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C05887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34079B">
        <w:rPr>
          <w:rFonts w:ascii="Verdana" w:hAnsi="Verdana"/>
        </w:rPr>
        <w:t>30</w:t>
      </w:r>
      <w:r w:rsidR="00433819">
        <w:rPr>
          <w:rFonts w:ascii="Verdana" w:hAnsi="Verdana"/>
        </w:rPr>
        <w:t xml:space="preserve"> </w:t>
      </w:r>
      <w:r w:rsidR="003F529E">
        <w:rPr>
          <w:rFonts w:ascii="Verdana" w:hAnsi="Verdana"/>
        </w:rPr>
        <w:t>Αυγούστου</w:t>
      </w:r>
      <w:r w:rsidR="00C74A0A">
        <w:rPr>
          <w:rFonts w:ascii="Verdana" w:hAnsi="Verdana"/>
        </w:rPr>
        <w:t xml:space="preserve"> </w:t>
      </w:r>
      <w:r w:rsidR="00433819">
        <w:rPr>
          <w:rFonts w:ascii="Verdana" w:hAnsi="Verdana"/>
        </w:rPr>
        <w:t xml:space="preserve"> 2019</w:t>
      </w:r>
    </w:p>
    <w:p w:rsidR="00386AB6" w:rsidRPr="00993495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46196A">
        <w:rPr>
          <w:rFonts w:ascii="Verdana" w:hAnsi="Verdana"/>
          <w:b/>
          <w:bCs/>
        </w:rPr>
        <w:t xml:space="preserve"> </w:t>
      </w:r>
      <w:r w:rsidR="009C1433" w:rsidRPr="00AD7B44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993495">
        <w:rPr>
          <w:rFonts w:ascii="Verdana" w:hAnsi="Verdana"/>
          <w:bCs/>
        </w:rPr>
        <w:t>22095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952711" w:rsidRDefault="00952711" w:rsidP="001265FE">
      <w:pPr>
        <w:contextualSpacing/>
        <w:jc w:val="both"/>
        <w:rPr>
          <w:rFonts w:ascii="Verdana" w:hAnsi="Verdana"/>
          <w:b/>
          <w:bCs/>
        </w:rPr>
      </w:pPr>
    </w:p>
    <w:p w:rsidR="003B5796" w:rsidRPr="008B2CA6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1D69B9">
        <w:rPr>
          <w:rFonts w:ascii="Verdana" w:hAnsi="Verdana"/>
          <w:b/>
          <w:bCs/>
        </w:rPr>
        <w:t>Πολ. Καρακατσάνη</w:t>
      </w:r>
    </w:p>
    <w:p w:rsidR="005A0C98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BC6A98" w:rsidRDefault="00BC6A98" w:rsidP="00BC6A98">
      <w:pPr>
        <w:ind w:right="45"/>
        <w:contextualSpacing/>
        <w:jc w:val="both"/>
        <w:rPr>
          <w:rFonts w:ascii="Verdana" w:hAnsi="Verdana"/>
          <w:b/>
          <w:bCs/>
        </w:rPr>
      </w:pPr>
    </w:p>
    <w:p w:rsidR="00EE075F" w:rsidRPr="008F2C8B" w:rsidRDefault="00BC6A98" w:rsidP="00BC6A98">
      <w:pPr>
        <w:ind w:right="45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  <w:bCs/>
        </w:rPr>
        <w:t xml:space="preserve">                                                                                                       </w:t>
      </w:r>
      <w:r w:rsidR="008F2C8B">
        <w:rPr>
          <w:rFonts w:ascii="Verdana" w:hAnsi="Verdana"/>
          <w:b/>
        </w:rPr>
        <w:t xml:space="preserve"> </w:t>
      </w:r>
      <w:r w:rsidRPr="00BC6A98">
        <w:rPr>
          <w:rFonts w:ascii="Verdana" w:hAnsi="Verdana"/>
          <w:b/>
          <w:u w:val="single"/>
        </w:rPr>
        <w:t>ΠΡ</w:t>
      </w:r>
      <w:r w:rsidR="00EE075F" w:rsidRPr="00BC6A98">
        <w:rPr>
          <w:rFonts w:ascii="Verdana" w:hAnsi="Verdana"/>
          <w:b/>
          <w:u w:val="single"/>
        </w:rPr>
        <w:t>Ο</w:t>
      </w:r>
      <w:r w:rsidR="00EE075F" w:rsidRPr="00F54DBB">
        <w:rPr>
          <w:rFonts w:ascii="Verdana" w:hAnsi="Verdana"/>
          <w:b/>
          <w:u w:val="single"/>
        </w:rPr>
        <w:t>ΣΚΛΗΣΗ</w:t>
      </w:r>
    </w:p>
    <w:p w:rsidR="00173CD3" w:rsidRDefault="00173CD3" w:rsidP="00EA6CC1">
      <w:pPr>
        <w:ind w:left="5040"/>
        <w:contextualSpacing/>
        <w:jc w:val="both"/>
        <w:rPr>
          <w:rFonts w:ascii="Verdana" w:hAnsi="Verdana"/>
          <w:bCs/>
        </w:rPr>
      </w:pPr>
      <w:r w:rsidRPr="00173CD3">
        <w:rPr>
          <w:rFonts w:ascii="Verdana" w:hAnsi="Verdana"/>
          <w:bCs/>
        </w:rPr>
        <w:t>Προς</w:t>
      </w:r>
      <w:r>
        <w:rPr>
          <w:rFonts w:ascii="Verdana" w:hAnsi="Verdana"/>
          <w:bCs/>
        </w:rPr>
        <w:t xml:space="preserve"> </w:t>
      </w:r>
      <w:r w:rsidR="00EA6CC1">
        <w:rPr>
          <w:rFonts w:ascii="Verdana" w:hAnsi="Verdana"/>
          <w:bCs/>
        </w:rPr>
        <w:t xml:space="preserve">όλες τις </w:t>
      </w:r>
      <w:r w:rsidR="00433819">
        <w:rPr>
          <w:rFonts w:ascii="Verdana" w:hAnsi="Verdana"/>
          <w:bCs/>
        </w:rPr>
        <w:t>επιχειρήσεις</w:t>
      </w:r>
      <w:r w:rsidR="00EA6CC1">
        <w:rPr>
          <w:rFonts w:ascii="Verdana" w:hAnsi="Verdana"/>
          <w:bCs/>
        </w:rPr>
        <w:t xml:space="preserve"> που </w:t>
      </w:r>
      <w:r w:rsidR="00B52FA6">
        <w:rPr>
          <w:rFonts w:ascii="Verdana" w:hAnsi="Verdana"/>
          <w:bCs/>
        </w:rPr>
        <w:t xml:space="preserve">έχουν ως αντικείμενο </w:t>
      </w:r>
      <w:r w:rsidR="00F87271">
        <w:rPr>
          <w:rFonts w:ascii="Verdana" w:hAnsi="Verdana"/>
          <w:bCs/>
        </w:rPr>
        <w:t xml:space="preserve">την </w:t>
      </w:r>
      <w:r w:rsidR="00BC6A98">
        <w:rPr>
          <w:rFonts w:ascii="Verdana" w:hAnsi="Verdana"/>
          <w:bCs/>
        </w:rPr>
        <w:t>η</w:t>
      </w:r>
      <w:r w:rsidR="000B2313" w:rsidRPr="000B2313">
        <w:rPr>
          <w:rFonts w:ascii="Verdana" w:hAnsi="Verdana"/>
          <w:bCs/>
        </w:rPr>
        <w:t>χητική και φωτιστική κάλυψη εκδηλώσεων</w:t>
      </w:r>
    </w:p>
    <w:p w:rsidR="00E30A9D" w:rsidRDefault="00E30A9D" w:rsidP="00EA6CC1">
      <w:pPr>
        <w:ind w:left="5040"/>
        <w:contextualSpacing/>
        <w:jc w:val="both"/>
        <w:rPr>
          <w:rFonts w:ascii="Verdana" w:hAnsi="Verdana"/>
          <w:bCs/>
        </w:rPr>
      </w:pPr>
    </w:p>
    <w:p w:rsidR="00952711" w:rsidRDefault="00952711" w:rsidP="00EA6CC1">
      <w:pPr>
        <w:ind w:left="5040"/>
        <w:contextualSpacing/>
        <w:jc w:val="both"/>
        <w:rPr>
          <w:rFonts w:ascii="Verdana" w:hAnsi="Verdana"/>
          <w:bCs/>
        </w:rPr>
      </w:pPr>
    </w:p>
    <w:p w:rsidR="00F87271" w:rsidRPr="00F87271" w:rsidRDefault="00134F6D" w:rsidP="00BC6A98">
      <w:pPr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EA6CC1">
        <w:rPr>
          <w:rFonts w:ascii="Verdana" w:hAnsi="Verdana"/>
          <w:bCs/>
        </w:rPr>
        <w:t xml:space="preserve">της με αριθμό </w:t>
      </w:r>
      <w:r w:rsidR="0034079B">
        <w:rPr>
          <w:rFonts w:ascii="Verdana" w:hAnsi="Verdana"/>
          <w:bCs/>
        </w:rPr>
        <w:t>11/27-08</w:t>
      </w:r>
      <w:r w:rsidR="00433819">
        <w:rPr>
          <w:rFonts w:ascii="Verdana" w:hAnsi="Verdana"/>
          <w:bCs/>
        </w:rPr>
        <w:t>-2019</w:t>
      </w:r>
      <w:r w:rsidR="001D69B9">
        <w:rPr>
          <w:rFonts w:ascii="Verdana" w:hAnsi="Verdana"/>
          <w:bCs/>
        </w:rPr>
        <w:t xml:space="preserve"> </w:t>
      </w:r>
      <w:r w:rsidR="00420AE7">
        <w:rPr>
          <w:rFonts w:ascii="Verdana" w:hAnsi="Verdana"/>
          <w:bCs/>
        </w:rPr>
        <w:t>Μελέτη</w:t>
      </w:r>
      <w:r w:rsidR="005D4F86">
        <w:rPr>
          <w:rFonts w:ascii="Verdana" w:hAnsi="Verdana"/>
          <w:bCs/>
        </w:rPr>
        <w:t>ς</w:t>
      </w:r>
      <w:r w:rsidR="0051307F">
        <w:rPr>
          <w:rFonts w:ascii="Verdana" w:hAnsi="Verdana"/>
          <w:bCs/>
        </w:rPr>
        <w:t xml:space="preserve"> </w:t>
      </w:r>
      <w:r w:rsidR="00420AE7">
        <w:rPr>
          <w:rFonts w:ascii="Verdana" w:hAnsi="Verdana"/>
          <w:bCs/>
        </w:rPr>
        <w:t>-</w:t>
      </w:r>
      <w:r w:rsidR="0051307F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5D4F86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5D4F86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6B3070">
        <w:rPr>
          <w:rFonts w:ascii="Verdana" w:hAnsi="Verdana"/>
          <w:bCs/>
        </w:rPr>
        <w:t xml:space="preserve">της </w:t>
      </w:r>
      <w:r w:rsidR="001D69B9">
        <w:rPr>
          <w:rFonts w:ascii="Verdana" w:hAnsi="Verdana"/>
          <w:bCs/>
        </w:rPr>
        <w:t>Δ</w:t>
      </w:r>
      <w:r w:rsidR="00EA6CC1">
        <w:rPr>
          <w:rFonts w:ascii="Verdana" w:hAnsi="Verdana"/>
          <w:bCs/>
        </w:rPr>
        <w:t xml:space="preserve">ιεύθυνσης </w:t>
      </w:r>
      <w:r w:rsidR="00B52FA6">
        <w:rPr>
          <w:rFonts w:ascii="Verdana" w:hAnsi="Verdana"/>
          <w:bCs/>
        </w:rPr>
        <w:t>Προγραμματισμού</w:t>
      </w:r>
      <w:r w:rsidR="003F529E">
        <w:rPr>
          <w:rFonts w:ascii="Verdana" w:hAnsi="Verdana"/>
          <w:bCs/>
        </w:rPr>
        <w:t xml:space="preserve">, Οργάνωσης και Πληροφορικής </w:t>
      </w:r>
      <w:r w:rsidR="001D69B9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EA6CC1">
        <w:rPr>
          <w:rFonts w:ascii="Verdana" w:hAnsi="Verdana"/>
          <w:bCs/>
        </w:rPr>
        <w:t xml:space="preserve">. </w:t>
      </w:r>
      <w:r w:rsidR="003F529E">
        <w:rPr>
          <w:rFonts w:ascii="Verdana" w:hAnsi="Verdana"/>
          <w:bCs/>
        </w:rPr>
        <w:t>16497/02-07</w:t>
      </w:r>
      <w:r w:rsidR="004F0DF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</w:t>
      </w:r>
      <w:r w:rsidR="00F87271">
        <w:rPr>
          <w:rFonts w:ascii="Verdana" w:hAnsi="Verdana"/>
          <w:bCs/>
        </w:rPr>
        <w:t xml:space="preserve"> την </w:t>
      </w:r>
      <w:r w:rsidR="000B2313">
        <w:rPr>
          <w:rFonts w:ascii="Verdana" w:hAnsi="Verdana"/>
          <w:bCs/>
        </w:rPr>
        <w:t>η</w:t>
      </w:r>
      <w:r w:rsidR="000B2313" w:rsidRPr="000B2313">
        <w:rPr>
          <w:rFonts w:ascii="Verdana" w:hAnsi="Verdana"/>
          <w:bCs/>
        </w:rPr>
        <w:t>χητική και φωτιστική κάλυψη των εκδηλώσεων</w:t>
      </w:r>
      <w:r w:rsidR="00B52FA6" w:rsidRPr="00B52FA6">
        <w:rPr>
          <w:rFonts w:ascii="Verdana" w:hAnsi="Verdana"/>
          <w:bCs/>
        </w:rPr>
        <w:t xml:space="preserve"> </w:t>
      </w:r>
      <w:r w:rsidR="00B52FA6">
        <w:rPr>
          <w:rFonts w:ascii="Verdana" w:hAnsi="Verdana"/>
          <w:bCs/>
        </w:rPr>
        <w:t>για την Ευρωπαϊκή Εβδομάδα Κινητικότητας Ξάνθης</w:t>
      </w:r>
      <w:r w:rsidR="00F87271" w:rsidRPr="00F87271">
        <w:rPr>
          <w:rFonts w:ascii="Verdana" w:hAnsi="Verdana"/>
          <w:bCs/>
        </w:rPr>
        <w:t>.</w:t>
      </w:r>
    </w:p>
    <w:p w:rsidR="0041688F" w:rsidRDefault="005A0C98" w:rsidP="00F87271">
      <w:pPr>
        <w:ind w:firstLine="284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 xml:space="preserve">για </w:t>
      </w:r>
      <w:r w:rsidR="00E30A9D">
        <w:rPr>
          <w:rFonts w:ascii="Verdana" w:hAnsi="Verdana"/>
          <w:bCs/>
        </w:rPr>
        <w:t>τις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662767">
        <w:rPr>
          <w:rFonts w:ascii="Verdana" w:hAnsi="Verdana"/>
          <w:bCs/>
        </w:rPr>
        <w:t>υπηρεσίες</w:t>
      </w:r>
      <w:r w:rsidR="002B6C10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3F529E">
        <w:rPr>
          <w:rFonts w:ascii="Verdana" w:hAnsi="Verdana"/>
          <w:b/>
          <w:bCs/>
        </w:rPr>
        <w:t>Πέμπτη</w:t>
      </w:r>
      <w:r w:rsidR="001D69B9">
        <w:rPr>
          <w:rFonts w:ascii="Verdana" w:hAnsi="Verdana"/>
          <w:b/>
          <w:bCs/>
        </w:rPr>
        <w:t xml:space="preserve"> </w:t>
      </w:r>
      <w:r w:rsidR="0034079B">
        <w:rPr>
          <w:rFonts w:ascii="Verdana" w:hAnsi="Verdana"/>
          <w:b/>
          <w:bCs/>
        </w:rPr>
        <w:t>05</w:t>
      </w:r>
      <w:r w:rsidR="008A4253" w:rsidRPr="00611288">
        <w:rPr>
          <w:rFonts w:ascii="Verdana" w:hAnsi="Verdana"/>
          <w:b/>
          <w:bCs/>
        </w:rPr>
        <w:t>/</w:t>
      </w:r>
      <w:r w:rsidR="0034079B">
        <w:rPr>
          <w:rFonts w:ascii="Verdana" w:hAnsi="Verdana"/>
          <w:b/>
          <w:bCs/>
        </w:rPr>
        <w:t>09</w:t>
      </w:r>
      <w:r w:rsidR="008A4253" w:rsidRPr="00611288">
        <w:rPr>
          <w:rFonts w:ascii="Verdana" w:hAnsi="Verdana"/>
          <w:b/>
          <w:bCs/>
        </w:rPr>
        <w:t>/</w:t>
      </w:r>
      <w:r w:rsidR="0046196A" w:rsidRPr="00611288">
        <w:rPr>
          <w:rFonts w:ascii="Verdana" w:hAnsi="Verdana"/>
          <w:b/>
          <w:bCs/>
        </w:rPr>
        <w:t>201</w:t>
      </w:r>
      <w:r w:rsidR="00433819">
        <w:rPr>
          <w:rFonts w:ascii="Verdana" w:hAnsi="Verdana"/>
          <w:b/>
          <w:bCs/>
        </w:rPr>
        <w:t>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>Δήμος Ξάνθης</w:t>
      </w:r>
      <w:r w:rsidR="00A85047">
        <w:rPr>
          <w:rFonts w:ascii="Verdana" w:hAnsi="Verdana"/>
          <w:bCs/>
        </w:rPr>
        <w:t>,</w:t>
      </w:r>
      <w:r w:rsidR="0046196A">
        <w:rPr>
          <w:rFonts w:ascii="Verdana" w:hAnsi="Verdana"/>
          <w:bCs/>
        </w:rPr>
        <w:t xml:space="preserve"> </w:t>
      </w:r>
      <w:r w:rsidR="00A85047">
        <w:rPr>
          <w:rFonts w:ascii="Verdana" w:hAnsi="Verdana"/>
          <w:bCs/>
        </w:rPr>
        <w:t>Π</w:t>
      </w:r>
      <w:r w:rsidR="00BB1386">
        <w:rPr>
          <w:rFonts w:ascii="Verdana" w:hAnsi="Verdana"/>
          <w:bCs/>
        </w:rPr>
        <w:t>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A85047">
        <w:rPr>
          <w:rFonts w:ascii="Verdana" w:hAnsi="Verdana"/>
          <w:bCs/>
        </w:rPr>
        <w:t>Γ</w:t>
      </w:r>
      <w:r w:rsidR="0046196A">
        <w:rPr>
          <w:rFonts w:ascii="Verdana" w:hAnsi="Verdana"/>
          <w:bCs/>
        </w:rPr>
        <w:t xml:space="preserve">ραφείο Πρωτοκόλλου -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46196A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C807E7" w:rsidRDefault="005049FF" w:rsidP="00384188">
      <w:pPr>
        <w:pStyle w:val="a5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5511">
        <w:rPr>
          <w:rFonts w:ascii="Verdana" w:hAnsi="Verdana"/>
          <w:bCs/>
        </w:rPr>
        <w:t xml:space="preserve">φυσικό πρόσωπο αντίγραφο αστυνομικής ταυτότητας </w:t>
      </w:r>
      <w:r w:rsidR="002A5F52">
        <w:rPr>
          <w:rFonts w:ascii="Verdana" w:hAnsi="Verdana"/>
          <w:bCs/>
        </w:rPr>
        <w:t xml:space="preserve">ή αντίστοιχου εγγράφου </w:t>
      </w:r>
      <w:r w:rsidR="00385511">
        <w:rPr>
          <w:rFonts w:ascii="Verdana" w:hAnsi="Verdana"/>
          <w:bCs/>
        </w:rPr>
        <w:t>και εφόσον πρόκειται για νομικό</w:t>
      </w:r>
      <w:r w:rsidR="00384188" w:rsidRPr="00384188">
        <w:rPr>
          <w:rFonts w:ascii="Verdana" w:hAnsi="Verdana"/>
          <w:bCs/>
        </w:rPr>
        <w:t>, αποδεικτικά έγγραφα νομιμοποίησης του νομικού προσώπου (άρθρο 93 του Ν.4412/2016).</w:t>
      </w:r>
    </w:p>
    <w:p w:rsidR="00902B21" w:rsidRDefault="007E60BD" w:rsidP="00CA0692">
      <w:pPr>
        <w:pStyle w:val="a5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Βεβ</w:t>
      </w:r>
      <w:r w:rsidR="00E30A9D">
        <w:rPr>
          <w:rFonts w:ascii="Verdana" w:hAnsi="Verdana"/>
          <w:bCs/>
        </w:rPr>
        <w:t>αίωση εγγραφής στο Επιμελητήριο</w:t>
      </w:r>
      <w:r w:rsidR="008F2C8B" w:rsidRPr="008F2C8B">
        <w:rPr>
          <w:rFonts w:ascii="Verdana" w:hAnsi="Verdana"/>
          <w:bCs/>
        </w:rPr>
        <w:t xml:space="preserve"> </w:t>
      </w:r>
      <w:r w:rsidR="008F2C8B">
        <w:rPr>
          <w:rFonts w:ascii="Verdana" w:hAnsi="Verdana"/>
          <w:bCs/>
        </w:rPr>
        <w:t>με αντίστοιχο κωδικό απασχόλησης</w:t>
      </w:r>
      <w:r w:rsidR="00420AE7">
        <w:rPr>
          <w:rFonts w:ascii="Verdana" w:hAnsi="Verdana"/>
          <w:bCs/>
        </w:rPr>
        <w:t xml:space="preserve">. </w:t>
      </w:r>
    </w:p>
    <w:p w:rsidR="008F2C8B" w:rsidRDefault="008F2C8B" w:rsidP="008F2C8B">
      <w:pPr>
        <w:jc w:val="both"/>
        <w:rPr>
          <w:rFonts w:ascii="Verdana" w:hAnsi="Verdana"/>
          <w:bCs/>
        </w:rPr>
      </w:pPr>
    </w:p>
    <w:p w:rsidR="008F2C8B" w:rsidRDefault="008F2C8B" w:rsidP="008F2C8B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                                                                            </w:t>
      </w:r>
    </w:p>
    <w:p w:rsidR="008F2C8B" w:rsidRDefault="008F2C8B" w:rsidP="008F2C8B">
      <w:pPr>
        <w:jc w:val="both"/>
        <w:rPr>
          <w:rFonts w:ascii="Verdana" w:hAnsi="Verdana"/>
          <w:bCs/>
        </w:rPr>
      </w:pPr>
    </w:p>
    <w:p w:rsidR="005A0C98" w:rsidRPr="008F2C8B" w:rsidRDefault="008F2C8B" w:rsidP="008F2C8B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                                                                           </w:t>
      </w:r>
      <w:r w:rsidR="00684695">
        <w:rPr>
          <w:rFonts w:ascii="Verdana" w:hAnsi="Verdana"/>
          <w:bCs/>
        </w:rPr>
        <w:t xml:space="preserve">    </w:t>
      </w:r>
      <w:r>
        <w:rPr>
          <w:rFonts w:ascii="Verdana" w:hAnsi="Verdana"/>
          <w:bCs/>
        </w:rPr>
        <w:t xml:space="preserve">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46196A" w:rsidP="0046196A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ab/>
        <w:t xml:space="preserve"> </w:t>
      </w:r>
      <w:r>
        <w:rPr>
          <w:rFonts w:ascii="Verdana" w:hAnsi="Verdana"/>
          <w:b/>
        </w:rPr>
        <w:tab/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3F529E" w:rsidRDefault="003F529E" w:rsidP="00E30A9D">
      <w:pPr>
        <w:pStyle w:val="a5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Η με αριθμ</w:t>
      </w:r>
      <w:r w:rsidR="0034079B">
        <w:rPr>
          <w:rFonts w:ascii="Verdana" w:hAnsi="Verdana"/>
          <w:bCs/>
        </w:rPr>
        <w:t xml:space="preserve">. 11/27-08-2019 </w:t>
      </w:r>
      <w:r>
        <w:rPr>
          <w:rFonts w:ascii="Verdana" w:hAnsi="Verdana"/>
          <w:bCs/>
        </w:rPr>
        <w:t>Μελέτη</w:t>
      </w:r>
      <w:r w:rsidR="00BC6A98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- Τεχνική Έκθεση</w:t>
      </w:r>
    </w:p>
    <w:p w:rsidR="003F529E" w:rsidRDefault="00BC6A98" w:rsidP="003F529E">
      <w:pPr>
        <w:pStyle w:val="a5"/>
        <w:rPr>
          <w:rFonts w:ascii="Verdana" w:hAnsi="Verdana"/>
          <w:bCs/>
        </w:rPr>
      </w:pPr>
      <w:r>
        <w:rPr>
          <w:rFonts w:ascii="Verdana" w:hAnsi="Verdana"/>
          <w:bCs/>
        </w:rPr>
        <w:t>της Διεύθυνσης Προγραμματισμού</w:t>
      </w:r>
      <w:r w:rsidR="003F529E">
        <w:rPr>
          <w:rFonts w:ascii="Verdana" w:hAnsi="Verdana"/>
          <w:bCs/>
        </w:rPr>
        <w:t>, Οργάνωσης και</w:t>
      </w:r>
    </w:p>
    <w:p w:rsidR="003F529E" w:rsidRDefault="003F529E" w:rsidP="003F529E">
      <w:pPr>
        <w:pStyle w:val="a5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Πληροφορικής  </w:t>
      </w:r>
      <w:r w:rsidRPr="00F54DBB">
        <w:rPr>
          <w:rFonts w:ascii="Verdana" w:hAnsi="Verdana"/>
          <w:bCs/>
        </w:rPr>
        <w:t xml:space="preserve">του Δήμου Ξάνθης </w:t>
      </w:r>
    </w:p>
    <w:p w:rsidR="00250308" w:rsidRDefault="00BB1386" w:rsidP="00E30A9D">
      <w:pPr>
        <w:pStyle w:val="a5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35094C" w:rsidRDefault="00BB1386" w:rsidP="00BC6A98">
      <w:pPr>
        <w:pStyle w:val="a5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684695" w:rsidRDefault="00684695" w:rsidP="00BC6A98">
      <w:pPr>
        <w:pStyle w:val="a5"/>
        <w:rPr>
          <w:rFonts w:ascii="Verdana" w:hAnsi="Verdana"/>
          <w:bCs/>
        </w:rPr>
      </w:pPr>
    </w:p>
    <w:p w:rsidR="008A0105" w:rsidRDefault="008A0105" w:rsidP="00BC6A98">
      <w:pPr>
        <w:pStyle w:val="a5"/>
        <w:rPr>
          <w:rFonts w:ascii="Verdana" w:hAnsi="Verdana"/>
          <w:bCs/>
        </w:rPr>
      </w:pPr>
      <w:bookmarkStart w:id="0" w:name="_GoBack"/>
      <w:bookmarkEnd w:id="0"/>
    </w:p>
    <w:sectPr w:rsidR="008A0105" w:rsidSect="008A0105">
      <w:headerReference w:type="even" r:id="rId9"/>
      <w:pgSz w:w="12240" w:h="15840" w:code="1"/>
      <w:pgMar w:top="426" w:right="1183" w:bottom="1560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CFE" w:rsidRDefault="008E3CFE" w:rsidP="006A2ADC">
      <w:r>
        <w:separator/>
      </w:r>
    </w:p>
  </w:endnote>
  <w:endnote w:type="continuationSeparator" w:id="0">
    <w:p w:rsidR="008E3CFE" w:rsidRDefault="008E3CFE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√Ò·ÏÏ·ÙÔÛÂÈÒ‹200">
    <w:charset w:val="A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CFE" w:rsidRDefault="008E3CFE" w:rsidP="006A2ADC">
      <w:r>
        <w:separator/>
      </w:r>
    </w:p>
  </w:footnote>
  <w:footnote w:type="continuationSeparator" w:id="0">
    <w:p w:rsidR="008E3CFE" w:rsidRDefault="008E3CFE" w:rsidP="006A2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6BD" w:rsidRDefault="007300C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F46B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46BD">
      <w:rPr>
        <w:rStyle w:val="a6"/>
        <w:noProof/>
      </w:rPr>
      <w:t>1</w:t>
    </w:r>
    <w:r>
      <w:rPr>
        <w:rStyle w:val="a6"/>
      </w:rPr>
      <w:fldChar w:fldCharType="end"/>
    </w:r>
  </w:p>
  <w:p w:rsidR="006F46BD" w:rsidRDefault="006F46B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D13F24"/>
    <w:multiLevelType w:val="hybridMultilevel"/>
    <w:tmpl w:val="925AEBBA"/>
    <w:lvl w:ilvl="0" w:tplc="8F426F7E">
      <w:start w:val="4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A6339BB"/>
    <w:multiLevelType w:val="hybridMultilevel"/>
    <w:tmpl w:val="B068F1C2"/>
    <w:lvl w:ilvl="0" w:tplc="C354FA22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9" w:hanging="360"/>
      </w:pPr>
    </w:lvl>
    <w:lvl w:ilvl="2" w:tplc="0408001B" w:tentative="1">
      <w:start w:val="1"/>
      <w:numFmt w:val="lowerRoman"/>
      <w:lvlText w:val="%3."/>
      <w:lvlJc w:val="right"/>
      <w:pPr>
        <w:ind w:left="1919" w:hanging="180"/>
      </w:pPr>
    </w:lvl>
    <w:lvl w:ilvl="3" w:tplc="0408000F" w:tentative="1">
      <w:start w:val="1"/>
      <w:numFmt w:val="decimal"/>
      <w:lvlText w:val="%4."/>
      <w:lvlJc w:val="left"/>
      <w:pPr>
        <w:ind w:left="2639" w:hanging="360"/>
      </w:pPr>
    </w:lvl>
    <w:lvl w:ilvl="4" w:tplc="04080019" w:tentative="1">
      <w:start w:val="1"/>
      <w:numFmt w:val="lowerLetter"/>
      <w:lvlText w:val="%5."/>
      <w:lvlJc w:val="left"/>
      <w:pPr>
        <w:ind w:left="3359" w:hanging="360"/>
      </w:pPr>
    </w:lvl>
    <w:lvl w:ilvl="5" w:tplc="0408001B" w:tentative="1">
      <w:start w:val="1"/>
      <w:numFmt w:val="lowerRoman"/>
      <w:lvlText w:val="%6."/>
      <w:lvlJc w:val="right"/>
      <w:pPr>
        <w:ind w:left="4079" w:hanging="180"/>
      </w:pPr>
    </w:lvl>
    <w:lvl w:ilvl="6" w:tplc="0408000F" w:tentative="1">
      <w:start w:val="1"/>
      <w:numFmt w:val="decimal"/>
      <w:lvlText w:val="%7."/>
      <w:lvlJc w:val="left"/>
      <w:pPr>
        <w:ind w:left="4799" w:hanging="360"/>
      </w:pPr>
    </w:lvl>
    <w:lvl w:ilvl="7" w:tplc="04080019" w:tentative="1">
      <w:start w:val="1"/>
      <w:numFmt w:val="lowerLetter"/>
      <w:lvlText w:val="%8."/>
      <w:lvlJc w:val="left"/>
      <w:pPr>
        <w:ind w:left="5519" w:hanging="360"/>
      </w:pPr>
    </w:lvl>
    <w:lvl w:ilvl="8" w:tplc="0408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2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2317637"/>
    <w:multiLevelType w:val="hybridMultilevel"/>
    <w:tmpl w:val="D06E8BC0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4422434"/>
    <w:multiLevelType w:val="hybridMultilevel"/>
    <w:tmpl w:val="3774EF74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F494BB0"/>
    <w:multiLevelType w:val="hybridMultilevel"/>
    <w:tmpl w:val="759EAA46"/>
    <w:lvl w:ilvl="0" w:tplc="A8487D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3B2D110">
      <w:start w:val="1"/>
      <w:numFmt w:val="bullet"/>
      <w:pStyle w:val="a"/>
      <w:lvlText w:val="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978A6"/>
    <w:multiLevelType w:val="singleLevel"/>
    <w:tmpl w:val="7F1268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8A79C8"/>
    <w:multiLevelType w:val="hybridMultilevel"/>
    <w:tmpl w:val="4E9AD414"/>
    <w:lvl w:ilvl="0" w:tplc="5DC0EC6A">
      <w:start w:val="1"/>
      <w:numFmt w:val="decimal"/>
      <w:lvlText w:val="%1."/>
      <w:lvlJc w:val="left"/>
      <w:pPr>
        <w:ind w:left="547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195" w:hanging="360"/>
      </w:pPr>
    </w:lvl>
    <w:lvl w:ilvl="2" w:tplc="0408001B" w:tentative="1">
      <w:start w:val="1"/>
      <w:numFmt w:val="lowerRoman"/>
      <w:lvlText w:val="%3."/>
      <w:lvlJc w:val="right"/>
      <w:pPr>
        <w:ind w:left="6915" w:hanging="180"/>
      </w:pPr>
    </w:lvl>
    <w:lvl w:ilvl="3" w:tplc="0408000F" w:tentative="1">
      <w:start w:val="1"/>
      <w:numFmt w:val="decimal"/>
      <w:lvlText w:val="%4."/>
      <w:lvlJc w:val="left"/>
      <w:pPr>
        <w:ind w:left="7635" w:hanging="360"/>
      </w:pPr>
    </w:lvl>
    <w:lvl w:ilvl="4" w:tplc="04080019" w:tentative="1">
      <w:start w:val="1"/>
      <w:numFmt w:val="lowerLetter"/>
      <w:lvlText w:val="%5."/>
      <w:lvlJc w:val="left"/>
      <w:pPr>
        <w:ind w:left="8355" w:hanging="360"/>
      </w:pPr>
    </w:lvl>
    <w:lvl w:ilvl="5" w:tplc="0408001B" w:tentative="1">
      <w:start w:val="1"/>
      <w:numFmt w:val="lowerRoman"/>
      <w:lvlText w:val="%6."/>
      <w:lvlJc w:val="right"/>
      <w:pPr>
        <w:ind w:left="9075" w:hanging="180"/>
      </w:pPr>
    </w:lvl>
    <w:lvl w:ilvl="6" w:tplc="0408000F" w:tentative="1">
      <w:start w:val="1"/>
      <w:numFmt w:val="decimal"/>
      <w:lvlText w:val="%7."/>
      <w:lvlJc w:val="left"/>
      <w:pPr>
        <w:ind w:left="9795" w:hanging="360"/>
      </w:pPr>
    </w:lvl>
    <w:lvl w:ilvl="7" w:tplc="04080019" w:tentative="1">
      <w:start w:val="1"/>
      <w:numFmt w:val="lowerLetter"/>
      <w:lvlText w:val="%8."/>
      <w:lvlJc w:val="left"/>
      <w:pPr>
        <w:ind w:left="10515" w:hanging="360"/>
      </w:pPr>
    </w:lvl>
    <w:lvl w:ilvl="8" w:tplc="0408001B" w:tentative="1">
      <w:start w:val="1"/>
      <w:numFmt w:val="lowerRoman"/>
      <w:lvlText w:val="%9."/>
      <w:lvlJc w:val="right"/>
      <w:pPr>
        <w:ind w:left="11235" w:hanging="180"/>
      </w:pPr>
    </w:lvl>
  </w:abstractNum>
  <w:abstractNum w:abstractNumId="27" w15:restartNumberingAfterBreak="0">
    <w:nsid w:val="3CC47AF8"/>
    <w:multiLevelType w:val="hybridMultilevel"/>
    <w:tmpl w:val="819E1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584F10"/>
    <w:multiLevelType w:val="hybridMultilevel"/>
    <w:tmpl w:val="0B5C2484"/>
    <w:lvl w:ilvl="0" w:tplc="AB56AB8E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802F38"/>
    <w:multiLevelType w:val="hybridMultilevel"/>
    <w:tmpl w:val="819E1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7E00B7"/>
    <w:multiLevelType w:val="hybridMultilevel"/>
    <w:tmpl w:val="0F7C81B2"/>
    <w:lvl w:ilvl="0" w:tplc="10864CD4">
      <w:start w:val="1"/>
      <w:numFmt w:val="bullet"/>
      <w:pStyle w:val="OTS1"/>
      <w:lvlText w:val="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624FC2"/>
    <w:multiLevelType w:val="hybridMultilevel"/>
    <w:tmpl w:val="A224B4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9527E"/>
    <w:multiLevelType w:val="hybridMultilevel"/>
    <w:tmpl w:val="AD263D1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62CE4"/>
    <w:multiLevelType w:val="hybridMultilevel"/>
    <w:tmpl w:val="754C629E"/>
    <w:lvl w:ilvl="0" w:tplc="96666232">
      <w:start w:val="1"/>
      <w:numFmt w:val="decimal"/>
      <w:lvlText w:val="%1."/>
      <w:lvlJc w:val="left"/>
      <w:pPr>
        <w:ind w:left="5400" w:hanging="360"/>
      </w:pPr>
      <w:rPr>
        <w:rFonts w:hint="default"/>
        <w:b w:val="0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6120" w:hanging="360"/>
      </w:pPr>
    </w:lvl>
    <w:lvl w:ilvl="2" w:tplc="0408001B" w:tentative="1">
      <w:start w:val="1"/>
      <w:numFmt w:val="lowerRoman"/>
      <w:lvlText w:val="%3."/>
      <w:lvlJc w:val="right"/>
      <w:pPr>
        <w:ind w:left="6840" w:hanging="180"/>
      </w:pPr>
    </w:lvl>
    <w:lvl w:ilvl="3" w:tplc="0408000F" w:tentative="1">
      <w:start w:val="1"/>
      <w:numFmt w:val="decimal"/>
      <w:lvlText w:val="%4."/>
      <w:lvlJc w:val="left"/>
      <w:pPr>
        <w:ind w:left="7560" w:hanging="360"/>
      </w:pPr>
    </w:lvl>
    <w:lvl w:ilvl="4" w:tplc="04080019" w:tentative="1">
      <w:start w:val="1"/>
      <w:numFmt w:val="lowerLetter"/>
      <w:lvlText w:val="%5."/>
      <w:lvlJc w:val="left"/>
      <w:pPr>
        <w:ind w:left="8280" w:hanging="360"/>
      </w:pPr>
    </w:lvl>
    <w:lvl w:ilvl="5" w:tplc="0408001B" w:tentative="1">
      <w:start w:val="1"/>
      <w:numFmt w:val="lowerRoman"/>
      <w:lvlText w:val="%6."/>
      <w:lvlJc w:val="right"/>
      <w:pPr>
        <w:ind w:left="9000" w:hanging="180"/>
      </w:pPr>
    </w:lvl>
    <w:lvl w:ilvl="6" w:tplc="0408000F" w:tentative="1">
      <w:start w:val="1"/>
      <w:numFmt w:val="decimal"/>
      <w:lvlText w:val="%7."/>
      <w:lvlJc w:val="left"/>
      <w:pPr>
        <w:ind w:left="9720" w:hanging="360"/>
      </w:pPr>
    </w:lvl>
    <w:lvl w:ilvl="7" w:tplc="04080019" w:tentative="1">
      <w:start w:val="1"/>
      <w:numFmt w:val="lowerLetter"/>
      <w:lvlText w:val="%8."/>
      <w:lvlJc w:val="left"/>
      <w:pPr>
        <w:ind w:left="10440" w:hanging="360"/>
      </w:pPr>
    </w:lvl>
    <w:lvl w:ilvl="8" w:tplc="0408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9" w15:restartNumberingAfterBreak="0">
    <w:nsid w:val="67E336B7"/>
    <w:multiLevelType w:val="hybridMultilevel"/>
    <w:tmpl w:val="8FF67046"/>
    <w:lvl w:ilvl="0" w:tplc="EE8CF744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0" w15:restartNumberingAfterBreak="0">
    <w:nsid w:val="705E0A15"/>
    <w:multiLevelType w:val="hybridMultilevel"/>
    <w:tmpl w:val="D6C879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01709"/>
    <w:multiLevelType w:val="hybridMultilevel"/>
    <w:tmpl w:val="AE86FDE2"/>
    <w:lvl w:ilvl="0" w:tplc="8F10C60A">
      <w:start w:val="1"/>
      <w:numFmt w:val="decimal"/>
      <w:lvlText w:val="%1."/>
      <w:lvlJc w:val="left"/>
      <w:pPr>
        <w:ind w:left="57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6480" w:hanging="360"/>
      </w:pPr>
    </w:lvl>
    <w:lvl w:ilvl="2" w:tplc="0408001B" w:tentative="1">
      <w:start w:val="1"/>
      <w:numFmt w:val="lowerRoman"/>
      <w:lvlText w:val="%3."/>
      <w:lvlJc w:val="right"/>
      <w:pPr>
        <w:ind w:left="7200" w:hanging="180"/>
      </w:pPr>
    </w:lvl>
    <w:lvl w:ilvl="3" w:tplc="0408000F" w:tentative="1">
      <w:start w:val="1"/>
      <w:numFmt w:val="decimal"/>
      <w:lvlText w:val="%4."/>
      <w:lvlJc w:val="left"/>
      <w:pPr>
        <w:ind w:left="7920" w:hanging="360"/>
      </w:pPr>
    </w:lvl>
    <w:lvl w:ilvl="4" w:tplc="04080019" w:tentative="1">
      <w:start w:val="1"/>
      <w:numFmt w:val="lowerLetter"/>
      <w:lvlText w:val="%5."/>
      <w:lvlJc w:val="left"/>
      <w:pPr>
        <w:ind w:left="8640" w:hanging="360"/>
      </w:pPr>
    </w:lvl>
    <w:lvl w:ilvl="5" w:tplc="0408001B" w:tentative="1">
      <w:start w:val="1"/>
      <w:numFmt w:val="lowerRoman"/>
      <w:lvlText w:val="%6."/>
      <w:lvlJc w:val="right"/>
      <w:pPr>
        <w:ind w:left="9360" w:hanging="180"/>
      </w:pPr>
    </w:lvl>
    <w:lvl w:ilvl="6" w:tplc="0408000F" w:tentative="1">
      <w:start w:val="1"/>
      <w:numFmt w:val="decimal"/>
      <w:lvlText w:val="%7."/>
      <w:lvlJc w:val="left"/>
      <w:pPr>
        <w:ind w:left="10080" w:hanging="360"/>
      </w:pPr>
    </w:lvl>
    <w:lvl w:ilvl="7" w:tplc="04080019" w:tentative="1">
      <w:start w:val="1"/>
      <w:numFmt w:val="lowerLetter"/>
      <w:lvlText w:val="%8."/>
      <w:lvlJc w:val="left"/>
      <w:pPr>
        <w:ind w:left="10800" w:hanging="360"/>
      </w:pPr>
    </w:lvl>
    <w:lvl w:ilvl="8" w:tplc="0408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2" w15:restartNumberingAfterBreak="0">
    <w:nsid w:val="74C215A5"/>
    <w:multiLevelType w:val="hybridMultilevel"/>
    <w:tmpl w:val="B99C1B16"/>
    <w:lvl w:ilvl="0" w:tplc="0408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3" w15:restartNumberingAfterBreak="0">
    <w:nsid w:val="74E412EA"/>
    <w:multiLevelType w:val="hybridMultilevel"/>
    <w:tmpl w:val="671AC86C"/>
    <w:lvl w:ilvl="0" w:tplc="953A79D0">
      <w:start w:val="1"/>
      <w:numFmt w:val="decimal"/>
      <w:pStyle w:val="a0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5925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6C5F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6A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789B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D4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F4E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226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5"/>
  </w:num>
  <w:num w:numId="6">
    <w:abstractNumId w:val="12"/>
  </w:num>
  <w:num w:numId="7">
    <w:abstractNumId w:val="33"/>
  </w:num>
  <w:num w:numId="8">
    <w:abstractNumId w:val="30"/>
  </w:num>
  <w:num w:numId="9">
    <w:abstractNumId w:val="14"/>
  </w:num>
  <w:num w:numId="10">
    <w:abstractNumId w:val="23"/>
  </w:num>
  <w:num w:numId="11">
    <w:abstractNumId w:val="20"/>
  </w:num>
  <w:num w:numId="12">
    <w:abstractNumId w:val="0"/>
  </w:num>
  <w:num w:numId="13">
    <w:abstractNumId w:val="7"/>
  </w:num>
  <w:num w:numId="14">
    <w:abstractNumId w:val="38"/>
  </w:num>
  <w:num w:numId="15">
    <w:abstractNumId w:val="41"/>
  </w:num>
  <w:num w:numId="16">
    <w:abstractNumId w:val="16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9"/>
  </w:num>
  <w:num w:numId="20">
    <w:abstractNumId w:val="42"/>
  </w:num>
  <w:num w:numId="21">
    <w:abstractNumId w:val="17"/>
  </w:num>
  <w:num w:numId="22">
    <w:abstractNumId w:val="39"/>
  </w:num>
  <w:num w:numId="23">
    <w:abstractNumId w:val="8"/>
  </w:num>
  <w:num w:numId="24">
    <w:abstractNumId w:val="13"/>
  </w:num>
  <w:num w:numId="25">
    <w:abstractNumId w:val="18"/>
  </w:num>
  <w:num w:numId="26">
    <w:abstractNumId w:val="29"/>
  </w:num>
  <w:num w:numId="27">
    <w:abstractNumId w:val="21"/>
  </w:num>
  <w:num w:numId="28">
    <w:abstractNumId w:val="1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31"/>
  </w:num>
  <w:num w:numId="36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43"/>
  </w:num>
  <w:num w:numId="38">
    <w:abstractNumId w:val="34"/>
  </w:num>
  <w:num w:numId="39">
    <w:abstractNumId w:val="22"/>
  </w:num>
  <w:num w:numId="40">
    <w:abstractNumId w:val="11"/>
  </w:num>
  <w:num w:numId="41">
    <w:abstractNumId w:val="27"/>
  </w:num>
  <w:num w:numId="42">
    <w:abstractNumId w:val="32"/>
  </w:num>
  <w:num w:numId="43">
    <w:abstractNumId w:val="40"/>
  </w:num>
  <w:num w:numId="44">
    <w:abstractNumId w:val="36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11D0C"/>
    <w:rsid w:val="000329CD"/>
    <w:rsid w:val="00041881"/>
    <w:rsid w:val="0005364C"/>
    <w:rsid w:val="000671CA"/>
    <w:rsid w:val="0007618B"/>
    <w:rsid w:val="000829F2"/>
    <w:rsid w:val="00095B7C"/>
    <w:rsid w:val="000B2313"/>
    <w:rsid w:val="000B270E"/>
    <w:rsid w:val="000B6F2C"/>
    <w:rsid w:val="000D1503"/>
    <w:rsid w:val="000F3399"/>
    <w:rsid w:val="00112580"/>
    <w:rsid w:val="001265FE"/>
    <w:rsid w:val="00126F56"/>
    <w:rsid w:val="00134F6D"/>
    <w:rsid w:val="00135860"/>
    <w:rsid w:val="00143744"/>
    <w:rsid w:val="00157A32"/>
    <w:rsid w:val="0016293A"/>
    <w:rsid w:val="00163637"/>
    <w:rsid w:val="00173CD3"/>
    <w:rsid w:val="0017534A"/>
    <w:rsid w:val="00175ED0"/>
    <w:rsid w:val="00186B05"/>
    <w:rsid w:val="00190EFE"/>
    <w:rsid w:val="00191DBF"/>
    <w:rsid w:val="00193B79"/>
    <w:rsid w:val="001A4024"/>
    <w:rsid w:val="001C0DFB"/>
    <w:rsid w:val="001D69B9"/>
    <w:rsid w:val="001E259F"/>
    <w:rsid w:val="001E6A1B"/>
    <w:rsid w:val="001F2C6F"/>
    <w:rsid w:val="001F3984"/>
    <w:rsid w:val="001F5423"/>
    <w:rsid w:val="001F5D68"/>
    <w:rsid w:val="00213720"/>
    <w:rsid w:val="00236A52"/>
    <w:rsid w:val="00236E0C"/>
    <w:rsid w:val="00250308"/>
    <w:rsid w:val="00255AE7"/>
    <w:rsid w:val="00255C80"/>
    <w:rsid w:val="00270FB0"/>
    <w:rsid w:val="00296795"/>
    <w:rsid w:val="002A16F8"/>
    <w:rsid w:val="002A5F52"/>
    <w:rsid w:val="002B3A41"/>
    <w:rsid w:val="002B6C10"/>
    <w:rsid w:val="002C0F38"/>
    <w:rsid w:val="002E6D8B"/>
    <w:rsid w:val="002F2E5C"/>
    <w:rsid w:val="002F687E"/>
    <w:rsid w:val="0030343B"/>
    <w:rsid w:val="0030457A"/>
    <w:rsid w:val="0032308B"/>
    <w:rsid w:val="003246EC"/>
    <w:rsid w:val="00336E20"/>
    <w:rsid w:val="0034079B"/>
    <w:rsid w:val="00341856"/>
    <w:rsid w:val="0034445D"/>
    <w:rsid w:val="0035094C"/>
    <w:rsid w:val="00350AAE"/>
    <w:rsid w:val="003524A3"/>
    <w:rsid w:val="003565D5"/>
    <w:rsid w:val="003577BC"/>
    <w:rsid w:val="003644D0"/>
    <w:rsid w:val="0037050A"/>
    <w:rsid w:val="00382240"/>
    <w:rsid w:val="00384188"/>
    <w:rsid w:val="00385511"/>
    <w:rsid w:val="00386AB6"/>
    <w:rsid w:val="003B3E47"/>
    <w:rsid w:val="003B4527"/>
    <w:rsid w:val="003B5796"/>
    <w:rsid w:val="003D41F1"/>
    <w:rsid w:val="003D7E28"/>
    <w:rsid w:val="003F2A1F"/>
    <w:rsid w:val="003F529E"/>
    <w:rsid w:val="0040272B"/>
    <w:rsid w:val="00407DCC"/>
    <w:rsid w:val="0041556D"/>
    <w:rsid w:val="0041688F"/>
    <w:rsid w:val="00420AE7"/>
    <w:rsid w:val="00424EBB"/>
    <w:rsid w:val="00433819"/>
    <w:rsid w:val="0044290F"/>
    <w:rsid w:val="00444D4D"/>
    <w:rsid w:val="00450010"/>
    <w:rsid w:val="0046196A"/>
    <w:rsid w:val="00477764"/>
    <w:rsid w:val="00483268"/>
    <w:rsid w:val="00497240"/>
    <w:rsid w:val="004A2D28"/>
    <w:rsid w:val="004B556C"/>
    <w:rsid w:val="004B55FD"/>
    <w:rsid w:val="004C3A8F"/>
    <w:rsid w:val="004D1085"/>
    <w:rsid w:val="004D6DCD"/>
    <w:rsid w:val="004E3F96"/>
    <w:rsid w:val="004E729C"/>
    <w:rsid w:val="004F0DF2"/>
    <w:rsid w:val="005001E1"/>
    <w:rsid w:val="005049FF"/>
    <w:rsid w:val="0051307F"/>
    <w:rsid w:val="00516355"/>
    <w:rsid w:val="0052654E"/>
    <w:rsid w:val="00535D52"/>
    <w:rsid w:val="00537A70"/>
    <w:rsid w:val="005461E7"/>
    <w:rsid w:val="005558C5"/>
    <w:rsid w:val="005561F8"/>
    <w:rsid w:val="00576488"/>
    <w:rsid w:val="0058294D"/>
    <w:rsid w:val="00590B80"/>
    <w:rsid w:val="00595A7C"/>
    <w:rsid w:val="00597137"/>
    <w:rsid w:val="005A0C98"/>
    <w:rsid w:val="005B0438"/>
    <w:rsid w:val="005B0EBD"/>
    <w:rsid w:val="005C6599"/>
    <w:rsid w:val="005D4F86"/>
    <w:rsid w:val="005D7389"/>
    <w:rsid w:val="005E4B11"/>
    <w:rsid w:val="005F7002"/>
    <w:rsid w:val="005F79D1"/>
    <w:rsid w:val="00602750"/>
    <w:rsid w:val="00611288"/>
    <w:rsid w:val="0061161A"/>
    <w:rsid w:val="006163BC"/>
    <w:rsid w:val="0063516B"/>
    <w:rsid w:val="00647D39"/>
    <w:rsid w:val="0065013F"/>
    <w:rsid w:val="00652799"/>
    <w:rsid w:val="00662767"/>
    <w:rsid w:val="00665A65"/>
    <w:rsid w:val="00684695"/>
    <w:rsid w:val="00685CA1"/>
    <w:rsid w:val="0069293D"/>
    <w:rsid w:val="006948A0"/>
    <w:rsid w:val="006A2ADC"/>
    <w:rsid w:val="006B3070"/>
    <w:rsid w:val="006B4A3C"/>
    <w:rsid w:val="006E1345"/>
    <w:rsid w:val="006E1CF3"/>
    <w:rsid w:val="006E5B6F"/>
    <w:rsid w:val="006F46BD"/>
    <w:rsid w:val="00717F75"/>
    <w:rsid w:val="007228EA"/>
    <w:rsid w:val="007252D5"/>
    <w:rsid w:val="007300C3"/>
    <w:rsid w:val="0073326C"/>
    <w:rsid w:val="00735C89"/>
    <w:rsid w:val="007514E0"/>
    <w:rsid w:val="00765020"/>
    <w:rsid w:val="00775C53"/>
    <w:rsid w:val="0077637C"/>
    <w:rsid w:val="007826FA"/>
    <w:rsid w:val="00787893"/>
    <w:rsid w:val="0079231D"/>
    <w:rsid w:val="00797000"/>
    <w:rsid w:val="007A71BC"/>
    <w:rsid w:val="007C56B0"/>
    <w:rsid w:val="007C72B8"/>
    <w:rsid w:val="007D4060"/>
    <w:rsid w:val="007E4EDB"/>
    <w:rsid w:val="007E60BD"/>
    <w:rsid w:val="007F235C"/>
    <w:rsid w:val="00804C80"/>
    <w:rsid w:val="00812C2B"/>
    <w:rsid w:val="008167B2"/>
    <w:rsid w:val="0082239D"/>
    <w:rsid w:val="00837E38"/>
    <w:rsid w:val="008709AD"/>
    <w:rsid w:val="00873610"/>
    <w:rsid w:val="00876D0C"/>
    <w:rsid w:val="00887D12"/>
    <w:rsid w:val="008924B2"/>
    <w:rsid w:val="008933E9"/>
    <w:rsid w:val="008973E7"/>
    <w:rsid w:val="008A0105"/>
    <w:rsid w:val="008A112A"/>
    <w:rsid w:val="008A2F5E"/>
    <w:rsid w:val="008A3D16"/>
    <w:rsid w:val="008A4253"/>
    <w:rsid w:val="008A7696"/>
    <w:rsid w:val="008B2CA6"/>
    <w:rsid w:val="008C0827"/>
    <w:rsid w:val="008C32C4"/>
    <w:rsid w:val="008E3CFE"/>
    <w:rsid w:val="008F2C8B"/>
    <w:rsid w:val="008F45DC"/>
    <w:rsid w:val="00902B21"/>
    <w:rsid w:val="00911AA6"/>
    <w:rsid w:val="0092763A"/>
    <w:rsid w:val="00937932"/>
    <w:rsid w:val="009473AC"/>
    <w:rsid w:val="00952711"/>
    <w:rsid w:val="00956502"/>
    <w:rsid w:val="009726D0"/>
    <w:rsid w:val="00973AD7"/>
    <w:rsid w:val="00993495"/>
    <w:rsid w:val="00997A60"/>
    <w:rsid w:val="009A4A28"/>
    <w:rsid w:val="009A529B"/>
    <w:rsid w:val="009B0077"/>
    <w:rsid w:val="009C1433"/>
    <w:rsid w:val="009D32A1"/>
    <w:rsid w:val="009D6AB6"/>
    <w:rsid w:val="009E527F"/>
    <w:rsid w:val="009E5993"/>
    <w:rsid w:val="009E64C5"/>
    <w:rsid w:val="00A044DE"/>
    <w:rsid w:val="00A05638"/>
    <w:rsid w:val="00A057F6"/>
    <w:rsid w:val="00A07F8D"/>
    <w:rsid w:val="00A26337"/>
    <w:rsid w:val="00A51072"/>
    <w:rsid w:val="00A65286"/>
    <w:rsid w:val="00A727FF"/>
    <w:rsid w:val="00A7611A"/>
    <w:rsid w:val="00A82D31"/>
    <w:rsid w:val="00A838C9"/>
    <w:rsid w:val="00A85047"/>
    <w:rsid w:val="00AA1B0B"/>
    <w:rsid w:val="00AA6279"/>
    <w:rsid w:val="00AC520A"/>
    <w:rsid w:val="00AD24D5"/>
    <w:rsid w:val="00AD5F4C"/>
    <w:rsid w:val="00AD7B44"/>
    <w:rsid w:val="00AE1C2D"/>
    <w:rsid w:val="00AF16AF"/>
    <w:rsid w:val="00AF27EC"/>
    <w:rsid w:val="00B06BE9"/>
    <w:rsid w:val="00B0721F"/>
    <w:rsid w:val="00B17D53"/>
    <w:rsid w:val="00B2364A"/>
    <w:rsid w:val="00B2485F"/>
    <w:rsid w:val="00B25E15"/>
    <w:rsid w:val="00B52FA6"/>
    <w:rsid w:val="00B55F37"/>
    <w:rsid w:val="00B63C06"/>
    <w:rsid w:val="00B72D6D"/>
    <w:rsid w:val="00B76BB0"/>
    <w:rsid w:val="00BB1386"/>
    <w:rsid w:val="00BB31D7"/>
    <w:rsid w:val="00BC6A98"/>
    <w:rsid w:val="00BD4715"/>
    <w:rsid w:val="00C05887"/>
    <w:rsid w:val="00C06647"/>
    <w:rsid w:val="00C26B37"/>
    <w:rsid w:val="00C26BCB"/>
    <w:rsid w:val="00C52566"/>
    <w:rsid w:val="00C534B4"/>
    <w:rsid w:val="00C53A59"/>
    <w:rsid w:val="00C55FD3"/>
    <w:rsid w:val="00C62C1D"/>
    <w:rsid w:val="00C74A0A"/>
    <w:rsid w:val="00C807E7"/>
    <w:rsid w:val="00CA0692"/>
    <w:rsid w:val="00CC746E"/>
    <w:rsid w:val="00D01345"/>
    <w:rsid w:val="00D06AFC"/>
    <w:rsid w:val="00D17447"/>
    <w:rsid w:val="00D200CD"/>
    <w:rsid w:val="00D31ADC"/>
    <w:rsid w:val="00D36C48"/>
    <w:rsid w:val="00D808D2"/>
    <w:rsid w:val="00D81ED1"/>
    <w:rsid w:val="00D836FC"/>
    <w:rsid w:val="00D87D0F"/>
    <w:rsid w:val="00D95BC2"/>
    <w:rsid w:val="00DB4D6F"/>
    <w:rsid w:val="00DD187D"/>
    <w:rsid w:val="00DD65AD"/>
    <w:rsid w:val="00DD77E1"/>
    <w:rsid w:val="00DF06CD"/>
    <w:rsid w:val="00DF6B27"/>
    <w:rsid w:val="00E01227"/>
    <w:rsid w:val="00E21707"/>
    <w:rsid w:val="00E22CF8"/>
    <w:rsid w:val="00E23C6A"/>
    <w:rsid w:val="00E30A9D"/>
    <w:rsid w:val="00E3655E"/>
    <w:rsid w:val="00E36CDC"/>
    <w:rsid w:val="00E41580"/>
    <w:rsid w:val="00E50E13"/>
    <w:rsid w:val="00E57338"/>
    <w:rsid w:val="00E67AF4"/>
    <w:rsid w:val="00E70742"/>
    <w:rsid w:val="00E9175A"/>
    <w:rsid w:val="00EA11EE"/>
    <w:rsid w:val="00EA3653"/>
    <w:rsid w:val="00EA6CC1"/>
    <w:rsid w:val="00EC13C0"/>
    <w:rsid w:val="00ED21F9"/>
    <w:rsid w:val="00EE075F"/>
    <w:rsid w:val="00F0753A"/>
    <w:rsid w:val="00F10188"/>
    <w:rsid w:val="00F27956"/>
    <w:rsid w:val="00F43B6A"/>
    <w:rsid w:val="00F54DBB"/>
    <w:rsid w:val="00F61FE2"/>
    <w:rsid w:val="00F638B0"/>
    <w:rsid w:val="00F667C4"/>
    <w:rsid w:val="00F66BD5"/>
    <w:rsid w:val="00F7249E"/>
    <w:rsid w:val="00F85A83"/>
    <w:rsid w:val="00F87271"/>
    <w:rsid w:val="00FC01B1"/>
    <w:rsid w:val="00FE777E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08B48-EF09-4C34-B926-A4CD61C2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aliases w:val="h1,H1,H11,H12,H111,H13,H112,H14,H113,H15,H114,H16,H115,H17,H116,H18,H117,H19,H118,H110,H119,H120,H1110,NOT TO BE USED"/>
    <w:basedOn w:val="a1"/>
    <w:next w:val="a1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aliases w:val="h2,H2,Heading Bug,H21,H22,H211,H23,H212,H221,H2111,H24,H213,H222,H2112,H231,H2121,H2211,H21111,H25,H26,H214,H223,H2113,H27,H215,H224,H2114,H28,H216,H225,H2115,H232,H241,H2122,H2212,H21112,H251,H2131,H2221,H21121,H261,H2141,H2231,H21131"/>
    <w:basedOn w:val="a1"/>
    <w:next w:val="a1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aliases w:val="EPIKEF 3,h3,H3,H31,H32,H311,h31,H33,H312,h32,H34,H313,h33,H35,H314,h34,H321,H3111,h311,H36,H315,h35,H322,H3112,h312,H331,H3121,h321,H341,H3131,h331,H351,H3141,h341,H37,H316,h36,H323,H3113,h313,H332,H3122,h322,H342,H3132,h332,H352,H3142"/>
    <w:basedOn w:val="a1"/>
    <w:next w:val="a1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aliases w:val="h4,Char,H4,H41,h41,H42,H411,h42,H43,H412,h411,H421,H4111,h43,H44,H413,h44,H45,H414,h45,H46,H415,h412,H422,H4112,h421,H431,H4121,h431,H441,H4131,h441,H451,H4141,h46,H47,H416,h413,H423,H4113,h422,H432,H4122,h432,H442,H4132,h442,H452,H4142"/>
    <w:basedOn w:val="a1"/>
    <w:next w:val="a1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aliases w:val="H51,H5,H52,H511,H53,H512,H521,H5111,H54,H513,H55,H514,H56,H515,H522,H5112,H531,H5121,H541,H5131,H551,H5141,H57,H516,H523,H5113,H532,H5122,H542,H5132,H552,H5142,H58,H517,H524,H5114,H533,H5123,H543,H5133,H553,H5143,H59,H518,H525,H5115,H534"/>
    <w:basedOn w:val="a1"/>
    <w:next w:val="a1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aliases w:val="H6,H61,H62,H611,H63,H64,H65,H612,H621,H631,H641,H66,H613,H622,H632,H642,H67,H614,H623,H633,H643,H68,H615,H624,H634,H644,H69,H616,H625,H635,H645,H610,H617,H626,H636,H646,H618,H627,H637,H647,H619,H628,H638,H648,H620,H6110,H629,H639,H649,H630"/>
    <w:basedOn w:val="a1"/>
    <w:next w:val="a1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1"/>
    <w:next w:val="a1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1"/>
    <w:next w:val="a1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1"/>
    <w:next w:val="a1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aliases w:val="h1 Char,H1 Char,H11 Char,H12 Char,H111 Char,H13 Char,H112 Char,H14 Char,H113 Char,H15 Char,H114 Char,H16 Char,H115 Char,H17 Char,H116 Char,H18 Char,H117 Char,H19 Char,H118 Char,H110 Char,H119 Char,H120 Char,H1110 Char"/>
    <w:basedOn w:val="a2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aliases w:val="h2 Char,H2 Char,Heading Bug Char,H21 Char,H22 Char,H211 Char,H23 Char,H212 Char,H221 Char,H2111 Char,H24 Char,H213 Char,H222 Char,H2112 Char,H231 Char,H2121 Char,H2211 Char,H21111 Char,H25 Char,H26 Char,H214 Char,H223 Char,H2113 Char"/>
    <w:basedOn w:val="a2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aliases w:val="EPIKEF 3 Char,h3 Char,H3 Char,H31 Char,H32 Char,H311 Char,h31 Char,H33 Char,H312 Char,h32 Char,H34 Char,H313 Char,h33 Char,H35 Char,H314 Char,h34 Char,H321 Char,H3111 Char,h311 Char,H36 Char,H315 Char,h35 Char,H322 Char,H3112 Char"/>
    <w:basedOn w:val="a2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aliases w:val="h4 Char,Char Char,H4 Char,H41 Char,h41 Char,H42 Char,H411 Char,h42 Char,H43 Char,H412 Char,h411 Char,H421 Char,H4111 Char,h43 Char,H44 Char,H413 Char,h44 Char,H45 Char,H414 Char,h45 Char,H46 Char,H415 Char,h412 Char,H422 Char,h46 Char"/>
    <w:basedOn w:val="a2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aliases w:val="H51 Char,H5 Char,H52 Char,H511 Char,H53 Char,H512 Char,H521 Char,H5111 Char,H54 Char,H513 Char,H55 Char,H514 Char,H56 Char,H515 Char,H522 Char,H5112 Char,H531 Char,H5121 Char,H541 Char,H5131 Char,H551 Char,H5141 Char,H57 Char,H58 Char"/>
    <w:basedOn w:val="a2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aliases w:val="H6 Char,H61 Char,H62 Char,H611 Char,H63 Char,H64 Char,H65 Char,H612 Char,H621 Char,H631 Char,H641 Char,H66 Char,H613 Char,H622 Char,H632 Char,H642 Char,H67 Char,H614 Char,H623 Char,H633 Char,H643 Char,H68 Char,H615 Char,H624 Char"/>
    <w:basedOn w:val="a2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2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2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2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5">
    <w:name w:val="List Paragraph"/>
    <w:basedOn w:val="a1"/>
    <w:uiPriority w:val="34"/>
    <w:qFormat/>
    <w:rsid w:val="00190EFE"/>
    <w:pPr>
      <w:ind w:left="720"/>
      <w:contextualSpacing/>
    </w:pPr>
  </w:style>
  <w:style w:type="character" w:styleId="a6">
    <w:name w:val="page number"/>
    <w:basedOn w:val="a2"/>
    <w:rsid w:val="007E4EDB"/>
  </w:style>
  <w:style w:type="paragraph" w:styleId="a7">
    <w:name w:val="header"/>
    <w:basedOn w:val="a1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2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8">
    <w:name w:val="Body Text"/>
    <w:aliases w:val="Body Text1,body text,contents,heading_txt,bodytxy2,Body Text - Level 2,bt,??2,Oracle Response,sp,sbs,block text,1,bt4,body text4,bt5,body text5,bt1,body text1,Resume Text,BODY TEXT,txt1,T1,Title 1,bullet title,t,Block text"/>
    <w:basedOn w:val="a1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aliases w:val="Body Text1 Char,body text Char,contents Char,heading_txt Char,bodytxy2 Char,Body Text - Level 2 Char,bt Char,??2 Char,Oracle Response Char,sp Char,sbs Char,block text Char,1 Char,bt4 Char,body text4 Char,bt5 Char,body text5 Char"/>
    <w:basedOn w:val="a2"/>
    <w:link w:val="a8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1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2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9">
    <w:name w:val="footer"/>
    <w:basedOn w:val="a1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2"/>
    <w:link w:val="a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2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1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2"/>
    <w:unhideWhenUsed/>
    <w:rsid w:val="009D6AB6"/>
    <w:rPr>
      <w:color w:val="0000FF" w:themeColor="hyperlink"/>
      <w:u w:val="single"/>
    </w:rPr>
  </w:style>
  <w:style w:type="paragraph" w:styleId="aa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b">
    <w:name w:val="Strong"/>
    <w:basedOn w:val="a2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2"/>
    <w:rsid w:val="00E3655E"/>
  </w:style>
  <w:style w:type="paragraph" w:customStyle="1" w:styleId="ac">
    <w:name w:val="Προεπιλογή"/>
    <w:qFormat/>
    <w:rsid w:val="0082239D"/>
    <w:pPr>
      <w:tabs>
        <w:tab w:val="left" w:pos="720"/>
      </w:tabs>
      <w:suppressAutoHyphens/>
      <w:spacing w:after="0" w:line="240" w:lineRule="auto"/>
    </w:pPr>
    <w:rPr>
      <w:rFonts w:ascii="Arial" w:eastAsia="Times New Roman" w:hAnsi="Arial" w:cs="Times New Roman"/>
      <w:color w:val="00000A"/>
      <w:sz w:val="32"/>
      <w:szCs w:val="24"/>
      <w:u w:val="single"/>
    </w:rPr>
  </w:style>
  <w:style w:type="paragraph" w:styleId="ad">
    <w:name w:val="endnote text"/>
    <w:basedOn w:val="a1"/>
    <w:link w:val="Char2"/>
    <w:uiPriority w:val="99"/>
    <w:unhideWhenUsed/>
    <w:rsid w:val="00775C5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lang w:eastAsia="zh-CN"/>
    </w:rPr>
  </w:style>
  <w:style w:type="character" w:customStyle="1" w:styleId="Char2">
    <w:name w:val="Κείμενο σημείωσης τέλους Char"/>
    <w:basedOn w:val="a2"/>
    <w:link w:val="ad"/>
    <w:uiPriority w:val="99"/>
    <w:rsid w:val="00775C53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ae">
    <w:name w:val="Balloon Text"/>
    <w:basedOn w:val="a1"/>
    <w:link w:val="Char3"/>
    <w:unhideWhenUsed/>
    <w:rsid w:val="001D69B9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2"/>
    <w:link w:val="ae"/>
    <w:rsid w:val="001D69B9"/>
    <w:rPr>
      <w:rFonts w:ascii="Tahoma" w:eastAsia="Times New Roman" w:hAnsi="Tahoma" w:cs="Tahoma"/>
      <w:sz w:val="16"/>
      <w:szCs w:val="16"/>
      <w:lang w:eastAsia="el-GR"/>
    </w:rPr>
  </w:style>
  <w:style w:type="table" w:styleId="af">
    <w:name w:val="Table Grid"/>
    <w:basedOn w:val="a3"/>
    <w:uiPriority w:val="59"/>
    <w:rsid w:val="00323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Χαρακτήρες υποσημείωσης"/>
    <w:rsid w:val="0032308B"/>
  </w:style>
  <w:style w:type="character" w:customStyle="1" w:styleId="af1">
    <w:name w:val="Σύμβολο υποσημείωσης"/>
    <w:rsid w:val="0032308B"/>
    <w:rPr>
      <w:vertAlign w:val="superscript"/>
    </w:rPr>
  </w:style>
  <w:style w:type="character" w:customStyle="1" w:styleId="DeltaViewInsertion">
    <w:name w:val="DeltaView Insertion"/>
    <w:rsid w:val="0032308B"/>
    <w:rPr>
      <w:b/>
      <w:i/>
      <w:spacing w:val="0"/>
      <w:lang w:val="el-GR"/>
    </w:rPr>
  </w:style>
  <w:style w:type="character" w:customStyle="1" w:styleId="NormalBoldChar">
    <w:name w:val="NormalBold Char"/>
    <w:rsid w:val="0032308B"/>
    <w:rPr>
      <w:rFonts w:ascii="Times New Roman" w:eastAsia="Times New Roman" w:hAnsi="Times New Roman" w:cs="Times New Roman"/>
      <w:b/>
      <w:sz w:val="24"/>
      <w:lang w:val="el-GR"/>
    </w:rPr>
  </w:style>
  <w:style w:type="character" w:styleId="af2">
    <w:name w:val="endnote reference"/>
    <w:rsid w:val="0032308B"/>
    <w:rPr>
      <w:vertAlign w:val="superscript"/>
    </w:rPr>
  </w:style>
  <w:style w:type="paragraph" w:customStyle="1" w:styleId="ChapterTitle">
    <w:name w:val="ChapterTitle"/>
    <w:basedOn w:val="a1"/>
    <w:next w:val="a1"/>
    <w:rsid w:val="0032308B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1"/>
    <w:next w:val="1"/>
    <w:rsid w:val="0032308B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customStyle="1" w:styleId="western">
    <w:name w:val="western"/>
    <w:basedOn w:val="a1"/>
    <w:rsid w:val="00B2485F"/>
    <w:pPr>
      <w:spacing w:before="100" w:beforeAutospacing="1" w:after="100" w:afterAutospacing="1"/>
    </w:pPr>
    <w:rPr>
      <w:sz w:val="24"/>
      <w:szCs w:val="24"/>
    </w:rPr>
  </w:style>
  <w:style w:type="paragraph" w:styleId="10">
    <w:name w:val="toc 1"/>
    <w:basedOn w:val="a1"/>
    <w:next w:val="a1"/>
    <w:autoRedefine/>
    <w:semiHidden/>
    <w:rsid w:val="008973E7"/>
    <w:pPr>
      <w:tabs>
        <w:tab w:val="right" w:leader="dot" w:pos="9962"/>
      </w:tabs>
      <w:jc w:val="both"/>
    </w:pPr>
    <w:rPr>
      <w:rFonts w:ascii="Arial" w:hAnsi="Arial"/>
      <w:sz w:val="22"/>
      <w:szCs w:val="24"/>
      <w:lang w:val="en-GB" w:eastAsia="en-US"/>
    </w:rPr>
  </w:style>
  <w:style w:type="table" w:customStyle="1" w:styleId="TableGrid">
    <w:name w:val="TableGrid"/>
    <w:rsid w:val="00DD187D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DD18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DD18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numbering" w:customStyle="1" w:styleId="11">
    <w:name w:val="Χωρίς λίστα1"/>
    <w:next w:val="a4"/>
    <w:uiPriority w:val="99"/>
    <w:semiHidden/>
    <w:unhideWhenUsed/>
    <w:rsid w:val="006F46BD"/>
  </w:style>
  <w:style w:type="character" w:customStyle="1" w:styleId="WW8Num1z0">
    <w:name w:val="WW8Num1z0"/>
    <w:rsid w:val="006F46BD"/>
  </w:style>
  <w:style w:type="character" w:customStyle="1" w:styleId="WW8Num1z1">
    <w:name w:val="WW8Num1z1"/>
    <w:rsid w:val="006F46BD"/>
  </w:style>
  <w:style w:type="character" w:customStyle="1" w:styleId="WW8Num1z2">
    <w:name w:val="WW8Num1z2"/>
    <w:rsid w:val="006F46BD"/>
  </w:style>
  <w:style w:type="character" w:customStyle="1" w:styleId="WW8Num1z3">
    <w:name w:val="WW8Num1z3"/>
    <w:rsid w:val="006F46BD"/>
  </w:style>
  <w:style w:type="character" w:customStyle="1" w:styleId="WW8Num1z4">
    <w:name w:val="WW8Num1z4"/>
    <w:rsid w:val="006F46BD"/>
  </w:style>
  <w:style w:type="character" w:customStyle="1" w:styleId="WW8Num1z5">
    <w:name w:val="WW8Num1z5"/>
    <w:rsid w:val="006F46BD"/>
  </w:style>
  <w:style w:type="character" w:customStyle="1" w:styleId="WW8Num1z6">
    <w:name w:val="WW8Num1z6"/>
    <w:rsid w:val="006F46BD"/>
  </w:style>
  <w:style w:type="character" w:customStyle="1" w:styleId="WW8Num1z7">
    <w:name w:val="WW8Num1z7"/>
    <w:rsid w:val="006F46BD"/>
  </w:style>
  <w:style w:type="character" w:customStyle="1" w:styleId="WW8Num1z8">
    <w:name w:val="WW8Num1z8"/>
    <w:rsid w:val="006F46BD"/>
  </w:style>
  <w:style w:type="character" w:customStyle="1" w:styleId="WW8Num2z0">
    <w:name w:val="WW8Num2z0"/>
    <w:rsid w:val="006F46BD"/>
  </w:style>
  <w:style w:type="character" w:customStyle="1" w:styleId="WW8Num2z1">
    <w:name w:val="WW8Num2z1"/>
    <w:rsid w:val="006F46BD"/>
  </w:style>
  <w:style w:type="character" w:customStyle="1" w:styleId="WW8Num2z2">
    <w:name w:val="WW8Num2z2"/>
    <w:rsid w:val="006F46BD"/>
  </w:style>
  <w:style w:type="character" w:customStyle="1" w:styleId="WW8Num2z3">
    <w:name w:val="WW8Num2z3"/>
    <w:rsid w:val="006F46BD"/>
  </w:style>
  <w:style w:type="character" w:customStyle="1" w:styleId="WW8Num2z4">
    <w:name w:val="WW8Num2z4"/>
    <w:rsid w:val="006F46BD"/>
  </w:style>
  <w:style w:type="character" w:customStyle="1" w:styleId="WW8Num2z5">
    <w:name w:val="WW8Num2z5"/>
    <w:rsid w:val="006F46BD"/>
  </w:style>
  <w:style w:type="character" w:customStyle="1" w:styleId="WW8Num2z6">
    <w:name w:val="WW8Num2z6"/>
    <w:rsid w:val="006F46BD"/>
  </w:style>
  <w:style w:type="character" w:customStyle="1" w:styleId="WW8Num2z7">
    <w:name w:val="WW8Num2z7"/>
    <w:rsid w:val="006F46BD"/>
  </w:style>
  <w:style w:type="character" w:customStyle="1" w:styleId="WW8Num2z8">
    <w:name w:val="WW8Num2z8"/>
    <w:rsid w:val="006F46BD"/>
  </w:style>
  <w:style w:type="character" w:customStyle="1" w:styleId="WW8Num3z0">
    <w:name w:val="WW8Num3z0"/>
    <w:rsid w:val="006F46BD"/>
  </w:style>
  <w:style w:type="character" w:customStyle="1" w:styleId="WW8Num4z0">
    <w:name w:val="WW8Num4z0"/>
    <w:rsid w:val="006F46BD"/>
  </w:style>
  <w:style w:type="character" w:customStyle="1" w:styleId="WW8Num5z0">
    <w:name w:val="WW8Num5z0"/>
    <w:rsid w:val="006F46BD"/>
    <w:rPr>
      <w:rFonts w:ascii="Times New Roman" w:hAnsi="Times New Roman" w:cs="Times New Roman"/>
      <w:sz w:val="22"/>
      <w:szCs w:val="24"/>
    </w:rPr>
  </w:style>
  <w:style w:type="character" w:customStyle="1" w:styleId="WW8Num5z1">
    <w:name w:val="WW8Num5z1"/>
    <w:rsid w:val="006F46BD"/>
  </w:style>
  <w:style w:type="character" w:customStyle="1" w:styleId="WW8Num5z2">
    <w:name w:val="WW8Num5z2"/>
    <w:rsid w:val="006F46BD"/>
  </w:style>
  <w:style w:type="character" w:customStyle="1" w:styleId="WW8Num5z3">
    <w:name w:val="WW8Num5z3"/>
    <w:rsid w:val="006F46BD"/>
  </w:style>
  <w:style w:type="character" w:customStyle="1" w:styleId="WW8Num5z4">
    <w:name w:val="WW8Num5z4"/>
    <w:rsid w:val="006F46BD"/>
  </w:style>
  <w:style w:type="character" w:customStyle="1" w:styleId="WW8Num5z5">
    <w:name w:val="WW8Num5z5"/>
    <w:rsid w:val="006F46BD"/>
  </w:style>
  <w:style w:type="character" w:customStyle="1" w:styleId="WW8Num5z6">
    <w:name w:val="WW8Num5z6"/>
    <w:rsid w:val="006F46BD"/>
  </w:style>
  <w:style w:type="character" w:customStyle="1" w:styleId="WW8Num5z7">
    <w:name w:val="WW8Num5z7"/>
    <w:rsid w:val="006F46BD"/>
  </w:style>
  <w:style w:type="character" w:customStyle="1" w:styleId="WW8Num5z8">
    <w:name w:val="WW8Num5z8"/>
    <w:rsid w:val="006F46BD"/>
  </w:style>
  <w:style w:type="character" w:customStyle="1" w:styleId="WW8Num6z0">
    <w:name w:val="WW8Num6z0"/>
    <w:rsid w:val="006F46BD"/>
    <w:rPr>
      <w:rFonts w:ascii="Times New Roman" w:hAnsi="Times New Roman" w:cs="Times New Roman"/>
    </w:rPr>
  </w:style>
  <w:style w:type="character" w:customStyle="1" w:styleId="WW8Num6z1">
    <w:name w:val="WW8Num6z1"/>
    <w:rsid w:val="006F46BD"/>
  </w:style>
  <w:style w:type="character" w:customStyle="1" w:styleId="WW8Num6z2">
    <w:name w:val="WW8Num6z2"/>
    <w:rsid w:val="006F46BD"/>
  </w:style>
  <w:style w:type="character" w:customStyle="1" w:styleId="WW8Num6z3">
    <w:name w:val="WW8Num6z3"/>
    <w:rsid w:val="006F46BD"/>
  </w:style>
  <w:style w:type="character" w:customStyle="1" w:styleId="WW8Num6z4">
    <w:name w:val="WW8Num6z4"/>
    <w:rsid w:val="006F46BD"/>
  </w:style>
  <w:style w:type="character" w:customStyle="1" w:styleId="WW8Num6z5">
    <w:name w:val="WW8Num6z5"/>
    <w:rsid w:val="006F46BD"/>
  </w:style>
  <w:style w:type="character" w:customStyle="1" w:styleId="WW8Num6z6">
    <w:name w:val="WW8Num6z6"/>
    <w:rsid w:val="006F46BD"/>
  </w:style>
  <w:style w:type="character" w:customStyle="1" w:styleId="WW8Num6z7">
    <w:name w:val="WW8Num6z7"/>
    <w:rsid w:val="006F46BD"/>
  </w:style>
  <w:style w:type="character" w:customStyle="1" w:styleId="WW8Num6z8">
    <w:name w:val="WW8Num6z8"/>
    <w:rsid w:val="006F46BD"/>
  </w:style>
  <w:style w:type="character" w:customStyle="1" w:styleId="WW8Num7z0">
    <w:name w:val="WW8Num7z0"/>
    <w:rsid w:val="006F46BD"/>
  </w:style>
  <w:style w:type="character" w:customStyle="1" w:styleId="WW8Num7z1">
    <w:name w:val="WW8Num7z1"/>
    <w:rsid w:val="006F46BD"/>
  </w:style>
  <w:style w:type="character" w:customStyle="1" w:styleId="WW8Num7z2">
    <w:name w:val="WW8Num7z2"/>
    <w:rsid w:val="006F46BD"/>
  </w:style>
  <w:style w:type="character" w:customStyle="1" w:styleId="WW8Num7z3">
    <w:name w:val="WW8Num7z3"/>
    <w:rsid w:val="006F46BD"/>
  </w:style>
  <w:style w:type="character" w:customStyle="1" w:styleId="WW8Num7z4">
    <w:name w:val="WW8Num7z4"/>
    <w:rsid w:val="006F46BD"/>
  </w:style>
  <w:style w:type="character" w:customStyle="1" w:styleId="WW8Num7z5">
    <w:name w:val="WW8Num7z5"/>
    <w:rsid w:val="006F46BD"/>
  </w:style>
  <w:style w:type="character" w:customStyle="1" w:styleId="WW8Num7z6">
    <w:name w:val="WW8Num7z6"/>
    <w:rsid w:val="006F46BD"/>
  </w:style>
  <w:style w:type="character" w:customStyle="1" w:styleId="WW8Num7z7">
    <w:name w:val="WW8Num7z7"/>
    <w:rsid w:val="006F46BD"/>
  </w:style>
  <w:style w:type="character" w:customStyle="1" w:styleId="WW8Num7z8">
    <w:name w:val="WW8Num7z8"/>
    <w:rsid w:val="006F46BD"/>
  </w:style>
  <w:style w:type="character" w:customStyle="1" w:styleId="WW8Num8z0">
    <w:name w:val="WW8Num8z0"/>
    <w:rsid w:val="006F46BD"/>
    <w:rPr>
      <w:rFonts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WW8Num8z1">
    <w:name w:val="WW8Num8z1"/>
    <w:rsid w:val="006F46BD"/>
  </w:style>
  <w:style w:type="character" w:customStyle="1" w:styleId="WW8Num8z2">
    <w:name w:val="WW8Num8z2"/>
    <w:rsid w:val="006F46BD"/>
  </w:style>
  <w:style w:type="character" w:customStyle="1" w:styleId="WW8Num8z3">
    <w:name w:val="WW8Num8z3"/>
    <w:rsid w:val="006F46BD"/>
  </w:style>
  <w:style w:type="character" w:customStyle="1" w:styleId="WW8Num8z4">
    <w:name w:val="WW8Num8z4"/>
    <w:rsid w:val="006F46BD"/>
  </w:style>
  <w:style w:type="character" w:customStyle="1" w:styleId="WW8Num8z5">
    <w:name w:val="WW8Num8z5"/>
    <w:rsid w:val="006F46BD"/>
  </w:style>
  <w:style w:type="character" w:customStyle="1" w:styleId="WW8Num8z6">
    <w:name w:val="WW8Num8z6"/>
    <w:rsid w:val="006F46BD"/>
  </w:style>
  <w:style w:type="character" w:customStyle="1" w:styleId="WW8Num8z7">
    <w:name w:val="WW8Num8z7"/>
    <w:rsid w:val="006F46BD"/>
  </w:style>
  <w:style w:type="character" w:customStyle="1" w:styleId="WW8Num8z8">
    <w:name w:val="WW8Num8z8"/>
    <w:rsid w:val="006F46BD"/>
  </w:style>
  <w:style w:type="character" w:customStyle="1" w:styleId="WW8Num4z1">
    <w:name w:val="WW8Num4z1"/>
    <w:rsid w:val="006F46BD"/>
  </w:style>
  <w:style w:type="character" w:customStyle="1" w:styleId="WW8Num4z2">
    <w:name w:val="WW8Num4z2"/>
    <w:rsid w:val="006F46BD"/>
  </w:style>
  <w:style w:type="character" w:customStyle="1" w:styleId="WW8Num4z3">
    <w:name w:val="WW8Num4z3"/>
    <w:rsid w:val="006F46BD"/>
  </w:style>
  <w:style w:type="character" w:customStyle="1" w:styleId="WW8Num4z4">
    <w:name w:val="WW8Num4z4"/>
    <w:rsid w:val="006F46BD"/>
  </w:style>
  <w:style w:type="character" w:customStyle="1" w:styleId="WW8Num4z5">
    <w:name w:val="WW8Num4z5"/>
    <w:rsid w:val="006F46BD"/>
  </w:style>
  <w:style w:type="character" w:customStyle="1" w:styleId="WW8Num4z6">
    <w:name w:val="WW8Num4z6"/>
    <w:rsid w:val="006F46BD"/>
  </w:style>
  <w:style w:type="character" w:customStyle="1" w:styleId="WW8Num4z7">
    <w:name w:val="WW8Num4z7"/>
    <w:rsid w:val="006F46BD"/>
  </w:style>
  <w:style w:type="character" w:customStyle="1" w:styleId="WW8Num4z8">
    <w:name w:val="WW8Num4z8"/>
    <w:rsid w:val="006F46BD"/>
  </w:style>
  <w:style w:type="character" w:customStyle="1" w:styleId="WW8Num9z0">
    <w:name w:val="WW8Num9z0"/>
    <w:rsid w:val="006F46BD"/>
  </w:style>
  <w:style w:type="character" w:customStyle="1" w:styleId="WW8Num9z1">
    <w:name w:val="WW8Num9z1"/>
    <w:rsid w:val="006F46BD"/>
  </w:style>
  <w:style w:type="character" w:customStyle="1" w:styleId="WW8Num9z2">
    <w:name w:val="WW8Num9z2"/>
    <w:rsid w:val="006F46BD"/>
  </w:style>
  <w:style w:type="character" w:customStyle="1" w:styleId="WW8Num9z3">
    <w:name w:val="WW8Num9z3"/>
    <w:rsid w:val="006F46BD"/>
  </w:style>
  <w:style w:type="character" w:customStyle="1" w:styleId="WW8Num9z4">
    <w:name w:val="WW8Num9z4"/>
    <w:rsid w:val="006F46BD"/>
  </w:style>
  <w:style w:type="character" w:customStyle="1" w:styleId="WW8Num9z5">
    <w:name w:val="WW8Num9z5"/>
    <w:rsid w:val="006F46BD"/>
  </w:style>
  <w:style w:type="character" w:customStyle="1" w:styleId="WW8Num9z6">
    <w:name w:val="WW8Num9z6"/>
    <w:rsid w:val="006F46BD"/>
  </w:style>
  <w:style w:type="character" w:customStyle="1" w:styleId="WW8Num9z7">
    <w:name w:val="WW8Num9z7"/>
    <w:rsid w:val="006F46BD"/>
  </w:style>
  <w:style w:type="character" w:customStyle="1" w:styleId="WW8Num9z8">
    <w:name w:val="WW8Num9z8"/>
    <w:rsid w:val="006F46BD"/>
  </w:style>
  <w:style w:type="character" w:customStyle="1" w:styleId="40">
    <w:name w:val="Προεπιλεγμένη γραμματοσειρά4"/>
    <w:rsid w:val="006F46BD"/>
  </w:style>
  <w:style w:type="character" w:customStyle="1" w:styleId="WW8Num10z0">
    <w:name w:val="WW8Num10z0"/>
    <w:rsid w:val="006F46BD"/>
  </w:style>
  <w:style w:type="character" w:customStyle="1" w:styleId="WW8Num10z1">
    <w:name w:val="WW8Num10z1"/>
    <w:rsid w:val="006F46BD"/>
  </w:style>
  <w:style w:type="character" w:customStyle="1" w:styleId="WW8Num10z2">
    <w:name w:val="WW8Num10z2"/>
    <w:rsid w:val="006F46BD"/>
  </w:style>
  <w:style w:type="character" w:customStyle="1" w:styleId="WW8Num10z3">
    <w:name w:val="WW8Num10z3"/>
    <w:rsid w:val="006F46BD"/>
  </w:style>
  <w:style w:type="character" w:customStyle="1" w:styleId="WW8Num10z4">
    <w:name w:val="WW8Num10z4"/>
    <w:rsid w:val="006F46BD"/>
  </w:style>
  <w:style w:type="character" w:customStyle="1" w:styleId="WW8Num10z5">
    <w:name w:val="WW8Num10z5"/>
    <w:rsid w:val="006F46BD"/>
  </w:style>
  <w:style w:type="character" w:customStyle="1" w:styleId="WW8Num10z6">
    <w:name w:val="WW8Num10z6"/>
    <w:rsid w:val="006F46BD"/>
  </w:style>
  <w:style w:type="character" w:customStyle="1" w:styleId="WW8Num10z7">
    <w:name w:val="WW8Num10z7"/>
    <w:rsid w:val="006F46BD"/>
  </w:style>
  <w:style w:type="character" w:customStyle="1" w:styleId="WW8Num10z8">
    <w:name w:val="WW8Num10z8"/>
    <w:rsid w:val="006F46BD"/>
  </w:style>
  <w:style w:type="character" w:customStyle="1" w:styleId="30">
    <w:name w:val="Προεπιλεγμένη γραμματοσειρά3"/>
    <w:rsid w:val="006F46BD"/>
  </w:style>
  <w:style w:type="character" w:customStyle="1" w:styleId="WW8Num3z1">
    <w:name w:val="WW8Num3z1"/>
    <w:rsid w:val="006F46BD"/>
  </w:style>
  <w:style w:type="character" w:customStyle="1" w:styleId="WW8Num3z2">
    <w:name w:val="WW8Num3z2"/>
    <w:rsid w:val="006F46BD"/>
  </w:style>
  <w:style w:type="character" w:customStyle="1" w:styleId="WW8Num3z3">
    <w:name w:val="WW8Num3z3"/>
    <w:rsid w:val="006F46BD"/>
  </w:style>
  <w:style w:type="character" w:customStyle="1" w:styleId="WW8Num3z4">
    <w:name w:val="WW8Num3z4"/>
    <w:rsid w:val="006F46BD"/>
  </w:style>
  <w:style w:type="character" w:customStyle="1" w:styleId="WW8Num3z5">
    <w:name w:val="WW8Num3z5"/>
    <w:rsid w:val="006F46BD"/>
  </w:style>
  <w:style w:type="character" w:customStyle="1" w:styleId="WW8Num3z6">
    <w:name w:val="WW8Num3z6"/>
    <w:rsid w:val="006F46BD"/>
  </w:style>
  <w:style w:type="character" w:customStyle="1" w:styleId="WW8Num3z7">
    <w:name w:val="WW8Num3z7"/>
    <w:rsid w:val="006F46BD"/>
  </w:style>
  <w:style w:type="character" w:customStyle="1" w:styleId="WW8Num3z8">
    <w:name w:val="WW8Num3z8"/>
    <w:rsid w:val="006F46BD"/>
  </w:style>
  <w:style w:type="character" w:customStyle="1" w:styleId="WW8Num11z0">
    <w:name w:val="WW8Num11z0"/>
    <w:rsid w:val="006F46BD"/>
  </w:style>
  <w:style w:type="character" w:customStyle="1" w:styleId="WW8Num11z1">
    <w:name w:val="WW8Num11z1"/>
    <w:rsid w:val="006F46BD"/>
  </w:style>
  <w:style w:type="character" w:customStyle="1" w:styleId="WW8Num11z2">
    <w:name w:val="WW8Num11z2"/>
    <w:rsid w:val="006F46BD"/>
  </w:style>
  <w:style w:type="character" w:customStyle="1" w:styleId="WW8Num11z3">
    <w:name w:val="WW8Num11z3"/>
    <w:rsid w:val="006F46BD"/>
  </w:style>
  <w:style w:type="character" w:customStyle="1" w:styleId="WW8Num11z4">
    <w:name w:val="WW8Num11z4"/>
    <w:rsid w:val="006F46BD"/>
  </w:style>
  <w:style w:type="character" w:customStyle="1" w:styleId="WW8Num11z5">
    <w:name w:val="WW8Num11z5"/>
    <w:rsid w:val="006F46BD"/>
  </w:style>
  <w:style w:type="character" w:customStyle="1" w:styleId="WW8Num11z6">
    <w:name w:val="WW8Num11z6"/>
    <w:rsid w:val="006F46BD"/>
  </w:style>
  <w:style w:type="character" w:customStyle="1" w:styleId="WW8Num11z7">
    <w:name w:val="WW8Num11z7"/>
    <w:rsid w:val="006F46BD"/>
  </w:style>
  <w:style w:type="character" w:customStyle="1" w:styleId="WW8Num11z8">
    <w:name w:val="WW8Num11z8"/>
    <w:rsid w:val="006F46BD"/>
  </w:style>
  <w:style w:type="character" w:customStyle="1" w:styleId="WW8Num12z0">
    <w:name w:val="WW8Num12z0"/>
    <w:rsid w:val="006F46BD"/>
  </w:style>
  <w:style w:type="character" w:customStyle="1" w:styleId="WW8Num12z1">
    <w:name w:val="WW8Num12z1"/>
    <w:rsid w:val="006F46BD"/>
  </w:style>
  <w:style w:type="character" w:customStyle="1" w:styleId="WW8Num12z2">
    <w:name w:val="WW8Num12z2"/>
    <w:rsid w:val="006F46BD"/>
  </w:style>
  <w:style w:type="character" w:customStyle="1" w:styleId="WW8Num12z3">
    <w:name w:val="WW8Num12z3"/>
    <w:rsid w:val="006F46BD"/>
  </w:style>
  <w:style w:type="character" w:customStyle="1" w:styleId="WW8Num12z4">
    <w:name w:val="WW8Num12z4"/>
    <w:rsid w:val="006F46BD"/>
  </w:style>
  <w:style w:type="character" w:customStyle="1" w:styleId="WW8Num12z5">
    <w:name w:val="WW8Num12z5"/>
    <w:rsid w:val="006F46BD"/>
  </w:style>
  <w:style w:type="character" w:customStyle="1" w:styleId="WW8Num12z6">
    <w:name w:val="WW8Num12z6"/>
    <w:rsid w:val="006F46BD"/>
  </w:style>
  <w:style w:type="character" w:customStyle="1" w:styleId="WW8Num12z7">
    <w:name w:val="WW8Num12z7"/>
    <w:rsid w:val="006F46BD"/>
  </w:style>
  <w:style w:type="character" w:customStyle="1" w:styleId="WW8Num12z8">
    <w:name w:val="WW8Num12z8"/>
    <w:rsid w:val="006F46BD"/>
  </w:style>
  <w:style w:type="character" w:customStyle="1" w:styleId="21">
    <w:name w:val="Προεπιλεγμένη γραμματοσειρά2"/>
    <w:rsid w:val="006F46BD"/>
  </w:style>
  <w:style w:type="character" w:customStyle="1" w:styleId="12">
    <w:name w:val="Προεπιλεγμένη γραμματοσειρά1"/>
    <w:rsid w:val="006F46BD"/>
  </w:style>
  <w:style w:type="character" w:customStyle="1" w:styleId="50">
    <w:name w:val="Προεπιλεγμένη γραμματοσειρά5"/>
    <w:rsid w:val="006F46BD"/>
  </w:style>
  <w:style w:type="character" w:customStyle="1" w:styleId="Char10">
    <w:name w:val="Κεφαλίδα Char1"/>
    <w:rsid w:val="006F46BD"/>
    <w:rPr>
      <w:rFonts w:ascii="Calibri" w:eastAsia="Calibri" w:hAnsi="Calibri" w:cs="Times New Roman"/>
    </w:rPr>
  </w:style>
  <w:style w:type="character" w:customStyle="1" w:styleId="ListLabel1">
    <w:name w:val="ListLabel 1"/>
    <w:rsid w:val="006F46BD"/>
    <w:rPr>
      <w:rFonts w:cs="Courier New"/>
    </w:rPr>
  </w:style>
  <w:style w:type="character" w:customStyle="1" w:styleId="af3">
    <w:name w:val="Χαρακτήρες αρίθμησης"/>
    <w:rsid w:val="006F46BD"/>
  </w:style>
  <w:style w:type="character" w:styleId="af4">
    <w:name w:val="footnote reference"/>
    <w:rsid w:val="006F46BD"/>
    <w:rPr>
      <w:vertAlign w:val="superscript"/>
    </w:rPr>
  </w:style>
  <w:style w:type="character" w:customStyle="1" w:styleId="af5">
    <w:name w:val="Κουκκίδες"/>
    <w:rsid w:val="006F46BD"/>
    <w:rPr>
      <w:rFonts w:ascii="OpenSymbol" w:eastAsia="OpenSymbol" w:hAnsi="OpenSymbol" w:cs="OpenSymbol"/>
    </w:rPr>
  </w:style>
  <w:style w:type="character" w:customStyle="1" w:styleId="WW8Num20z0">
    <w:name w:val="WW8Num20z0"/>
    <w:rsid w:val="006F46BD"/>
    <w:rPr>
      <w:rFonts w:ascii="Times New Roman" w:hAnsi="Times New Roman" w:cs="Times New Roman"/>
      <w:sz w:val="22"/>
      <w:szCs w:val="24"/>
    </w:rPr>
  </w:style>
  <w:style w:type="character" w:customStyle="1" w:styleId="WW8Num20z1">
    <w:name w:val="WW8Num20z1"/>
    <w:rsid w:val="006F46BD"/>
  </w:style>
  <w:style w:type="character" w:customStyle="1" w:styleId="WW8Num20z2">
    <w:name w:val="WW8Num20z2"/>
    <w:rsid w:val="006F46BD"/>
  </w:style>
  <w:style w:type="character" w:customStyle="1" w:styleId="WW8Num20z3">
    <w:name w:val="WW8Num20z3"/>
    <w:rsid w:val="006F46BD"/>
  </w:style>
  <w:style w:type="character" w:customStyle="1" w:styleId="WW8Num20z4">
    <w:name w:val="WW8Num20z4"/>
    <w:rsid w:val="006F46BD"/>
  </w:style>
  <w:style w:type="character" w:customStyle="1" w:styleId="WW8Num20z5">
    <w:name w:val="WW8Num20z5"/>
    <w:rsid w:val="006F46BD"/>
  </w:style>
  <w:style w:type="character" w:customStyle="1" w:styleId="WW8Num20z6">
    <w:name w:val="WW8Num20z6"/>
    <w:rsid w:val="006F46BD"/>
  </w:style>
  <w:style w:type="character" w:customStyle="1" w:styleId="WW8Num20z7">
    <w:name w:val="WW8Num20z7"/>
    <w:rsid w:val="006F46BD"/>
  </w:style>
  <w:style w:type="character" w:customStyle="1" w:styleId="WW8Num20z8">
    <w:name w:val="WW8Num20z8"/>
    <w:rsid w:val="006F46BD"/>
  </w:style>
  <w:style w:type="character" w:customStyle="1" w:styleId="WW8Num21z0">
    <w:name w:val="WW8Num21z0"/>
    <w:rsid w:val="006F46BD"/>
    <w:rPr>
      <w:rFonts w:ascii="Times New Roman" w:hAnsi="Times New Roman" w:cs="Times New Roman"/>
    </w:rPr>
  </w:style>
  <w:style w:type="character" w:customStyle="1" w:styleId="WW8Num21z1">
    <w:name w:val="WW8Num21z1"/>
    <w:rsid w:val="006F46BD"/>
  </w:style>
  <w:style w:type="character" w:customStyle="1" w:styleId="WW8Num21z2">
    <w:name w:val="WW8Num21z2"/>
    <w:rsid w:val="006F46BD"/>
  </w:style>
  <w:style w:type="character" w:customStyle="1" w:styleId="WW8Num21z3">
    <w:name w:val="WW8Num21z3"/>
    <w:rsid w:val="006F46BD"/>
  </w:style>
  <w:style w:type="character" w:customStyle="1" w:styleId="WW8Num21z4">
    <w:name w:val="WW8Num21z4"/>
    <w:rsid w:val="006F46BD"/>
  </w:style>
  <w:style w:type="character" w:customStyle="1" w:styleId="WW8Num21z5">
    <w:name w:val="WW8Num21z5"/>
    <w:rsid w:val="006F46BD"/>
  </w:style>
  <w:style w:type="character" w:customStyle="1" w:styleId="WW8Num21z6">
    <w:name w:val="WW8Num21z6"/>
    <w:rsid w:val="006F46BD"/>
  </w:style>
  <w:style w:type="character" w:customStyle="1" w:styleId="WW8Num21z7">
    <w:name w:val="WW8Num21z7"/>
    <w:rsid w:val="006F46BD"/>
  </w:style>
  <w:style w:type="character" w:customStyle="1" w:styleId="WW8Num21z8">
    <w:name w:val="WW8Num21z8"/>
    <w:rsid w:val="006F46BD"/>
  </w:style>
  <w:style w:type="character" w:customStyle="1" w:styleId="WW8Num23z0">
    <w:name w:val="WW8Num23z0"/>
    <w:rsid w:val="006F46BD"/>
  </w:style>
  <w:style w:type="character" w:customStyle="1" w:styleId="WW8Num23z1">
    <w:name w:val="WW8Num23z1"/>
    <w:rsid w:val="006F46BD"/>
  </w:style>
  <w:style w:type="character" w:customStyle="1" w:styleId="WW8Num23z2">
    <w:name w:val="WW8Num23z2"/>
    <w:rsid w:val="006F46BD"/>
  </w:style>
  <w:style w:type="character" w:customStyle="1" w:styleId="WW8Num23z3">
    <w:name w:val="WW8Num23z3"/>
    <w:rsid w:val="006F46BD"/>
  </w:style>
  <w:style w:type="character" w:customStyle="1" w:styleId="WW8Num23z4">
    <w:name w:val="WW8Num23z4"/>
    <w:rsid w:val="006F46BD"/>
  </w:style>
  <w:style w:type="character" w:customStyle="1" w:styleId="WW8Num23z5">
    <w:name w:val="WW8Num23z5"/>
    <w:rsid w:val="006F46BD"/>
  </w:style>
  <w:style w:type="character" w:customStyle="1" w:styleId="WW8Num23z6">
    <w:name w:val="WW8Num23z6"/>
    <w:rsid w:val="006F46BD"/>
  </w:style>
  <w:style w:type="character" w:customStyle="1" w:styleId="WW8Num23z7">
    <w:name w:val="WW8Num23z7"/>
    <w:rsid w:val="006F46BD"/>
  </w:style>
  <w:style w:type="character" w:customStyle="1" w:styleId="WW8Num23z8">
    <w:name w:val="WW8Num23z8"/>
    <w:rsid w:val="006F46BD"/>
  </w:style>
  <w:style w:type="character" w:customStyle="1" w:styleId="af6">
    <w:name w:val="Χαρακτήρες σημείωσης τέλους"/>
    <w:rsid w:val="006F46BD"/>
    <w:rPr>
      <w:vertAlign w:val="superscript"/>
    </w:rPr>
  </w:style>
  <w:style w:type="character" w:customStyle="1" w:styleId="WW-">
    <w:name w:val="WW-Χαρακτήρες σημείωσης τέλους"/>
    <w:rsid w:val="006F46BD"/>
  </w:style>
  <w:style w:type="paragraph" w:customStyle="1" w:styleId="af7">
    <w:name w:val="Επικεφαλίδα"/>
    <w:basedOn w:val="a1"/>
    <w:next w:val="a8"/>
    <w:rsid w:val="006F46BD"/>
    <w:pPr>
      <w:keepNext/>
      <w:suppressAutoHyphens/>
      <w:spacing w:before="240" w:after="120" w:line="276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8">
    <w:name w:val="List"/>
    <w:basedOn w:val="a8"/>
    <w:rsid w:val="006F46BD"/>
    <w:pPr>
      <w:suppressAutoHyphens/>
      <w:spacing w:after="120" w:line="276" w:lineRule="auto"/>
      <w:ind w:firstLine="397"/>
    </w:pPr>
    <w:rPr>
      <w:rFonts w:ascii="Calibri" w:hAnsi="Calibri" w:cs="Mangal"/>
      <w:kern w:val="1"/>
      <w:sz w:val="22"/>
      <w:szCs w:val="22"/>
      <w:lang w:eastAsia="zh-CN"/>
    </w:rPr>
  </w:style>
  <w:style w:type="paragraph" w:styleId="af9">
    <w:name w:val="caption"/>
    <w:basedOn w:val="a1"/>
    <w:qFormat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afa">
    <w:name w:val="Ευρετήριο"/>
    <w:basedOn w:val="a1"/>
    <w:rsid w:val="006F46BD"/>
    <w:pPr>
      <w:suppressLineNumbers/>
      <w:suppressAutoHyphens/>
      <w:spacing w:after="200" w:line="276" w:lineRule="auto"/>
      <w:ind w:firstLine="397"/>
      <w:jc w:val="both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41">
    <w:name w:val="Λεζάντα4"/>
    <w:basedOn w:val="a1"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32">
    <w:name w:val="Λεζάντα3"/>
    <w:basedOn w:val="a1"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22">
    <w:name w:val="Λεζάντα2"/>
    <w:basedOn w:val="a1"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3">
    <w:name w:val="Λεζάντα1"/>
    <w:basedOn w:val="a1"/>
    <w:rsid w:val="006F46BD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4">
    <w:name w:val="Τμήμα κειμένου1"/>
    <w:basedOn w:val="a1"/>
    <w:rsid w:val="006F46BD"/>
    <w:pPr>
      <w:suppressAutoHyphens/>
      <w:spacing w:line="100" w:lineRule="atLeast"/>
      <w:ind w:left="-568" w:right="-355" w:firstLine="284"/>
      <w:jc w:val="both"/>
    </w:pPr>
    <w:rPr>
      <w:rFonts w:ascii="Arial" w:hAnsi="Arial" w:cs="Arial"/>
      <w:b/>
      <w:kern w:val="1"/>
      <w:sz w:val="24"/>
      <w:lang w:eastAsia="zh-CN"/>
    </w:rPr>
  </w:style>
  <w:style w:type="paragraph" w:customStyle="1" w:styleId="15">
    <w:name w:val="Χωρίς διάστιχο1"/>
    <w:rsid w:val="006F46BD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GRHelvA">
    <w:name w:val="GR Helv Aπλό"/>
    <w:basedOn w:val="a1"/>
    <w:rsid w:val="006F46BD"/>
    <w:pPr>
      <w:suppressAutoHyphens/>
      <w:spacing w:line="100" w:lineRule="atLeast"/>
      <w:ind w:firstLine="284"/>
      <w:jc w:val="both"/>
    </w:pPr>
    <w:rPr>
      <w:rFonts w:ascii="√Ò·ÏÏ·ÙÔÛÂÈÒ‹200" w:hAnsi="√Ò·ÏÏ·ÙÔÛÂÈÒ‹200" w:cs="√Ò·ÏÏ·ÙÔÛÂÈÒ‹200"/>
      <w:kern w:val="1"/>
      <w:sz w:val="24"/>
      <w:lang w:eastAsia="zh-CN"/>
    </w:rPr>
  </w:style>
  <w:style w:type="paragraph" w:customStyle="1" w:styleId="16">
    <w:name w:val="Κείμενο πλαισίου1"/>
    <w:basedOn w:val="a1"/>
    <w:rsid w:val="006F46BD"/>
    <w:pPr>
      <w:suppressAutoHyphens/>
      <w:spacing w:line="100" w:lineRule="atLeast"/>
      <w:ind w:firstLine="397"/>
      <w:jc w:val="both"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17">
    <w:name w:val="Παράγραφος λίστας1"/>
    <w:basedOn w:val="a1"/>
    <w:rsid w:val="006F46BD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Web1">
    <w:name w:val="Κανονικό (Web)1"/>
    <w:basedOn w:val="a1"/>
    <w:rsid w:val="006F46BD"/>
    <w:pPr>
      <w:suppressAutoHyphens/>
      <w:spacing w:before="28" w:after="28" w:line="100" w:lineRule="atLeast"/>
    </w:pPr>
    <w:rPr>
      <w:kern w:val="1"/>
      <w:sz w:val="24"/>
      <w:szCs w:val="24"/>
      <w:lang w:eastAsia="zh-CN"/>
    </w:rPr>
  </w:style>
  <w:style w:type="paragraph" w:customStyle="1" w:styleId="afb">
    <w:name w:val="Περιεχόμενα πίνακα"/>
    <w:basedOn w:val="a1"/>
    <w:rsid w:val="006F46BD"/>
    <w:pPr>
      <w:suppressLineNumbers/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c">
    <w:name w:val="Επικεφαλίδα πίνακα"/>
    <w:basedOn w:val="afb"/>
    <w:rsid w:val="006F46BD"/>
    <w:pPr>
      <w:jc w:val="center"/>
    </w:pPr>
    <w:rPr>
      <w:b/>
      <w:bCs/>
    </w:rPr>
  </w:style>
  <w:style w:type="paragraph" w:styleId="afd">
    <w:name w:val="footnote text"/>
    <w:basedOn w:val="a1"/>
    <w:link w:val="Char4"/>
    <w:rsid w:val="006F46BD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BFBFBF"/>
      <w:suppressAutoHyphens/>
      <w:spacing w:line="276" w:lineRule="auto"/>
      <w:ind w:left="339" w:hanging="339"/>
      <w:jc w:val="both"/>
    </w:pPr>
    <w:rPr>
      <w:rFonts w:ascii="Calibri" w:hAnsi="Calibri" w:cs="Calibri"/>
      <w:kern w:val="1"/>
      <w:lang w:eastAsia="zh-CN"/>
    </w:rPr>
  </w:style>
  <w:style w:type="character" w:customStyle="1" w:styleId="Char4">
    <w:name w:val="Κείμενο υποσημείωσης Char"/>
    <w:basedOn w:val="a2"/>
    <w:link w:val="afd"/>
    <w:rsid w:val="006F46BD"/>
    <w:rPr>
      <w:rFonts w:ascii="Calibri" w:eastAsia="Times New Roman" w:hAnsi="Calibri" w:cs="Calibri"/>
      <w:kern w:val="1"/>
      <w:sz w:val="20"/>
      <w:szCs w:val="20"/>
      <w:shd w:val="clear" w:color="auto" w:fill="BFBFBF"/>
      <w:lang w:eastAsia="zh-CN"/>
    </w:rPr>
  </w:style>
  <w:style w:type="paragraph" w:customStyle="1" w:styleId="18">
    <w:name w:val="Βασικό1"/>
    <w:rsid w:val="006F46B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fe">
    <w:name w:val="Παραθέσεις"/>
    <w:basedOn w:val="a1"/>
    <w:rsid w:val="006F46BD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f">
    <w:name w:val="Title"/>
    <w:basedOn w:val="af7"/>
    <w:next w:val="a8"/>
    <w:link w:val="Char5"/>
    <w:qFormat/>
    <w:rsid w:val="006F46BD"/>
  </w:style>
  <w:style w:type="character" w:customStyle="1" w:styleId="Char5">
    <w:name w:val="Τίτλος Char"/>
    <w:basedOn w:val="a2"/>
    <w:link w:val="aff"/>
    <w:rsid w:val="006F46BD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f0">
    <w:name w:val="Subtitle"/>
    <w:basedOn w:val="af7"/>
    <w:next w:val="a8"/>
    <w:link w:val="Char6"/>
    <w:qFormat/>
    <w:rsid w:val="006F46BD"/>
  </w:style>
  <w:style w:type="character" w:customStyle="1" w:styleId="Char6">
    <w:name w:val="Υπότιτλος Char"/>
    <w:basedOn w:val="a2"/>
    <w:link w:val="aff0"/>
    <w:rsid w:val="006F46BD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aff1">
    <w:name w:val="Προμορφοποιημένο κείμενο"/>
    <w:basedOn w:val="a1"/>
    <w:rsid w:val="006F46BD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2">
    <w:name w:val="Οριζόντια γραμμή"/>
    <w:basedOn w:val="a1"/>
    <w:next w:val="a8"/>
    <w:rsid w:val="006F46BD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gedecouverture">
    <w:name w:val="Page de couverture"/>
    <w:basedOn w:val="a1"/>
    <w:next w:val="a1"/>
    <w:rsid w:val="006F46BD"/>
    <w:pPr>
      <w:suppressAutoHyphens/>
      <w:spacing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rtTitle">
    <w:name w:val="PartTitle"/>
    <w:basedOn w:val="a1"/>
    <w:next w:val="ChapterTitle"/>
    <w:rsid w:val="006F46BD"/>
    <w:pPr>
      <w:keepNext/>
      <w:pageBreakBefore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kern w:val="1"/>
      <w:sz w:val="36"/>
      <w:szCs w:val="22"/>
      <w:lang w:eastAsia="zh-CN"/>
    </w:rPr>
  </w:style>
  <w:style w:type="paragraph" w:customStyle="1" w:styleId="Titrearticle">
    <w:name w:val="Titre article"/>
    <w:basedOn w:val="a1"/>
    <w:next w:val="a1"/>
    <w:rsid w:val="006F46BD"/>
    <w:pPr>
      <w:keepNext/>
      <w:suppressAutoHyphens/>
      <w:spacing w:before="360" w:after="120" w:line="276" w:lineRule="auto"/>
      <w:ind w:firstLine="397"/>
      <w:jc w:val="center"/>
    </w:pPr>
    <w:rPr>
      <w:rFonts w:ascii="Calibri" w:hAnsi="Calibri" w:cs="Calibri"/>
      <w:i/>
      <w:kern w:val="1"/>
      <w:sz w:val="22"/>
      <w:szCs w:val="22"/>
      <w:lang w:eastAsia="zh-CN"/>
    </w:rPr>
  </w:style>
  <w:style w:type="paragraph" w:customStyle="1" w:styleId="Point0">
    <w:name w:val="Point 0"/>
    <w:basedOn w:val="a1"/>
    <w:rsid w:val="006F46BD"/>
    <w:pPr>
      <w:suppressAutoHyphens/>
      <w:spacing w:after="200" w:line="276" w:lineRule="auto"/>
      <w:ind w:left="850" w:hanging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0">
    <w:name w:val="Tiret 0"/>
    <w:basedOn w:val="Point0"/>
    <w:rsid w:val="006F46BD"/>
    <w:pPr>
      <w:numPr>
        <w:numId w:val="32"/>
      </w:numPr>
    </w:pPr>
  </w:style>
  <w:style w:type="paragraph" w:customStyle="1" w:styleId="Point1">
    <w:name w:val="Point 1"/>
    <w:basedOn w:val="a1"/>
    <w:rsid w:val="006F46BD"/>
    <w:pPr>
      <w:suppressAutoHyphens/>
      <w:spacing w:after="200" w:line="276" w:lineRule="auto"/>
      <w:ind w:left="1417" w:hanging="56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1">
    <w:name w:val="Tiret 1"/>
    <w:basedOn w:val="Point1"/>
    <w:rsid w:val="006F46BD"/>
    <w:pPr>
      <w:numPr>
        <w:numId w:val="33"/>
      </w:numPr>
    </w:pPr>
  </w:style>
  <w:style w:type="paragraph" w:customStyle="1" w:styleId="Text1">
    <w:name w:val="Text 1"/>
    <w:basedOn w:val="a1"/>
    <w:rsid w:val="006F46BD"/>
    <w:pPr>
      <w:suppressAutoHyphens/>
      <w:spacing w:after="200" w:line="276" w:lineRule="auto"/>
      <w:ind w:left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umPar1">
    <w:name w:val="NumPar 1"/>
    <w:basedOn w:val="a1"/>
    <w:next w:val="Text1"/>
    <w:rsid w:val="006F46BD"/>
    <w:pPr>
      <w:numPr>
        <w:numId w:val="34"/>
      </w:numPr>
      <w:suppressAutoHyphens/>
      <w:spacing w:after="200" w:line="276" w:lineRule="auto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ormalLeft">
    <w:name w:val="Normal Left"/>
    <w:basedOn w:val="a1"/>
    <w:rsid w:val="006F46BD"/>
    <w:pPr>
      <w:suppressAutoHyphens/>
      <w:spacing w:after="200" w:line="276" w:lineRule="auto"/>
      <w:ind w:firstLine="397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Char11">
    <w:name w:val="Κείμενο πλαισίου Char1"/>
    <w:basedOn w:val="a2"/>
    <w:uiPriority w:val="99"/>
    <w:semiHidden/>
    <w:rsid w:val="006F46BD"/>
    <w:rPr>
      <w:rFonts w:ascii="Tahoma" w:hAnsi="Tahoma" w:cs="Tahoma"/>
      <w:kern w:val="1"/>
      <w:sz w:val="16"/>
      <w:szCs w:val="16"/>
      <w:lang w:eastAsia="zh-CN"/>
    </w:rPr>
  </w:style>
  <w:style w:type="paragraph" w:styleId="aff3">
    <w:name w:val="Body Text Indent"/>
    <w:basedOn w:val="a1"/>
    <w:link w:val="Char7"/>
    <w:rsid w:val="0035094C"/>
    <w:pPr>
      <w:tabs>
        <w:tab w:val="center" w:pos="0"/>
      </w:tabs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character" w:customStyle="1" w:styleId="Char7">
    <w:name w:val="Σώμα κείμενου με εσοχή Char"/>
    <w:basedOn w:val="a2"/>
    <w:link w:val="aff3"/>
    <w:rsid w:val="0035094C"/>
    <w:rPr>
      <w:rFonts w:ascii="Arial" w:eastAsia="Times New Roman" w:hAnsi="Arial" w:cs="Arial"/>
      <w:lang w:eastAsia="el-GR"/>
    </w:rPr>
  </w:style>
  <w:style w:type="paragraph" w:styleId="23">
    <w:name w:val="Body Text 2"/>
    <w:basedOn w:val="a1"/>
    <w:link w:val="2Char1"/>
    <w:rsid w:val="0035094C"/>
    <w:pPr>
      <w:tabs>
        <w:tab w:val="center" w:pos="709"/>
        <w:tab w:val="center" w:pos="7938"/>
      </w:tabs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character" w:customStyle="1" w:styleId="2Char1">
    <w:name w:val="Σώμα κείμενου 2 Char"/>
    <w:basedOn w:val="a2"/>
    <w:link w:val="23"/>
    <w:rsid w:val="0035094C"/>
    <w:rPr>
      <w:rFonts w:ascii="Arial" w:eastAsia="Times New Roman" w:hAnsi="Arial" w:cs="Arial"/>
      <w:lang w:eastAsia="el-GR"/>
    </w:rPr>
  </w:style>
  <w:style w:type="paragraph" w:styleId="33">
    <w:name w:val="Body Text 3"/>
    <w:basedOn w:val="a1"/>
    <w:link w:val="3Char0"/>
    <w:rsid w:val="0035094C"/>
    <w:pPr>
      <w:autoSpaceDE w:val="0"/>
      <w:autoSpaceDN w:val="0"/>
    </w:pPr>
    <w:rPr>
      <w:rFonts w:ascii="Arial" w:hAnsi="Arial" w:cs="Arial"/>
      <w:sz w:val="24"/>
    </w:rPr>
  </w:style>
  <w:style w:type="character" w:customStyle="1" w:styleId="3Char0">
    <w:name w:val="Σώμα κείμενου 3 Char"/>
    <w:basedOn w:val="a2"/>
    <w:link w:val="33"/>
    <w:rsid w:val="0035094C"/>
    <w:rPr>
      <w:rFonts w:ascii="Arial" w:eastAsia="Times New Roman" w:hAnsi="Arial" w:cs="Arial"/>
      <w:sz w:val="24"/>
      <w:szCs w:val="20"/>
      <w:lang w:eastAsia="el-GR"/>
    </w:rPr>
  </w:style>
  <w:style w:type="paragraph" w:customStyle="1" w:styleId="OTSCP">
    <w:name w:val="OTS CP Βασικό"/>
    <w:basedOn w:val="a1"/>
    <w:rsid w:val="0035094C"/>
    <w:pPr>
      <w:spacing w:before="80"/>
      <w:jc w:val="both"/>
    </w:pPr>
    <w:rPr>
      <w:rFonts w:ascii="Arial" w:hAnsi="Arial" w:cs="Arial"/>
      <w:sz w:val="22"/>
      <w:szCs w:val="24"/>
    </w:rPr>
  </w:style>
  <w:style w:type="paragraph" w:customStyle="1" w:styleId="-1">
    <w:name w:val="Κουκίδες-1"/>
    <w:basedOn w:val="a1"/>
    <w:rsid w:val="0035094C"/>
    <w:pPr>
      <w:tabs>
        <w:tab w:val="num" w:pos="757"/>
      </w:tabs>
      <w:spacing w:before="60"/>
      <w:ind w:left="737" w:hanging="340"/>
      <w:jc w:val="both"/>
    </w:pPr>
    <w:rPr>
      <w:rFonts w:ascii="Tahoma" w:hAnsi="Tahoma"/>
      <w:szCs w:val="22"/>
      <w:lang w:eastAsia="en-US"/>
    </w:rPr>
  </w:style>
  <w:style w:type="paragraph" w:customStyle="1" w:styleId="aff4">
    <w:name w:val="Πιν_Βασικό"/>
    <w:basedOn w:val="a1"/>
    <w:rsid w:val="0035094C"/>
    <w:pPr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/>
    </w:rPr>
  </w:style>
  <w:style w:type="paragraph" w:customStyle="1" w:styleId="a0">
    <w:name w:val="Πιν_αα"/>
    <w:basedOn w:val="a1"/>
    <w:rsid w:val="0035094C"/>
    <w:pPr>
      <w:numPr>
        <w:numId w:val="37"/>
      </w:numPr>
      <w:overflowPunct w:val="0"/>
      <w:autoSpaceDE w:val="0"/>
      <w:autoSpaceDN w:val="0"/>
      <w:adjustRightInd w:val="0"/>
      <w:spacing w:before="60"/>
      <w:jc w:val="right"/>
      <w:textAlignment w:val="baseline"/>
    </w:pPr>
    <w:rPr>
      <w:rFonts w:ascii="Tahoma" w:hAnsi="Tahoma"/>
      <w:bCs/>
    </w:rPr>
  </w:style>
  <w:style w:type="paragraph" w:customStyle="1" w:styleId="OTS1">
    <w:name w:val="Κουκίδες OTS1"/>
    <w:basedOn w:val="a1"/>
    <w:rsid w:val="0035094C"/>
    <w:pPr>
      <w:numPr>
        <w:numId w:val="38"/>
      </w:numPr>
    </w:pPr>
  </w:style>
  <w:style w:type="paragraph" w:customStyle="1" w:styleId="a">
    <w:name w:val="Βασικό_Σύμβ_Κουκίδ."/>
    <w:basedOn w:val="a1"/>
    <w:rsid w:val="0035094C"/>
    <w:pPr>
      <w:numPr>
        <w:ilvl w:val="1"/>
        <w:numId w:val="39"/>
      </w:numPr>
    </w:pPr>
  </w:style>
  <w:style w:type="paragraph" w:styleId="34">
    <w:name w:val="Body Text Indent 3"/>
    <w:basedOn w:val="a1"/>
    <w:link w:val="3Char1"/>
    <w:rsid w:val="0035094C"/>
    <w:pPr>
      <w:ind w:left="720"/>
      <w:jc w:val="both"/>
    </w:pPr>
  </w:style>
  <w:style w:type="character" w:customStyle="1" w:styleId="3Char1">
    <w:name w:val="Σώμα κείμενου με εσοχή 3 Char"/>
    <w:basedOn w:val="a2"/>
    <w:link w:val="34"/>
    <w:rsid w:val="0035094C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Default">
    <w:name w:val="Default"/>
    <w:rsid w:val="0035094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5E054-9F90-4F71-AE49-03511424D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2019-08-14T07:08:00Z</cp:lastPrinted>
  <dcterms:created xsi:type="dcterms:W3CDTF">2019-08-30T07:07:00Z</dcterms:created>
  <dcterms:modified xsi:type="dcterms:W3CDTF">2019-08-30T08:18:00Z</dcterms:modified>
</cp:coreProperties>
</file>