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45C50" w14:textId="77777777" w:rsidR="0091746C" w:rsidRPr="0055086D" w:rsidRDefault="0091746C" w:rsidP="00310CDB">
      <w:pPr>
        <w:spacing w:line="360" w:lineRule="auto"/>
        <w:ind w:right="-664"/>
        <w:rPr>
          <w:sz w:val="24"/>
          <w:szCs w:val="24"/>
          <w:lang w:val="en-GB"/>
        </w:rPr>
      </w:pPr>
      <w:r w:rsidRPr="0055086D">
        <w:rPr>
          <w:noProof/>
          <w:sz w:val="24"/>
          <w:szCs w:val="24"/>
        </w:rPr>
        <w:drawing>
          <wp:anchor distT="0" distB="0" distL="114300" distR="114300" simplePos="0" relativeHeight="251663360" behindDoc="0" locked="0" layoutInCell="1" allowOverlap="1" wp14:anchorId="1B4E9779" wp14:editId="3115B441">
            <wp:simplePos x="0" y="0"/>
            <wp:positionH relativeFrom="margin">
              <wp:align>left</wp:align>
            </wp:positionH>
            <wp:positionV relativeFrom="paragraph">
              <wp:posOffset>0</wp:posOffset>
            </wp:positionV>
            <wp:extent cx="641985" cy="607695"/>
            <wp:effectExtent l="0" t="0" r="5715" b="1905"/>
            <wp:wrapSquare wrapText="bothSides"/>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23784" t="5743" b="12773"/>
                    <a:stretch>
                      <a:fillRect/>
                    </a:stretch>
                  </pic:blipFill>
                  <pic:spPr bwMode="auto">
                    <a:xfrm>
                      <a:off x="0" y="0"/>
                      <a:ext cx="641985" cy="607695"/>
                    </a:xfrm>
                    <a:prstGeom prst="rect">
                      <a:avLst/>
                    </a:prstGeom>
                    <a:noFill/>
                  </pic:spPr>
                </pic:pic>
              </a:graphicData>
            </a:graphic>
          </wp:anchor>
        </w:drawing>
      </w:r>
    </w:p>
    <w:p w14:paraId="242637F7" w14:textId="77777777" w:rsidR="0091746C" w:rsidRPr="0055086D" w:rsidRDefault="0091746C" w:rsidP="00310CDB">
      <w:pPr>
        <w:spacing w:line="360" w:lineRule="auto"/>
        <w:ind w:right="-664"/>
        <w:rPr>
          <w:sz w:val="24"/>
          <w:szCs w:val="24"/>
          <w:lang w:val="en-US"/>
        </w:rPr>
      </w:pPr>
    </w:p>
    <w:p w14:paraId="693DBC78" w14:textId="77777777" w:rsidR="0091746C" w:rsidRPr="0055086D" w:rsidRDefault="0091746C" w:rsidP="00310CDB">
      <w:pPr>
        <w:spacing w:line="360" w:lineRule="auto"/>
        <w:ind w:right="-664"/>
        <w:contextualSpacing/>
        <w:rPr>
          <w:sz w:val="24"/>
          <w:szCs w:val="24"/>
          <w:lang w:val="en-US"/>
        </w:rPr>
      </w:pPr>
    </w:p>
    <w:p w14:paraId="00743B36" w14:textId="77777777" w:rsidR="0091746C" w:rsidRPr="0055086D" w:rsidRDefault="0091746C" w:rsidP="00310CDB">
      <w:pPr>
        <w:spacing w:line="360" w:lineRule="auto"/>
        <w:ind w:right="-664"/>
        <w:contextualSpacing/>
        <w:rPr>
          <w:sz w:val="24"/>
          <w:szCs w:val="24"/>
          <w:lang w:val="en-US"/>
        </w:rPr>
      </w:pPr>
    </w:p>
    <w:p w14:paraId="06104483" w14:textId="547C9AF2" w:rsidR="0091746C" w:rsidRPr="0055086D" w:rsidRDefault="0091746C" w:rsidP="00310CDB">
      <w:pPr>
        <w:spacing w:line="360" w:lineRule="auto"/>
        <w:ind w:right="-664"/>
        <w:contextualSpacing/>
        <w:rPr>
          <w:sz w:val="24"/>
          <w:szCs w:val="24"/>
        </w:rPr>
      </w:pPr>
      <w:r w:rsidRPr="0055086D">
        <w:rPr>
          <w:b/>
          <w:sz w:val="24"/>
          <w:szCs w:val="24"/>
        </w:rPr>
        <w:t xml:space="preserve">ΕΛΛΗΝΙΚΗ ΔΗΜΟΚΡΑΤΙΑ                                             </w:t>
      </w:r>
      <w:r w:rsidRPr="0055086D">
        <w:rPr>
          <w:b/>
          <w:sz w:val="24"/>
          <w:szCs w:val="24"/>
        </w:rPr>
        <w:tab/>
        <w:t>Ξάνθη,</w:t>
      </w:r>
      <w:r w:rsidR="008C15F5">
        <w:rPr>
          <w:b/>
          <w:sz w:val="24"/>
          <w:szCs w:val="24"/>
        </w:rPr>
        <w:t xml:space="preserve"> </w:t>
      </w:r>
      <w:r w:rsidR="00D73E38">
        <w:rPr>
          <w:b/>
          <w:sz w:val="24"/>
          <w:szCs w:val="24"/>
        </w:rPr>
        <w:t>01</w:t>
      </w:r>
      <w:r w:rsidR="008C15F5">
        <w:rPr>
          <w:b/>
          <w:sz w:val="24"/>
          <w:szCs w:val="24"/>
        </w:rPr>
        <w:t xml:space="preserve"> Οκτωβρίου </w:t>
      </w:r>
      <w:r w:rsidRPr="008C15F5">
        <w:rPr>
          <w:b/>
          <w:bCs/>
          <w:sz w:val="24"/>
          <w:szCs w:val="24"/>
        </w:rPr>
        <w:t>202</w:t>
      </w:r>
      <w:r w:rsidR="00E0552F" w:rsidRPr="008C15F5">
        <w:rPr>
          <w:b/>
          <w:bCs/>
          <w:sz w:val="24"/>
          <w:szCs w:val="24"/>
        </w:rPr>
        <w:t>4</w:t>
      </w:r>
    </w:p>
    <w:p w14:paraId="39210A6B" w14:textId="1D2F71BF" w:rsidR="0091746C" w:rsidRPr="0055086D" w:rsidRDefault="0091746C" w:rsidP="00310CDB">
      <w:pPr>
        <w:spacing w:line="360" w:lineRule="auto"/>
        <w:contextualSpacing/>
        <w:jc w:val="both"/>
        <w:rPr>
          <w:b/>
          <w:bCs/>
          <w:sz w:val="24"/>
          <w:szCs w:val="24"/>
        </w:rPr>
      </w:pPr>
      <w:r w:rsidRPr="0055086D">
        <w:rPr>
          <w:b/>
          <w:bCs/>
          <w:sz w:val="24"/>
          <w:szCs w:val="24"/>
        </w:rPr>
        <w:t xml:space="preserve">ΝΟΜΟΣ ΞΑΝΘΗΣ                                                              </w:t>
      </w:r>
      <w:r w:rsidRPr="0055086D">
        <w:rPr>
          <w:b/>
          <w:bCs/>
          <w:sz w:val="24"/>
          <w:szCs w:val="24"/>
        </w:rPr>
        <w:tab/>
      </w:r>
      <w:r w:rsidRPr="0055086D">
        <w:rPr>
          <w:b/>
          <w:bCs/>
          <w:sz w:val="24"/>
          <w:szCs w:val="24"/>
        </w:rPr>
        <w:tab/>
        <w:t xml:space="preserve">Αριθ. </w:t>
      </w:r>
      <w:proofErr w:type="spellStart"/>
      <w:r w:rsidRPr="0055086D">
        <w:rPr>
          <w:b/>
          <w:bCs/>
          <w:sz w:val="24"/>
          <w:szCs w:val="24"/>
        </w:rPr>
        <w:t>Πρωτ</w:t>
      </w:r>
      <w:proofErr w:type="spellEnd"/>
      <w:r w:rsidRPr="0055086D">
        <w:rPr>
          <w:b/>
          <w:bCs/>
          <w:sz w:val="24"/>
          <w:szCs w:val="24"/>
        </w:rPr>
        <w:t>.:</w:t>
      </w:r>
      <w:r w:rsidR="008C15F5">
        <w:rPr>
          <w:sz w:val="24"/>
          <w:szCs w:val="24"/>
        </w:rPr>
        <w:t xml:space="preserve">  </w:t>
      </w:r>
      <w:r w:rsidRPr="0055086D">
        <w:rPr>
          <w:bCs/>
          <w:sz w:val="24"/>
          <w:szCs w:val="24"/>
        </w:rPr>
        <w:t xml:space="preserve"> </w:t>
      </w:r>
      <w:r w:rsidR="00D73E38" w:rsidRPr="00D73E38">
        <w:rPr>
          <w:b/>
          <w:sz w:val="24"/>
          <w:szCs w:val="24"/>
        </w:rPr>
        <w:t>29854</w:t>
      </w:r>
      <w:r w:rsidR="00E0552F" w:rsidRPr="0055086D">
        <w:rPr>
          <w:bCs/>
          <w:sz w:val="24"/>
          <w:szCs w:val="24"/>
        </w:rPr>
        <w:t xml:space="preserve">  </w:t>
      </w:r>
      <w:r w:rsidRPr="0055086D">
        <w:rPr>
          <w:bCs/>
          <w:sz w:val="24"/>
          <w:szCs w:val="24"/>
        </w:rPr>
        <w:t xml:space="preserve"> </w:t>
      </w:r>
      <w:r w:rsidR="006E16BF" w:rsidRPr="0055086D">
        <w:rPr>
          <w:bCs/>
          <w:sz w:val="24"/>
          <w:szCs w:val="24"/>
        </w:rPr>
        <w:t xml:space="preserve"> </w:t>
      </w:r>
      <w:r w:rsidR="002A1D04" w:rsidRPr="0055086D">
        <w:rPr>
          <w:bCs/>
          <w:sz w:val="24"/>
          <w:szCs w:val="24"/>
        </w:rPr>
        <w:t xml:space="preserve"> </w:t>
      </w:r>
      <w:r w:rsidR="0068604B" w:rsidRPr="0055086D">
        <w:rPr>
          <w:bCs/>
          <w:sz w:val="24"/>
          <w:szCs w:val="24"/>
        </w:rPr>
        <w:t xml:space="preserve"> </w:t>
      </w:r>
    </w:p>
    <w:p w14:paraId="43996C04" w14:textId="77777777" w:rsidR="0091746C" w:rsidRPr="0055086D" w:rsidRDefault="0091746C" w:rsidP="00310CDB">
      <w:pPr>
        <w:spacing w:line="360" w:lineRule="auto"/>
        <w:contextualSpacing/>
        <w:jc w:val="both"/>
        <w:rPr>
          <w:b/>
          <w:bCs/>
          <w:sz w:val="24"/>
          <w:szCs w:val="24"/>
        </w:rPr>
      </w:pPr>
      <w:r w:rsidRPr="0055086D">
        <w:rPr>
          <w:b/>
          <w:bCs/>
          <w:sz w:val="24"/>
          <w:szCs w:val="24"/>
        </w:rPr>
        <w:t>ΔΗΜΟΣ ΞΑΝΘΗΣ</w:t>
      </w:r>
    </w:p>
    <w:p w14:paraId="6FD1B86E" w14:textId="77777777" w:rsidR="0091746C" w:rsidRPr="0055086D" w:rsidRDefault="0091746C" w:rsidP="00310CDB">
      <w:pPr>
        <w:spacing w:line="360" w:lineRule="auto"/>
        <w:contextualSpacing/>
        <w:jc w:val="both"/>
        <w:rPr>
          <w:b/>
          <w:bCs/>
          <w:sz w:val="24"/>
          <w:szCs w:val="24"/>
        </w:rPr>
      </w:pPr>
      <w:r w:rsidRPr="0055086D">
        <w:rPr>
          <w:b/>
          <w:bCs/>
          <w:sz w:val="24"/>
          <w:szCs w:val="24"/>
        </w:rPr>
        <w:t>ΔΙΕΥΘΥΝΣΗ ΟΙΚΟΝΟΜΙΚΩΝ ΥΠΗΡΕΣΙΩΝ</w:t>
      </w:r>
    </w:p>
    <w:p w14:paraId="3D65046C" w14:textId="4A797602" w:rsidR="0091746C" w:rsidRPr="0055086D" w:rsidRDefault="0091746C" w:rsidP="00310CDB">
      <w:pPr>
        <w:spacing w:line="360" w:lineRule="auto"/>
        <w:contextualSpacing/>
        <w:jc w:val="both"/>
        <w:rPr>
          <w:b/>
          <w:bCs/>
          <w:sz w:val="24"/>
          <w:szCs w:val="24"/>
        </w:rPr>
      </w:pPr>
      <w:r w:rsidRPr="0055086D">
        <w:rPr>
          <w:b/>
          <w:bCs/>
          <w:sz w:val="24"/>
          <w:szCs w:val="24"/>
        </w:rPr>
        <w:t>ΤΜΗΜΑ ΛΟΓΙΣΤΗΡΙΟΥ &amp; ΠΡΟΜΗΘΕΙΩΝ</w:t>
      </w:r>
    </w:p>
    <w:p w14:paraId="676778CD" w14:textId="77C8C6A5" w:rsidR="0091746C" w:rsidRPr="0055086D" w:rsidRDefault="0091746C" w:rsidP="00310CDB">
      <w:pPr>
        <w:spacing w:line="360" w:lineRule="auto"/>
        <w:contextualSpacing/>
        <w:jc w:val="both"/>
        <w:rPr>
          <w:b/>
          <w:bCs/>
          <w:sz w:val="24"/>
          <w:szCs w:val="24"/>
        </w:rPr>
      </w:pPr>
      <w:r w:rsidRPr="0055086D">
        <w:rPr>
          <w:b/>
          <w:bCs/>
          <w:sz w:val="24"/>
          <w:szCs w:val="24"/>
        </w:rPr>
        <w:t xml:space="preserve">Πληροφορίες: </w:t>
      </w:r>
      <w:r w:rsidR="002A1D04" w:rsidRPr="0055086D">
        <w:rPr>
          <w:b/>
          <w:bCs/>
          <w:sz w:val="24"/>
          <w:szCs w:val="24"/>
        </w:rPr>
        <w:t>Πολ</w:t>
      </w:r>
      <w:r w:rsidRPr="0055086D">
        <w:rPr>
          <w:b/>
          <w:bCs/>
          <w:sz w:val="24"/>
          <w:szCs w:val="24"/>
        </w:rPr>
        <w:t xml:space="preserve">. </w:t>
      </w:r>
      <w:r w:rsidR="002A1D04" w:rsidRPr="0055086D">
        <w:rPr>
          <w:b/>
          <w:bCs/>
          <w:sz w:val="24"/>
          <w:szCs w:val="24"/>
        </w:rPr>
        <w:t>Καρακατσάνη</w:t>
      </w:r>
    </w:p>
    <w:p w14:paraId="07923AF3" w14:textId="69D2E248" w:rsidR="0091746C" w:rsidRPr="0055086D" w:rsidRDefault="0091746C" w:rsidP="00310CDB">
      <w:pPr>
        <w:spacing w:line="360" w:lineRule="auto"/>
        <w:contextualSpacing/>
        <w:jc w:val="both"/>
        <w:rPr>
          <w:b/>
          <w:bCs/>
          <w:sz w:val="24"/>
          <w:szCs w:val="24"/>
        </w:rPr>
      </w:pPr>
      <w:proofErr w:type="spellStart"/>
      <w:r w:rsidRPr="0055086D">
        <w:rPr>
          <w:b/>
          <w:bCs/>
          <w:sz w:val="24"/>
          <w:szCs w:val="24"/>
        </w:rPr>
        <w:t>Τηλ</w:t>
      </w:r>
      <w:proofErr w:type="spellEnd"/>
      <w:r w:rsidRPr="0055086D">
        <w:rPr>
          <w:b/>
          <w:bCs/>
          <w:sz w:val="24"/>
          <w:szCs w:val="24"/>
        </w:rPr>
        <w:t xml:space="preserve">.: </w:t>
      </w:r>
      <w:r w:rsidR="00E0552F" w:rsidRPr="0055086D">
        <w:rPr>
          <w:b/>
          <w:bCs/>
          <w:sz w:val="24"/>
          <w:szCs w:val="24"/>
        </w:rPr>
        <w:t>2541083240- 2541083241</w:t>
      </w:r>
    </w:p>
    <w:p w14:paraId="5A3FDEE3" w14:textId="28324F48" w:rsidR="00E0552F" w:rsidRPr="0055086D" w:rsidRDefault="00E0552F" w:rsidP="00310CDB">
      <w:pPr>
        <w:spacing w:line="360" w:lineRule="auto"/>
        <w:contextualSpacing/>
        <w:jc w:val="both"/>
        <w:rPr>
          <w:b/>
          <w:bCs/>
          <w:sz w:val="24"/>
          <w:szCs w:val="24"/>
        </w:rPr>
      </w:pPr>
      <w:proofErr w:type="spellStart"/>
      <w:r w:rsidRPr="0055086D">
        <w:rPr>
          <w:b/>
          <w:bCs/>
          <w:sz w:val="24"/>
          <w:szCs w:val="24"/>
        </w:rPr>
        <w:t>Εσωτ</w:t>
      </w:r>
      <w:proofErr w:type="spellEnd"/>
      <w:r w:rsidRPr="0055086D">
        <w:rPr>
          <w:b/>
          <w:bCs/>
          <w:sz w:val="24"/>
          <w:szCs w:val="24"/>
        </w:rPr>
        <w:t>. : 109</w:t>
      </w:r>
    </w:p>
    <w:p w14:paraId="29341C2E" w14:textId="3C3630A1" w:rsidR="0091746C" w:rsidRPr="0055086D" w:rsidRDefault="00724622" w:rsidP="00E6125D">
      <w:pPr>
        <w:spacing w:line="360" w:lineRule="auto"/>
        <w:contextualSpacing/>
        <w:jc w:val="both"/>
        <w:rPr>
          <w:b/>
          <w:bCs/>
          <w:sz w:val="24"/>
          <w:szCs w:val="24"/>
        </w:rPr>
      </w:pPr>
      <w:r w:rsidRPr="0055086D">
        <w:rPr>
          <w:b/>
          <w:bCs/>
          <w:sz w:val="24"/>
          <w:szCs w:val="24"/>
          <w:lang w:val="en-US"/>
        </w:rPr>
        <w:t>NUTS</w:t>
      </w:r>
      <w:r w:rsidRPr="0055086D">
        <w:rPr>
          <w:b/>
          <w:bCs/>
          <w:sz w:val="24"/>
          <w:szCs w:val="24"/>
        </w:rPr>
        <w:t xml:space="preserve"> </w:t>
      </w:r>
      <w:r w:rsidR="009D71F0" w:rsidRPr="0055086D">
        <w:rPr>
          <w:b/>
          <w:bCs/>
          <w:sz w:val="24"/>
          <w:szCs w:val="24"/>
        </w:rPr>
        <w:t>:</w:t>
      </w:r>
      <w:r w:rsidRPr="0055086D">
        <w:rPr>
          <w:b/>
          <w:bCs/>
          <w:sz w:val="24"/>
          <w:szCs w:val="24"/>
        </w:rPr>
        <w:t xml:space="preserve"> </w:t>
      </w:r>
      <w:r w:rsidRPr="0055086D">
        <w:rPr>
          <w:b/>
          <w:bCs/>
          <w:sz w:val="24"/>
          <w:szCs w:val="24"/>
          <w:lang w:val="en-US"/>
        </w:rPr>
        <w:t>EL</w:t>
      </w:r>
      <w:r w:rsidRPr="0055086D">
        <w:rPr>
          <w:b/>
          <w:bCs/>
          <w:sz w:val="24"/>
          <w:szCs w:val="24"/>
        </w:rPr>
        <w:t>512</w:t>
      </w:r>
    </w:p>
    <w:p w14:paraId="4F29CE14" w14:textId="77777777" w:rsidR="0091746C" w:rsidRPr="0055086D" w:rsidRDefault="0091746C" w:rsidP="00310CDB">
      <w:pPr>
        <w:spacing w:line="360" w:lineRule="auto"/>
        <w:ind w:right="45"/>
        <w:contextualSpacing/>
        <w:jc w:val="center"/>
        <w:rPr>
          <w:b/>
          <w:sz w:val="24"/>
          <w:szCs w:val="24"/>
          <w:u w:val="single"/>
        </w:rPr>
      </w:pPr>
      <w:r w:rsidRPr="0055086D">
        <w:rPr>
          <w:b/>
          <w:sz w:val="24"/>
          <w:szCs w:val="24"/>
          <w:u w:val="single"/>
        </w:rPr>
        <w:t>ΠΡΟΣΚΛΗΣΗ</w:t>
      </w:r>
    </w:p>
    <w:p w14:paraId="11D3A60B" w14:textId="77777777" w:rsidR="0091746C" w:rsidRPr="0055086D" w:rsidRDefault="0091746C" w:rsidP="00310CDB">
      <w:pPr>
        <w:spacing w:line="360" w:lineRule="auto"/>
        <w:ind w:left="4950" w:firstLine="90"/>
        <w:contextualSpacing/>
        <w:jc w:val="both"/>
        <w:rPr>
          <w:bCs/>
          <w:sz w:val="24"/>
          <w:szCs w:val="24"/>
        </w:rPr>
      </w:pPr>
    </w:p>
    <w:p w14:paraId="12BA83DC" w14:textId="50861739" w:rsidR="00E368A4" w:rsidRPr="000D2B21" w:rsidRDefault="00E368A4" w:rsidP="00310CDB">
      <w:pPr>
        <w:spacing w:line="360" w:lineRule="auto"/>
        <w:ind w:left="6480" w:firstLine="720"/>
        <w:contextualSpacing/>
        <w:jc w:val="both"/>
        <w:rPr>
          <w:bCs/>
          <w:sz w:val="24"/>
          <w:szCs w:val="24"/>
        </w:rPr>
      </w:pPr>
      <w:r w:rsidRPr="0055086D">
        <w:rPr>
          <w:bCs/>
          <w:sz w:val="24"/>
          <w:szCs w:val="24"/>
        </w:rPr>
        <w:t>ΠΡΟΣ</w:t>
      </w:r>
    </w:p>
    <w:p w14:paraId="2AC46EA1" w14:textId="5E64099B" w:rsidR="008C15F5" w:rsidRPr="004C6783" w:rsidRDefault="008C15F5" w:rsidP="008C15F5">
      <w:pPr>
        <w:ind w:left="5040"/>
        <w:contextualSpacing/>
        <w:jc w:val="both"/>
        <w:rPr>
          <w:color w:val="000000"/>
          <w:sz w:val="24"/>
          <w:szCs w:val="24"/>
        </w:rPr>
      </w:pPr>
      <w:r>
        <w:rPr>
          <w:bCs/>
          <w:sz w:val="24"/>
          <w:szCs w:val="24"/>
        </w:rPr>
        <w:t>Ό</w:t>
      </w:r>
      <w:r w:rsidRPr="004C6783">
        <w:rPr>
          <w:color w:val="000000"/>
          <w:sz w:val="24"/>
          <w:szCs w:val="24"/>
        </w:rPr>
        <w:t xml:space="preserve">λους τους ενδιαφερόμενους Οικονομικούς φορείς που έχουν ως αντικείμενο την παροχή υπηρεσιών Γιατρού Εργασίας. </w:t>
      </w:r>
    </w:p>
    <w:p w14:paraId="5F2D429B" w14:textId="4CD4E96F" w:rsidR="00421DC0" w:rsidRDefault="00421DC0" w:rsidP="00D705DE">
      <w:pPr>
        <w:spacing w:line="360" w:lineRule="auto"/>
        <w:rPr>
          <w:bCs/>
          <w:sz w:val="24"/>
          <w:szCs w:val="24"/>
        </w:rPr>
      </w:pPr>
    </w:p>
    <w:p w14:paraId="6825D331" w14:textId="77777777" w:rsidR="008C15F5" w:rsidRPr="008C15F5" w:rsidRDefault="008C15F5" w:rsidP="00D705DE">
      <w:pPr>
        <w:spacing w:line="360" w:lineRule="auto"/>
        <w:rPr>
          <w:bCs/>
          <w:sz w:val="24"/>
          <w:szCs w:val="24"/>
        </w:rPr>
      </w:pPr>
    </w:p>
    <w:p w14:paraId="61650EDE" w14:textId="147F2C1C" w:rsidR="0091746C" w:rsidRPr="0055086D" w:rsidRDefault="0091746C" w:rsidP="00310CDB">
      <w:pPr>
        <w:spacing w:line="360" w:lineRule="auto"/>
        <w:ind w:firstLine="720"/>
        <w:jc w:val="both"/>
        <w:rPr>
          <w:sz w:val="24"/>
          <w:szCs w:val="24"/>
        </w:rPr>
      </w:pPr>
      <w:r w:rsidRPr="0055086D">
        <w:rPr>
          <w:sz w:val="24"/>
          <w:szCs w:val="24"/>
        </w:rPr>
        <w:t xml:space="preserve">Κατόπιν σύνταξης </w:t>
      </w:r>
      <w:bookmarkStart w:id="0" w:name="_Hlk126134486"/>
      <w:r w:rsidRPr="0055086D">
        <w:rPr>
          <w:sz w:val="24"/>
          <w:szCs w:val="24"/>
        </w:rPr>
        <w:t xml:space="preserve">της </w:t>
      </w:r>
      <w:r w:rsidR="006814BE" w:rsidRPr="0055086D">
        <w:rPr>
          <w:sz w:val="24"/>
          <w:szCs w:val="24"/>
        </w:rPr>
        <w:t xml:space="preserve">με </w:t>
      </w:r>
      <w:proofErr w:type="spellStart"/>
      <w:r w:rsidR="006814BE" w:rsidRPr="0055086D">
        <w:rPr>
          <w:sz w:val="24"/>
          <w:szCs w:val="24"/>
        </w:rPr>
        <w:t>αριθμ</w:t>
      </w:r>
      <w:proofErr w:type="spellEnd"/>
      <w:r w:rsidR="006814BE" w:rsidRPr="0055086D">
        <w:rPr>
          <w:sz w:val="24"/>
          <w:szCs w:val="24"/>
        </w:rPr>
        <w:t xml:space="preserve">. </w:t>
      </w:r>
      <w:bookmarkStart w:id="1" w:name="_Hlk167104260"/>
      <w:r w:rsidR="006F1D5E" w:rsidRPr="0055086D">
        <w:rPr>
          <w:sz w:val="24"/>
          <w:szCs w:val="24"/>
        </w:rPr>
        <w:t>Υ</w:t>
      </w:r>
      <w:r w:rsidR="00B0166D" w:rsidRPr="0055086D">
        <w:rPr>
          <w:sz w:val="24"/>
          <w:szCs w:val="24"/>
        </w:rPr>
        <w:t>14</w:t>
      </w:r>
      <w:r w:rsidR="006814BE" w:rsidRPr="0055086D">
        <w:rPr>
          <w:sz w:val="24"/>
          <w:szCs w:val="24"/>
        </w:rPr>
        <w:t>/</w:t>
      </w:r>
      <w:bookmarkStart w:id="2" w:name="_Hlk100315668"/>
      <w:bookmarkStart w:id="3" w:name="_Hlk71802181"/>
      <w:r w:rsidR="00B0166D" w:rsidRPr="0055086D">
        <w:rPr>
          <w:sz w:val="24"/>
          <w:szCs w:val="24"/>
        </w:rPr>
        <w:t>16</w:t>
      </w:r>
      <w:r w:rsidRPr="0055086D">
        <w:rPr>
          <w:sz w:val="24"/>
          <w:szCs w:val="24"/>
        </w:rPr>
        <w:t>-</w:t>
      </w:r>
      <w:r w:rsidR="00724622" w:rsidRPr="0055086D">
        <w:rPr>
          <w:sz w:val="24"/>
          <w:szCs w:val="24"/>
        </w:rPr>
        <w:t>0</w:t>
      </w:r>
      <w:r w:rsidR="00B0166D" w:rsidRPr="0055086D">
        <w:rPr>
          <w:sz w:val="24"/>
          <w:szCs w:val="24"/>
        </w:rPr>
        <w:t>9</w:t>
      </w:r>
      <w:r w:rsidRPr="0055086D">
        <w:rPr>
          <w:sz w:val="24"/>
          <w:szCs w:val="24"/>
        </w:rPr>
        <w:t>-202</w:t>
      </w:r>
      <w:r w:rsidR="006476B7" w:rsidRPr="0055086D">
        <w:rPr>
          <w:sz w:val="24"/>
          <w:szCs w:val="24"/>
        </w:rPr>
        <w:t>4</w:t>
      </w:r>
      <w:r w:rsidRPr="0055086D">
        <w:rPr>
          <w:sz w:val="24"/>
          <w:szCs w:val="24"/>
        </w:rPr>
        <w:t xml:space="preserve"> </w:t>
      </w:r>
      <w:bookmarkEnd w:id="0"/>
      <w:bookmarkEnd w:id="1"/>
      <w:r w:rsidRPr="0055086D">
        <w:rPr>
          <w:sz w:val="24"/>
          <w:szCs w:val="24"/>
        </w:rPr>
        <w:t xml:space="preserve">Μελέτης - Τεχνικής </w:t>
      </w:r>
      <w:bookmarkEnd w:id="2"/>
      <w:r w:rsidRPr="0055086D">
        <w:rPr>
          <w:sz w:val="24"/>
          <w:szCs w:val="24"/>
        </w:rPr>
        <w:t xml:space="preserve">Έκθεσης της Διεύθυνσης </w:t>
      </w:r>
      <w:r w:rsidR="006F1D5E" w:rsidRPr="0055086D">
        <w:rPr>
          <w:sz w:val="24"/>
          <w:szCs w:val="24"/>
        </w:rPr>
        <w:t>Διοικητικών Υπηρεσιών</w:t>
      </w:r>
      <w:r w:rsidRPr="0055086D">
        <w:rPr>
          <w:sz w:val="24"/>
          <w:szCs w:val="24"/>
        </w:rPr>
        <w:t xml:space="preserve">  του Δήμου Ξάνθης </w:t>
      </w:r>
      <w:bookmarkEnd w:id="3"/>
      <w:r w:rsidRPr="0055086D">
        <w:rPr>
          <w:sz w:val="24"/>
          <w:szCs w:val="24"/>
        </w:rPr>
        <w:t xml:space="preserve">και του με αριθμό </w:t>
      </w:r>
      <w:proofErr w:type="spellStart"/>
      <w:r w:rsidRPr="0055086D">
        <w:rPr>
          <w:sz w:val="24"/>
          <w:szCs w:val="24"/>
        </w:rPr>
        <w:t>πρωτ</w:t>
      </w:r>
      <w:proofErr w:type="spellEnd"/>
      <w:r w:rsidRPr="0055086D">
        <w:rPr>
          <w:sz w:val="24"/>
          <w:szCs w:val="24"/>
        </w:rPr>
        <w:t xml:space="preserve">. </w:t>
      </w:r>
      <w:r w:rsidR="00B0166D" w:rsidRPr="0055086D">
        <w:rPr>
          <w:sz w:val="24"/>
          <w:szCs w:val="24"/>
        </w:rPr>
        <w:t>27754</w:t>
      </w:r>
      <w:r w:rsidRPr="0055086D">
        <w:rPr>
          <w:sz w:val="24"/>
          <w:szCs w:val="24"/>
        </w:rPr>
        <w:t>/</w:t>
      </w:r>
      <w:r w:rsidR="00B0166D" w:rsidRPr="0055086D">
        <w:rPr>
          <w:sz w:val="24"/>
          <w:szCs w:val="24"/>
        </w:rPr>
        <w:t>16</w:t>
      </w:r>
      <w:r w:rsidRPr="0055086D">
        <w:rPr>
          <w:sz w:val="24"/>
          <w:szCs w:val="24"/>
        </w:rPr>
        <w:t>-</w:t>
      </w:r>
      <w:r w:rsidR="00724622" w:rsidRPr="0055086D">
        <w:rPr>
          <w:sz w:val="24"/>
          <w:szCs w:val="24"/>
        </w:rPr>
        <w:t>0</w:t>
      </w:r>
      <w:r w:rsidR="00B0166D" w:rsidRPr="0055086D">
        <w:rPr>
          <w:sz w:val="24"/>
          <w:szCs w:val="24"/>
        </w:rPr>
        <w:t>9</w:t>
      </w:r>
      <w:r w:rsidRPr="0055086D">
        <w:rPr>
          <w:sz w:val="24"/>
          <w:szCs w:val="24"/>
        </w:rPr>
        <w:t>-202</w:t>
      </w:r>
      <w:r w:rsidR="006476B7" w:rsidRPr="0055086D">
        <w:rPr>
          <w:sz w:val="24"/>
          <w:szCs w:val="24"/>
        </w:rPr>
        <w:t>4</w:t>
      </w:r>
      <w:r w:rsidRPr="0055086D">
        <w:rPr>
          <w:sz w:val="24"/>
          <w:szCs w:val="24"/>
        </w:rPr>
        <w:t xml:space="preserve"> πρωτογενούς αιτήματος, ο Δήμος Ξάνθης ενδιαφέρεται να αναθέσει </w:t>
      </w:r>
      <w:r w:rsidR="006814BE" w:rsidRPr="0055086D">
        <w:rPr>
          <w:sz w:val="24"/>
          <w:szCs w:val="24"/>
        </w:rPr>
        <w:t>τ</w:t>
      </w:r>
      <w:r w:rsidR="006F1D5E" w:rsidRPr="0055086D">
        <w:rPr>
          <w:sz w:val="24"/>
          <w:szCs w:val="24"/>
        </w:rPr>
        <w:t xml:space="preserve">ην </w:t>
      </w:r>
      <w:r w:rsidR="00B0166D" w:rsidRPr="0055086D">
        <w:rPr>
          <w:sz w:val="24"/>
          <w:szCs w:val="24"/>
        </w:rPr>
        <w:t xml:space="preserve">παροχή υπηρεσιών με γιατρό </w:t>
      </w:r>
      <w:r w:rsidR="008C15F5" w:rsidRPr="0055086D">
        <w:rPr>
          <w:sz w:val="24"/>
          <w:szCs w:val="24"/>
        </w:rPr>
        <w:t>εργασίας</w:t>
      </w:r>
      <w:r w:rsidR="006814BE" w:rsidRPr="0055086D">
        <w:rPr>
          <w:sz w:val="24"/>
          <w:szCs w:val="24"/>
        </w:rPr>
        <w:t xml:space="preserve">. </w:t>
      </w:r>
    </w:p>
    <w:p w14:paraId="7CF83755" w14:textId="285FDE75" w:rsidR="0091746C" w:rsidRPr="0055086D" w:rsidRDefault="0091746C" w:rsidP="00310CDB">
      <w:pPr>
        <w:spacing w:line="360" w:lineRule="auto"/>
        <w:ind w:firstLine="720"/>
        <w:jc w:val="both"/>
        <w:rPr>
          <w:sz w:val="24"/>
          <w:szCs w:val="24"/>
        </w:rPr>
      </w:pPr>
      <w:r w:rsidRPr="0055086D">
        <w:rPr>
          <w:sz w:val="24"/>
          <w:szCs w:val="24"/>
        </w:rPr>
        <w:t xml:space="preserve">Για την κάλυψη της δαπάνης της ανωτέρω υπηρεσίας έχει εκδοθεί α) η με αριθμό </w:t>
      </w:r>
      <w:r w:rsidR="00B0166D" w:rsidRPr="0055086D">
        <w:rPr>
          <w:sz w:val="24"/>
          <w:szCs w:val="24"/>
        </w:rPr>
        <w:t>644/20-09-2024</w:t>
      </w:r>
      <w:r w:rsidR="006F1D5E" w:rsidRPr="0055086D">
        <w:rPr>
          <w:sz w:val="24"/>
          <w:szCs w:val="24"/>
        </w:rPr>
        <w:t xml:space="preserve"> πολυετής</w:t>
      </w:r>
      <w:r w:rsidRPr="0055086D">
        <w:rPr>
          <w:sz w:val="24"/>
          <w:szCs w:val="24"/>
        </w:rPr>
        <w:t xml:space="preserve"> απόφαση ανάληψης υποχρέωσης και β) η βεβαίωση της Προϊσταμένης της Οικονομικής Υπηρεσίας, επί της ανωτέρω απόφασης ανάληψης υποχρέωσης, για την ύπαρξη διαθέσιμου ποσού, τη συνδρομή των προϋποθέσεων της </w:t>
      </w:r>
      <w:proofErr w:type="spellStart"/>
      <w:r w:rsidRPr="0055086D">
        <w:rPr>
          <w:sz w:val="24"/>
          <w:szCs w:val="24"/>
        </w:rPr>
        <w:t>παρ</w:t>
      </w:r>
      <w:proofErr w:type="spellEnd"/>
      <w:r w:rsidRPr="0055086D">
        <w:rPr>
          <w:sz w:val="24"/>
          <w:szCs w:val="24"/>
        </w:rPr>
        <w:t xml:space="preserve"> 1α του άρθρου 4 του ΠΔ 80/2016 και τη δέσμευση στα οικείο Μητρώο Δεσμεύσεων της αντίστοιχης πίστωσης.</w:t>
      </w:r>
    </w:p>
    <w:p w14:paraId="596FAC2B" w14:textId="54CDE236" w:rsidR="0091746C" w:rsidRPr="0055086D" w:rsidRDefault="0091746C" w:rsidP="00310CDB">
      <w:pPr>
        <w:spacing w:line="360" w:lineRule="auto"/>
        <w:ind w:firstLine="720"/>
        <w:jc w:val="both"/>
        <w:rPr>
          <w:b/>
          <w:sz w:val="24"/>
          <w:szCs w:val="24"/>
        </w:rPr>
      </w:pPr>
      <w:r w:rsidRPr="0055086D">
        <w:rPr>
          <w:sz w:val="24"/>
          <w:szCs w:val="24"/>
        </w:rPr>
        <w:t>Παρακαλούμε να μας αποστείλετε σχετική προσφορά για τις ανωτέρω υπηρεσίες, μέχρι την</w:t>
      </w:r>
      <w:r w:rsidRPr="0055086D">
        <w:rPr>
          <w:b/>
          <w:sz w:val="24"/>
          <w:szCs w:val="24"/>
        </w:rPr>
        <w:t xml:space="preserve"> </w:t>
      </w:r>
      <w:r w:rsidR="00D73E38">
        <w:rPr>
          <w:b/>
          <w:sz w:val="24"/>
          <w:szCs w:val="24"/>
        </w:rPr>
        <w:t xml:space="preserve">Τετάρτη </w:t>
      </w:r>
      <w:r w:rsidR="008C15F5">
        <w:rPr>
          <w:b/>
          <w:sz w:val="24"/>
          <w:szCs w:val="24"/>
        </w:rPr>
        <w:t xml:space="preserve"> </w:t>
      </w:r>
      <w:r w:rsidR="00D73E38">
        <w:rPr>
          <w:b/>
          <w:sz w:val="24"/>
          <w:szCs w:val="24"/>
        </w:rPr>
        <w:t>09/</w:t>
      </w:r>
      <w:r w:rsidR="00B0166D" w:rsidRPr="0055086D">
        <w:rPr>
          <w:b/>
          <w:sz w:val="24"/>
          <w:szCs w:val="24"/>
        </w:rPr>
        <w:t>10</w:t>
      </w:r>
      <w:r w:rsidRPr="0055086D">
        <w:rPr>
          <w:b/>
          <w:sz w:val="24"/>
          <w:szCs w:val="24"/>
        </w:rPr>
        <w:t>/202</w:t>
      </w:r>
      <w:r w:rsidR="006476B7" w:rsidRPr="0055086D">
        <w:rPr>
          <w:b/>
          <w:sz w:val="24"/>
          <w:szCs w:val="24"/>
        </w:rPr>
        <w:t>4</w:t>
      </w:r>
      <w:r w:rsidRPr="0055086D">
        <w:rPr>
          <w:b/>
          <w:sz w:val="24"/>
          <w:szCs w:val="24"/>
        </w:rPr>
        <w:t xml:space="preserve">, </w:t>
      </w:r>
      <w:r w:rsidRPr="0055086D">
        <w:rPr>
          <w:bCs/>
          <w:sz w:val="24"/>
          <w:szCs w:val="24"/>
        </w:rPr>
        <w:t xml:space="preserve">στην ταχυδρομική διεύθυνση: Δήμος Ξάνθης - Γραφείο Πρωτοκόλλου - Πλατεία Δημοκρατίας, υπόψη  Τμήματος  Λογιστηρίου &amp; Προμηθειών. </w:t>
      </w:r>
      <w:r w:rsidRPr="0055086D">
        <w:rPr>
          <w:b/>
          <w:sz w:val="24"/>
          <w:szCs w:val="24"/>
        </w:rPr>
        <w:t xml:space="preserve"> </w:t>
      </w:r>
    </w:p>
    <w:p w14:paraId="2C2CC3DD" w14:textId="77777777" w:rsidR="0091746C" w:rsidRPr="0055086D" w:rsidRDefault="0091746C" w:rsidP="00310CDB">
      <w:pPr>
        <w:spacing w:line="360" w:lineRule="auto"/>
        <w:ind w:firstLine="720"/>
        <w:jc w:val="both"/>
        <w:rPr>
          <w:sz w:val="24"/>
          <w:szCs w:val="24"/>
        </w:rPr>
      </w:pPr>
      <w:r w:rsidRPr="0055086D">
        <w:rPr>
          <w:sz w:val="24"/>
          <w:szCs w:val="24"/>
        </w:rPr>
        <w:lastRenderedPageBreak/>
        <w:t>Προς απόδειξη της μη συνδρομής των λόγων αποκλεισμού από διαδικασίες σύναψης δημοσίων συμβάσεων των παρ.1 και 2 του άρθρου 73 του Ν.4412/2016, παρακαλούμε, μαζί με την προσφορά σας, να μας αποστείλετε τα παρακάτω δικαιολογητικά:</w:t>
      </w:r>
    </w:p>
    <w:p w14:paraId="4C62D1BF" w14:textId="7CAAEFBE" w:rsidR="0091746C" w:rsidRPr="0055086D" w:rsidRDefault="0091746C" w:rsidP="00310CDB">
      <w:pPr>
        <w:shd w:val="clear" w:color="auto" w:fill="FFFFFF"/>
        <w:spacing w:before="100" w:beforeAutospacing="1" w:after="100" w:afterAutospacing="1" w:line="360" w:lineRule="auto"/>
        <w:jc w:val="both"/>
        <w:rPr>
          <w:color w:val="000000"/>
          <w:sz w:val="24"/>
          <w:szCs w:val="24"/>
          <w:shd w:val="clear" w:color="auto" w:fill="FFFFFF"/>
        </w:rPr>
      </w:pPr>
      <w:r w:rsidRPr="0055086D">
        <w:rPr>
          <w:b/>
          <w:sz w:val="24"/>
          <w:szCs w:val="24"/>
        </w:rPr>
        <w:t xml:space="preserve">α. </w:t>
      </w:r>
      <w:r w:rsidRPr="0055086D">
        <w:rPr>
          <w:color w:val="000000"/>
          <w:sz w:val="24"/>
          <w:szCs w:val="24"/>
          <w:shd w:val="clear" w:color="auto" w:fill="FFFFFF"/>
        </w:rPr>
        <w:t xml:space="preserve">Υπεύθυνη δήλωση εκ μέρους του οικονομικού φορέα, σε περίπτωση φυσικού προσώπου </w:t>
      </w:r>
      <w:r w:rsidRPr="0055086D">
        <w:rPr>
          <w:sz w:val="24"/>
          <w:szCs w:val="24"/>
        </w:rPr>
        <w:t xml:space="preserve">ότι </w:t>
      </w:r>
      <w:r w:rsidRPr="0055086D">
        <w:rPr>
          <w:sz w:val="24"/>
          <w:szCs w:val="24"/>
          <w:shd w:val="clear" w:color="auto" w:fill="FFFFFF"/>
        </w:rPr>
        <w:t>δεν συντρέχουν οι λόγοι αποκλεισμού της </w:t>
      </w:r>
      <w:hyperlink r:id="rId9" w:tgtFrame="_blank" w:history="1">
        <w:r w:rsidRPr="0055086D">
          <w:rPr>
            <w:rStyle w:val="-"/>
            <w:sz w:val="24"/>
            <w:szCs w:val="24"/>
            <w:shd w:val="clear" w:color="auto" w:fill="FFFFFF"/>
          </w:rPr>
          <w:t>παραγράφου 1 του άρθρου 73  του Ν.4412/2016</w:t>
        </w:r>
      </w:hyperlink>
      <w:r w:rsidRPr="0055086D">
        <w:rPr>
          <w:sz w:val="24"/>
          <w:szCs w:val="24"/>
        </w:rPr>
        <w:t>. Σ</w:t>
      </w:r>
      <w:r w:rsidRPr="0055086D">
        <w:rPr>
          <w:sz w:val="24"/>
          <w:szCs w:val="24"/>
          <w:shd w:val="clear" w:color="auto" w:fill="FFFFFF"/>
        </w:rPr>
        <w:t xml:space="preserve">ε περίπτωση νομικού προσώπου η προαναφερόμενη υπεύθυνη δήλωση υποβάλλεται εκ μέρους του </w:t>
      </w:r>
      <w:proofErr w:type="spellStart"/>
      <w:r w:rsidRPr="0055086D">
        <w:rPr>
          <w:sz w:val="24"/>
          <w:szCs w:val="24"/>
          <w:shd w:val="clear" w:color="auto" w:fill="FFFFFF"/>
        </w:rPr>
        <w:t>νομίμου</w:t>
      </w:r>
      <w:proofErr w:type="spellEnd"/>
      <w:r w:rsidRPr="0055086D">
        <w:rPr>
          <w:sz w:val="24"/>
          <w:szCs w:val="24"/>
          <w:shd w:val="clear" w:color="auto" w:fill="FFFFFF"/>
        </w:rPr>
        <w:t xml:space="preserve"> εκπροσώπου, όπως αυτός ορίζεται στο άρθρο </w:t>
      </w:r>
      <w:hyperlink r:id="rId10" w:tgtFrame="_blank" w:history="1">
        <w:r w:rsidRPr="0055086D">
          <w:rPr>
            <w:rStyle w:val="-"/>
            <w:sz w:val="24"/>
            <w:szCs w:val="24"/>
            <w:shd w:val="clear" w:color="auto" w:fill="FFFFFF"/>
          </w:rPr>
          <w:t>79Α του Ν.4412/2016</w:t>
        </w:r>
      </w:hyperlink>
      <w:r w:rsidRPr="0055086D">
        <w:rPr>
          <w:rStyle w:val="-"/>
          <w:sz w:val="24"/>
          <w:szCs w:val="24"/>
          <w:shd w:val="clear" w:color="auto" w:fill="FFFFFF"/>
        </w:rPr>
        <w:t>.</w:t>
      </w:r>
      <w:r w:rsidRPr="0055086D">
        <w:rPr>
          <w:color w:val="000000"/>
          <w:sz w:val="24"/>
          <w:szCs w:val="24"/>
          <w:shd w:val="clear" w:color="auto" w:fill="FFFFFF"/>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r w:rsidRPr="0055086D">
        <w:rPr>
          <w:color w:val="000000"/>
          <w:sz w:val="24"/>
          <w:szCs w:val="24"/>
        </w:rPr>
        <w:t>:</w:t>
      </w:r>
      <w:r w:rsidR="0013789A" w:rsidRPr="0055086D">
        <w:rPr>
          <w:color w:val="000000"/>
          <w:sz w:val="24"/>
          <w:szCs w:val="24"/>
        </w:rPr>
        <w:t xml:space="preserve"> </w:t>
      </w:r>
      <w:r w:rsidRPr="0055086D">
        <w:rPr>
          <w:color w:val="000000"/>
          <w:sz w:val="24"/>
          <w:szCs w:val="24"/>
          <w:shd w:val="clear" w:color="auto" w:fill="FFFFFF"/>
        </w:rPr>
        <w:t>α) στις περιπτώσεις εταιρειών περιορισμένης ευθύνης (Ε.Π.Ε.), ιδιωτικών κεφαλαιουχικών εταιρειών (Ι.Κ.Ε.) και προσωπικών εταιρειών (Ο.Ε. και Ε.Ε.), τους διαχειριστές, ή</w:t>
      </w:r>
      <w:r w:rsidRPr="0055086D">
        <w:rPr>
          <w:color w:val="000000"/>
          <w:sz w:val="24"/>
          <w:szCs w:val="24"/>
        </w:rPr>
        <w:br/>
      </w:r>
      <w:r w:rsidRPr="0055086D">
        <w:rPr>
          <w:color w:val="000000"/>
          <w:sz w:val="24"/>
          <w:szCs w:val="24"/>
          <w:shd w:val="clear" w:color="auto" w:fill="FFFFFF"/>
        </w:rPr>
        <w:t>β)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 ή</w:t>
      </w:r>
      <w:r w:rsidRPr="0055086D">
        <w:rPr>
          <w:color w:val="000000"/>
          <w:sz w:val="24"/>
          <w:szCs w:val="24"/>
        </w:rPr>
        <w:br/>
      </w:r>
      <w:r w:rsidRPr="0055086D">
        <w:rPr>
          <w:color w:val="000000"/>
          <w:sz w:val="24"/>
          <w:szCs w:val="24"/>
          <w:shd w:val="clear" w:color="auto" w:fill="FFFFFF"/>
        </w:rPr>
        <w:t>γ) στις περιπτώσεις των συνεταιρισμών, τα μέλη του Διοικητικού Συμβουλίου, ή</w:t>
      </w:r>
      <w:r w:rsidRPr="0055086D">
        <w:rPr>
          <w:color w:val="000000"/>
          <w:sz w:val="24"/>
          <w:szCs w:val="24"/>
        </w:rPr>
        <w:br/>
      </w:r>
      <w:r w:rsidRPr="0055086D">
        <w:rPr>
          <w:color w:val="000000"/>
          <w:sz w:val="24"/>
          <w:szCs w:val="24"/>
          <w:shd w:val="clear" w:color="auto" w:fill="FFFFFF"/>
        </w:rPr>
        <w:t>δ) στις υπόλοιπες περιπτώσεις νομικών προσώπων, τον κατά περίπτωση νόμιμο εκπρόσωπο</w:t>
      </w:r>
      <w:r w:rsidRPr="0055086D">
        <w:rPr>
          <w:color w:val="000000"/>
          <w:sz w:val="24"/>
          <w:szCs w:val="24"/>
        </w:rPr>
        <w:t>.</w:t>
      </w:r>
      <w:r w:rsidRPr="0055086D">
        <w:rPr>
          <w:color w:val="000000"/>
          <w:sz w:val="24"/>
          <w:szCs w:val="24"/>
          <w:shd w:val="clear" w:color="auto" w:fill="FFFFFF"/>
        </w:rPr>
        <w:t>(</w:t>
      </w:r>
      <w:hyperlink r:id="rId11" w:tgtFrame="_blank" w:history="1">
        <w:r w:rsidRPr="0055086D">
          <w:rPr>
            <w:rStyle w:val="-"/>
            <w:sz w:val="24"/>
            <w:szCs w:val="24"/>
            <w:shd w:val="clear" w:color="auto" w:fill="FFFFFF"/>
          </w:rPr>
          <w:t>άρθρο 80 παρ. 9 του Ν.4412/2016</w:t>
        </w:r>
      </w:hyperlink>
      <w:r w:rsidRPr="0055086D">
        <w:rPr>
          <w:color w:val="000000"/>
          <w:sz w:val="24"/>
          <w:szCs w:val="24"/>
          <w:shd w:val="clear" w:color="auto" w:fill="FFFFFF"/>
        </w:rPr>
        <w:t xml:space="preserve"> και </w:t>
      </w:r>
      <w:hyperlink r:id="rId12" w:history="1">
        <w:r w:rsidRPr="0055086D">
          <w:rPr>
            <w:rStyle w:val="-"/>
            <w:sz w:val="24"/>
            <w:szCs w:val="24"/>
            <w:shd w:val="clear" w:color="auto" w:fill="FFFFFF"/>
          </w:rPr>
          <w:t>άρθρο 73 παρ.1 του Ν.4412/2016</w:t>
        </w:r>
      </w:hyperlink>
      <w:r w:rsidRPr="0055086D">
        <w:rPr>
          <w:color w:val="000000"/>
          <w:sz w:val="24"/>
          <w:szCs w:val="24"/>
          <w:shd w:val="clear" w:color="auto" w:fill="FFFFFF"/>
        </w:rPr>
        <w:t>)</w:t>
      </w:r>
    </w:p>
    <w:p w14:paraId="7ED4472B" w14:textId="5FA9C154" w:rsidR="0091746C" w:rsidRPr="0055086D" w:rsidRDefault="0091746C" w:rsidP="00310CDB">
      <w:pPr>
        <w:spacing w:line="360" w:lineRule="auto"/>
        <w:jc w:val="both"/>
        <w:rPr>
          <w:sz w:val="24"/>
          <w:szCs w:val="24"/>
        </w:rPr>
      </w:pPr>
      <w:r w:rsidRPr="0055086D">
        <w:rPr>
          <w:b/>
          <w:sz w:val="24"/>
          <w:szCs w:val="24"/>
        </w:rPr>
        <w:t>β.</w:t>
      </w:r>
      <w:r w:rsidRPr="0055086D">
        <w:rPr>
          <w:sz w:val="24"/>
          <w:szCs w:val="24"/>
        </w:rPr>
        <w:t xml:space="preserve"> Φορολογική ενημερότητα </w:t>
      </w:r>
    </w:p>
    <w:p w14:paraId="1A52B9D1" w14:textId="15C36260" w:rsidR="0091746C" w:rsidRPr="0055086D" w:rsidRDefault="0091746C" w:rsidP="00310CDB">
      <w:pPr>
        <w:spacing w:line="360" w:lineRule="auto"/>
        <w:jc w:val="both"/>
        <w:rPr>
          <w:sz w:val="24"/>
          <w:szCs w:val="24"/>
        </w:rPr>
      </w:pPr>
      <w:r w:rsidRPr="0055086D">
        <w:rPr>
          <w:b/>
          <w:sz w:val="24"/>
          <w:szCs w:val="24"/>
        </w:rPr>
        <w:t>γ.</w:t>
      </w:r>
      <w:r w:rsidRPr="0055086D">
        <w:rPr>
          <w:sz w:val="24"/>
          <w:szCs w:val="24"/>
        </w:rPr>
        <w:t xml:space="preserve"> Ασφαλιστική ενημερότητα (άρθρο 80 παρ.2 του Ν.4412/2016) και υπεύθυνη δήλωση ότι δεν έχει εκδοθεί δικαστική ή διοικητική απόφαση με τελεσίδικη και δεσμευτική ισχύ για την αθέτηση των υποχρεώσεων του οικονομικού φορέα όσον αφορά στην καταβολή φόρων ή εισφορών κοινωνικής ασφάλισης . </w:t>
      </w:r>
    </w:p>
    <w:p w14:paraId="72AF3B39" w14:textId="77777777" w:rsidR="0091746C" w:rsidRPr="0055086D" w:rsidRDefault="0091746C" w:rsidP="00310CDB">
      <w:pPr>
        <w:spacing w:line="360" w:lineRule="auto"/>
        <w:jc w:val="both"/>
        <w:rPr>
          <w:sz w:val="24"/>
          <w:szCs w:val="24"/>
        </w:rPr>
      </w:pPr>
      <w:r w:rsidRPr="0055086D">
        <w:rPr>
          <w:b/>
          <w:bCs/>
          <w:sz w:val="24"/>
          <w:szCs w:val="24"/>
        </w:rPr>
        <w:t>δ</w:t>
      </w:r>
      <w:r w:rsidRPr="0055086D">
        <w:rPr>
          <w:sz w:val="24"/>
          <w:szCs w:val="24"/>
        </w:rPr>
        <w:t xml:space="preserve">. </w:t>
      </w:r>
      <w:r w:rsidRPr="0055086D">
        <w:rPr>
          <w:rStyle w:val="a3"/>
          <w:color w:val="000000"/>
          <w:sz w:val="24"/>
          <w:szCs w:val="24"/>
          <w:shd w:val="clear" w:color="auto" w:fill="FFFFFF"/>
        </w:rPr>
        <w:t>Υπεύθυνη δήλωση</w:t>
      </w:r>
      <w:r w:rsidRPr="0055086D">
        <w:rPr>
          <w:color w:val="000000"/>
          <w:sz w:val="24"/>
          <w:szCs w:val="24"/>
          <w:shd w:val="clear" w:color="auto" w:fill="FFFFFF"/>
        </w:rPr>
        <w:t> περί μη επιβολής σε βάρος του οικονομικού φορέα της κύρωσης του οριζόντιου αποκλεισμού, σύμφωνα τις διατάξεις της κείμενης νομοθεσίας.  (</w:t>
      </w:r>
      <w:hyperlink r:id="rId13" w:tgtFrame="_blank" w:history="1">
        <w:r w:rsidRPr="0055086D">
          <w:rPr>
            <w:rStyle w:val="-"/>
            <w:color w:val="34495E"/>
            <w:sz w:val="24"/>
            <w:szCs w:val="24"/>
          </w:rPr>
          <w:t>άρθρο 74 παρ.4 Ν.4412/2016</w:t>
        </w:r>
      </w:hyperlink>
      <w:r w:rsidRPr="0055086D">
        <w:rPr>
          <w:color w:val="000000"/>
          <w:sz w:val="24"/>
          <w:szCs w:val="24"/>
          <w:shd w:val="clear" w:color="auto" w:fill="FFFFFF"/>
        </w:rPr>
        <w:t>, όπως τροποποιήθηκε από το</w:t>
      </w:r>
      <w:r w:rsidRPr="0055086D">
        <w:rPr>
          <w:color w:val="FF0000"/>
          <w:sz w:val="24"/>
          <w:szCs w:val="24"/>
          <w:shd w:val="clear" w:color="auto" w:fill="FFFFFF"/>
        </w:rPr>
        <w:t> </w:t>
      </w:r>
      <w:hyperlink r:id="rId14" w:tgtFrame="_blank" w:history="1">
        <w:r w:rsidRPr="0055086D">
          <w:rPr>
            <w:rStyle w:val="-"/>
            <w:color w:val="34495E"/>
            <w:sz w:val="24"/>
            <w:szCs w:val="24"/>
          </w:rPr>
          <w:t>άρθρο 23 του Ν.4782/2021</w:t>
        </w:r>
      </w:hyperlink>
      <w:r w:rsidRPr="0055086D">
        <w:rPr>
          <w:color w:val="000000"/>
          <w:sz w:val="24"/>
          <w:szCs w:val="24"/>
          <w:shd w:val="clear" w:color="auto" w:fill="FFFFFF"/>
        </w:rPr>
        <w:t>)</w:t>
      </w:r>
    </w:p>
    <w:p w14:paraId="477FF1AB" w14:textId="77777777" w:rsidR="0091746C" w:rsidRPr="0055086D" w:rsidRDefault="0091746C" w:rsidP="00310CDB">
      <w:pPr>
        <w:shd w:val="clear" w:color="auto" w:fill="FFFFFF"/>
        <w:spacing w:before="100" w:beforeAutospacing="1" w:after="100" w:afterAutospacing="1" w:line="360" w:lineRule="auto"/>
        <w:jc w:val="both"/>
        <w:rPr>
          <w:color w:val="000000"/>
          <w:sz w:val="24"/>
          <w:szCs w:val="24"/>
          <w:shd w:val="clear" w:color="auto" w:fill="FFFFFF"/>
        </w:rPr>
      </w:pPr>
      <w:r w:rsidRPr="0055086D">
        <w:rPr>
          <w:color w:val="000000"/>
          <w:sz w:val="24"/>
          <w:szCs w:val="24"/>
          <w:shd w:val="clear" w:color="auto" w:fill="FFFFFF"/>
        </w:rPr>
        <w:t xml:space="preserve">Οι υπεύθυνες δηλώσεις γίνονται αποδεκτές εφόσον έχουν συνταχθεί </w:t>
      </w:r>
      <w:r w:rsidRPr="0055086D">
        <w:rPr>
          <w:rStyle w:val="a3"/>
          <w:color w:val="000000"/>
          <w:sz w:val="24"/>
          <w:szCs w:val="24"/>
          <w:shd w:val="clear" w:color="auto" w:fill="FFFFFF"/>
        </w:rPr>
        <w:t xml:space="preserve">μετά την κοινοποίηση </w:t>
      </w:r>
      <w:r w:rsidRPr="0055086D">
        <w:rPr>
          <w:rStyle w:val="a3"/>
          <w:b w:val="0"/>
          <w:color w:val="000000"/>
          <w:sz w:val="24"/>
          <w:szCs w:val="24"/>
          <w:shd w:val="clear" w:color="auto" w:fill="FFFFFF"/>
        </w:rPr>
        <w:t>της παρούσας πρόσκλησης</w:t>
      </w:r>
      <w:r w:rsidRPr="0055086D">
        <w:rPr>
          <w:color w:val="000000"/>
          <w:sz w:val="24"/>
          <w:szCs w:val="24"/>
          <w:shd w:val="clear" w:color="auto" w:fill="FFFFFF"/>
        </w:rPr>
        <w:t>. (</w:t>
      </w:r>
      <w:hyperlink r:id="rId15" w:tgtFrame="_blank" w:history="1">
        <w:r w:rsidRPr="0055086D">
          <w:rPr>
            <w:rStyle w:val="-"/>
            <w:sz w:val="24"/>
            <w:szCs w:val="24"/>
            <w:shd w:val="clear" w:color="auto" w:fill="FFFFFF"/>
          </w:rPr>
          <w:t>άρθρο 80 παρ.12 του Ν.4412/2016</w:t>
        </w:r>
      </w:hyperlink>
      <w:r w:rsidRPr="0055086D">
        <w:rPr>
          <w:color w:val="000000"/>
          <w:sz w:val="24"/>
          <w:szCs w:val="24"/>
          <w:shd w:val="clear" w:color="auto" w:fill="FFFFFF"/>
        </w:rPr>
        <w:t>, όπως προστέθηκε με την </w:t>
      </w:r>
      <w:hyperlink r:id="rId16" w:tgtFrame="_blank" w:history="1">
        <w:r w:rsidRPr="0055086D">
          <w:rPr>
            <w:rStyle w:val="-"/>
            <w:sz w:val="24"/>
            <w:szCs w:val="24"/>
            <w:shd w:val="clear" w:color="auto" w:fill="FFFFFF"/>
          </w:rPr>
          <w:t>παρ.7αδ του άρθρου 43 του Ν.4605/2019</w:t>
        </w:r>
      </w:hyperlink>
      <w:r w:rsidRPr="0055086D">
        <w:rPr>
          <w:color w:val="000000"/>
          <w:sz w:val="24"/>
          <w:szCs w:val="24"/>
          <w:shd w:val="clear" w:color="auto" w:fill="FFFFFF"/>
        </w:rPr>
        <w:t>)</w:t>
      </w:r>
    </w:p>
    <w:p w14:paraId="146929B7" w14:textId="62DE4A93" w:rsidR="0091746C" w:rsidRPr="0055086D" w:rsidRDefault="0091746C" w:rsidP="00310CDB">
      <w:pPr>
        <w:spacing w:line="360" w:lineRule="auto"/>
        <w:jc w:val="both"/>
        <w:rPr>
          <w:sz w:val="24"/>
          <w:szCs w:val="24"/>
        </w:rPr>
      </w:pPr>
      <w:r w:rsidRPr="0055086D">
        <w:rPr>
          <w:sz w:val="24"/>
          <w:szCs w:val="24"/>
        </w:rPr>
        <w:t>Τα ανωτέρω πιστοποιητικά (β και γ) γίνονται αποδεκτά εφόσον</w:t>
      </w:r>
      <w:r w:rsidRPr="0055086D">
        <w:rPr>
          <w:color w:val="000000"/>
          <w:sz w:val="24"/>
          <w:szCs w:val="24"/>
          <w:shd w:val="clear" w:color="auto" w:fill="FFFFFF"/>
        </w:rPr>
        <w:t xml:space="preserve"> είναι </w:t>
      </w:r>
      <w:r w:rsidRPr="0055086D">
        <w:rPr>
          <w:rStyle w:val="a3"/>
          <w:color w:val="000000"/>
          <w:sz w:val="24"/>
          <w:szCs w:val="24"/>
          <w:shd w:val="clear" w:color="auto" w:fill="FFFFFF"/>
        </w:rPr>
        <w:t xml:space="preserve">εν ισχύ κατά το χρόνο υποβολής </w:t>
      </w:r>
      <w:r w:rsidRPr="0055086D">
        <w:rPr>
          <w:color w:val="000000"/>
          <w:sz w:val="24"/>
          <w:szCs w:val="24"/>
          <w:shd w:val="clear" w:color="auto" w:fill="FFFFFF"/>
        </w:rPr>
        <w:t xml:space="preserve">τους, άλλως, στην περίπτωση που δεν αναφέρεται χρόνος ισχύος,  εφόσον έχουν εκδοθεί </w:t>
      </w:r>
      <w:r w:rsidRPr="0055086D">
        <w:rPr>
          <w:color w:val="000000"/>
          <w:sz w:val="24"/>
          <w:szCs w:val="24"/>
          <w:shd w:val="clear" w:color="auto" w:fill="FFFFFF"/>
        </w:rPr>
        <w:lastRenderedPageBreak/>
        <w:t>έως </w:t>
      </w:r>
      <w:r w:rsidRPr="0055086D">
        <w:rPr>
          <w:rStyle w:val="a3"/>
          <w:color w:val="000000"/>
          <w:sz w:val="24"/>
          <w:szCs w:val="24"/>
          <w:shd w:val="clear" w:color="auto" w:fill="FFFFFF"/>
        </w:rPr>
        <w:t>τρεις (3) μήνες</w:t>
      </w:r>
      <w:r w:rsidRPr="0055086D">
        <w:rPr>
          <w:color w:val="000000"/>
          <w:sz w:val="24"/>
          <w:szCs w:val="24"/>
          <w:shd w:val="clear" w:color="auto" w:fill="FFFFFF"/>
        </w:rPr>
        <w:t> πριν από την υποβολή τους. (</w:t>
      </w:r>
      <w:hyperlink r:id="rId17" w:tgtFrame="_blank" w:history="1">
        <w:r w:rsidRPr="0055086D">
          <w:rPr>
            <w:rStyle w:val="-"/>
            <w:sz w:val="24"/>
            <w:szCs w:val="24"/>
            <w:shd w:val="clear" w:color="auto" w:fill="FFFFFF"/>
          </w:rPr>
          <w:t>άρθρο 80 παρ.12 του Ν.4412/2016</w:t>
        </w:r>
      </w:hyperlink>
      <w:r w:rsidRPr="0055086D">
        <w:rPr>
          <w:color w:val="000000"/>
          <w:sz w:val="24"/>
          <w:szCs w:val="24"/>
          <w:shd w:val="clear" w:color="auto" w:fill="FFFFFF"/>
        </w:rPr>
        <w:t>, όπως προστέθηκε με την </w:t>
      </w:r>
      <w:hyperlink r:id="rId18" w:tgtFrame="_blank" w:history="1">
        <w:r w:rsidRPr="0055086D">
          <w:rPr>
            <w:rStyle w:val="-"/>
            <w:sz w:val="24"/>
            <w:szCs w:val="24"/>
            <w:shd w:val="clear" w:color="auto" w:fill="FFFFFF"/>
          </w:rPr>
          <w:t>παρ.7αδ του άρθρου 43 του Ν.4605/2019</w:t>
        </w:r>
      </w:hyperlink>
      <w:r w:rsidRPr="0055086D">
        <w:rPr>
          <w:color w:val="000000"/>
          <w:sz w:val="24"/>
          <w:szCs w:val="24"/>
          <w:shd w:val="clear" w:color="auto" w:fill="FFFFFF"/>
        </w:rPr>
        <w:t>)</w:t>
      </w:r>
    </w:p>
    <w:p w14:paraId="312BDA89" w14:textId="6064A356" w:rsidR="0091746C" w:rsidRPr="000D2B21" w:rsidRDefault="0091746C" w:rsidP="00310CDB">
      <w:pPr>
        <w:spacing w:line="360" w:lineRule="auto"/>
        <w:jc w:val="both"/>
        <w:rPr>
          <w:b/>
          <w:sz w:val="24"/>
          <w:szCs w:val="24"/>
        </w:rPr>
      </w:pPr>
      <w:r w:rsidRPr="0055086D">
        <w:rPr>
          <w:b/>
          <w:bCs/>
          <w:sz w:val="24"/>
          <w:szCs w:val="24"/>
        </w:rPr>
        <w:t xml:space="preserve">ε. </w:t>
      </w:r>
      <w:r w:rsidRPr="0055086D">
        <w:rPr>
          <w:sz w:val="24"/>
          <w:szCs w:val="24"/>
        </w:rPr>
        <w:t>Εφόσον πρόκειται για φυσικό πρόσωπο αντίγραφο αστυνομικής ταυτότητας ή αντίστοιχου εγγράφου και εφόσον πρόκειται για νομικό, αποδεικτικά έγγραφα νομιμοποίησης του νομικού προσώπου (άρθρο 93 του Ν.4412/2016).</w:t>
      </w:r>
    </w:p>
    <w:p w14:paraId="5BF652DF" w14:textId="39C85C29" w:rsidR="00A81CEA" w:rsidRDefault="000D2B21" w:rsidP="00A81CEA">
      <w:pPr>
        <w:spacing w:line="360" w:lineRule="auto"/>
        <w:jc w:val="both"/>
        <w:rPr>
          <w:sz w:val="24"/>
          <w:szCs w:val="24"/>
        </w:rPr>
      </w:pPr>
      <w:proofErr w:type="spellStart"/>
      <w:r>
        <w:rPr>
          <w:b/>
          <w:bCs/>
          <w:sz w:val="24"/>
          <w:szCs w:val="24"/>
        </w:rPr>
        <w:t>στ</w:t>
      </w:r>
      <w:proofErr w:type="spellEnd"/>
      <w:r w:rsidR="00A81CEA" w:rsidRPr="0055086D">
        <w:rPr>
          <w:b/>
          <w:bCs/>
          <w:sz w:val="24"/>
          <w:szCs w:val="24"/>
        </w:rPr>
        <w:t>.</w:t>
      </w:r>
      <w:r w:rsidR="00A81CEA" w:rsidRPr="0055086D">
        <w:rPr>
          <w:b/>
          <w:sz w:val="24"/>
          <w:szCs w:val="24"/>
        </w:rPr>
        <w:t xml:space="preserve"> </w:t>
      </w:r>
      <w:r w:rsidR="00A81CEA" w:rsidRPr="0055086D">
        <w:rPr>
          <w:sz w:val="24"/>
          <w:szCs w:val="24"/>
        </w:rPr>
        <w:t>Πιστοποιητικό από τον οικείο ιατρικό σύλλογο.</w:t>
      </w:r>
    </w:p>
    <w:p w14:paraId="1B5FA4BB" w14:textId="77777777" w:rsidR="0055086D" w:rsidRPr="0055086D" w:rsidRDefault="0055086D" w:rsidP="00A81CEA">
      <w:pPr>
        <w:spacing w:line="360" w:lineRule="auto"/>
        <w:jc w:val="both"/>
        <w:rPr>
          <w:sz w:val="24"/>
          <w:szCs w:val="24"/>
        </w:rPr>
      </w:pPr>
    </w:p>
    <w:p w14:paraId="61CF8D6D" w14:textId="22AD7962" w:rsidR="0055086D" w:rsidRPr="0055086D" w:rsidRDefault="0055086D" w:rsidP="0055086D">
      <w:pPr>
        <w:spacing w:before="3" w:line="360" w:lineRule="auto"/>
        <w:ind w:right="-142"/>
        <w:jc w:val="both"/>
        <w:rPr>
          <w:rFonts w:eastAsia="Verdana"/>
          <w:sz w:val="24"/>
          <w:szCs w:val="24"/>
        </w:rPr>
      </w:pPr>
      <w:r w:rsidRPr="0055086D">
        <w:rPr>
          <w:rFonts w:eastAsia="Verdana"/>
          <w:sz w:val="24"/>
          <w:szCs w:val="24"/>
        </w:rPr>
        <w:t xml:space="preserve"> Καθήκοντα ιατρού εργασίας μπορούν να ασκούν: </w:t>
      </w:r>
    </w:p>
    <w:p w14:paraId="72717DF0" w14:textId="77777777" w:rsidR="0055086D" w:rsidRPr="0055086D" w:rsidRDefault="0055086D" w:rsidP="0055086D">
      <w:pPr>
        <w:spacing w:before="3" w:line="360" w:lineRule="auto"/>
        <w:ind w:left="142" w:right="-142"/>
        <w:jc w:val="both"/>
        <w:rPr>
          <w:rFonts w:eastAsia="Verdana"/>
          <w:sz w:val="24"/>
          <w:szCs w:val="24"/>
        </w:rPr>
      </w:pPr>
      <w:r w:rsidRPr="0055086D">
        <w:rPr>
          <w:rFonts w:eastAsia="Verdana"/>
          <w:sz w:val="24"/>
          <w:szCs w:val="24"/>
        </w:rPr>
        <w:t>α) Οι ιατροί που κατέχουν την ειδικότητα της ιατρικής της εργασίας,</w:t>
      </w:r>
    </w:p>
    <w:p w14:paraId="06F95D3F" w14:textId="77777777" w:rsidR="0055086D" w:rsidRPr="0055086D" w:rsidRDefault="0055086D" w:rsidP="0055086D">
      <w:pPr>
        <w:spacing w:before="3" w:line="360" w:lineRule="auto"/>
        <w:ind w:left="142" w:right="-142"/>
        <w:jc w:val="both"/>
        <w:rPr>
          <w:rFonts w:eastAsia="Verdana"/>
          <w:sz w:val="24"/>
          <w:szCs w:val="24"/>
        </w:rPr>
      </w:pPr>
      <w:r w:rsidRPr="0055086D">
        <w:rPr>
          <w:rFonts w:eastAsia="Verdana"/>
          <w:sz w:val="24"/>
          <w:szCs w:val="24"/>
        </w:rPr>
        <w:t>β) Οι ιατροί που κατέχουν τίτλο οιασδήποτε ειδικότητας, πλην της ιατρικής της εργασίας, και έχουν εκτελέσει καθήκοντα ιατρού εργασίας σε επιχειρήσεις προ της 15ης Μαΐου 2009,</w:t>
      </w:r>
    </w:p>
    <w:p w14:paraId="277AF382" w14:textId="77777777" w:rsidR="0055086D" w:rsidRPr="0055086D" w:rsidRDefault="0055086D" w:rsidP="0055086D">
      <w:pPr>
        <w:spacing w:before="3" w:line="360" w:lineRule="auto"/>
        <w:ind w:left="142" w:right="-142"/>
        <w:jc w:val="both"/>
        <w:rPr>
          <w:rFonts w:eastAsia="Verdana"/>
          <w:sz w:val="24"/>
          <w:szCs w:val="24"/>
        </w:rPr>
      </w:pPr>
      <w:r w:rsidRPr="0055086D">
        <w:rPr>
          <w:rFonts w:eastAsia="Verdana"/>
          <w:sz w:val="24"/>
          <w:szCs w:val="24"/>
        </w:rPr>
        <w:t>γ) Οι ιατροί χωρίς ειδικότητα οι οποίοι έχουν ασκήσει καθήκοντα ιατρού εργασίας σε επιχειρήσεις συνεχώς επί επτά (7) τουλάχιστον έτη μέχρι και τις 15 Μαΐου 2009.</w:t>
      </w:r>
    </w:p>
    <w:p w14:paraId="32DC8FDA" w14:textId="77777777" w:rsidR="0055086D" w:rsidRPr="0055086D" w:rsidRDefault="0055086D" w:rsidP="0055086D">
      <w:pPr>
        <w:spacing w:before="3" w:line="360" w:lineRule="auto"/>
        <w:ind w:left="142" w:right="-142"/>
        <w:jc w:val="both"/>
        <w:rPr>
          <w:rFonts w:eastAsia="Verdana"/>
          <w:sz w:val="24"/>
          <w:szCs w:val="24"/>
        </w:rPr>
      </w:pPr>
      <w:r w:rsidRPr="0055086D">
        <w:rPr>
          <w:rFonts w:eastAsia="Verdana"/>
          <w:sz w:val="24"/>
          <w:szCs w:val="24"/>
        </w:rPr>
        <w:t>2. Οι ιατροί της παρ. 1 μπορούν να ασκούν καθήκοντα ιατρού εργασίας σε όλες τις περιφέρειες ιατρικών συλλόγων της χώρας, χωρίς άδεια των συλλόγων αυτών.</w:t>
      </w:r>
    </w:p>
    <w:p w14:paraId="52877EED" w14:textId="77777777" w:rsidR="0055086D" w:rsidRPr="0055086D" w:rsidRDefault="0055086D" w:rsidP="0055086D">
      <w:pPr>
        <w:spacing w:before="3" w:line="360" w:lineRule="auto"/>
        <w:ind w:left="142" w:right="-142"/>
        <w:jc w:val="both"/>
        <w:rPr>
          <w:rFonts w:eastAsia="Verdana"/>
          <w:sz w:val="24"/>
          <w:szCs w:val="24"/>
        </w:rPr>
      </w:pPr>
      <w:r w:rsidRPr="0055086D">
        <w:rPr>
          <w:rFonts w:eastAsia="Verdana"/>
          <w:sz w:val="24"/>
          <w:szCs w:val="24"/>
        </w:rPr>
        <w:t xml:space="preserve">3. Ο ιατρός εργασίας υπάγεται απευθείας στη διοίκηση της επιχείρησης (άρθρο 16 του Ν.3850/2010, όπως αντικαταστάθηκε από τις διατάξεις της παρ. 1 του άρθρου 13ο της ΠΝΠ 20/20-3-20 (ΦΕΚ 68/20-3-20 </w:t>
      </w:r>
      <w:proofErr w:type="spellStart"/>
      <w:r w:rsidRPr="0055086D">
        <w:rPr>
          <w:rFonts w:eastAsia="Verdana"/>
          <w:sz w:val="24"/>
          <w:szCs w:val="24"/>
        </w:rPr>
        <w:t>τ.Α</w:t>
      </w:r>
      <w:proofErr w:type="spellEnd"/>
      <w:r w:rsidRPr="0055086D">
        <w:rPr>
          <w:rFonts w:eastAsia="Verdana"/>
          <w:sz w:val="24"/>
          <w:szCs w:val="24"/>
        </w:rPr>
        <w:t xml:space="preserve">’), όπως αυτή κυρώθηκε με το Ν.4683/2020 (ΦΕΚ 83/10-04-2020 </w:t>
      </w:r>
      <w:proofErr w:type="spellStart"/>
      <w:r w:rsidRPr="0055086D">
        <w:rPr>
          <w:rFonts w:eastAsia="Verdana"/>
          <w:sz w:val="24"/>
          <w:szCs w:val="24"/>
        </w:rPr>
        <w:t>τ.Α</w:t>
      </w:r>
      <w:proofErr w:type="spellEnd"/>
      <w:r w:rsidRPr="0055086D">
        <w:rPr>
          <w:rFonts w:eastAsia="Verdana"/>
          <w:sz w:val="24"/>
          <w:szCs w:val="24"/>
        </w:rPr>
        <w:t xml:space="preserve">’) </w:t>
      </w:r>
    </w:p>
    <w:p w14:paraId="331D370B" w14:textId="77777777" w:rsidR="0055086D" w:rsidRPr="0055086D" w:rsidRDefault="0055086D" w:rsidP="0055086D">
      <w:pPr>
        <w:spacing w:before="3" w:line="360" w:lineRule="auto"/>
        <w:ind w:left="142" w:right="-142"/>
        <w:jc w:val="both"/>
        <w:rPr>
          <w:rFonts w:eastAsia="Verdana"/>
          <w:sz w:val="24"/>
          <w:szCs w:val="24"/>
        </w:rPr>
      </w:pPr>
      <w:r w:rsidRPr="0055086D">
        <w:rPr>
          <w:rFonts w:eastAsia="Verdana"/>
          <w:sz w:val="24"/>
          <w:szCs w:val="24"/>
        </w:rPr>
        <w:t>4.</w:t>
      </w:r>
      <w:r w:rsidRPr="0055086D">
        <w:rPr>
          <w:color w:val="000000"/>
          <w:sz w:val="24"/>
          <w:szCs w:val="24"/>
        </w:rPr>
        <w:t xml:space="preserve"> Με κοινή απόφαση των Υπουργών Εργασίας και Κοινωνικής Ασφάλισης και Υγείας, η οποία εκδίδεται μετά από γνώμη του Συμβουλίου Υγείας και Ασφάλειας στην Εργασία (Σ.Υ.Α.Ε.) και του Κεντρικού Συμβουλίου Υγείας (ΚΕ.Σ.Υ.), δύναται να ορίζονται, και πέραν των προβλεπόμενων στην παρ. 1 του παρόντος, ειδικότητες ιατρών, οι οποίοι μπορούν να ασκούν καθήκοντα ιατρού εργασίας, εφόσον αυτό κρίνεται αναγκαίο προκειμένου να αντιμετωπιστεί η αύξηση των εργατικών ατυχημάτων, να ενταθεί η αντιμετώπιση των επαγγελματικών κινδύνων και ασθενειών και να καλυφθεί η περιφερειακή ή τοπική ανεπάρκεια του αριθμού των ιατρών εργασίας, ιδίως κατά την τουριστική περίοδο, και οι οποίοι εντάσσονται σε νέο μητρώο ιατρών που μπορούν να ασκήσουν καθήκοντα ιατρού εργασίας, συμπληρωματικό προς αυτό της υπ’ </w:t>
      </w:r>
      <w:proofErr w:type="spellStart"/>
      <w:r w:rsidRPr="0055086D">
        <w:rPr>
          <w:color w:val="000000"/>
          <w:sz w:val="24"/>
          <w:szCs w:val="24"/>
        </w:rPr>
        <w:t>αρ</w:t>
      </w:r>
      <w:proofErr w:type="spellEnd"/>
      <w:r w:rsidRPr="0055086D">
        <w:rPr>
          <w:color w:val="000000"/>
          <w:sz w:val="24"/>
          <w:szCs w:val="24"/>
        </w:rPr>
        <w:t>. 5685/121/5.2.2021 απόφασης του Υπουργού Εργασίας και Κοινωνικών Υποθέσεων (Β’ 669), όπως εκάστοτε ισχύει. Για την άσκηση καθηκόντων ιατρού εργασίας επιλέγονται κατά προτεραιότητα οι ιατροί της παρ. 1. Με την απόφαση του πρώτου εδαφίου καθορίζονται οι όροι και οι προϋποθέσεις της κατά προτεραιότητα επιλογής των ιατρών της παρ. 1 για την κάλυψη των ανωτέρω αναγκών, καθώς και οι ειδικότητες, το περιεχόμενο, ο χρόνος και ο τρόπος εκπαίδευσης και πιστοποίησης των ιατρών του πρώτου εδαφίου, καθώς και κάθε άλλο θέμα σχετικό με την εφαρμογή της παρούσας</w:t>
      </w:r>
      <w:r w:rsidRPr="0055086D">
        <w:rPr>
          <w:sz w:val="24"/>
          <w:szCs w:val="24"/>
        </w:rPr>
        <w:t xml:space="preserve"> (παρ.4 του </w:t>
      </w:r>
      <w:r w:rsidRPr="0055086D">
        <w:rPr>
          <w:color w:val="000000"/>
          <w:sz w:val="24"/>
          <w:szCs w:val="24"/>
        </w:rPr>
        <w:t xml:space="preserve">άρθρου 16 του Ν.3850/2010, όπως προστέθηκε με το άρθρο 30 του Ν.5053/2023 (ΦΕΚ 158/26.9.23 </w:t>
      </w:r>
      <w:proofErr w:type="spellStart"/>
      <w:r w:rsidRPr="0055086D">
        <w:rPr>
          <w:color w:val="000000"/>
          <w:sz w:val="24"/>
          <w:szCs w:val="24"/>
        </w:rPr>
        <w:t>τ.Α</w:t>
      </w:r>
      <w:proofErr w:type="spellEnd"/>
      <w:r w:rsidRPr="0055086D">
        <w:rPr>
          <w:color w:val="000000"/>
          <w:sz w:val="24"/>
          <w:szCs w:val="24"/>
        </w:rPr>
        <w:t>’).</w:t>
      </w:r>
    </w:p>
    <w:p w14:paraId="02D57EE3" w14:textId="77777777" w:rsidR="0055086D" w:rsidRPr="0055086D" w:rsidRDefault="0055086D" w:rsidP="0055086D">
      <w:pPr>
        <w:spacing w:before="3" w:line="360" w:lineRule="auto"/>
        <w:ind w:left="142" w:right="-142"/>
        <w:jc w:val="both"/>
        <w:rPr>
          <w:rFonts w:eastAsia="Verdana"/>
          <w:sz w:val="24"/>
          <w:szCs w:val="24"/>
        </w:rPr>
      </w:pPr>
      <w:r w:rsidRPr="0055086D">
        <w:rPr>
          <w:rFonts w:eastAsia="Verdana"/>
          <w:sz w:val="24"/>
          <w:szCs w:val="24"/>
        </w:rPr>
        <w:lastRenderedPageBreak/>
        <w:t xml:space="preserve"> </w:t>
      </w:r>
    </w:p>
    <w:p w14:paraId="53716E6E" w14:textId="77777777" w:rsidR="0055086D" w:rsidRPr="0055086D" w:rsidRDefault="0055086D" w:rsidP="0055086D">
      <w:pPr>
        <w:spacing w:before="3" w:line="360" w:lineRule="auto"/>
        <w:ind w:left="142" w:right="-142"/>
        <w:jc w:val="both"/>
        <w:rPr>
          <w:rFonts w:eastAsia="Verdana"/>
          <w:b/>
          <w:bCs/>
          <w:sz w:val="24"/>
          <w:szCs w:val="24"/>
        </w:rPr>
      </w:pPr>
      <w:r w:rsidRPr="0055086D">
        <w:rPr>
          <w:rFonts w:eastAsia="Verdana"/>
          <w:b/>
          <w:bCs/>
          <w:sz w:val="24"/>
          <w:szCs w:val="24"/>
        </w:rPr>
        <w:t>Επιπρόσθετα θα πρέπει να διαθέτει εμπειρία τουλάχιστον δύο (2) ετών ως Γιατρός Εργασίας σε ΟΤΑ Α’ βαθμού.</w:t>
      </w:r>
    </w:p>
    <w:p w14:paraId="41A652FF" w14:textId="77777777" w:rsidR="0055086D" w:rsidRPr="0055086D" w:rsidRDefault="0055086D" w:rsidP="0055086D">
      <w:pPr>
        <w:spacing w:before="3"/>
        <w:ind w:left="142" w:right="-141"/>
        <w:jc w:val="both"/>
        <w:rPr>
          <w:sz w:val="24"/>
          <w:szCs w:val="24"/>
        </w:rPr>
      </w:pPr>
    </w:p>
    <w:p w14:paraId="19491C06" w14:textId="6B0B3C44" w:rsidR="006476B7" w:rsidRPr="0055086D" w:rsidRDefault="006476B7" w:rsidP="00B0166D">
      <w:pPr>
        <w:spacing w:line="360" w:lineRule="auto"/>
        <w:jc w:val="both"/>
        <w:rPr>
          <w:b/>
          <w:bCs/>
          <w:sz w:val="24"/>
          <w:szCs w:val="24"/>
        </w:rPr>
      </w:pPr>
    </w:p>
    <w:p w14:paraId="4FC7617C" w14:textId="34AFF7C8" w:rsidR="0091746C" w:rsidRPr="0055086D" w:rsidRDefault="0091746C" w:rsidP="00E6125D">
      <w:pPr>
        <w:spacing w:line="360" w:lineRule="auto"/>
        <w:jc w:val="both"/>
        <w:rPr>
          <w:b/>
          <w:sz w:val="24"/>
          <w:szCs w:val="24"/>
        </w:rPr>
      </w:pPr>
      <w:r w:rsidRPr="0055086D">
        <w:rPr>
          <w:b/>
          <w:sz w:val="24"/>
          <w:szCs w:val="24"/>
        </w:rPr>
        <w:t xml:space="preserve">         </w:t>
      </w:r>
      <w:r w:rsidR="00E6125D" w:rsidRPr="0055086D">
        <w:rPr>
          <w:b/>
          <w:sz w:val="24"/>
          <w:szCs w:val="24"/>
        </w:rPr>
        <w:tab/>
      </w:r>
      <w:r w:rsidR="00E6125D" w:rsidRPr="0055086D">
        <w:rPr>
          <w:b/>
          <w:sz w:val="24"/>
          <w:szCs w:val="24"/>
        </w:rPr>
        <w:tab/>
      </w:r>
      <w:r w:rsidR="00E6125D" w:rsidRPr="0055086D">
        <w:rPr>
          <w:b/>
          <w:sz w:val="24"/>
          <w:szCs w:val="24"/>
        </w:rPr>
        <w:tab/>
      </w:r>
      <w:r w:rsidR="00E6125D" w:rsidRPr="0055086D">
        <w:rPr>
          <w:b/>
          <w:sz w:val="24"/>
          <w:szCs w:val="24"/>
        </w:rPr>
        <w:tab/>
      </w:r>
      <w:r w:rsidR="00E6125D" w:rsidRPr="0055086D">
        <w:rPr>
          <w:b/>
          <w:sz w:val="24"/>
          <w:szCs w:val="24"/>
        </w:rPr>
        <w:tab/>
      </w:r>
      <w:r w:rsidR="00E6125D" w:rsidRPr="0055086D">
        <w:rPr>
          <w:b/>
          <w:sz w:val="24"/>
          <w:szCs w:val="24"/>
        </w:rPr>
        <w:tab/>
      </w:r>
      <w:r w:rsidR="00E6125D" w:rsidRPr="0055086D">
        <w:rPr>
          <w:b/>
          <w:sz w:val="24"/>
          <w:szCs w:val="24"/>
        </w:rPr>
        <w:tab/>
        <w:t xml:space="preserve">           </w:t>
      </w:r>
      <w:r w:rsidRPr="0055086D">
        <w:rPr>
          <w:b/>
          <w:sz w:val="24"/>
          <w:szCs w:val="24"/>
        </w:rPr>
        <w:t xml:space="preserve">Ο </w:t>
      </w:r>
      <w:r w:rsidR="006476B7" w:rsidRPr="0055086D">
        <w:rPr>
          <w:b/>
          <w:sz w:val="24"/>
          <w:szCs w:val="24"/>
        </w:rPr>
        <w:t>ΑΝΤΙΔΗΜΑΡΧΟΣ ΞΑΝΘΗ</w:t>
      </w:r>
      <w:r w:rsidR="00E6125D" w:rsidRPr="0055086D">
        <w:rPr>
          <w:b/>
          <w:sz w:val="24"/>
          <w:szCs w:val="24"/>
        </w:rPr>
        <w:t>Σ</w:t>
      </w:r>
      <w:r w:rsidRPr="0055086D">
        <w:rPr>
          <w:b/>
          <w:sz w:val="24"/>
          <w:szCs w:val="24"/>
        </w:rPr>
        <w:tab/>
      </w:r>
      <w:r w:rsidRPr="0055086D">
        <w:rPr>
          <w:b/>
          <w:sz w:val="24"/>
          <w:szCs w:val="24"/>
        </w:rPr>
        <w:tab/>
        <w:t xml:space="preserve">        </w:t>
      </w:r>
    </w:p>
    <w:p w14:paraId="60165EE4" w14:textId="77777777" w:rsidR="00B0166D" w:rsidRPr="0055086D" w:rsidRDefault="00B0166D" w:rsidP="00B0166D">
      <w:pPr>
        <w:spacing w:line="360" w:lineRule="auto"/>
        <w:ind w:left="5040" w:firstLine="720"/>
        <w:jc w:val="both"/>
        <w:rPr>
          <w:b/>
          <w:sz w:val="24"/>
          <w:szCs w:val="24"/>
        </w:rPr>
      </w:pPr>
    </w:p>
    <w:p w14:paraId="5B653391" w14:textId="77777777" w:rsidR="000D2B21" w:rsidRDefault="00E6125D" w:rsidP="000D2B21">
      <w:pPr>
        <w:spacing w:line="360" w:lineRule="auto"/>
        <w:ind w:left="5040" w:firstLine="720"/>
        <w:jc w:val="both"/>
        <w:rPr>
          <w:b/>
          <w:sz w:val="24"/>
          <w:szCs w:val="24"/>
        </w:rPr>
      </w:pPr>
      <w:r w:rsidRPr="0055086D">
        <w:rPr>
          <w:b/>
          <w:sz w:val="24"/>
          <w:szCs w:val="24"/>
        </w:rPr>
        <w:t>ΣΙΑΜΠΑΝ Χ. ΜΠΑΝΤ</w:t>
      </w:r>
      <w:r w:rsidR="00CA3A6F" w:rsidRPr="0055086D">
        <w:rPr>
          <w:b/>
          <w:sz w:val="24"/>
          <w:szCs w:val="24"/>
        </w:rPr>
        <w:t xml:space="preserve">ΑΚ </w:t>
      </w:r>
    </w:p>
    <w:p w14:paraId="222B6171" w14:textId="77777777" w:rsidR="000D2B21" w:rsidRDefault="000D2B21" w:rsidP="000D2B21">
      <w:pPr>
        <w:spacing w:line="360" w:lineRule="auto"/>
        <w:jc w:val="both"/>
        <w:rPr>
          <w:b/>
          <w:sz w:val="24"/>
          <w:szCs w:val="24"/>
        </w:rPr>
      </w:pPr>
    </w:p>
    <w:p w14:paraId="1723D29F" w14:textId="77777777" w:rsidR="000D2B21" w:rsidRDefault="000D2B21" w:rsidP="000D2B21">
      <w:pPr>
        <w:spacing w:line="360" w:lineRule="auto"/>
        <w:jc w:val="both"/>
        <w:rPr>
          <w:b/>
          <w:sz w:val="24"/>
          <w:szCs w:val="24"/>
        </w:rPr>
      </w:pPr>
    </w:p>
    <w:p w14:paraId="36975134" w14:textId="7545F062" w:rsidR="00D705DE" w:rsidRPr="0055086D" w:rsidRDefault="001B3DE1" w:rsidP="000D2B21">
      <w:pPr>
        <w:spacing w:line="360" w:lineRule="auto"/>
        <w:jc w:val="both"/>
        <w:rPr>
          <w:b/>
          <w:sz w:val="24"/>
          <w:szCs w:val="24"/>
        </w:rPr>
      </w:pPr>
      <w:r w:rsidRPr="0055086D">
        <w:rPr>
          <w:noProof/>
          <w:sz w:val="24"/>
          <w:szCs w:val="24"/>
        </w:rPr>
        <w:t xml:space="preserve"> </w:t>
      </w:r>
      <w:r w:rsidR="00D705DE" w:rsidRPr="0055086D">
        <w:rPr>
          <w:b/>
          <w:sz w:val="24"/>
          <w:szCs w:val="24"/>
          <w:u w:val="single"/>
        </w:rPr>
        <w:t>Συνημμένα:</w:t>
      </w:r>
    </w:p>
    <w:p w14:paraId="6613072A" w14:textId="77777777" w:rsidR="00D705DE" w:rsidRPr="0055086D" w:rsidRDefault="00D705DE" w:rsidP="00D705DE">
      <w:pPr>
        <w:spacing w:line="360" w:lineRule="auto"/>
        <w:contextualSpacing/>
        <w:rPr>
          <w:b/>
          <w:sz w:val="24"/>
          <w:szCs w:val="24"/>
        </w:rPr>
      </w:pPr>
      <w:r w:rsidRPr="0055086D">
        <w:rPr>
          <w:sz w:val="24"/>
          <w:szCs w:val="24"/>
        </w:rPr>
        <w:t xml:space="preserve">Η με </w:t>
      </w:r>
      <w:proofErr w:type="spellStart"/>
      <w:r w:rsidRPr="0055086D">
        <w:rPr>
          <w:sz w:val="24"/>
          <w:szCs w:val="24"/>
        </w:rPr>
        <w:t>αριθμ</w:t>
      </w:r>
      <w:proofErr w:type="spellEnd"/>
      <w:r w:rsidRPr="0055086D">
        <w:rPr>
          <w:sz w:val="24"/>
          <w:szCs w:val="24"/>
        </w:rPr>
        <w:t xml:space="preserve">. Υ14/16-09-2024 Μελέτη - Τεχνική Έκθεση </w:t>
      </w:r>
    </w:p>
    <w:p w14:paraId="215B43A4" w14:textId="1952D0D4" w:rsidR="001B3DE1" w:rsidRDefault="00D705DE" w:rsidP="001B3DE1">
      <w:pPr>
        <w:ind w:right="32"/>
        <w:rPr>
          <w:b/>
          <w:sz w:val="24"/>
          <w:szCs w:val="24"/>
        </w:rPr>
      </w:pPr>
      <w:r w:rsidRPr="0055086D">
        <w:rPr>
          <w:sz w:val="24"/>
          <w:szCs w:val="24"/>
        </w:rPr>
        <w:t>της Διεύθυνσης Διοικητικών Υπηρεσιών  του Δήμου Ξάνθης</w:t>
      </w:r>
      <w:r w:rsidRPr="0055086D">
        <w:rPr>
          <w:b/>
          <w:sz w:val="24"/>
          <w:szCs w:val="24"/>
        </w:rPr>
        <w:t xml:space="preserve">  </w:t>
      </w:r>
    </w:p>
    <w:p w14:paraId="19222724" w14:textId="4E44468D" w:rsidR="000D2B21" w:rsidRDefault="000D2B21" w:rsidP="001B3DE1">
      <w:pPr>
        <w:ind w:right="32"/>
        <w:rPr>
          <w:b/>
          <w:sz w:val="24"/>
          <w:szCs w:val="24"/>
        </w:rPr>
      </w:pPr>
    </w:p>
    <w:p w14:paraId="2C536B16" w14:textId="173FF8FF" w:rsidR="000D2B21" w:rsidRDefault="000D2B21" w:rsidP="001B3DE1">
      <w:pPr>
        <w:ind w:right="32"/>
        <w:rPr>
          <w:b/>
          <w:sz w:val="24"/>
          <w:szCs w:val="24"/>
        </w:rPr>
      </w:pPr>
    </w:p>
    <w:p w14:paraId="0C40057D" w14:textId="0F1F3E64" w:rsidR="000D2B21" w:rsidRDefault="000D2B21" w:rsidP="001B3DE1">
      <w:pPr>
        <w:ind w:right="32"/>
        <w:rPr>
          <w:b/>
          <w:sz w:val="24"/>
          <w:szCs w:val="24"/>
        </w:rPr>
      </w:pPr>
    </w:p>
    <w:p w14:paraId="3CA93BB9" w14:textId="4365074B" w:rsidR="000D2B21" w:rsidRDefault="000D2B21" w:rsidP="001B3DE1">
      <w:pPr>
        <w:ind w:right="32"/>
        <w:rPr>
          <w:b/>
          <w:sz w:val="24"/>
          <w:szCs w:val="24"/>
        </w:rPr>
      </w:pPr>
    </w:p>
    <w:p w14:paraId="15D58EFB" w14:textId="3CDAF8A5" w:rsidR="000D2B21" w:rsidRDefault="000D2B21" w:rsidP="001B3DE1">
      <w:pPr>
        <w:ind w:right="32"/>
        <w:rPr>
          <w:b/>
          <w:sz w:val="24"/>
          <w:szCs w:val="24"/>
        </w:rPr>
      </w:pPr>
    </w:p>
    <w:p w14:paraId="37819407" w14:textId="0118B254" w:rsidR="000D2B21" w:rsidRDefault="000D2B21" w:rsidP="001B3DE1">
      <w:pPr>
        <w:ind w:right="32"/>
        <w:rPr>
          <w:b/>
          <w:sz w:val="24"/>
          <w:szCs w:val="24"/>
        </w:rPr>
      </w:pPr>
    </w:p>
    <w:p w14:paraId="2B7DF591" w14:textId="1A42863C" w:rsidR="000D2B21" w:rsidRDefault="000D2B21" w:rsidP="001B3DE1">
      <w:pPr>
        <w:ind w:right="32"/>
        <w:rPr>
          <w:b/>
          <w:sz w:val="24"/>
          <w:szCs w:val="24"/>
        </w:rPr>
      </w:pPr>
    </w:p>
    <w:p w14:paraId="05246083" w14:textId="5F973FF7" w:rsidR="000D2B21" w:rsidRDefault="000D2B21" w:rsidP="001B3DE1">
      <w:pPr>
        <w:ind w:right="32"/>
        <w:rPr>
          <w:b/>
          <w:sz w:val="24"/>
          <w:szCs w:val="24"/>
        </w:rPr>
      </w:pPr>
    </w:p>
    <w:p w14:paraId="487DDC08" w14:textId="1F6EF347" w:rsidR="000D2B21" w:rsidRDefault="000D2B21" w:rsidP="001B3DE1">
      <w:pPr>
        <w:ind w:right="32"/>
        <w:rPr>
          <w:b/>
          <w:sz w:val="24"/>
          <w:szCs w:val="24"/>
        </w:rPr>
      </w:pPr>
    </w:p>
    <w:p w14:paraId="7E77B27F" w14:textId="5107ABD2" w:rsidR="000D2B21" w:rsidRDefault="000D2B21" w:rsidP="001B3DE1">
      <w:pPr>
        <w:ind w:right="32"/>
        <w:rPr>
          <w:b/>
          <w:sz w:val="24"/>
          <w:szCs w:val="24"/>
        </w:rPr>
      </w:pPr>
    </w:p>
    <w:p w14:paraId="2E577088" w14:textId="6B84D1B1" w:rsidR="000D2B21" w:rsidRDefault="000D2B21" w:rsidP="001B3DE1">
      <w:pPr>
        <w:ind w:right="32"/>
        <w:rPr>
          <w:b/>
          <w:sz w:val="24"/>
          <w:szCs w:val="24"/>
        </w:rPr>
      </w:pPr>
    </w:p>
    <w:p w14:paraId="616D6DA8" w14:textId="3E14B7B3" w:rsidR="000D2B21" w:rsidRDefault="000D2B21" w:rsidP="001B3DE1">
      <w:pPr>
        <w:ind w:right="32"/>
        <w:rPr>
          <w:b/>
          <w:sz w:val="24"/>
          <w:szCs w:val="24"/>
        </w:rPr>
      </w:pPr>
    </w:p>
    <w:p w14:paraId="3BD8168F" w14:textId="6BE63F31" w:rsidR="000D2B21" w:rsidRDefault="000D2B21" w:rsidP="001B3DE1">
      <w:pPr>
        <w:ind w:right="32"/>
        <w:rPr>
          <w:b/>
          <w:sz w:val="24"/>
          <w:szCs w:val="24"/>
        </w:rPr>
      </w:pPr>
    </w:p>
    <w:p w14:paraId="7B13336F" w14:textId="2AA91440" w:rsidR="000D2B21" w:rsidRDefault="000D2B21" w:rsidP="001B3DE1">
      <w:pPr>
        <w:ind w:right="32"/>
        <w:rPr>
          <w:b/>
          <w:sz w:val="24"/>
          <w:szCs w:val="24"/>
        </w:rPr>
      </w:pPr>
    </w:p>
    <w:p w14:paraId="337A9685" w14:textId="00ED39CC" w:rsidR="000D2B21" w:rsidRDefault="000D2B21" w:rsidP="001B3DE1">
      <w:pPr>
        <w:ind w:right="32"/>
        <w:rPr>
          <w:b/>
          <w:sz w:val="24"/>
          <w:szCs w:val="24"/>
        </w:rPr>
      </w:pPr>
    </w:p>
    <w:p w14:paraId="27CEF38B" w14:textId="4961EA52" w:rsidR="000D2B21" w:rsidRDefault="000D2B21" w:rsidP="001B3DE1">
      <w:pPr>
        <w:ind w:right="32"/>
        <w:rPr>
          <w:b/>
          <w:sz w:val="24"/>
          <w:szCs w:val="24"/>
        </w:rPr>
      </w:pPr>
    </w:p>
    <w:p w14:paraId="4C67346D" w14:textId="2E5319A8" w:rsidR="000D2B21" w:rsidRDefault="000D2B21" w:rsidP="001B3DE1">
      <w:pPr>
        <w:ind w:right="32"/>
        <w:rPr>
          <w:b/>
          <w:sz w:val="24"/>
          <w:szCs w:val="24"/>
        </w:rPr>
      </w:pPr>
    </w:p>
    <w:p w14:paraId="450C16A0" w14:textId="7BCCD4BC" w:rsidR="000D2B21" w:rsidRDefault="000D2B21" w:rsidP="001B3DE1">
      <w:pPr>
        <w:ind w:right="32"/>
        <w:rPr>
          <w:b/>
          <w:sz w:val="24"/>
          <w:szCs w:val="24"/>
        </w:rPr>
      </w:pPr>
    </w:p>
    <w:p w14:paraId="7C0A1D9D" w14:textId="2B1F10D7" w:rsidR="000D2B21" w:rsidRDefault="000D2B21" w:rsidP="001B3DE1">
      <w:pPr>
        <w:ind w:right="32"/>
        <w:rPr>
          <w:b/>
          <w:sz w:val="24"/>
          <w:szCs w:val="24"/>
        </w:rPr>
      </w:pPr>
    </w:p>
    <w:p w14:paraId="61D5C4DF" w14:textId="60EE84C3" w:rsidR="000D2B21" w:rsidRDefault="000D2B21" w:rsidP="001B3DE1">
      <w:pPr>
        <w:ind w:right="32"/>
        <w:rPr>
          <w:b/>
          <w:sz w:val="24"/>
          <w:szCs w:val="24"/>
        </w:rPr>
      </w:pPr>
    </w:p>
    <w:p w14:paraId="3968204E" w14:textId="6AAC26A7" w:rsidR="000D2B21" w:rsidRDefault="000D2B21" w:rsidP="001B3DE1">
      <w:pPr>
        <w:ind w:right="32"/>
        <w:rPr>
          <w:b/>
          <w:sz w:val="24"/>
          <w:szCs w:val="24"/>
        </w:rPr>
      </w:pPr>
    </w:p>
    <w:p w14:paraId="6953B818" w14:textId="4BCA7258" w:rsidR="000D2B21" w:rsidRDefault="000D2B21" w:rsidP="001B3DE1">
      <w:pPr>
        <w:ind w:right="32"/>
        <w:rPr>
          <w:b/>
          <w:sz w:val="24"/>
          <w:szCs w:val="24"/>
        </w:rPr>
      </w:pPr>
    </w:p>
    <w:p w14:paraId="30917CF3" w14:textId="58734E18" w:rsidR="000D2B21" w:rsidRDefault="000D2B21" w:rsidP="001B3DE1">
      <w:pPr>
        <w:ind w:right="32"/>
        <w:rPr>
          <w:b/>
          <w:sz w:val="24"/>
          <w:szCs w:val="24"/>
        </w:rPr>
      </w:pPr>
    </w:p>
    <w:p w14:paraId="5A87C410" w14:textId="25796F62" w:rsidR="000D2B21" w:rsidRDefault="000D2B21" w:rsidP="001B3DE1">
      <w:pPr>
        <w:ind w:right="32"/>
        <w:rPr>
          <w:b/>
          <w:sz w:val="24"/>
          <w:szCs w:val="24"/>
        </w:rPr>
      </w:pPr>
    </w:p>
    <w:p w14:paraId="3EB2C6B6" w14:textId="6B7E123A" w:rsidR="000D2B21" w:rsidRDefault="000D2B21" w:rsidP="001B3DE1">
      <w:pPr>
        <w:ind w:right="32"/>
        <w:rPr>
          <w:b/>
          <w:sz w:val="24"/>
          <w:szCs w:val="24"/>
        </w:rPr>
      </w:pPr>
    </w:p>
    <w:p w14:paraId="5E8E1A4D" w14:textId="0C93F715" w:rsidR="000D2B21" w:rsidRDefault="000D2B21" w:rsidP="001B3DE1">
      <w:pPr>
        <w:ind w:right="32"/>
        <w:rPr>
          <w:b/>
          <w:sz w:val="24"/>
          <w:szCs w:val="24"/>
        </w:rPr>
      </w:pPr>
    </w:p>
    <w:p w14:paraId="237AA4D1" w14:textId="3311A4A4" w:rsidR="000D2B21" w:rsidRDefault="000D2B21" w:rsidP="001B3DE1">
      <w:pPr>
        <w:ind w:right="32"/>
        <w:rPr>
          <w:b/>
          <w:sz w:val="24"/>
          <w:szCs w:val="24"/>
        </w:rPr>
      </w:pPr>
    </w:p>
    <w:p w14:paraId="46E602B1" w14:textId="01021559" w:rsidR="000D2B21" w:rsidRDefault="000D2B21" w:rsidP="001B3DE1">
      <w:pPr>
        <w:ind w:right="32"/>
        <w:rPr>
          <w:b/>
          <w:sz w:val="24"/>
          <w:szCs w:val="24"/>
        </w:rPr>
      </w:pPr>
    </w:p>
    <w:p w14:paraId="47F9B107" w14:textId="51092E23" w:rsidR="000D2B21" w:rsidRDefault="000D2B21" w:rsidP="001B3DE1">
      <w:pPr>
        <w:ind w:right="32"/>
        <w:rPr>
          <w:b/>
          <w:sz w:val="24"/>
          <w:szCs w:val="24"/>
        </w:rPr>
      </w:pPr>
    </w:p>
    <w:p w14:paraId="683BDCCA" w14:textId="5B9216AF" w:rsidR="000D2B21" w:rsidRDefault="000D2B21" w:rsidP="001B3DE1">
      <w:pPr>
        <w:ind w:right="32"/>
        <w:rPr>
          <w:b/>
          <w:sz w:val="24"/>
          <w:szCs w:val="24"/>
        </w:rPr>
      </w:pPr>
    </w:p>
    <w:p w14:paraId="0E7D2798" w14:textId="7264BAE5" w:rsidR="000D2B21" w:rsidRDefault="000D2B21" w:rsidP="001B3DE1">
      <w:pPr>
        <w:ind w:right="32"/>
        <w:rPr>
          <w:b/>
          <w:sz w:val="24"/>
          <w:szCs w:val="24"/>
        </w:rPr>
      </w:pPr>
    </w:p>
    <w:p w14:paraId="1D62EABD" w14:textId="76D41EC3" w:rsidR="000D2B21" w:rsidRDefault="000D2B21" w:rsidP="001B3DE1">
      <w:pPr>
        <w:ind w:right="32"/>
        <w:rPr>
          <w:b/>
          <w:sz w:val="24"/>
          <w:szCs w:val="24"/>
        </w:rPr>
      </w:pPr>
    </w:p>
    <w:p w14:paraId="12985E38" w14:textId="77777777" w:rsidR="000D2B21" w:rsidRPr="00EE3151" w:rsidRDefault="000D2B21" w:rsidP="000D2B21">
      <w:pPr>
        <w:ind w:left="108" w:right="-34"/>
        <w:contextualSpacing/>
        <w:rPr>
          <w:rFonts w:ascii="Verdana" w:eastAsia="Verdana" w:hAnsi="Verdana" w:cs="Verdana"/>
          <w:b/>
          <w:spacing w:val="1"/>
          <w:w w:val="111"/>
        </w:rPr>
      </w:pPr>
      <w:r w:rsidRPr="00EE3151">
        <w:rPr>
          <w:rFonts w:ascii="Verdana" w:eastAsia="Verdana" w:hAnsi="Verdana" w:cs="Verdana"/>
          <w:b/>
          <w:spacing w:val="1"/>
          <w:w w:val="111"/>
        </w:rPr>
        <w:t xml:space="preserve">            </w:t>
      </w:r>
      <w:r w:rsidRPr="00EE3151">
        <w:rPr>
          <w:rFonts w:ascii="Verdana" w:eastAsia="Verdana" w:hAnsi="Verdana" w:cs="Verdana"/>
          <w:b/>
          <w:noProof/>
          <w:spacing w:val="1"/>
          <w:w w:val="111"/>
        </w:rPr>
        <w:drawing>
          <wp:inline distT="0" distB="0" distL="0" distR="0" wp14:anchorId="0A88B450" wp14:editId="397A1B5C">
            <wp:extent cx="542925" cy="5143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7A633DBE" w14:textId="77777777" w:rsidR="000D2B21" w:rsidRPr="00EE3151" w:rsidRDefault="000D2B21" w:rsidP="000D2B21">
      <w:pPr>
        <w:ind w:left="108" w:right="-34"/>
        <w:contextualSpacing/>
        <w:rPr>
          <w:rFonts w:ascii="Verdana" w:eastAsia="Verdana" w:hAnsi="Verdana" w:cs="Verdana"/>
          <w:b/>
          <w:w w:val="112"/>
        </w:rPr>
      </w:pPr>
      <w:r w:rsidRPr="00EE3151">
        <w:rPr>
          <w:rFonts w:ascii="Verdana" w:eastAsia="Verdana" w:hAnsi="Verdana" w:cs="Verdana"/>
          <w:b/>
          <w:spacing w:val="1"/>
          <w:w w:val="111"/>
        </w:rPr>
        <w:t>Ε</w:t>
      </w:r>
      <w:r w:rsidRPr="00EE3151">
        <w:rPr>
          <w:rFonts w:ascii="Verdana" w:eastAsia="Verdana" w:hAnsi="Verdana" w:cs="Verdana"/>
          <w:b/>
          <w:spacing w:val="-1"/>
          <w:w w:val="111"/>
        </w:rPr>
        <w:t>ΛΛ</w:t>
      </w:r>
      <w:r w:rsidRPr="00EE3151">
        <w:rPr>
          <w:rFonts w:ascii="Verdana" w:eastAsia="Verdana" w:hAnsi="Verdana" w:cs="Verdana"/>
          <w:b/>
          <w:spacing w:val="4"/>
          <w:w w:val="111"/>
        </w:rPr>
        <w:t>Η</w:t>
      </w:r>
      <w:r w:rsidRPr="00EE3151">
        <w:rPr>
          <w:rFonts w:ascii="Verdana" w:eastAsia="Verdana" w:hAnsi="Verdana" w:cs="Verdana"/>
          <w:b/>
          <w:w w:val="111"/>
        </w:rPr>
        <w:t>Ν</w:t>
      </w:r>
      <w:r w:rsidRPr="00EE3151">
        <w:rPr>
          <w:rFonts w:ascii="Verdana" w:eastAsia="Verdana" w:hAnsi="Verdana" w:cs="Verdana"/>
          <w:b/>
          <w:spacing w:val="-1"/>
          <w:w w:val="111"/>
        </w:rPr>
        <w:t>Ι</w:t>
      </w:r>
      <w:r w:rsidRPr="00EE3151">
        <w:rPr>
          <w:rFonts w:ascii="Verdana" w:eastAsia="Verdana" w:hAnsi="Verdana" w:cs="Verdana"/>
          <w:b/>
          <w:w w:val="111"/>
        </w:rPr>
        <w:t>ΚΗ</w:t>
      </w:r>
      <w:r w:rsidRPr="00EE3151">
        <w:rPr>
          <w:rFonts w:ascii="Verdana" w:eastAsia="Verdana" w:hAnsi="Verdana" w:cs="Verdana"/>
          <w:b/>
          <w:w w:val="110"/>
        </w:rPr>
        <w:t>∆</w:t>
      </w:r>
      <w:r w:rsidRPr="00EE3151">
        <w:rPr>
          <w:rFonts w:ascii="Verdana" w:eastAsia="Verdana" w:hAnsi="Verdana" w:cs="Verdana"/>
          <w:b/>
          <w:spacing w:val="1"/>
          <w:w w:val="110"/>
        </w:rPr>
        <w:t>Η</w:t>
      </w:r>
      <w:r w:rsidRPr="00EE3151">
        <w:rPr>
          <w:rFonts w:ascii="Verdana" w:eastAsia="Verdana" w:hAnsi="Verdana" w:cs="Verdana"/>
          <w:b/>
          <w:spacing w:val="1"/>
          <w:w w:val="111"/>
        </w:rPr>
        <w:t>Μ</w:t>
      </w:r>
      <w:r w:rsidRPr="00EE3151">
        <w:rPr>
          <w:rFonts w:ascii="Verdana" w:eastAsia="Verdana" w:hAnsi="Verdana" w:cs="Verdana"/>
          <w:b/>
          <w:spacing w:val="1"/>
          <w:w w:val="107"/>
        </w:rPr>
        <w:t>Ο</w:t>
      </w:r>
      <w:r w:rsidRPr="00EE3151">
        <w:rPr>
          <w:rFonts w:ascii="Verdana" w:eastAsia="Verdana" w:hAnsi="Verdana" w:cs="Verdana"/>
          <w:b/>
          <w:w w:val="110"/>
        </w:rPr>
        <w:t>Κ</w:t>
      </w:r>
      <w:r w:rsidRPr="00EE3151">
        <w:rPr>
          <w:rFonts w:ascii="Verdana" w:eastAsia="Verdana" w:hAnsi="Verdana" w:cs="Verdana"/>
          <w:b/>
          <w:spacing w:val="3"/>
          <w:w w:val="120"/>
        </w:rPr>
        <w:t>Ρ</w:t>
      </w:r>
      <w:r w:rsidRPr="00EE3151">
        <w:rPr>
          <w:rFonts w:ascii="Verdana" w:eastAsia="Verdana" w:hAnsi="Verdana" w:cs="Verdana"/>
          <w:b/>
          <w:spacing w:val="1"/>
          <w:w w:val="112"/>
        </w:rPr>
        <w:t>Α</w:t>
      </w:r>
      <w:r w:rsidRPr="00EE3151">
        <w:rPr>
          <w:rFonts w:ascii="Verdana" w:eastAsia="Verdana" w:hAnsi="Verdana" w:cs="Verdana"/>
          <w:b/>
          <w:spacing w:val="1"/>
          <w:w w:val="110"/>
        </w:rPr>
        <w:t>Τ</w:t>
      </w:r>
      <w:r w:rsidRPr="00EE3151">
        <w:rPr>
          <w:rFonts w:ascii="Verdana" w:eastAsia="Verdana" w:hAnsi="Verdana" w:cs="Verdana"/>
          <w:b/>
          <w:spacing w:val="-1"/>
          <w:w w:val="129"/>
        </w:rPr>
        <w:t>Ι</w:t>
      </w:r>
      <w:r w:rsidRPr="00EE3151">
        <w:rPr>
          <w:rFonts w:ascii="Verdana" w:eastAsia="Verdana" w:hAnsi="Verdana" w:cs="Verdana"/>
          <w:b/>
          <w:w w:val="112"/>
        </w:rPr>
        <w:t xml:space="preserve">Α </w:t>
      </w:r>
    </w:p>
    <w:p w14:paraId="4C449317" w14:textId="77777777" w:rsidR="000D2B21" w:rsidRPr="00EE3151" w:rsidRDefault="000D2B21" w:rsidP="000D2B21">
      <w:pPr>
        <w:ind w:left="108" w:right="-34"/>
        <w:contextualSpacing/>
        <w:rPr>
          <w:rFonts w:ascii="Verdana" w:eastAsia="Verdana" w:hAnsi="Verdana" w:cs="Verdana"/>
          <w:b/>
          <w:spacing w:val="1"/>
          <w:w w:val="111"/>
        </w:rPr>
      </w:pPr>
      <w:r w:rsidRPr="00EE3151">
        <w:rPr>
          <w:rFonts w:ascii="Verdana" w:eastAsia="Verdana" w:hAnsi="Verdana" w:cs="Verdana"/>
          <w:b/>
          <w:spacing w:val="1"/>
          <w:w w:val="111"/>
        </w:rPr>
        <w:t>ΝΟΜΟΣ ΞΑΝΘΗΣ</w:t>
      </w:r>
    </w:p>
    <w:p w14:paraId="7DCBB6F0" w14:textId="77777777" w:rsidR="000D2B21" w:rsidRPr="00EE3151" w:rsidRDefault="000D2B21" w:rsidP="000D2B21">
      <w:pPr>
        <w:ind w:left="107" w:right="-36"/>
        <w:rPr>
          <w:rFonts w:ascii="Verdana" w:eastAsia="Verdana" w:hAnsi="Verdana" w:cs="Verdana"/>
          <w:b/>
          <w:spacing w:val="1"/>
          <w:w w:val="111"/>
        </w:rPr>
      </w:pPr>
      <w:r w:rsidRPr="00EE3151">
        <w:rPr>
          <w:rFonts w:ascii="Verdana" w:eastAsia="Verdana" w:hAnsi="Verdana" w:cs="Verdana"/>
          <w:b/>
          <w:spacing w:val="1"/>
          <w:w w:val="111"/>
        </w:rPr>
        <w:t>∆ΗΜΟΣ ΞΑΝΘΗΣ</w:t>
      </w:r>
    </w:p>
    <w:p w14:paraId="0B361060" w14:textId="77777777" w:rsidR="000D2B21" w:rsidRPr="00EE3151" w:rsidRDefault="000D2B21" w:rsidP="000D2B21">
      <w:pPr>
        <w:spacing w:before="7"/>
        <w:ind w:left="107" w:right="-36"/>
        <w:rPr>
          <w:rFonts w:ascii="Verdana" w:eastAsia="Verdana" w:hAnsi="Verdana" w:cs="Verdana"/>
          <w:b/>
          <w:spacing w:val="1"/>
          <w:w w:val="111"/>
        </w:rPr>
      </w:pPr>
      <w:r w:rsidRPr="00EE3151">
        <w:rPr>
          <w:rFonts w:ascii="Verdana" w:eastAsia="Verdana" w:hAnsi="Verdana" w:cs="Verdana"/>
          <w:b/>
          <w:spacing w:val="1"/>
          <w:w w:val="111"/>
        </w:rPr>
        <w:t xml:space="preserve">∆ΙΕΥΘΥΝΣΗ ΔΙΟΙΚΗΤΙΚΩΝ ΥΠΗΡΕΣΙΩΝ </w:t>
      </w:r>
    </w:p>
    <w:p w14:paraId="341ED7AA" w14:textId="77777777" w:rsidR="000D2B21" w:rsidRPr="00EE3151" w:rsidRDefault="000D2B21" w:rsidP="000D2B21">
      <w:pPr>
        <w:spacing w:before="7"/>
        <w:ind w:left="107" w:right="-36"/>
        <w:rPr>
          <w:rFonts w:ascii="Verdana" w:eastAsia="Verdana" w:hAnsi="Verdana" w:cs="Verdana"/>
          <w:b/>
          <w:spacing w:val="1"/>
          <w:w w:val="111"/>
        </w:rPr>
      </w:pPr>
      <w:r w:rsidRPr="00EE3151">
        <w:rPr>
          <w:rFonts w:ascii="Verdana" w:eastAsia="Verdana" w:hAnsi="Verdana" w:cs="Verdana"/>
          <w:b/>
          <w:spacing w:val="1"/>
          <w:w w:val="111"/>
        </w:rPr>
        <w:t>ΤΜΗΜΑ ΔΙΟΙΚΗΤΙΚΩΝ ΥΠΗΡΕΣΙΩΝ</w:t>
      </w:r>
    </w:p>
    <w:p w14:paraId="1E4475B8" w14:textId="77777777" w:rsidR="000D2B21" w:rsidRPr="00EE3151" w:rsidRDefault="000D2B21" w:rsidP="000D2B21">
      <w:pPr>
        <w:spacing w:line="200" w:lineRule="exact"/>
        <w:rPr>
          <w:rFonts w:ascii="Verdana" w:hAnsi="Verdana"/>
        </w:rPr>
      </w:pPr>
    </w:p>
    <w:p w14:paraId="4364C8F8" w14:textId="77777777" w:rsidR="000D2B21" w:rsidRPr="00EE3151" w:rsidRDefault="000D2B21" w:rsidP="000D2B21">
      <w:pPr>
        <w:spacing w:before="16" w:line="240" w:lineRule="exact"/>
        <w:rPr>
          <w:rFonts w:ascii="Verdana" w:hAnsi="Verdana"/>
          <w:sz w:val="24"/>
          <w:szCs w:val="24"/>
        </w:rPr>
      </w:pPr>
    </w:p>
    <w:p w14:paraId="0C7EA39F" w14:textId="77777777" w:rsidR="000D2B21" w:rsidRPr="00EE3151" w:rsidRDefault="000D2B21" w:rsidP="000D2B21">
      <w:pPr>
        <w:ind w:left="4140" w:right="-20"/>
        <w:jc w:val="center"/>
        <w:rPr>
          <w:rFonts w:ascii="Verdana" w:eastAsia="Verdana" w:hAnsi="Verdana" w:cs="Verdana"/>
          <w:spacing w:val="1"/>
          <w:w w:val="112"/>
        </w:rPr>
      </w:pPr>
    </w:p>
    <w:p w14:paraId="7157AFD9" w14:textId="77777777" w:rsidR="000D2B21" w:rsidRPr="00EE3151" w:rsidRDefault="000D2B21" w:rsidP="000D2B21">
      <w:pPr>
        <w:ind w:left="142" w:right="-20"/>
        <w:jc w:val="center"/>
        <w:rPr>
          <w:rFonts w:ascii="Verdana" w:eastAsia="Verdana" w:hAnsi="Verdana" w:cs="Verdana"/>
          <w:spacing w:val="1"/>
          <w:w w:val="112"/>
          <w:sz w:val="28"/>
          <w:szCs w:val="28"/>
        </w:rPr>
      </w:pPr>
    </w:p>
    <w:p w14:paraId="4C0214AA" w14:textId="77777777" w:rsidR="000D2B21" w:rsidRPr="00EE3151" w:rsidRDefault="000D2B21" w:rsidP="000D2B21">
      <w:pPr>
        <w:ind w:left="142" w:right="-20"/>
        <w:jc w:val="center"/>
        <w:rPr>
          <w:rFonts w:ascii="Verdana" w:eastAsia="Verdana" w:hAnsi="Verdana" w:cs="Verdana"/>
          <w:spacing w:val="1"/>
          <w:w w:val="112"/>
          <w:sz w:val="28"/>
          <w:szCs w:val="28"/>
        </w:rPr>
      </w:pPr>
    </w:p>
    <w:p w14:paraId="06DF88EA" w14:textId="77777777" w:rsidR="000D2B21" w:rsidRPr="00EE3151" w:rsidRDefault="000D2B21" w:rsidP="000D2B21">
      <w:pPr>
        <w:ind w:left="142" w:right="-20"/>
        <w:jc w:val="center"/>
        <w:rPr>
          <w:rFonts w:ascii="Verdana" w:hAnsi="Verdana"/>
          <w:b/>
          <w:sz w:val="28"/>
          <w:szCs w:val="28"/>
        </w:rPr>
      </w:pPr>
      <w:r w:rsidRPr="00EE3151">
        <w:rPr>
          <w:rFonts w:ascii="Verdana" w:eastAsia="Verdana" w:hAnsi="Verdana" w:cs="Verdana"/>
          <w:spacing w:val="1"/>
          <w:w w:val="112"/>
          <w:sz w:val="28"/>
          <w:szCs w:val="28"/>
        </w:rPr>
        <w:t>«</w:t>
      </w:r>
      <w:r w:rsidRPr="00EE3151">
        <w:rPr>
          <w:rFonts w:ascii="Verdana" w:hAnsi="Verdana"/>
          <w:b/>
          <w:sz w:val="28"/>
          <w:szCs w:val="28"/>
        </w:rPr>
        <w:t xml:space="preserve">ΣΥΝΑΨΗ ΣΥΜΒΑΣΗΣ ΠΑΡΟΧΗΣ ΥΠΗΡΕΣΙΩΝ </w:t>
      </w:r>
    </w:p>
    <w:p w14:paraId="4894339A" w14:textId="77777777" w:rsidR="000D2B21" w:rsidRPr="00EE3151" w:rsidRDefault="000D2B21" w:rsidP="000D2B21">
      <w:pPr>
        <w:ind w:left="142" w:right="-20"/>
        <w:jc w:val="center"/>
        <w:rPr>
          <w:rFonts w:ascii="Verdana" w:eastAsia="Verdana" w:hAnsi="Verdana" w:cs="Verdana"/>
        </w:rPr>
      </w:pPr>
      <w:r w:rsidRPr="00EE3151">
        <w:rPr>
          <w:rFonts w:ascii="Verdana" w:hAnsi="Verdana"/>
          <w:b/>
          <w:sz w:val="28"/>
          <w:szCs w:val="28"/>
        </w:rPr>
        <w:t xml:space="preserve">ΜΕ  </w:t>
      </w:r>
      <w:r w:rsidRPr="00EE3151">
        <w:rPr>
          <w:rFonts w:ascii="Verdana" w:eastAsia="Verdana" w:hAnsi="Verdana" w:cs="Verdana"/>
          <w:b/>
          <w:w w:val="112"/>
          <w:sz w:val="28"/>
          <w:szCs w:val="28"/>
        </w:rPr>
        <w:t>Γ</w:t>
      </w:r>
      <w:r w:rsidRPr="00EE3151">
        <w:rPr>
          <w:rFonts w:ascii="Verdana" w:eastAsia="Verdana" w:hAnsi="Verdana" w:cs="Verdana"/>
          <w:b/>
          <w:spacing w:val="2"/>
          <w:w w:val="112"/>
          <w:sz w:val="28"/>
          <w:szCs w:val="28"/>
        </w:rPr>
        <w:t>Ι</w:t>
      </w:r>
      <w:r w:rsidRPr="00EE3151">
        <w:rPr>
          <w:rFonts w:ascii="Verdana" w:eastAsia="Verdana" w:hAnsi="Verdana" w:cs="Verdana"/>
          <w:b/>
          <w:spacing w:val="-1"/>
          <w:w w:val="112"/>
          <w:sz w:val="28"/>
          <w:szCs w:val="28"/>
        </w:rPr>
        <w:t>Α</w:t>
      </w:r>
      <w:r w:rsidRPr="00EE3151">
        <w:rPr>
          <w:rFonts w:ascii="Verdana" w:eastAsia="Verdana" w:hAnsi="Verdana" w:cs="Verdana"/>
          <w:b/>
          <w:spacing w:val="1"/>
          <w:w w:val="112"/>
          <w:sz w:val="28"/>
          <w:szCs w:val="28"/>
        </w:rPr>
        <w:t>ΤΡΟ</w:t>
      </w:r>
      <w:r w:rsidRPr="00EE3151">
        <w:rPr>
          <w:rFonts w:ascii="Verdana" w:eastAsia="Verdana" w:hAnsi="Verdana" w:cs="Verdana"/>
          <w:b/>
          <w:spacing w:val="10"/>
          <w:w w:val="112"/>
          <w:sz w:val="28"/>
          <w:szCs w:val="28"/>
        </w:rPr>
        <w:t xml:space="preserve"> </w:t>
      </w:r>
      <w:r w:rsidRPr="00EE3151">
        <w:rPr>
          <w:rFonts w:ascii="Verdana" w:eastAsia="Verdana" w:hAnsi="Verdana" w:cs="Verdana"/>
          <w:b/>
          <w:spacing w:val="1"/>
          <w:w w:val="107"/>
          <w:sz w:val="28"/>
          <w:szCs w:val="28"/>
        </w:rPr>
        <w:t>Ε</w:t>
      </w:r>
      <w:r w:rsidRPr="00EE3151">
        <w:rPr>
          <w:rFonts w:ascii="Verdana" w:eastAsia="Verdana" w:hAnsi="Verdana" w:cs="Verdana"/>
          <w:b/>
          <w:spacing w:val="1"/>
          <w:w w:val="120"/>
          <w:sz w:val="28"/>
          <w:szCs w:val="28"/>
        </w:rPr>
        <w:t>Ρ</w:t>
      </w:r>
      <w:r w:rsidRPr="00EE3151">
        <w:rPr>
          <w:rFonts w:ascii="Verdana" w:eastAsia="Verdana" w:hAnsi="Verdana" w:cs="Verdana"/>
          <w:b/>
          <w:spacing w:val="3"/>
          <w:w w:val="112"/>
          <w:sz w:val="28"/>
          <w:szCs w:val="28"/>
        </w:rPr>
        <w:t>Γ</w:t>
      </w:r>
      <w:r w:rsidRPr="00EE3151">
        <w:rPr>
          <w:rFonts w:ascii="Verdana" w:eastAsia="Verdana" w:hAnsi="Verdana" w:cs="Verdana"/>
          <w:b/>
          <w:spacing w:val="-1"/>
          <w:w w:val="112"/>
          <w:sz w:val="28"/>
          <w:szCs w:val="28"/>
        </w:rPr>
        <w:t>Α</w:t>
      </w:r>
      <w:r w:rsidRPr="00EE3151">
        <w:rPr>
          <w:rFonts w:ascii="Verdana" w:eastAsia="Verdana" w:hAnsi="Verdana" w:cs="Verdana"/>
          <w:b/>
          <w:spacing w:val="3"/>
          <w:w w:val="101"/>
          <w:sz w:val="28"/>
          <w:szCs w:val="28"/>
        </w:rPr>
        <w:t>Σ</w:t>
      </w:r>
      <w:r w:rsidRPr="00EE3151">
        <w:rPr>
          <w:rFonts w:ascii="Verdana" w:eastAsia="Verdana" w:hAnsi="Verdana" w:cs="Verdana"/>
          <w:b/>
          <w:spacing w:val="-1"/>
          <w:w w:val="129"/>
          <w:sz w:val="28"/>
          <w:szCs w:val="28"/>
        </w:rPr>
        <w:t>Ι</w:t>
      </w:r>
      <w:r w:rsidRPr="00EE3151">
        <w:rPr>
          <w:rFonts w:ascii="Verdana" w:eastAsia="Verdana" w:hAnsi="Verdana" w:cs="Verdana"/>
          <w:b/>
          <w:spacing w:val="-1"/>
          <w:w w:val="112"/>
          <w:sz w:val="28"/>
          <w:szCs w:val="28"/>
        </w:rPr>
        <w:t>Α</w:t>
      </w:r>
      <w:r w:rsidRPr="00EE3151">
        <w:rPr>
          <w:rFonts w:ascii="Verdana" w:eastAsia="Verdana" w:hAnsi="Verdana" w:cs="Verdana"/>
          <w:b/>
          <w:spacing w:val="1"/>
          <w:w w:val="101"/>
          <w:sz w:val="28"/>
          <w:szCs w:val="28"/>
        </w:rPr>
        <w:t>Σ</w:t>
      </w:r>
      <w:r w:rsidRPr="00EE3151">
        <w:rPr>
          <w:rFonts w:ascii="Verdana" w:eastAsia="Verdana" w:hAnsi="Verdana" w:cs="Verdana"/>
          <w:b/>
          <w:w w:val="131"/>
          <w:sz w:val="28"/>
          <w:szCs w:val="28"/>
        </w:rPr>
        <w:t>»</w:t>
      </w:r>
    </w:p>
    <w:p w14:paraId="788C766E" w14:textId="77777777" w:rsidR="000D2B21" w:rsidRPr="00EE3151" w:rsidRDefault="000D2B21" w:rsidP="000D2B21">
      <w:pPr>
        <w:spacing w:before="23"/>
        <w:ind w:left="5715" w:right="-20"/>
        <w:rPr>
          <w:rFonts w:ascii="Verdana" w:eastAsia="Verdana" w:hAnsi="Verdana" w:cs="Verdana"/>
          <w:spacing w:val="-1"/>
        </w:rPr>
      </w:pPr>
    </w:p>
    <w:p w14:paraId="3FA851D9" w14:textId="77777777" w:rsidR="000D2B21" w:rsidRPr="00EE3151" w:rsidRDefault="000D2B21" w:rsidP="000D2B21">
      <w:pPr>
        <w:spacing w:before="23"/>
        <w:ind w:left="5715" w:right="-20"/>
        <w:rPr>
          <w:rFonts w:ascii="Verdana" w:eastAsia="Verdana" w:hAnsi="Verdana" w:cs="Verdana"/>
          <w:spacing w:val="-1"/>
        </w:rPr>
      </w:pPr>
    </w:p>
    <w:p w14:paraId="3758BD49" w14:textId="77777777" w:rsidR="000D2B21" w:rsidRPr="00EE3151" w:rsidRDefault="000D2B21" w:rsidP="000D2B21">
      <w:pPr>
        <w:spacing w:before="23"/>
        <w:ind w:left="5715" w:right="-20"/>
        <w:rPr>
          <w:rFonts w:ascii="Verdana" w:eastAsia="Verdana" w:hAnsi="Verdana" w:cs="Verdana"/>
          <w:b/>
          <w:spacing w:val="-1"/>
        </w:rPr>
      </w:pPr>
    </w:p>
    <w:p w14:paraId="62626FFC" w14:textId="77777777" w:rsidR="000D2B21" w:rsidRPr="00EE3151" w:rsidRDefault="000D2B21" w:rsidP="000D2B21">
      <w:pPr>
        <w:spacing w:before="23"/>
        <w:ind w:left="5715" w:right="-20"/>
        <w:rPr>
          <w:rFonts w:ascii="Verdana" w:eastAsia="Verdana" w:hAnsi="Verdana" w:cs="Verdana"/>
          <w:b/>
        </w:rPr>
      </w:pPr>
      <w:r w:rsidRPr="00EE3151">
        <w:rPr>
          <w:rFonts w:ascii="Verdana" w:eastAsia="Verdana" w:hAnsi="Verdana" w:cs="Verdana"/>
          <w:b/>
          <w:spacing w:val="-1"/>
        </w:rPr>
        <w:t>Α</w:t>
      </w:r>
      <w:r w:rsidRPr="00EE3151">
        <w:rPr>
          <w:rFonts w:ascii="Verdana" w:eastAsia="Verdana" w:hAnsi="Verdana" w:cs="Verdana"/>
          <w:b/>
        </w:rPr>
        <w:t>ριθμός</w:t>
      </w:r>
      <w:r w:rsidRPr="00EE3151">
        <w:rPr>
          <w:rFonts w:ascii="Verdana" w:eastAsia="Verdana" w:hAnsi="Verdana" w:cs="Verdana"/>
          <w:b/>
          <w:spacing w:val="27"/>
        </w:rPr>
        <w:t xml:space="preserve"> </w:t>
      </w:r>
      <w:r w:rsidRPr="00EE3151">
        <w:rPr>
          <w:rFonts w:ascii="Verdana" w:eastAsia="Verdana" w:hAnsi="Verdana" w:cs="Verdana"/>
          <w:b/>
          <w:spacing w:val="1"/>
        </w:rPr>
        <w:t>μ</w:t>
      </w:r>
      <w:r w:rsidRPr="00EE3151">
        <w:rPr>
          <w:rFonts w:ascii="Verdana" w:eastAsia="Verdana" w:hAnsi="Verdana" w:cs="Verdana"/>
          <w:b/>
        </w:rPr>
        <w:t>ε</w:t>
      </w:r>
      <w:r w:rsidRPr="00EE3151">
        <w:rPr>
          <w:rFonts w:ascii="Verdana" w:eastAsia="Verdana" w:hAnsi="Verdana" w:cs="Verdana"/>
          <w:b/>
          <w:spacing w:val="1"/>
        </w:rPr>
        <w:t>λ</w:t>
      </w:r>
      <w:r w:rsidRPr="00EE3151">
        <w:rPr>
          <w:rFonts w:ascii="Verdana" w:eastAsia="Verdana" w:hAnsi="Verdana" w:cs="Verdana"/>
          <w:b/>
          <w:spacing w:val="-1"/>
        </w:rPr>
        <w:t>έ</w:t>
      </w:r>
      <w:r w:rsidRPr="00EE3151">
        <w:rPr>
          <w:rFonts w:ascii="Verdana" w:eastAsia="Verdana" w:hAnsi="Verdana" w:cs="Verdana"/>
          <w:b/>
        </w:rPr>
        <w:t>της:  14/2024</w:t>
      </w:r>
    </w:p>
    <w:p w14:paraId="756F07E9" w14:textId="77777777" w:rsidR="000D2B21" w:rsidRPr="00EE3151" w:rsidRDefault="000D2B21" w:rsidP="000D2B21">
      <w:pPr>
        <w:spacing w:before="2" w:line="240" w:lineRule="exact"/>
        <w:rPr>
          <w:rFonts w:ascii="Verdana" w:hAnsi="Verdana"/>
          <w:b/>
          <w:sz w:val="24"/>
          <w:szCs w:val="24"/>
        </w:rPr>
      </w:pPr>
    </w:p>
    <w:p w14:paraId="3F8F6F07" w14:textId="77777777" w:rsidR="000D2B21" w:rsidRPr="00EE3151" w:rsidRDefault="000D2B21" w:rsidP="000D2B21">
      <w:pPr>
        <w:spacing w:line="200" w:lineRule="exact"/>
        <w:rPr>
          <w:rFonts w:ascii="Verdana" w:hAnsi="Verdana"/>
          <w:b/>
        </w:rPr>
      </w:pPr>
    </w:p>
    <w:p w14:paraId="7CA34345" w14:textId="77777777" w:rsidR="000D2B21" w:rsidRPr="00EE3151" w:rsidRDefault="000D2B21" w:rsidP="000D2B21">
      <w:pPr>
        <w:spacing w:line="200" w:lineRule="exact"/>
        <w:rPr>
          <w:rFonts w:ascii="Verdana" w:hAnsi="Verdana"/>
        </w:rPr>
      </w:pPr>
    </w:p>
    <w:p w14:paraId="1E58A534" w14:textId="77777777" w:rsidR="000D2B21" w:rsidRPr="00EE3151" w:rsidRDefault="000D2B21" w:rsidP="000D2B21">
      <w:pPr>
        <w:spacing w:line="200" w:lineRule="exact"/>
        <w:rPr>
          <w:rFonts w:ascii="Verdana" w:hAnsi="Verdana"/>
        </w:rPr>
      </w:pPr>
    </w:p>
    <w:p w14:paraId="49C68E89" w14:textId="77777777" w:rsidR="000D2B21" w:rsidRPr="00EE3151" w:rsidRDefault="000D2B21" w:rsidP="000D2B21">
      <w:pPr>
        <w:spacing w:line="200" w:lineRule="exact"/>
        <w:rPr>
          <w:rFonts w:ascii="Verdana" w:hAnsi="Verdana"/>
        </w:rPr>
      </w:pPr>
    </w:p>
    <w:p w14:paraId="61570505" w14:textId="77777777" w:rsidR="000D2B21" w:rsidRPr="00EE3151" w:rsidRDefault="000D2B21" w:rsidP="000D2B21">
      <w:pPr>
        <w:spacing w:line="200" w:lineRule="exact"/>
        <w:rPr>
          <w:rFonts w:ascii="Verdana" w:hAnsi="Verdana"/>
        </w:rPr>
      </w:pPr>
    </w:p>
    <w:p w14:paraId="62687631" w14:textId="77777777" w:rsidR="000D2B21" w:rsidRPr="00EE3151" w:rsidRDefault="000D2B21" w:rsidP="000D2B21">
      <w:pPr>
        <w:spacing w:line="200" w:lineRule="exact"/>
        <w:rPr>
          <w:rFonts w:ascii="Verdana" w:hAnsi="Verdana"/>
        </w:rPr>
      </w:pPr>
    </w:p>
    <w:p w14:paraId="5C8B2CC9" w14:textId="77777777" w:rsidR="000D2B21" w:rsidRPr="00EE3151" w:rsidRDefault="000D2B21" w:rsidP="000D2B21">
      <w:pPr>
        <w:spacing w:before="17" w:line="240" w:lineRule="exact"/>
        <w:rPr>
          <w:rFonts w:ascii="Verdana" w:hAnsi="Verdana"/>
          <w:sz w:val="24"/>
          <w:szCs w:val="24"/>
        </w:rPr>
      </w:pPr>
    </w:p>
    <w:p w14:paraId="624205F1" w14:textId="77777777" w:rsidR="000D2B21" w:rsidRPr="00EE3151" w:rsidRDefault="000D2B21" w:rsidP="000D2B21">
      <w:pPr>
        <w:ind w:left="2733" w:right="2398" w:hanging="6"/>
        <w:jc w:val="center"/>
        <w:rPr>
          <w:rFonts w:ascii="Verdana" w:eastAsia="Verdana" w:hAnsi="Verdana" w:cs="Verdana"/>
          <w:b/>
          <w:bCs/>
          <w:w w:val="101"/>
          <w:sz w:val="24"/>
          <w:szCs w:val="24"/>
        </w:rPr>
      </w:pPr>
      <w:r w:rsidRPr="00EE3151">
        <w:rPr>
          <w:rFonts w:ascii="Verdana" w:eastAsia="Verdana" w:hAnsi="Verdana" w:cs="Verdana"/>
          <w:b/>
          <w:bCs/>
          <w:spacing w:val="1"/>
          <w:w w:val="110"/>
          <w:sz w:val="24"/>
          <w:szCs w:val="24"/>
        </w:rPr>
        <w:t>Π</w:t>
      </w:r>
      <w:r w:rsidRPr="00EE3151">
        <w:rPr>
          <w:rFonts w:ascii="Verdana" w:eastAsia="Verdana" w:hAnsi="Verdana" w:cs="Verdana"/>
          <w:b/>
          <w:bCs/>
          <w:spacing w:val="-1"/>
          <w:w w:val="121"/>
          <w:sz w:val="24"/>
          <w:szCs w:val="24"/>
        </w:rPr>
        <w:t>Ρ</w:t>
      </w:r>
      <w:r w:rsidRPr="00EE3151">
        <w:rPr>
          <w:rFonts w:ascii="Verdana" w:eastAsia="Verdana" w:hAnsi="Verdana" w:cs="Verdana"/>
          <w:b/>
          <w:bCs/>
          <w:w w:val="107"/>
          <w:sz w:val="24"/>
          <w:szCs w:val="24"/>
        </w:rPr>
        <w:t>Ο</w:t>
      </w:r>
      <w:r w:rsidRPr="00EE3151">
        <w:rPr>
          <w:rFonts w:ascii="Verdana" w:eastAsia="Verdana" w:hAnsi="Verdana" w:cs="Verdana"/>
          <w:b/>
          <w:bCs/>
          <w:spacing w:val="1"/>
          <w:w w:val="119"/>
          <w:sz w:val="24"/>
          <w:szCs w:val="24"/>
        </w:rPr>
        <w:t>Ϋ</w:t>
      </w:r>
      <w:r w:rsidRPr="00EE3151">
        <w:rPr>
          <w:rFonts w:ascii="Verdana" w:eastAsia="Verdana" w:hAnsi="Verdana" w:cs="Verdana"/>
          <w:b/>
          <w:bCs/>
          <w:spacing w:val="1"/>
          <w:w w:val="111"/>
          <w:sz w:val="24"/>
          <w:szCs w:val="24"/>
        </w:rPr>
        <w:t>Π</w:t>
      </w:r>
      <w:r w:rsidRPr="00EE3151">
        <w:rPr>
          <w:rFonts w:ascii="Verdana" w:eastAsia="Verdana" w:hAnsi="Verdana" w:cs="Verdana"/>
          <w:b/>
          <w:bCs/>
          <w:w w:val="107"/>
          <w:sz w:val="24"/>
          <w:szCs w:val="24"/>
        </w:rPr>
        <w:t>Ο</w:t>
      </w:r>
      <w:r w:rsidRPr="00EE3151">
        <w:rPr>
          <w:rFonts w:ascii="Verdana" w:eastAsia="Verdana" w:hAnsi="Verdana" w:cs="Verdana"/>
          <w:b/>
          <w:bCs/>
          <w:spacing w:val="1"/>
          <w:w w:val="113"/>
          <w:sz w:val="24"/>
          <w:szCs w:val="24"/>
        </w:rPr>
        <w:t>Λ</w:t>
      </w:r>
      <w:r w:rsidRPr="00EE3151">
        <w:rPr>
          <w:rFonts w:ascii="Verdana" w:eastAsia="Verdana" w:hAnsi="Verdana" w:cs="Verdana"/>
          <w:b/>
          <w:bCs/>
          <w:w w:val="107"/>
          <w:sz w:val="24"/>
          <w:szCs w:val="24"/>
        </w:rPr>
        <w:t>Ο</w:t>
      </w:r>
      <w:r w:rsidRPr="00EE3151">
        <w:rPr>
          <w:rFonts w:ascii="Verdana" w:eastAsia="Verdana" w:hAnsi="Verdana" w:cs="Verdana"/>
          <w:b/>
          <w:bCs/>
          <w:spacing w:val="-2"/>
          <w:w w:val="112"/>
          <w:sz w:val="24"/>
          <w:szCs w:val="24"/>
        </w:rPr>
        <w:t>Γ</w:t>
      </w:r>
      <w:r w:rsidRPr="00EE3151">
        <w:rPr>
          <w:rFonts w:ascii="Verdana" w:eastAsia="Verdana" w:hAnsi="Verdana" w:cs="Verdana"/>
          <w:b/>
          <w:bCs/>
          <w:spacing w:val="1"/>
          <w:w w:val="129"/>
          <w:sz w:val="24"/>
          <w:szCs w:val="24"/>
        </w:rPr>
        <w:t>Ι</w:t>
      </w:r>
      <w:r w:rsidRPr="00EE3151">
        <w:rPr>
          <w:rFonts w:ascii="Verdana" w:eastAsia="Verdana" w:hAnsi="Verdana" w:cs="Verdana"/>
          <w:b/>
          <w:bCs/>
          <w:spacing w:val="-1"/>
          <w:w w:val="101"/>
          <w:sz w:val="24"/>
          <w:szCs w:val="24"/>
        </w:rPr>
        <w:t>Σ</w:t>
      </w:r>
      <w:r w:rsidRPr="00EE3151">
        <w:rPr>
          <w:rFonts w:ascii="Verdana" w:eastAsia="Verdana" w:hAnsi="Verdana" w:cs="Verdana"/>
          <w:b/>
          <w:bCs/>
          <w:spacing w:val="1"/>
          <w:w w:val="112"/>
          <w:sz w:val="24"/>
          <w:szCs w:val="24"/>
        </w:rPr>
        <w:t>Μ</w:t>
      </w:r>
      <w:r w:rsidRPr="00EE3151">
        <w:rPr>
          <w:rFonts w:ascii="Verdana" w:eastAsia="Verdana" w:hAnsi="Verdana" w:cs="Verdana"/>
          <w:b/>
          <w:bCs/>
          <w:w w:val="107"/>
          <w:sz w:val="24"/>
          <w:szCs w:val="24"/>
        </w:rPr>
        <w:t>Ο</w:t>
      </w:r>
      <w:r w:rsidRPr="00EE3151">
        <w:rPr>
          <w:rFonts w:ascii="Verdana" w:eastAsia="Verdana" w:hAnsi="Verdana" w:cs="Verdana"/>
          <w:b/>
          <w:bCs/>
          <w:w w:val="101"/>
          <w:sz w:val="24"/>
          <w:szCs w:val="24"/>
        </w:rPr>
        <w:t>Σ ΜΕΛΕΤΗΣ</w:t>
      </w:r>
    </w:p>
    <w:p w14:paraId="19EAD01C" w14:textId="77777777" w:rsidR="000D2B21" w:rsidRPr="00EE3151" w:rsidRDefault="000D2B21" w:rsidP="000D2B21">
      <w:pPr>
        <w:ind w:left="2733" w:right="2398" w:hanging="6"/>
        <w:jc w:val="center"/>
        <w:rPr>
          <w:rFonts w:ascii="Verdana" w:eastAsia="Verdana" w:hAnsi="Verdana" w:cs="Verdana"/>
          <w:b/>
          <w:bCs/>
          <w:w w:val="101"/>
          <w:sz w:val="24"/>
          <w:szCs w:val="24"/>
        </w:rPr>
      </w:pPr>
      <w:bookmarkStart w:id="4" w:name="_Hlk40190102"/>
      <w:r w:rsidRPr="00EE3151">
        <w:rPr>
          <w:rFonts w:ascii="Verdana" w:eastAsia="Verdana" w:hAnsi="Verdana" w:cs="Verdana"/>
          <w:b/>
          <w:bCs/>
          <w:spacing w:val="1"/>
          <w:w w:val="110"/>
          <w:sz w:val="24"/>
          <w:szCs w:val="24"/>
        </w:rPr>
        <w:t>για δύο έτη</w:t>
      </w:r>
      <w:r w:rsidRPr="00EE3151">
        <w:rPr>
          <w:rFonts w:ascii="Verdana" w:eastAsia="Verdana" w:hAnsi="Verdana" w:cs="Verdana"/>
          <w:b/>
          <w:bCs/>
          <w:spacing w:val="-3"/>
          <w:sz w:val="24"/>
          <w:szCs w:val="24"/>
        </w:rPr>
        <w:t xml:space="preserve"> </w:t>
      </w:r>
    </w:p>
    <w:bookmarkEnd w:id="4"/>
    <w:p w14:paraId="603E88AE" w14:textId="77777777" w:rsidR="000D2B21" w:rsidRPr="00EE3151" w:rsidRDefault="000D2B21" w:rsidP="000D2B21">
      <w:pPr>
        <w:spacing w:line="481" w:lineRule="auto"/>
        <w:ind w:left="2728" w:right="2400" w:hanging="3"/>
        <w:jc w:val="center"/>
        <w:rPr>
          <w:rFonts w:ascii="Verdana" w:eastAsia="Verdana" w:hAnsi="Verdana" w:cs="Verdana"/>
          <w:b/>
          <w:color w:val="FF0000"/>
          <w:spacing w:val="-9"/>
          <w:sz w:val="24"/>
          <w:szCs w:val="24"/>
        </w:rPr>
      </w:pPr>
    </w:p>
    <w:p w14:paraId="5A0E5220" w14:textId="77777777" w:rsidR="000D2B21" w:rsidRPr="00EE3151" w:rsidRDefault="000D2B21" w:rsidP="000D2B21">
      <w:pPr>
        <w:ind w:right="-7"/>
        <w:jc w:val="center"/>
        <w:rPr>
          <w:rFonts w:ascii="Verdana" w:eastAsia="Verdana" w:hAnsi="Verdana" w:cs="Verdana"/>
          <w:b/>
          <w:sz w:val="24"/>
          <w:szCs w:val="24"/>
        </w:rPr>
      </w:pPr>
      <w:bookmarkStart w:id="5" w:name="_Hlk40190022"/>
      <w:r w:rsidRPr="00EE3151">
        <w:rPr>
          <w:rFonts w:ascii="Verdana" w:hAnsi="Verdana"/>
          <w:b/>
          <w:noProof/>
          <w:sz w:val="24"/>
          <w:szCs w:val="24"/>
        </w:rPr>
        <w:t>23.583,56 ΕΥΡΩ</w:t>
      </w:r>
    </w:p>
    <w:p w14:paraId="72718A6F" w14:textId="77777777" w:rsidR="000D2B21" w:rsidRPr="00EE3151" w:rsidRDefault="000D2B21" w:rsidP="000D2B21">
      <w:pPr>
        <w:spacing w:line="481" w:lineRule="auto"/>
        <w:ind w:left="2728" w:right="2400" w:hanging="3"/>
        <w:jc w:val="center"/>
        <w:rPr>
          <w:rFonts w:ascii="Verdana" w:eastAsia="Verdana" w:hAnsi="Verdana" w:cs="Verdana"/>
          <w:b/>
          <w:color w:val="FF0000"/>
          <w:sz w:val="24"/>
          <w:szCs w:val="24"/>
        </w:rPr>
      </w:pPr>
    </w:p>
    <w:bookmarkEnd w:id="5"/>
    <w:p w14:paraId="08D8CB59" w14:textId="77777777" w:rsidR="000D2B21" w:rsidRPr="00EE3151" w:rsidRDefault="000D2B21" w:rsidP="000D2B21">
      <w:pPr>
        <w:spacing w:line="200" w:lineRule="exact"/>
        <w:rPr>
          <w:rFonts w:ascii="Verdana" w:hAnsi="Verdana"/>
        </w:rPr>
      </w:pPr>
    </w:p>
    <w:p w14:paraId="7FFDD518" w14:textId="77777777" w:rsidR="000D2B21" w:rsidRPr="00EE3151" w:rsidRDefault="000D2B21" w:rsidP="000D2B21">
      <w:pPr>
        <w:spacing w:line="200" w:lineRule="exact"/>
        <w:rPr>
          <w:rFonts w:ascii="Verdana" w:hAnsi="Verdana"/>
        </w:rPr>
      </w:pPr>
    </w:p>
    <w:p w14:paraId="47E4E9A9" w14:textId="77777777" w:rsidR="000D2B21" w:rsidRPr="00EE3151" w:rsidRDefault="000D2B21" w:rsidP="000D2B21">
      <w:pPr>
        <w:spacing w:line="200" w:lineRule="exact"/>
        <w:rPr>
          <w:rFonts w:ascii="Verdana" w:hAnsi="Verdana"/>
        </w:rPr>
      </w:pPr>
    </w:p>
    <w:p w14:paraId="33E4E09F" w14:textId="77777777" w:rsidR="000D2B21" w:rsidRPr="00EE3151" w:rsidRDefault="000D2B21" w:rsidP="000D2B21">
      <w:pPr>
        <w:spacing w:line="200" w:lineRule="exact"/>
        <w:rPr>
          <w:rFonts w:ascii="Verdana" w:hAnsi="Verdana"/>
        </w:rPr>
      </w:pPr>
    </w:p>
    <w:p w14:paraId="6E8A00A3" w14:textId="77777777" w:rsidR="000D2B21" w:rsidRPr="00EE3151" w:rsidRDefault="000D2B21" w:rsidP="000D2B21">
      <w:pPr>
        <w:spacing w:line="200" w:lineRule="exact"/>
        <w:rPr>
          <w:rFonts w:ascii="Verdana" w:hAnsi="Verdana"/>
        </w:rPr>
      </w:pPr>
    </w:p>
    <w:p w14:paraId="3F4754FE" w14:textId="77777777" w:rsidR="000D2B21" w:rsidRPr="00EE3151" w:rsidRDefault="000D2B21" w:rsidP="000D2B21">
      <w:pPr>
        <w:spacing w:line="200" w:lineRule="exact"/>
        <w:rPr>
          <w:rFonts w:ascii="Verdana" w:hAnsi="Verdana"/>
        </w:rPr>
      </w:pPr>
    </w:p>
    <w:p w14:paraId="2E945DC8" w14:textId="77777777" w:rsidR="000D2B21" w:rsidRPr="00EE3151" w:rsidRDefault="000D2B21" w:rsidP="000D2B21">
      <w:pPr>
        <w:spacing w:line="200" w:lineRule="exact"/>
        <w:rPr>
          <w:rFonts w:ascii="Verdana" w:hAnsi="Verdana"/>
        </w:rPr>
      </w:pPr>
    </w:p>
    <w:p w14:paraId="0CDE7C67" w14:textId="77777777" w:rsidR="000D2B21" w:rsidRPr="00EE3151" w:rsidRDefault="000D2B21" w:rsidP="000D2B21">
      <w:pPr>
        <w:spacing w:line="200" w:lineRule="exact"/>
        <w:rPr>
          <w:rFonts w:ascii="Verdana" w:hAnsi="Verdana"/>
        </w:rPr>
      </w:pPr>
    </w:p>
    <w:p w14:paraId="4E573E7A" w14:textId="77777777" w:rsidR="000D2B21" w:rsidRPr="00EE3151" w:rsidRDefault="000D2B21" w:rsidP="000D2B21">
      <w:pPr>
        <w:spacing w:line="200" w:lineRule="exact"/>
        <w:rPr>
          <w:rFonts w:ascii="Verdana" w:hAnsi="Verdana"/>
        </w:rPr>
      </w:pPr>
    </w:p>
    <w:p w14:paraId="0404BDF8" w14:textId="77777777" w:rsidR="000D2B21" w:rsidRPr="00EE3151" w:rsidRDefault="000D2B21" w:rsidP="000D2B21">
      <w:pPr>
        <w:spacing w:line="200" w:lineRule="exact"/>
        <w:rPr>
          <w:rFonts w:ascii="Verdana" w:hAnsi="Verdana"/>
        </w:rPr>
      </w:pPr>
    </w:p>
    <w:p w14:paraId="44F878EF" w14:textId="77777777" w:rsidR="000D2B21" w:rsidRPr="00EE3151" w:rsidRDefault="000D2B21" w:rsidP="000D2B21">
      <w:pPr>
        <w:spacing w:line="200" w:lineRule="exact"/>
        <w:rPr>
          <w:rFonts w:ascii="Verdana" w:hAnsi="Verdana"/>
        </w:rPr>
      </w:pPr>
    </w:p>
    <w:p w14:paraId="0B443840" w14:textId="77777777" w:rsidR="000D2B21" w:rsidRPr="00EE3151" w:rsidRDefault="000D2B21" w:rsidP="000D2B21">
      <w:pPr>
        <w:spacing w:line="200" w:lineRule="exact"/>
        <w:rPr>
          <w:rFonts w:ascii="Verdana" w:hAnsi="Verdana"/>
        </w:rPr>
      </w:pPr>
    </w:p>
    <w:p w14:paraId="532EB768" w14:textId="77777777" w:rsidR="000D2B21" w:rsidRPr="00EE3151" w:rsidRDefault="000D2B21" w:rsidP="000D2B21">
      <w:pPr>
        <w:spacing w:line="200" w:lineRule="exact"/>
        <w:rPr>
          <w:rFonts w:ascii="Verdana" w:hAnsi="Verdana"/>
        </w:rPr>
      </w:pPr>
    </w:p>
    <w:p w14:paraId="423EE78C" w14:textId="77777777" w:rsidR="000D2B21" w:rsidRPr="00EE3151" w:rsidRDefault="000D2B21" w:rsidP="000D2B21">
      <w:pPr>
        <w:spacing w:line="200" w:lineRule="exact"/>
        <w:rPr>
          <w:rFonts w:ascii="Verdana" w:hAnsi="Verdana"/>
        </w:rPr>
      </w:pPr>
    </w:p>
    <w:p w14:paraId="0245CCBD" w14:textId="77777777" w:rsidR="000D2B21" w:rsidRPr="00EE3151" w:rsidRDefault="000D2B21" w:rsidP="000D2B21">
      <w:pPr>
        <w:spacing w:line="200" w:lineRule="exact"/>
        <w:rPr>
          <w:rFonts w:ascii="Verdana" w:hAnsi="Verdana"/>
        </w:rPr>
      </w:pPr>
    </w:p>
    <w:p w14:paraId="4ACC3132" w14:textId="77777777" w:rsidR="000D2B21" w:rsidRPr="00EE3151" w:rsidRDefault="000D2B21" w:rsidP="000D2B21">
      <w:pPr>
        <w:spacing w:line="200" w:lineRule="exact"/>
        <w:rPr>
          <w:rFonts w:ascii="Verdana" w:hAnsi="Verdana"/>
        </w:rPr>
      </w:pPr>
    </w:p>
    <w:p w14:paraId="16883066" w14:textId="77777777" w:rsidR="000D2B21" w:rsidRPr="00EE3151" w:rsidRDefault="000D2B21" w:rsidP="000D2B21">
      <w:pPr>
        <w:spacing w:line="200" w:lineRule="exact"/>
        <w:rPr>
          <w:rFonts w:ascii="Verdana" w:hAnsi="Verdana"/>
        </w:rPr>
      </w:pPr>
    </w:p>
    <w:p w14:paraId="01B56C62" w14:textId="77777777" w:rsidR="000D2B21" w:rsidRPr="00EE3151" w:rsidRDefault="000D2B21" w:rsidP="000D2B21">
      <w:pPr>
        <w:spacing w:line="200" w:lineRule="exact"/>
        <w:rPr>
          <w:rFonts w:ascii="Verdana" w:hAnsi="Verdana"/>
        </w:rPr>
      </w:pPr>
    </w:p>
    <w:p w14:paraId="280BAF57" w14:textId="77777777" w:rsidR="000D2B21" w:rsidRPr="00EE3151" w:rsidRDefault="000D2B21" w:rsidP="000D2B21">
      <w:pPr>
        <w:ind w:left="107" w:right="-20"/>
        <w:rPr>
          <w:rFonts w:ascii="Verdana" w:eastAsia="Verdana" w:hAnsi="Verdana" w:cs="Verdana"/>
          <w:b/>
        </w:rPr>
      </w:pPr>
      <w:r w:rsidRPr="00EE3151">
        <w:rPr>
          <w:rFonts w:ascii="Verdana" w:eastAsia="Verdana" w:hAnsi="Verdana" w:cs="Verdana"/>
          <w:b/>
          <w:spacing w:val="1"/>
          <w:w w:val="110"/>
        </w:rPr>
        <w:t>Π</w:t>
      </w:r>
      <w:r w:rsidRPr="00EE3151">
        <w:rPr>
          <w:rFonts w:ascii="Verdana" w:eastAsia="Verdana" w:hAnsi="Verdana" w:cs="Verdana"/>
          <w:b/>
          <w:spacing w:val="1"/>
          <w:w w:val="107"/>
        </w:rPr>
        <w:t>Ε</w:t>
      </w:r>
      <w:r w:rsidRPr="00EE3151">
        <w:rPr>
          <w:rFonts w:ascii="Verdana" w:eastAsia="Verdana" w:hAnsi="Verdana" w:cs="Verdana"/>
          <w:b/>
          <w:spacing w:val="1"/>
          <w:w w:val="120"/>
        </w:rPr>
        <w:t>Ρ</w:t>
      </w:r>
      <w:r w:rsidRPr="00EE3151">
        <w:rPr>
          <w:rFonts w:ascii="Verdana" w:eastAsia="Verdana" w:hAnsi="Verdana" w:cs="Verdana"/>
          <w:b/>
          <w:spacing w:val="-1"/>
          <w:w w:val="129"/>
        </w:rPr>
        <w:t>Ι</w:t>
      </w:r>
      <w:r w:rsidRPr="00EE3151">
        <w:rPr>
          <w:rFonts w:ascii="Verdana" w:eastAsia="Verdana" w:hAnsi="Verdana" w:cs="Verdana"/>
          <w:b/>
          <w:spacing w:val="1"/>
          <w:w w:val="107"/>
        </w:rPr>
        <w:t>Ε</w:t>
      </w:r>
      <w:r w:rsidRPr="00EE3151">
        <w:rPr>
          <w:rFonts w:ascii="Verdana" w:eastAsia="Verdana" w:hAnsi="Verdana" w:cs="Verdana"/>
          <w:b/>
          <w:spacing w:val="-1"/>
          <w:w w:val="110"/>
        </w:rPr>
        <w:t>Χ</w:t>
      </w:r>
      <w:r w:rsidRPr="00EE3151">
        <w:rPr>
          <w:rFonts w:ascii="Verdana" w:eastAsia="Verdana" w:hAnsi="Verdana" w:cs="Verdana"/>
          <w:b/>
          <w:spacing w:val="1"/>
          <w:w w:val="107"/>
        </w:rPr>
        <w:t>Ο</w:t>
      </w:r>
      <w:r w:rsidRPr="00EE3151">
        <w:rPr>
          <w:rFonts w:ascii="Verdana" w:eastAsia="Verdana" w:hAnsi="Verdana" w:cs="Verdana"/>
          <w:b/>
          <w:spacing w:val="1"/>
          <w:w w:val="111"/>
        </w:rPr>
        <w:t>Μ</w:t>
      </w:r>
      <w:r w:rsidRPr="00EE3151">
        <w:rPr>
          <w:rFonts w:ascii="Verdana" w:eastAsia="Verdana" w:hAnsi="Verdana" w:cs="Verdana"/>
          <w:b/>
          <w:spacing w:val="1"/>
          <w:w w:val="107"/>
        </w:rPr>
        <w:t>Ε</w:t>
      </w:r>
      <w:r w:rsidRPr="00EE3151">
        <w:rPr>
          <w:rFonts w:ascii="Verdana" w:eastAsia="Verdana" w:hAnsi="Verdana" w:cs="Verdana"/>
          <w:b/>
          <w:spacing w:val="2"/>
          <w:w w:val="112"/>
        </w:rPr>
        <w:t>Ν</w:t>
      </w:r>
      <w:r w:rsidRPr="00EE3151">
        <w:rPr>
          <w:rFonts w:ascii="Verdana" w:eastAsia="Verdana" w:hAnsi="Verdana" w:cs="Verdana"/>
          <w:b/>
          <w:w w:val="112"/>
        </w:rPr>
        <w:t>Α</w:t>
      </w:r>
    </w:p>
    <w:p w14:paraId="635257E0" w14:textId="77777777" w:rsidR="000D2B21" w:rsidRPr="00EE3151" w:rsidRDefault="000D2B21" w:rsidP="000D2B21">
      <w:pPr>
        <w:spacing w:line="242" w:lineRule="exact"/>
        <w:ind w:left="456" w:right="-20"/>
        <w:rPr>
          <w:rFonts w:ascii="Verdana" w:eastAsia="Verdana" w:hAnsi="Verdana" w:cs="Verdana"/>
        </w:rPr>
      </w:pPr>
      <w:r w:rsidRPr="00EE3151">
        <w:rPr>
          <w:rFonts w:ascii="Verdana" w:eastAsia="Verdana" w:hAnsi="Verdana" w:cs="Verdana"/>
          <w:position w:val="-1"/>
        </w:rPr>
        <w:t>-</w:t>
      </w:r>
      <w:r w:rsidRPr="00EE3151">
        <w:rPr>
          <w:rFonts w:ascii="Verdana" w:eastAsia="Verdana" w:hAnsi="Verdana" w:cs="Verdana"/>
          <w:spacing w:val="1"/>
          <w:position w:val="-1"/>
        </w:rPr>
        <w:t xml:space="preserve"> </w:t>
      </w:r>
      <w:r w:rsidRPr="00EE3151">
        <w:rPr>
          <w:rFonts w:ascii="Verdana" w:eastAsia="Verdana" w:hAnsi="Verdana" w:cs="Verdana"/>
          <w:spacing w:val="2"/>
          <w:position w:val="-1"/>
        </w:rPr>
        <w:t>Τ</w:t>
      </w:r>
      <w:r w:rsidRPr="00EE3151">
        <w:rPr>
          <w:rFonts w:ascii="Verdana" w:eastAsia="Verdana" w:hAnsi="Verdana" w:cs="Verdana"/>
          <w:spacing w:val="-1"/>
          <w:position w:val="-1"/>
        </w:rPr>
        <w:t>Ε</w:t>
      </w:r>
      <w:r w:rsidRPr="00EE3151">
        <w:rPr>
          <w:rFonts w:ascii="Verdana" w:eastAsia="Verdana" w:hAnsi="Verdana" w:cs="Verdana"/>
          <w:position w:val="-1"/>
        </w:rPr>
        <w:t>Χ</w:t>
      </w:r>
      <w:r w:rsidRPr="00EE3151">
        <w:rPr>
          <w:rFonts w:ascii="Verdana" w:eastAsia="Verdana" w:hAnsi="Verdana" w:cs="Verdana"/>
          <w:spacing w:val="2"/>
          <w:position w:val="-1"/>
        </w:rPr>
        <w:t>Ν</w:t>
      </w:r>
      <w:r w:rsidRPr="00EE3151">
        <w:rPr>
          <w:rFonts w:ascii="Verdana" w:eastAsia="Verdana" w:hAnsi="Verdana" w:cs="Verdana"/>
          <w:spacing w:val="-2"/>
          <w:position w:val="-1"/>
        </w:rPr>
        <w:t>Ι</w:t>
      </w:r>
      <w:r w:rsidRPr="00EE3151">
        <w:rPr>
          <w:rFonts w:ascii="Verdana" w:eastAsia="Verdana" w:hAnsi="Verdana" w:cs="Verdana"/>
          <w:spacing w:val="4"/>
          <w:position w:val="-1"/>
        </w:rPr>
        <w:t>Κ</w:t>
      </w:r>
      <w:r w:rsidRPr="00EE3151">
        <w:rPr>
          <w:rFonts w:ascii="Verdana" w:eastAsia="Verdana" w:hAnsi="Verdana" w:cs="Verdana"/>
          <w:position w:val="-1"/>
        </w:rPr>
        <w:t>Η</w:t>
      </w:r>
      <w:r w:rsidRPr="00EE3151">
        <w:rPr>
          <w:rFonts w:ascii="Verdana" w:eastAsia="Verdana" w:hAnsi="Verdana" w:cs="Verdana"/>
          <w:spacing w:val="-8"/>
          <w:position w:val="-1"/>
        </w:rPr>
        <w:t xml:space="preserve"> </w:t>
      </w:r>
      <w:r w:rsidRPr="00EE3151">
        <w:rPr>
          <w:rFonts w:ascii="Verdana" w:eastAsia="Verdana" w:hAnsi="Verdana" w:cs="Verdana"/>
          <w:spacing w:val="-1"/>
          <w:position w:val="-1"/>
        </w:rPr>
        <w:t>ΠΕΡΙΓΡΑΦΗ</w:t>
      </w:r>
    </w:p>
    <w:p w14:paraId="690210DA" w14:textId="77777777" w:rsidR="000D2B21" w:rsidRPr="00EE3151" w:rsidRDefault="000D2B21" w:rsidP="000D2B21">
      <w:pPr>
        <w:spacing w:before="1"/>
        <w:ind w:left="456" w:right="-20"/>
        <w:rPr>
          <w:rFonts w:ascii="Verdana" w:eastAsia="Verdana" w:hAnsi="Verdana" w:cs="Verdana"/>
        </w:rPr>
      </w:pPr>
      <w:r w:rsidRPr="00EE3151">
        <w:rPr>
          <w:rFonts w:ascii="Verdana" w:eastAsia="Verdana" w:hAnsi="Verdana" w:cs="Verdana"/>
        </w:rPr>
        <w:t>-</w:t>
      </w:r>
      <w:r w:rsidRPr="00EE3151">
        <w:rPr>
          <w:rFonts w:ascii="Verdana" w:eastAsia="Verdana" w:hAnsi="Verdana" w:cs="Verdana"/>
          <w:spacing w:val="1"/>
        </w:rPr>
        <w:t xml:space="preserve"> Ε</w:t>
      </w:r>
      <w:r w:rsidRPr="00EE3151">
        <w:rPr>
          <w:rFonts w:ascii="Verdana" w:eastAsia="Verdana" w:hAnsi="Verdana" w:cs="Verdana"/>
        </w:rPr>
        <w:t>Ν</w:t>
      </w:r>
      <w:r w:rsidRPr="00EE3151">
        <w:rPr>
          <w:rFonts w:ascii="Verdana" w:eastAsia="Verdana" w:hAnsi="Verdana" w:cs="Verdana"/>
          <w:spacing w:val="2"/>
        </w:rPr>
        <w:t>∆</w:t>
      </w:r>
      <w:r w:rsidRPr="00EE3151">
        <w:rPr>
          <w:rFonts w:ascii="Verdana" w:eastAsia="Verdana" w:hAnsi="Verdana" w:cs="Verdana"/>
          <w:spacing w:val="1"/>
        </w:rPr>
        <w:t>Ε</w:t>
      </w:r>
      <w:r w:rsidRPr="00EE3151">
        <w:rPr>
          <w:rFonts w:ascii="Verdana" w:eastAsia="Verdana" w:hAnsi="Verdana" w:cs="Verdana"/>
          <w:spacing w:val="-2"/>
        </w:rPr>
        <w:t>Ι</w:t>
      </w:r>
      <w:r w:rsidRPr="00EE3151">
        <w:rPr>
          <w:rFonts w:ascii="Verdana" w:eastAsia="Verdana" w:hAnsi="Verdana" w:cs="Verdana"/>
          <w:spacing w:val="1"/>
        </w:rPr>
        <w:t>Κ</w:t>
      </w:r>
      <w:r w:rsidRPr="00EE3151">
        <w:rPr>
          <w:rFonts w:ascii="Verdana" w:eastAsia="Verdana" w:hAnsi="Verdana" w:cs="Verdana"/>
          <w:spacing w:val="2"/>
        </w:rPr>
        <w:t>Τ</w:t>
      </w:r>
      <w:r w:rsidRPr="00EE3151">
        <w:rPr>
          <w:rFonts w:ascii="Verdana" w:eastAsia="Verdana" w:hAnsi="Verdana" w:cs="Verdana"/>
          <w:spacing w:val="-2"/>
        </w:rPr>
        <w:t>Ι</w:t>
      </w:r>
      <w:r w:rsidRPr="00EE3151">
        <w:rPr>
          <w:rFonts w:ascii="Verdana" w:eastAsia="Verdana" w:hAnsi="Verdana" w:cs="Verdana"/>
          <w:spacing w:val="4"/>
        </w:rPr>
        <w:t>Κ</w:t>
      </w:r>
      <w:r w:rsidRPr="00EE3151">
        <w:rPr>
          <w:rFonts w:ascii="Verdana" w:eastAsia="Verdana" w:hAnsi="Verdana" w:cs="Verdana"/>
          <w:spacing w:val="-1"/>
        </w:rPr>
        <w:t>Ο</w:t>
      </w:r>
      <w:r w:rsidRPr="00EE3151">
        <w:rPr>
          <w:rFonts w:ascii="Verdana" w:eastAsia="Verdana" w:hAnsi="Verdana" w:cs="Verdana"/>
        </w:rPr>
        <w:t>Σ</w:t>
      </w:r>
      <w:r w:rsidRPr="00EE3151">
        <w:rPr>
          <w:rFonts w:ascii="Verdana" w:eastAsia="Verdana" w:hAnsi="Verdana" w:cs="Verdana"/>
          <w:spacing w:val="-16"/>
        </w:rPr>
        <w:t xml:space="preserve"> </w:t>
      </w:r>
      <w:r w:rsidRPr="00EE3151">
        <w:rPr>
          <w:rFonts w:ascii="Verdana" w:eastAsia="Verdana" w:hAnsi="Verdana" w:cs="Verdana"/>
          <w:spacing w:val="-1"/>
        </w:rPr>
        <w:t>Π</w:t>
      </w:r>
      <w:r w:rsidRPr="00EE3151">
        <w:rPr>
          <w:rFonts w:ascii="Verdana" w:eastAsia="Verdana" w:hAnsi="Verdana" w:cs="Verdana"/>
        </w:rPr>
        <w:t>Ρ</w:t>
      </w:r>
      <w:r w:rsidRPr="00EE3151">
        <w:rPr>
          <w:rFonts w:ascii="Verdana" w:eastAsia="Verdana" w:hAnsi="Verdana" w:cs="Verdana"/>
          <w:spacing w:val="2"/>
        </w:rPr>
        <w:t>Ο</w:t>
      </w:r>
      <w:r w:rsidRPr="00EE3151">
        <w:rPr>
          <w:rFonts w:ascii="Verdana" w:eastAsia="Verdana" w:hAnsi="Verdana" w:cs="Verdana"/>
        </w:rPr>
        <w:t>Ϋ</w:t>
      </w:r>
      <w:r w:rsidRPr="00EE3151">
        <w:rPr>
          <w:rFonts w:ascii="Verdana" w:eastAsia="Verdana" w:hAnsi="Verdana" w:cs="Verdana"/>
          <w:spacing w:val="-1"/>
        </w:rPr>
        <w:t>Π</w:t>
      </w:r>
      <w:r w:rsidRPr="00EE3151">
        <w:rPr>
          <w:rFonts w:ascii="Verdana" w:eastAsia="Verdana" w:hAnsi="Verdana" w:cs="Verdana"/>
          <w:spacing w:val="2"/>
        </w:rPr>
        <w:t>Ο</w:t>
      </w:r>
      <w:r w:rsidRPr="00EE3151">
        <w:rPr>
          <w:rFonts w:ascii="Verdana" w:eastAsia="Verdana" w:hAnsi="Verdana" w:cs="Verdana"/>
        </w:rPr>
        <w:t>Λ</w:t>
      </w:r>
      <w:r w:rsidRPr="00EE3151">
        <w:rPr>
          <w:rFonts w:ascii="Verdana" w:eastAsia="Verdana" w:hAnsi="Verdana" w:cs="Verdana"/>
          <w:spacing w:val="-1"/>
        </w:rPr>
        <w:t>Ο</w:t>
      </w:r>
      <w:r w:rsidRPr="00EE3151">
        <w:rPr>
          <w:rFonts w:ascii="Verdana" w:eastAsia="Verdana" w:hAnsi="Verdana" w:cs="Verdana"/>
          <w:spacing w:val="2"/>
        </w:rPr>
        <w:t>Γ</w:t>
      </w:r>
      <w:r w:rsidRPr="00EE3151">
        <w:rPr>
          <w:rFonts w:ascii="Verdana" w:eastAsia="Verdana" w:hAnsi="Verdana" w:cs="Verdana"/>
        </w:rPr>
        <w:t>ΙΣΜ</w:t>
      </w:r>
      <w:r w:rsidRPr="00EE3151">
        <w:rPr>
          <w:rFonts w:ascii="Verdana" w:eastAsia="Verdana" w:hAnsi="Verdana" w:cs="Verdana"/>
          <w:spacing w:val="-1"/>
        </w:rPr>
        <w:t>Ο</w:t>
      </w:r>
      <w:r w:rsidRPr="00EE3151">
        <w:rPr>
          <w:rFonts w:ascii="Verdana" w:eastAsia="Verdana" w:hAnsi="Verdana" w:cs="Verdana"/>
        </w:rPr>
        <w:t>Σ</w:t>
      </w:r>
    </w:p>
    <w:p w14:paraId="0F4D6B4B" w14:textId="77777777" w:rsidR="000D2B21" w:rsidRPr="00EE3151" w:rsidRDefault="000D2B21" w:rsidP="000D2B21">
      <w:pPr>
        <w:spacing w:line="240" w:lineRule="exact"/>
        <w:ind w:left="456" w:right="-20"/>
        <w:rPr>
          <w:rFonts w:ascii="Verdana" w:eastAsia="Verdana" w:hAnsi="Verdana" w:cs="Verdana"/>
        </w:rPr>
        <w:sectPr w:rsidR="000D2B21" w:rsidRPr="00EE3151" w:rsidSect="000D2B21">
          <w:pgSz w:w="11900" w:h="16840"/>
          <w:pgMar w:top="1298" w:right="1134" w:bottom="1298" w:left="1134" w:header="720" w:footer="720" w:gutter="0"/>
          <w:cols w:space="720"/>
        </w:sectPr>
      </w:pPr>
      <w:r w:rsidRPr="00EE3151">
        <w:rPr>
          <w:rFonts w:ascii="Verdana" w:eastAsia="Verdana" w:hAnsi="Verdana" w:cs="Verdana"/>
          <w:position w:val="-1"/>
        </w:rPr>
        <w:t>-</w:t>
      </w:r>
      <w:r w:rsidRPr="00EE3151">
        <w:rPr>
          <w:rFonts w:ascii="Verdana" w:eastAsia="Verdana" w:hAnsi="Verdana" w:cs="Verdana"/>
          <w:spacing w:val="1"/>
          <w:position w:val="-1"/>
        </w:rPr>
        <w:t xml:space="preserve"> </w:t>
      </w:r>
      <w:r w:rsidRPr="00EE3151">
        <w:rPr>
          <w:rFonts w:ascii="Verdana" w:eastAsia="Verdana" w:hAnsi="Verdana" w:cs="Verdana"/>
          <w:spacing w:val="2"/>
          <w:position w:val="-1"/>
        </w:rPr>
        <w:t>Π</w:t>
      </w:r>
      <w:r w:rsidRPr="00EE3151">
        <w:rPr>
          <w:rFonts w:ascii="Verdana" w:eastAsia="Verdana" w:hAnsi="Verdana" w:cs="Verdana"/>
          <w:position w:val="-1"/>
        </w:rPr>
        <w:t>ΙΝ</w:t>
      </w:r>
      <w:r w:rsidRPr="00EE3151">
        <w:rPr>
          <w:rFonts w:ascii="Verdana" w:eastAsia="Verdana" w:hAnsi="Verdana" w:cs="Verdana"/>
          <w:spacing w:val="1"/>
          <w:position w:val="-1"/>
        </w:rPr>
        <w:t>ΑΚΑ</w:t>
      </w:r>
      <w:r w:rsidRPr="00EE3151">
        <w:rPr>
          <w:rFonts w:ascii="Verdana" w:eastAsia="Verdana" w:hAnsi="Verdana" w:cs="Verdana"/>
          <w:position w:val="-1"/>
        </w:rPr>
        <w:t>Σ</w:t>
      </w:r>
      <w:r w:rsidRPr="00EE3151">
        <w:rPr>
          <w:rFonts w:ascii="Verdana" w:eastAsia="Verdana" w:hAnsi="Verdana" w:cs="Verdana"/>
          <w:spacing w:val="-9"/>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Γ</w:t>
      </w:r>
      <w:r w:rsidRPr="00EE3151">
        <w:rPr>
          <w:rFonts w:ascii="Verdana" w:eastAsia="Verdana" w:hAnsi="Verdana" w:cs="Verdana"/>
          <w:spacing w:val="1"/>
          <w:position w:val="-1"/>
        </w:rPr>
        <w:t>ΚΑ</w:t>
      </w:r>
      <w:r w:rsidRPr="00EE3151">
        <w:rPr>
          <w:rFonts w:ascii="Verdana" w:eastAsia="Verdana" w:hAnsi="Verdana" w:cs="Verdana"/>
          <w:position w:val="-1"/>
        </w:rPr>
        <w:t>Τ</w:t>
      </w:r>
      <w:r w:rsidRPr="00EE3151">
        <w:rPr>
          <w:rFonts w:ascii="Verdana" w:eastAsia="Verdana" w:hAnsi="Verdana" w:cs="Verdana"/>
          <w:spacing w:val="1"/>
          <w:position w:val="-1"/>
        </w:rPr>
        <w:t>Α</w:t>
      </w:r>
      <w:r w:rsidRPr="00EE3151">
        <w:rPr>
          <w:rFonts w:ascii="Verdana" w:eastAsia="Verdana" w:hAnsi="Verdana" w:cs="Verdana"/>
          <w:spacing w:val="3"/>
          <w:position w:val="-1"/>
        </w:rPr>
        <w:t>Σ</w:t>
      </w:r>
      <w:r w:rsidRPr="00EE3151">
        <w:rPr>
          <w:rFonts w:ascii="Verdana" w:eastAsia="Verdana" w:hAnsi="Verdana" w:cs="Verdana"/>
          <w:position w:val="-1"/>
        </w:rPr>
        <w:t>Τ</w:t>
      </w:r>
      <w:r w:rsidRPr="00EE3151">
        <w:rPr>
          <w:rFonts w:ascii="Verdana" w:eastAsia="Verdana" w:hAnsi="Verdana" w:cs="Verdana"/>
          <w:spacing w:val="1"/>
          <w:position w:val="-1"/>
        </w:rPr>
        <w:t>Α</w:t>
      </w:r>
      <w:r w:rsidRPr="00EE3151">
        <w:rPr>
          <w:rFonts w:ascii="Verdana" w:eastAsia="Verdana" w:hAnsi="Verdana" w:cs="Verdana"/>
          <w:position w:val="-1"/>
        </w:rPr>
        <w:t>Σ</w:t>
      </w:r>
      <w:r w:rsidRPr="00EE3151">
        <w:rPr>
          <w:rFonts w:ascii="Verdana" w:eastAsia="Verdana" w:hAnsi="Verdana" w:cs="Verdana"/>
          <w:spacing w:val="-1"/>
          <w:position w:val="-1"/>
        </w:rPr>
        <w:t>Ε</w:t>
      </w:r>
      <w:r w:rsidRPr="00EE3151">
        <w:rPr>
          <w:rFonts w:ascii="Verdana" w:eastAsia="Verdana" w:hAnsi="Verdana" w:cs="Verdana"/>
          <w:spacing w:val="3"/>
          <w:position w:val="-1"/>
        </w:rPr>
        <w:t>Ω</w:t>
      </w:r>
      <w:r w:rsidRPr="00EE3151">
        <w:rPr>
          <w:rFonts w:ascii="Verdana" w:eastAsia="Verdana" w:hAnsi="Verdana" w:cs="Verdana"/>
          <w:position w:val="-1"/>
        </w:rPr>
        <w:t>Ν</w:t>
      </w:r>
      <w:r w:rsidRPr="00EE3151">
        <w:rPr>
          <w:rFonts w:ascii="Verdana" w:eastAsia="Verdana" w:hAnsi="Verdana" w:cs="Verdana"/>
          <w:spacing w:val="-18"/>
          <w:position w:val="-1"/>
        </w:rPr>
        <w:t xml:space="preserve"> </w:t>
      </w:r>
      <w:r w:rsidRPr="00EE3151">
        <w:rPr>
          <w:rFonts w:ascii="Verdana" w:eastAsia="Verdana" w:hAnsi="Verdana" w:cs="Verdana"/>
          <w:position w:val="-1"/>
        </w:rPr>
        <w:t>-</w:t>
      </w:r>
      <w:r w:rsidRPr="00EE3151">
        <w:rPr>
          <w:rFonts w:ascii="Verdana" w:eastAsia="Verdana" w:hAnsi="Verdana" w:cs="Verdana"/>
          <w:spacing w:val="-1"/>
          <w:position w:val="-1"/>
        </w:rPr>
        <w:t xml:space="preserve"> </w:t>
      </w:r>
      <w:r w:rsidRPr="00EE3151">
        <w:rPr>
          <w:rFonts w:ascii="Verdana" w:eastAsia="Verdana" w:hAnsi="Verdana" w:cs="Verdana"/>
          <w:spacing w:val="2"/>
          <w:position w:val="-1"/>
        </w:rPr>
        <w:t>ΤΟ</w:t>
      </w:r>
      <w:r w:rsidRPr="00EE3151">
        <w:rPr>
          <w:rFonts w:ascii="Verdana" w:eastAsia="Verdana" w:hAnsi="Verdana" w:cs="Verdana"/>
          <w:spacing w:val="-1"/>
          <w:position w:val="-1"/>
        </w:rPr>
        <w:t>ΠΟ</w:t>
      </w:r>
      <w:r w:rsidRPr="00EE3151">
        <w:rPr>
          <w:rFonts w:ascii="Verdana" w:eastAsia="Verdana" w:hAnsi="Verdana" w:cs="Verdana"/>
          <w:position w:val="-1"/>
        </w:rPr>
        <w:t>Υ</w:t>
      </w:r>
      <w:r w:rsidRPr="00EE3151">
        <w:rPr>
          <w:rFonts w:ascii="Verdana" w:eastAsia="Verdana" w:hAnsi="Verdana" w:cs="Verdana"/>
          <w:spacing w:val="-5"/>
          <w:position w:val="-1"/>
        </w:rPr>
        <w:t xml:space="preserve"> </w:t>
      </w:r>
      <w:r w:rsidRPr="00EE3151">
        <w:rPr>
          <w:rFonts w:ascii="Verdana" w:eastAsia="Verdana" w:hAnsi="Verdana" w:cs="Verdana"/>
          <w:spacing w:val="-1"/>
          <w:position w:val="-1"/>
        </w:rPr>
        <w:t>Π</w:t>
      </w:r>
      <w:r w:rsidRPr="00EE3151">
        <w:rPr>
          <w:rFonts w:ascii="Verdana" w:eastAsia="Verdana" w:hAnsi="Verdana" w:cs="Verdana"/>
          <w:spacing w:val="3"/>
          <w:position w:val="-1"/>
        </w:rPr>
        <w:t>Α</w:t>
      </w:r>
      <w:r w:rsidRPr="00EE3151">
        <w:rPr>
          <w:rFonts w:ascii="Verdana" w:eastAsia="Verdana" w:hAnsi="Verdana" w:cs="Verdana"/>
          <w:position w:val="-1"/>
        </w:rPr>
        <w:t>Ρ</w:t>
      </w:r>
      <w:r w:rsidRPr="00EE3151">
        <w:rPr>
          <w:rFonts w:ascii="Verdana" w:eastAsia="Verdana" w:hAnsi="Verdana" w:cs="Verdana"/>
          <w:spacing w:val="2"/>
          <w:position w:val="-1"/>
        </w:rPr>
        <w:t>Ο</w:t>
      </w:r>
      <w:r w:rsidRPr="00EE3151">
        <w:rPr>
          <w:rFonts w:ascii="Verdana" w:eastAsia="Verdana" w:hAnsi="Verdana" w:cs="Verdana"/>
          <w:position w:val="-1"/>
        </w:rPr>
        <w:t>Χ</w:t>
      </w:r>
      <w:r w:rsidRPr="00EE3151">
        <w:rPr>
          <w:rFonts w:ascii="Verdana" w:eastAsia="Verdana" w:hAnsi="Verdana" w:cs="Verdana"/>
          <w:spacing w:val="-1"/>
          <w:position w:val="-1"/>
        </w:rPr>
        <w:t>Η</w:t>
      </w:r>
      <w:r w:rsidRPr="00EE3151">
        <w:rPr>
          <w:rFonts w:ascii="Verdana" w:eastAsia="Verdana" w:hAnsi="Verdana" w:cs="Verdana"/>
          <w:position w:val="-1"/>
        </w:rPr>
        <w:t>Σ</w:t>
      </w:r>
      <w:r w:rsidRPr="00EE3151">
        <w:rPr>
          <w:rFonts w:ascii="Verdana" w:eastAsia="Verdana" w:hAnsi="Verdana" w:cs="Verdana"/>
          <w:spacing w:val="-10"/>
          <w:position w:val="-1"/>
        </w:rPr>
        <w:t xml:space="preserve"> </w:t>
      </w:r>
      <w:r w:rsidRPr="00EE3151">
        <w:rPr>
          <w:rFonts w:ascii="Verdana" w:eastAsia="Verdana" w:hAnsi="Verdana" w:cs="Verdana"/>
          <w:spacing w:val="2"/>
          <w:position w:val="-1"/>
        </w:rPr>
        <w:t>ΥΠ</w:t>
      </w:r>
      <w:r w:rsidRPr="00EE3151">
        <w:rPr>
          <w:rFonts w:ascii="Verdana" w:eastAsia="Verdana" w:hAnsi="Verdana" w:cs="Verdana"/>
          <w:spacing w:val="-1"/>
          <w:position w:val="-1"/>
        </w:rPr>
        <w:t>Η</w:t>
      </w:r>
      <w:r w:rsidRPr="00EE3151">
        <w:rPr>
          <w:rFonts w:ascii="Verdana" w:eastAsia="Verdana" w:hAnsi="Verdana" w:cs="Verdana"/>
          <w:spacing w:val="2"/>
          <w:position w:val="-1"/>
        </w:rPr>
        <w:t>Ρ</w:t>
      </w:r>
      <w:r w:rsidRPr="00EE3151">
        <w:rPr>
          <w:rFonts w:ascii="Verdana" w:eastAsia="Verdana" w:hAnsi="Verdana" w:cs="Verdana"/>
          <w:spacing w:val="-1"/>
          <w:position w:val="-1"/>
        </w:rPr>
        <w:t>Ε</w:t>
      </w:r>
      <w:r w:rsidRPr="00EE3151">
        <w:rPr>
          <w:rFonts w:ascii="Verdana" w:eastAsia="Verdana" w:hAnsi="Verdana" w:cs="Verdana"/>
          <w:spacing w:val="3"/>
          <w:position w:val="-1"/>
        </w:rPr>
        <w:t>Σ</w:t>
      </w:r>
      <w:r w:rsidRPr="00EE3151">
        <w:rPr>
          <w:rFonts w:ascii="Verdana" w:eastAsia="Verdana" w:hAnsi="Verdana" w:cs="Verdana"/>
          <w:spacing w:val="-2"/>
          <w:position w:val="-1"/>
        </w:rPr>
        <w:t>Ι</w:t>
      </w:r>
      <w:r w:rsidRPr="00EE3151">
        <w:rPr>
          <w:rFonts w:ascii="Verdana" w:eastAsia="Verdana" w:hAnsi="Verdana" w:cs="Verdana"/>
          <w:position w:val="-1"/>
        </w:rPr>
        <w:t>ΩΝ</w:t>
      </w:r>
      <w:r w:rsidRPr="00EE3151">
        <w:rPr>
          <w:rFonts w:ascii="Verdana" w:eastAsia="Verdana" w:hAnsi="Verdana" w:cs="Verdana"/>
          <w:spacing w:val="-10"/>
          <w:position w:val="-1"/>
        </w:rPr>
        <w:t xml:space="preserve"> </w:t>
      </w:r>
    </w:p>
    <w:p w14:paraId="2819C589" w14:textId="77777777" w:rsidR="000D2B21" w:rsidRPr="00EE3151" w:rsidRDefault="000D2B21" w:rsidP="000D2B21">
      <w:pPr>
        <w:ind w:left="108" w:right="-34"/>
        <w:contextualSpacing/>
        <w:rPr>
          <w:rFonts w:ascii="Verdana" w:eastAsia="Verdana" w:hAnsi="Verdana" w:cs="Verdana"/>
          <w:b/>
          <w:spacing w:val="1"/>
          <w:w w:val="111"/>
        </w:rPr>
      </w:pPr>
      <w:r w:rsidRPr="00EE3151">
        <w:rPr>
          <w:rFonts w:ascii="Verdana" w:eastAsia="Verdana" w:hAnsi="Verdana" w:cs="Verdana"/>
          <w:b/>
          <w:spacing w:val="1"/>
          <w:w w:val="111"/>
        </w:rPr>
        <w:lastRenderedPageBreak/>
        <w:t xml:space="preserve">             </w:t>
      </w:r>
      <w:r w:rsidRPr="00EE3151">
        <w:rPr>
          <w:rFonts w:ascii="Verdana" w:eastAsia="Verdana" w:hAnsi="Verdana" w:cs="Verdana"/>
          <w:b/>
          <w:noProof/>
          <w:spacing w:val="1"/>
          <w:w w:val="111"/>
        </w:rPr>
        <w:drawing>
          <wp:inline distT="0" distB="0" distL="0" distR="0" wp14:anchorId="1C78638A" wp14:editId="518F6F76">
            <wp:extent cx="542925" cy="5143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7FBBCF77" w14:textId="77777777" w:rsidR="000D2B21" w:rsidRPr="00EE3151" w:rsidRDefault="000D2B21" w:rsidP="000D2B21">
      <w:pPr>
        <w:ind w:left="108" w:right="-34"/>
        <w:contextualSpacing/>
        <w:rPr>
          <w:rFonts w:ascii="Verdana" w:eastAsia="Verdana" w:hAnsi="Verdana" w:cs="Verdana"/>
          <w:b/>
          <w:w w:val="112"/>
        </w:rPr>
      </w:pPr>
      <w:r w:rsidRPr="00EE3151">
        <w:rPr>
          <w:rFonts w:ascii="Verdana" w:eastAsia="Verdana" w:hAnsi="Verdana" w:cs="Verdana"/>
          <w:b/>
          <w:spacing w:val="1"/>
          <w:w w:val="111"/>
        </w:rPr>
        <w:t>Ε</w:t>
      </w:r>
      <w:r w:rsidRPr="00EE3151">
        <w:rPr>
          <w:rFonts w:ascii="Verdana" w:eastAsia="Verdana" w:hAnsi="Verdana" w:cs="Verdana"/>
          <w:b/>
          <w:spacing w:val="-1"/>
          <w:w w:val="111"/>
        </w:rPr>
        <w:t>ΛΛ</w:t>
      </w:r>
      <w:r w:rsidRPr="00EE3151">
        <w:rPr>
          <w:rFonts w:ascii="Verdana" w:eastAsia="Verdana" w:hAnsi="Verdana" w:cs="Verdana"/>
          <w:b/>
          <w:spacing w:val="4"/>
          <w:w w:val="111"/>
        </w:rPr>
        <w:t>Η</w:t>
      </w:r>
      <w:r w:rsidRPr="00EE3151">
        <w:rPr>
          <w:rFonts w:ascii="Verdana" w:eastAsia="Verdana" w:hAnsi="Verdana" w:cs="Verdana"/>
          <w:b/>
          <w:w w:val="111"/>
        </w:rPr>
        <w:t>Ν</w:t>
      </w:r>
      <w:r w:rsidRPr="00EE3151">
        <w:rPr>
          <w:rFonts w:ascii="Verdana" w:eastAsia="Verdana" w:hAnsi="Verdana" w:cs="Verdana"/>
          <w:b/>
          <w:spacing w:val="-1"/>
          <w:w w:val="111"/>
        </w:rPr>
        <w:t>Ι</w:t>
      </w:r>
      <w:r w:rsidRPr="00EE3151">
        <w:rPr>
          <w:rFonts w:ascii="Verdana" w:eastAsia="Verdana" w:hAnsi="Verdana" w:cs="Verdana"/>
          <w:b/>
          <w:w w:val="111"/>
        </w:rPr>
        <w:t xml:space="preserve">ΚΗ </w:t>
      </w:r>
      <w:r w:rsidRPr="00EE3151">
        <w:rPr>
          <w:rFonts w:ascii="Verdana" w:eastAsia="Verdana" w:hAnsi="Verdana" w:cs="Verdana"/>
          <w:b/>
          <w:w w:val="110"/>
        </w:rPr>
        <w:t>∆</w:t>
      </w:r>
      <w:r w:rsidRPr="00EE3151">
        <w:rPr>
          <w:rFonts w:ascii="Verdana" w:eastAsia="Verdana" w:hAnsi="Verdana" w:cs="Verdana"/>
          <w:b/>
          <w:spacing w:val="1"/>
          <w:w w:val="110"/>
        </w:rPr>
        <w:t>Η</w:t>
      </w:r>
      <w:r w:rsidRPr="00EE3151">
        <w:rPr>
          <w:rFonts w:ascii="Verdana" w:eastAsia="Verdana" w:hAnsi="Verdana" w:cs="Verdana"/>
          <w:b/>
          <w:spacing w:val="1"/>
          <w:w w:val="111"/>
        </w:rPr>
        <w:t>Μ</w:t>
      </w:r>
      <w:r w:rsidRPr="00EE3151">
        <w:rPr>
          <w:rFonts w:ascii="Verdana" w:eastAsia="Verdana" w:hAnsi="Verdana" w:cs="Verdana"/>
          <w:b/>
          <w:spacing w:val="1"/>
          <w:w w:val="107"/>
        </w:rPr>
        <w:t>Ο</w:t>
      </w:r>
      <w:r w:rsidRPr="00EE3151">
        <w:rPr>
          <w:rFonts w:ascii="Verdana" w:eastAsia="Verdana" w:hAnsi="Verdana" w:cs="Verdana"/>
          <w:b/>
          <w:w w:val="110"/>
        </w:rPr>
        <w:t>Κ</w:t>
      </w:r>
      <w:r w:rsidRPr="00EE3151">
        <w:rPr>
          <w:rFonts w:ascii="Verdana" w:eastAsia="Verdana" w:hAnsi="Verdana" w:cs="Verdana"/>
          <w:b/>
          <w:spacing w:val="3"/>
          <w:w w:val="120"/>
        </w:rPr>
        <w:t>Ρ</w:t>
      </w:r>
      <w:r w:rsidRPr="00EE3151">
        <w:rPr>
          <w:rFonts w:ascii="Verdana" w:eastAsia="Verdana" w:hAnsi="Verdana" w:cs="Verdana"/>
          <w:b/>
          <w:spacing w:val="1"/>
          <w:w w:val="112"/>
        </w:rPr>
        <w:t>Α</w:t>
      </w:r>
      <w:r w:rsidRPr="00EE3151">
        <w:rPr>
          <w:rFonts w:ascii="Verdana" w:eastAsia="Verdana" w:hAnsi="Verdana" w:cs="Verdana"/>
          <w:b/>
          <w:spacing w:val="1"/>
          <w:w w:val="110"/>
        </w:rPr>
        <w:t>Τ</w:t>
      </w:r>
      <w:r w:rsidRPr="00EE3151">
        <w:rPr>
          <w:rFonts w:ascii="Verdana" w:eastAsia="Verdana" w:hAnsi="Verdana" w:cs="Verdana"/>
          <w:b/>
          <w:spacing w:val="-1"/>
          <w:w w:val="129"/>
        </w:rPr>
        <w:t>Ι</w:t>
      </w:r>
      <w:r w:rsidRPr="00EE3151">
        <w:rPr>
          <w:rFonts w:ascii="Verdana" w:eastAsia="Verdana" w:hAnsi="Verdana" w:cs="Verdana"/>
          <w:b/>
          <w:w w:val="112"/>
        </w:rPr>
        <w:t>Α</w:t>
      </w:r>
      <w:r w:rsidRPr="00EE3151">
        <w:rPr>
          <w:rFonts w:ascii="Verdana" w:eastAsia="Verdana" w:hAnsi="Verdana" w:cs="Verdana"/>
          <w:b/>
          <w:w w:val="112"/>
        </w:rPr>
        <w:tab/>
      </w:r>
      <w:r w:rsidRPr="00EE3151">
        <w:rPr>
          <w:rFonts w:ascii="Verdana" w:eastAsia="Verdana" w:hAnsi="Verdana" w:cs="Verdana"/>
          <w:b/>
          <w:w w:val="112"/>
        </w:rPr>
        <w:tab/>
      </w:r>
      <w:r w:rsidRPr="00EE3151">
        <w:rPr>
          <w:rFonts w:ascii="Verdana" w:eastAsia="Verdana" w:hAnsi="Verdana" w:cs="Verdana"/>
          <w:b/>
          <w:w w:val="112"/>
        </w:rPr>
        <w:tab/>
      </w:r>
      <w:r w:rsidRPr="00EE3151">
        <w:rPr>
          <w:rFonts w:ascii="Verdana" w:eastAsia="Verdana" w:hAnsi="Verdana" w:cs="Verdana"/>
          <w:b/>
          <w:w w:val="112"/>
        </w:rPr>
        <w:tab/>
      </w:r>
      <w:r w:rsidRPr="00EE3151">
        <w:rPr>
          <w:rFonts w:ascii="Verdana" w:eastAsia="Verdana" w:hAnsi="Verdana" w:cs="Verdana"/>
          <w:b/>
          <w:w w:val="112"/>
        </w:rPr>
        <w:tab/>
      </w:r>
      <w:bookmarkStart w:id="6" w:name="_Hlk177397767"/>
      <w:r w:rsidRPr="00EE3151">
        <w:rPr>
          <w:rFonts w:ascii="Verdana" w:eastAsia="Verdana" w:hAnsi="Verdana" w:cs="Verdana"/>
          <w:b/>
          <w:spacing w:val="-1"/>
          <w:sz w:val="19"/>
          <w:szCs w:val="19"/>
        </w:rPr>
        <w:t>Ξάνθη,</w:t>
      </w:r>
      <w:r w:rsidRPr="00EE3151">
        <w:rPr>
          <w:rFonts w:ascii="Verdana" w:eastAsia="Verdana" w:hAnsi="Verdana" w:cs="Verdana"/>
          <w:b/>
          <w:spacing w:val="-10"/>
          <w:sz w:val="19"/>
          <w:szCs w:val="19"/>
        </w:rPr>
        <w:t xml:space="preserve">  1</w:t>
      </w:r>
      <w:r>
        <w:rPr>
          <w:rFonts w:ascii="Verdana" w:eastAsia="Verdana" w:hAnsi="Verdana" w:cs="Verdana"/>
          <w:b/>
          <w:spacing w:val="-10"/>
          <w:sz w:val="19"/>
          <w:szCs w:val="19"/>
        </w:rPr>
        <w:t>6</w:t>
      </w:r>
      <w:r w:rsidRPr="00EE3151">
        <w:rPr>
          <w:rFonts w:ascii="Verdana" w:eastAsia="Verdana" w:hAnsi="Verdana" w:cs="Verdana"/>
          <w:b/>
          <w:spacing w:val="-10"/>
          <w:sz w:val="19"/>
          <w:szCs w:val="19"/>
        </w:rPr>
        <w:t xml:space="preserve"> Σεπτεμβρίου 2024</w:t>
      </w:r>
      <w:bookmarkEnd w:id="6"/>
    </w:p>
    <w:p w14:paraId="6312F8FF" w14:textId="77777777" w:rsidR="000D2B21" w:rsidRPr="00EE3151" w:rsidRDefault="000D2B21" w:rsidP="000D2B21">
      <w:pPr>
        <w:ind w:left="108" w:right="-34"/>
        <w:contextualSpacing/>
        <w:rPr>
          <w:rFonts w:ascii="Verdana" w:eastAsia="Verdana" w:hAnsi="Verdana" w:cs="Verdana"/>
          <w:b/>
          <w:spacing w:val="1"/>
          <w:w w:val="111"/>
        </w:rPr>
      </w:pPr>
      <w:r w:rsidRPr="00EE3151">
        <w:rPr>
          <w:rFonts w:ascii="Verdana" w:eastAsia="Verdana" w:hAnsi="Verdana" w:cs="Verdana"/>
          <w:b/>
          <w:spacing w:val="1"/>
          <w:w w:val="111"/>
        </w:rPr>
        <w:t>ΝΟΜΟΣ ΞΑΝΘΗΣ</w:t>
      </w:r>
    </w:p>
    <w:p w14:paraId="69E736B6" w14:textId="77777777" w:rsidR="000D2B21" w:rsidRPr="00EE3151" w:rsidRDefault="000D2B21" w:rsidP="000D2B21">
      <w:pPr>
        <w:ind w:left="107" w:right="-36"/>
        <w:rPr>
          <w:rFonts w:ascii="Verdana" w:eastAsia="Verdana" w:hAnsi="Verdana" w:cs="Verdana"/>
          <w:b/>
          <w:spacing w:val="1"/>
          <w:w w:val="111"/>
        </w:rPr>
      </w:pPr>
      <w:r w:rsidRPr="00EE3151">
        <w:rPr>
          <w:rFonts w:ascii="Verdana" w:eastAsia="Verdana" w:hAnsi="Verdana" w:cs="Verdana"/>
          <w:b/>
          <w:spacing w:val="1"/>
          <w:w w:val="111"/>
        </w:rPr>
        <w:t>∆ΗΜΟΣ ΞΑΝΘΗΣ</w:t>
      </w:r>
    </w:p>
    <w:p w14:paraId="662AC96B" w14:textId="77777777" w:rsidR="000D2B21" w:rsidRPr="00EE3151" w:rsidRDefault="000D2B21" w:rsidP="000D2B21">
      <w:pPr>
        <w:spacing w:before="7"/>
        <w:ind w:left="107" w:right="-36"/>
        <w:rPr>
          <w:rFonts w:ascii="Verdana" w:eastAsia="Verdana" w:hAnsi="Verdana" w:cs="Verdana"/>
          <w:b/>
          <w:spacing w:val="1"/>
          <w:w w:val="111"/>
        </w:rPr>
      </w:pPr>
      <w:r w:rsidRPr="00EE3151">
        <w:rPr>
          <w:rFonts w:ascii="Verdana" w:eastAsia="Verdana" w:hAnsi="Verdana" w:cs="Verdana"/>
          <w:b/>
          <w:spacing w:val="1"/>
          <w:w w:val="111"/>
        </w:rPr>
        <w:t xml:space="preserve">∆ΙΕΥΘΥΝΣΗ ΔΙΟΙΚΗΤΙΚΩΝ ΥΠΗΡΕΣΙΩΝ </w:t>
      </w:r>
    </w:p>
    <w:p w14:paraId="127DFDE4" w14:textId="77777777" w:rsidR="000D2B21" w:rsidRPr="00EE3151" w:rsidRDefault="000D2B21" w:rsidP="000D2B21">
      <w:pPr>
        <w:spacing w:before="7"/>
        <w:ind w:left="107" w:right="-36"/>
        <w:rPr>
          <w:rFonts w:ascii="Verdana" w:eastAsia="Verdana" w:hAnsi="Verdana" w:cs="Verdana"/>
          <w:b/>
          <w:spacing w:val="1"/>
          <w:w w:val="111"/>
        </w:rPr>
      </w:pPr>
      <w:r w:rsidRPr="00EE3151">
        <w:rPr>
          <w:rFonts w:ascii="Verdana" w:eastAsia="Verdana" w:hAnsi="Verdana" w:cs="Verdana"/>
          <w:b/>
          <w:spacing w:val="1"/>
          <w:w w:val="111"/>
        </w:rPr>
        <w:t>ΤΜΗΜΑ ΔΙΟΙΚΗΤΙΚΩΝ ΥΠΗΡΕΣΙΩΝ</w:t>
      </w:r>
    </w:p>
    <w:p w14:paraId="0681DC83" w14:textId="77777777" w:rsidR="000D2B21" w:rsidRPr="00EE3151" w:rsidRDefault="000D2B21" w:rsidP="000D2B21">
      <w:pPr>
        <w:spacing w:line="200" w:lineRule="exact"/>
        <w:rPr>
          <w:rFonts w:ascii="Verdana" w:hAnsi="Verdana"/>
        </w:rPr>
      </w:pPr>
    </w:p>
    <w:p w14:paraId="3EF54869" w14:textId="77777777" w:rsidR="000D2B21" w:rsidRPr="00EE3151" w:rsidRDefault="000D2B21" w:rsidP="000D2B21">
      <w:pPr>
        <w:ind w:right="-20"/>
        <w:jc w:val="center"/>
        <w:rPr>
          <w:rFonts w:ascii="Verdana" w:hAnsi="Verdana"/>
          <w:sz w:val="26"/>
          <w:szCs w:val="26"/>
        </w:rPr>
      </w:pPr>
    </w:p>
    <w:p w14:paraId="62E7AE2C" w14:textId="77777777" w:rsidR="000D2B21" w:rsidRPr="00EE3151" w:rsidRDefault="000D2B21" w:rsidP="000D2B21">
      <w:pPr>
        <w:ind w:right="-20"/>
        <w:jc w:val="center"/>
        <w:rPr>
          <w:rFonts w:ascii="Verdana" w:eastAsia="Verdana" w:hAnsi="Verdana" w:cs="Verdana"/>
          <w:b/>
          <w:spacing w:val="1"/>
          <w:w w:val="112"/>
          <w:sz w:val="24"/>
          <w:szCs w:val="24"/>
        </w:rPr>
      </w:pPr>
    </w:p>
    <w:p w14:paraId="6D11B981" w14:textId="77777777" w:rsidR="000D2B21" w:rsidRPr="00EE3151" w:rsidRDefault="000D2B21" w:rsidP="000D2B21">
      <w:pPr>
        <w:ind w:right="-20"/>
        <w:jc w:val="center"/>
        <w:rPr>
          <w:rFonts w:ascii="Verdana" w:hAnsi="Verdana"/>
          <w:b/>
          <w:sz w:val="24"/>
          <w:szCs w:val="24"/>
        </w:rPr>
      </w:pPr>
      <w:r w:rsidRPr="00EE3151">
        <w:rPr>
          <w:rFonts w:ascii="Verdana" w:eastAsia="Verdana" w:hAnsi="Verdana" w:cs="Verdana"/>
          <w:b/>
          <w:spacing w:val="1"/>
          <w:w w:val="112"/>
          <w:sz w:val="24"/>
          <w:szCs w:val="24"/>
        </w:rPr>
        <w:t>«</w:t>
      </w:r>
      <w:r w:rsidRPr="00EE3151">
        <w:rPr>
          <w:rFonts w:ascii="Verdana" w:hAnsi="Verdana"/>
          <w:b/>
          <w:sz w:val="24"/>
          <w:szCs w:val="24"/>
        </w:rPr>
        <w:t>ΣΥΝΑΨΗ ΣΥΜΒΑΣΗΣ ΠΑΡΟΧΗΣ ΥΠΗΡΕΣΙΩΝ</w:t>
      </w:r>
    </w:p>
    <w:p w14:paraId="5C067CCD" w14:textId="77777777" w:rsidR="000D2B21" w:rsidRPr="00EE3151" w:rsidRDefault="000D2B21" w:rsidP="000D2B21">
      <w:pPr>
        <w:ind w:left="284" w:right="941"/>
        <w:jc w:val="center"/>
        <w:rPr>
          <w:rFonts w:ascii="Verdana" w:eastAsia="Verdana" w:hAnsi="Verdana" w:cs="Verdana"/>
          <w:b/>
          <w:w w:val="131"/>
          <w:sz w:val="24"/>
          <w:szCs w:val="24"/>
        </w:rPr>
      </w:pPr>
      <w:r w:rsidRPr="00EE3151">
        <w:rPr>
          <w:rFonts w:ascii="Verdana" w:hAnsi="Verdana"/>
          <w:b/>
          <w:sz w:val="24"/>
          <w:szCs w:val="24"/>
        </w:rPr>
        <w:t xml:space="preserve">ΜΕ </w:t>
      </w:r>
      <w:r w:rsidRPr="00EE3151">
        <w:rPr>
          <w:rFonts w:ascii="Verdana" w:eastAsia="Verdana" w:hAnsi="Verdana" w:cs="Verdana"/>
          <w:b/>
          <w:w w:val="112"/>
          <w:sz w:val="24"/>
          <w:szCs w:val="24"/>
        </w:rPr>
        <w:t>Γ</w:t>
      </w:r>
      <w:r w:rsidRPr="00EE3151">
        <w:rPr>
          <w:rFonts w:ascii="Verdana" w:eastAsia="Verdana" w:hAnsi="Verdana" w:cs="Verdana"/>
          <w:b/>
          <w:spacing w:val="2"/>
          <w:w w:val="112"/>
          <w:sz w:val="24"/>
          <w:szCs w:val="24"/>
        </w:rPr>
        <w:t>Ι</w:t>
      </w:r>
      <w:r w:rsidRPr="00EE3151">
        <w:rPr>
          <w:rFonts w:ascii="Verdana" w:eastAsia="Verdana" w:hAnsi="Verdana" w:cs="Verdana"/>
          <w:b/>
          <w:spacing w:val="-1"/>
          <w:w w:val="112"/>
          <w:sz w:val="24"/>
          <w:szCs w:val="24"/>
        </w:rPr>
        <w:t>Α</w:t>
      </w:r>
      <w:r w:rsidRPr="00EE3151">
        <w:rPr>
          <w:rFonts w:ascii="Verdana" w:eastAsia="Verdana" w:hAnsi="Verdana" w:cs="Verdana"/>
          <w:b/>
          <w:spacing w:val="1"/>
          <w:w w:val="112"/>
          <w:sz w:val="24"/>
          <w:szCs w:val="24"/>
        </w:rPr>
        <w:t>ΤΡΟ</w:t>
      </w:r>
      <w:r w:rsidRPr="00EE3151">
        <w:rPr>
          <w:rFonts w:ascii="Verdana" w:eastAsia="Verdana" w:hAnsi="Verdana" w:cs="Verdana"/>
          <w:b/>
          <w:spacing w:val="10"/>
          <w:w w:val="112"/>
          <w:sz w:val="24"/>
          <w:szCs w:val="24"/>
        </w:rPr>
        <w:t xml:space="preserve"> </w:t>
      </w:r>
      <w:r w:rsidRPr="00EE3151">
        <w:rPr>
          <w:rFonts w:ascii="Verdana" w:eastAsia="Verdana" w:hAnsi="Verdana" w:cs="Verdana"/>
          <w:b/>
          <w:spacing w:val="1"/>
          <w:w w:val="107"/>
          <w:sz w:val="24"/>
          <w:szCs w:val="24"/>
        </w:rPr>
        <w:t>Ε</w:t>
      </w:r>
      <w:r w:rsidRPr="00EE3151">
        <w:rPr>
          <w:rFonts w:ascii="Verdana" w:eastAsia="Verdana" w:hAnsi="Verdana" w:cs="Verdana"/>
          <w:b/>
          <w:spacing w:val="1"/>
          <w:w w:val="120"/>
          <w:sz w:val="24"/>
          <w:szCs w:val="24"/>
        </w:rPr>
        <w:t>Ρ</w:t>
      </w:r>
      <w:r w:rsidRPr="00EE3151">
        <w:rPr>
          <w:rFonts w:ascii="Verdana" w:eastAsia="Verdana" w:hAnsi="Verdana" w:cs="Verdana"/>
          <w:b/>
          <w:spacing w:val="3"/>
          <w:w w:val="112"/>
          <w:sz w:val="24"/>
          <w:szCs w:val="24"/>
        </w:rPr>
        <w:t>Γ</w:t>
      </w:r>
      <w:r w:rsidRPr="00EE3151">
        <w:rPr>
          <w:rFonts w:ascii="Verdana" w:eastAsia="Verdana" w:hAnsi="Verdana" w:cs="Verdana"/>
          <w:b/>
          <w:spacing w:val="-1"/>
          <w:w w:val="112"/>
          <w:sz w:val="24"/>
          <w:szCs w:val="24"/>
        </w:rPr>
        <w:t>Α</w:t>
      </w:r>
      <w:r w:rsidRPr="00EE3151">
        <w:rPr>
          <w:rFonts w:ascii="Verdana" w:eastAsia="Verdana" w:hAnsi="Verdana" w:cs="Verdana"/>
          <w:b/>
          <w:spacing w:val="3"/>
          <w:w w:val="101"/>
          <w:sz w:val="24"/>
          <w:szCs w:val="24"/>
        </w:rPr>
        <w:t>Σ</w:t>
      </w:r>
      <w:r w:rsidRPr="00EE3151">
        <w:rPr>
          <w:rFonts w:ascii="Verdana" w:eastAsia="Verdana" w:hAnsi="Verdana" w:cs="Verdana"/>
          <w:b/>
          <w:spacing w:val="-1"/>
          <w:w w:val="129"/>
          <w:sz w:val="24"/>
          <w:szCs w:val="24"/>
        </w:rPr>
        <w:t>Ι</w:t>
      </w:r>
      <w:r w:rsidRPr="00EE3151">
        <w:rPr>
          <w:rFonts w:ascii="Verdana" w:eastAsia="Verdana" w:hAnsi="Verdana" w:cs="Verdana"/>
          <w:b/>
          <w:spacing w:val="-1"/>
          <w:w w:val="112"/>
          <w:sz w:val="24"/>
          <w:szCs w:val="24"/>
        </w:rPr>
        <w:t>Α</w:t>
      </w:r>
      <w:r w:rsidRPr="00EE3151">
        <w:rPr>
          <w:rFonts w:ascii="Verdana" w:eastAsia="Verdana" w:hAnsi="Verdana" w:cs="Verdana"/>
          <w:b/>
          <w:spacing w:val="1"/>
          <w:w w:val="101"/>
          <w:sz w:val="24"/>
          <w:szCs w:val="24"/>
        </w:rPr>
        <w:t>Σ</w:t>
      </w:r>
      <w:r w:rsidRPr="00EE3151">
        <w:rPr>
          <w:rFonts w:ascii="Verdana" w:eastAsia="Verdana" w:hAnsi="Verdana" w:cs="Verdana"/>
          <w:b/>
          <w:w w:val="131"/>
          <w:sz w:val="24"/>
          <w:szCs w:val="24"/>
        </w:rPr>
        <w:t>»</w:t>
      </w:r>
    </w:p>
    <w:p w14:paraId="7FEEB6E2" w14:textId="77777777" w:rsidR="000D2B21" w:rsidRPr="00EE3151" w:rsidRDefault="000D2B21" w:rsidP="000D2B21">
      <w:pPr>
        <w:ind w:left="2733" w:right="2398" w:hanging="6"/>
        <w:jc w:val="center"/>
        <w:rPr>
          <w:rFonts w:ascii="Verdana" w:eastAsia="Verdana" w:hAnsi="Verdana" w:cs="Verdana"/>
          <w:b/>
          <w:spacing w:val="-9"/>
          <w:sz w:val="24"/>
          <w:szCs w:val="24"/>
        </w:rPr>
      </w:pPr>
      <w:r w:rsidRPr="00EE3151">
        <w:rPr>
          <w:rFonts w:ascii="Verdana" w:eastAsia="Verdana" w:hAnsi="Verdana" w:cs="Verdana"/>
          <w:b/>
          <w:spacing w:val="-9"/>
          <w:sz w:val="24"/>
          <w:szCs w:val="24"/>
        </w:rPr>
        <w:t>για δύο έτη</w:t>
      </w:r>
    </w:p>
    <w:p w14:paraId="03EB0A52" w14:textId="77777777" w:rsidR="000D2B21" w:rsidRPr="00EE3151" w:rsidRDefault="000D2B21" w:rsidP="000D2B21">
      <w:pPr>
        <w:ind w:right="-7"/>
        <w:jc w:val="center"/>
        <w:rPr>
          <w:rFonts w:ascii="Verdana" w:eastAsia="Verdana" w:hAnsi="Verdana" w:cs="Verdana"/>
          <w:b/>
          <w:sz w:val="24"/>
          <w:szCs w:val="24"/>
        </w:rPr>
      </w:pPr>
      <w:r w:rsidRPr="00EE3151">
        <w:rPr>
          <w:rFonts w:ascii="Verdana" w:hAnsi="Verdana"/>
          <w:b/>
          <w:noProof/>
          <w:sz w:val="24"/>
          <w:szCs w:val="24"/>
        </w:rPr>
        <w:t>23.583,56 ΕΥΡΩ</w:t>
      </w:r>
    </w:p>
    <w:p w14:paraId="6AF795F9" w14:textId="77777777" w:rsidR="000D2B21" w:rsidRPr="00EE3151" w:rsidRDefault="000D2B21" w:rsidP="000D2B21">
      <w:pPr>
        <w:spacing w:before="5"/>
        <w:rPr>
          <w:rFonts w:ascii="Verdana" w:hAnsi="Verdana"/>
          <w:b/>
          <w:sz w:val="24"/>
          <w:szCs w:val="24"/>
        </w:rPr>
      </w:pPr>
    </w:p>
    <w:p w14:paraId="3741556A" w14:textId="77777777" w:rsidR="000D2B21" w:rsidRPr="00EE3151" w:rsidRDefault="000D2B21" w:rsidP="000D2B21">
      <w:pPr>
        <w:ind w:left="284" w:right="-20"/>
        <w:jc w:val="center"/>
        <w:rPr>
          <w:rFonts w:ascii="Verdana" w:eastAsia="Arial" w:hAnsi="Verdana" w:cs="Arial"/>
          <w:b/>
          <w:sz w:val="26"/>
          <w:szCs w:val="26"/>
        </w:rPr>
      </w:pPr>
      <w:bookmarkStart w:id="7" w:name="_Hlk177396418"/>
      <w:r w:rsidRPr="00EE3151">
        <w:rPr>
          <w:rFonts w:ascii="Verdana" w:eastAsia="Arial" w:hAnsi="Verdana" w:cs="Arial"/>
          <w:b/>
          <w:sz w:val="26"/>
          <w:szCs w:val="26"/>
        </w:rPr>
        <w:t>Τ</w:t>
      </w:r>
      <w:r w:rsidRPr="00EE3151">
        <w:rPr>
          <w:rFonts w:ascii="Verdana" w:eastAsia="Arial" w:hAnsi="Verdana" w:cs="Arial"/>
          <w:b/>
          <w:spacing w:val="-24"/>
          <w:sz w:val="26"/>
          <w:szCs w:val="26"/>
        </w:rPr>
        <w:t xml:space="preserve"> </w:t>
      </w:r>
      <w:r w:rsidRPr="00EE3151">
        <w:rPr>
          <w:rFonts w:ascii="Verdana" w:eastAsia="Arial" w:hAnsi="Verdana" w:cs="Arial"/>
          <w:b/>
          <w:sz w:val="26"/>
          <w:szCs w:val="26"/>
        </w:rPr>
        <w:t>Ε</w:t>
      </w:r>
      <w:r w:rsidRPr="00EE3151">
        <w:rPr>
          <w:rFonts w:ascii="Verdana" w:eastAsia="Arial" w:hAnsi="Verdana" w:cs="Arial"/>
          <w:b/>
          <w:spacing w:val="-24"/>
          <w:sz w:val="26"/>
          <w:szCs w:val="26"/>
        </w:rPr>
        <w:t xml:space="preserve"> </w:t>
      </w:r>
      <w:r w:rsidRPr="00EE3151">
        <w:rPr>
          <w:rFonts w:ascii="Verdana" w:eastAsia="Arial" w:hAnsi="Verdana" w:cs="Arial"/>
          <w:b/>
          <w:sz w:val="26"/>
          <w:szCs w:val="26"/>
        </w:rPr>
        <w:t>Χ</w:t>
      </w:r>
      <w:r w:rsidRPr="00EE3151">
        <w:rPr>
          <w:rFonts w:ascii="Verdana" w:eastAsia="Arial" w:hAnsi="Verdana" w:cs="Arial"/>
          <w:b/>
          <w:spacing w:val="-24"/>
          <w:sz w:val="26"/>
          <w:szCs w:val="26"/>
        </w:rPr>
        <w:t xml:space="preserve"> </w:t>
      </w:r>
      <w:r w:rsidRPr="00EE3151">
        <w:rPr>
          <w:rFonts w:ascii="Verdana" w:eastAsia="Arial" w:hAnsi="Verdana" w:cs="Arial"/>
          <w:b/>
          <w:sz w:val="26"/>
          <w:szCs w:val="26"/>
        </w:rPr>
        <w:t>Ν</w:t>
      </w:r>
      <w:r w:rsidRPr="00EE3151">
        <w:rPr>
          <w:rFonts w:ascii="Verdana" w:eastAsia="Arial" w:hAnsi="Verdana" w:cs="Arial"/>
          <w:b/>
          <w:spacing w:val="-24"/>
          <w:sz w:val="26"/>
          <w:szCs w:val="26"/>
        </w:rPr>
        <w:t xml:space="preserve"> </w:t>
      </w:r>
      <w:r w:rsidRPr="00EE3151">
        <w:rPr>
          <w:rFonts w:ascii="Verdana" w:eastAsia="Arial" w:hAnsi="Verdana" w:cs="Arial"/>
          <w:b/>
          <w:sz w:val="26"/>
          <w:szCs w:val="26"/>
        </w:rPr>
        <w:t>Ι</w:t>
      </w:r>
      <w:r w:rsidRPr="00EE3151">
        <w:rPr>
          <w:rFonts w:ascii="Verdana" w:eastAsia="Arial" w:hAnsi="Verdana" w:cs="Arial"/>
          <w:b/>
          <w:spacing w:val="-23"/>
          <w:sz w:val="26"/>
          <w:szCs w:val="26"/>
        </w:rPr>
        <w:t xml:space="preserve"> </w:t>
      </w:r>
      <w:r w:rsidRPr="00EE3151">
        <w:rPr>
          <w:rFonts w:ascii="Verdana" w:eastAsia="Arial" w:hAnsi="Verdana" w:cs="Arial"/>
          <w:b/>
          <w:sz w:val="26"/>
          <w:szCs w:val="26"/>
        </w:rPr>
        <w:t>Κ</w:t>
      </w:r>
      <w:r w:rsidRPr="00EE3151">
        <w:rPr>
          <w:rFonts w:ascii="Verdana" w:eastAsia="Arial" w:hAnsi="Verdana" w:cs="Arial"/>
          <w:b/>
          <w:spacing w:val="-10"/>
          <w:sz w:val="26"/>
          <w:szCs w:val="26"/>
        </w:rPr>
        <w:t xml:space="preserve"> </w:t>
      </w:r>
      <w:r w:rsidRPr="00EE3151">
        <w:rPr>
          <w:rFonts w:ascii="Verdana" w:eastAsia="Arial" w:hAnsi="Verdana" w:cs="Arial"/>
          <w:b/>
          <w:sz w:val="26"/>
          <w:szCs w:val="26"/>
        </w:rPr>
        <w:t xml:space="preserve">Η </w:t>
      </w:r>
      <w:r w:rsidRPr="00EE3151">
        <w:rPr>
          <w:rFonts w:ascii="Verdana" w:eastAsia="Arial" w:hAnsi="Verdana" w:cs="Arial"/>
          <w:b/>
          <w:spacing w:val="26"/>
          <w:sz w:val="26"/>
          <w:szCs w:val="26"/>
        </w:rPr>
        <w:t xml:space="preserve"> </w:t>
      </w:r>
      <w:r w:rsidRPr="00EE3151">
        <w:rPr>
          <w:rFonts w:ascii="Verdana" w:eastAsia="Arial" w:hAnsi="Verdana" w:cs="Arial"/>
          <w:b/>
          <w:sz w:val="26"/>
          <w:szCs w:val="26"/>
        </w:rPr>
        <w:t>Π</w:t>
      </w:r>
      <w:r w:rsidRPr="00EE3151">
        <w:rPr>
          <w:rFonts w:ascii="Verdana" w:eastAsia="Arial" w:hAnsi="Verdana" w:cs="Arial"/>
          <w:b/>
          <w:spacing w:val="-24"/>
          <w:sz w:val="26"/>
          <w:szCs w:val="26"/>
        </w:rPr>
        <w:t xml:space="preserve"> </w:t>
      </w:r>
      <w:r w:rsidRPr="00EE3151">
        <w:rPr>
          <w:rFonts w:ascii="Verdana" w:eastAsia="Arial" w:hAnsi="Verdana" w:cs="Arial"/>
          <w:b/>
          <w:sz w:val="26"/>
          <w:szCs w:val="26"/>
        </w:rPr>
        <w:t>Ε</w:t>
      </w:r>
      <w:r w:rsidRPr="00EE3151">
        <w:rPr>
          <w:rFonts w:ascii="Verdana" w:eastAsia="Arial" w:hAnsi="Verdana" w:cs="Arial"/>
          <w:b/>
          <w:spacing w:val="-24"/>
          <w:sz w:val="26"/>
          <w:szCs w:val="26"/>
        </w:rPr>
        <w:t xml:space="preserve"> </w:t>
      </w:r>
      <w:r w:rsidRPr="00EE3151">
        <w:rPr>
          <w:rFonts w:ascii="Verdana" w:eastAsia="Arial" w:hAnsi="Verdana" w:cs="Arial"/>
          <w:b/>
          <w:sz w:val="26"/>
          <w:szCs w:val="26"/>
        </w:rPr>
        <w:t>Ρ</w:t>
      </w:r>
      <w:r w:rsidRPr="00EE3151">
        <w:rPr>
          <w:rFonts w:ascii="Verdana" w:eastAsia="Arial" w:hAnsi="Verdana" w:cs="Arial"/>
          <w:b/>
          <w:spacing w:val="-24"/>
          <w:sz w:val="26"/>
          <w:szCs w:val="26"/>
        </w:rPr>
        <w:t xml:space="preserve"> </w:t>
      </w:r>
      <w:r w:rsidRPr="00EE3151">
        <w:rPr>
          <w:rFonts w:ascii="Verdana" w:eastAsia="Arial" w:hAnsi="Verdana" w:cs="Arial"/>
          <w:b/>
          <w:sz w:val="26"/>
          <w:szCs w:val="26"/>
        </w:rPr>
        <w:t>Ι</w:t>
      </w:r>
      <w:r w:rsidRPr="00EE3151">
        <w:rPr>
          <w:rFonts w:ascii="Verdana" w:eastAsia="Arial" w:hAnsi="Verdana" w:cs="Arial"/>
          <w:b/>
          <w:spacing w:val="-20"/>
          <w:sz w:val="26"/>
          <w:szCs w:val="26"/>
        </w:rPr>
        <w:t xml:space="preserve"> </w:t>
      </w:r>
      <w:r w:rsidRPr="00EE3151">
        <w:rPr>
          <w:rFonts w:ascii="Verdana" w:eastAsia="Arial" w:hAnsi="Verdana" w:cs="Arial"/>
          <w:b/>
          <w:sz w:val="26"/>
          <w:szCs w:val="26"/>
        </w:rPr>
        <w:t>Γ</w:t>
      </w:r>
      <w:r w:rsidRPr="00EE3151">
        <w:rPr>
          <w:rFonts w:ascii="Verdana" w:eastAsia="Arial" w:hAnsi="Verdana" w:cs="Arial"/>
          <w:b/>
          <w:spacing w:val="-11"/>
          <w:sz w:val="26"/>
          <w:szCs w:val="26"/>
        </w:rPr>
        <w:t xml:space="preserve"> </w:t>
      </w:r>
      <w:r w:rsidRPr="00EE3151">
        <w:rPr>
          <w:rFonts w:ascii="Verdana" w:eastAsia="Arial" w:hAnsi="Verdana" w:cs="Arial"/>
          <w:b/>
          <w:sz w:val="26"/>
          <w:szCs w:val="26"/>
        </w:rPr>
        <w:t>Ρ</w:t>
      </w:r>
      <w:r w:rsidRPr="00EE3151">
        <w:rPr>
          <w:rFonts w:ascii="Verdana" w:eastAsia="Arial" w:hAnsi="Verdana" w:cs="Arial"/>
          <w:b/>
          <w:spacing w:val="-21"/>
          <w:sz w:val="26"/>
          <w:szCs w:val="26"/>
        </w:rPr>
        <w:t xml:space="preserve"> </w:t>
      </w:r>
      <w:r w:rsidRPr="00EE3151">
        <w:rPr>
          <w:rFonts w:ascii="Verdana" w:eastAsia="Arial" w:hAnsi="Verdana" w:cs="Arial"/>
          <w:b/>
          <w:sz w:val="26"/>
          <w:szCs w:val="26"/>
        </w:rPr>
        <w:t>Α</w:t>
      </w:r>
      <w:r w:rsidRPr="00EE3151">
        <w:rPr>
          <w:rFonts w:ascii="Verdana" w:eastAsia="Arial" w:hAnsi="Verdana" w:cs="Arial"/>
          <w:b/>
          <w:spacing w:val="-12"/>
          <w:sz w:val="26"/>
          <w:szCs w:val="26"/>
        </w:rPr>
        <w:t xml:space="preserve"> </w:t>
      </w:r>
      <w:r w:rsidRPr="00EE3151">
        <w:rPr>
          <w:rFonts w:ascii="Verdana" w:eastAsia="Arial" w:hAnsi="Verdana" w:cs="Arial"/>
          <w:b/>
          <w:sz w:val="26"/>
          <w:szCs w:val="26"/>
        </w:rPr>
        <w:t>Φ</w:t>
      </w:r>
      <w:r w:rsidRPr="00EE3151">
        <w:rPr>
          <w:rFonts w:ascii="Verdana" w:eastAsia="Arial" w:hAnsi="Verdana" w:cs="Arial"/>
          <w:b/>
          <w:spacing w:val="-19"/>
          <w:sz w:val="26"/>
          <w:szCs w:val="26"/>
        </w:rPr>
        <w:t xml:space="preserve"> </w:t>
      </w:r>
      <w:r w:rsidRPr="00EE3151">
        <w:rPr>
          <w:rFonts w:ascii="Verdana" w:eastAsia="Arial" w:hAnsi="Verdana" w:cs="Arial"/>
          <w:b/>
          <w:sz w:val="26"/>
          <w:szCs w:val="26"/>
        </w:rPr>
        <w:t>Η</w:t>
      </w:r>
    </w:p>
    <w:p w14:paraId="607682F8" w14:textId="77777777" w:rsidR="000D2B21" w:rsidRPr="00EE3151" w:rsidRDefault="000D2B21" w:rsidP="000D2B21">
      <w:pPr>
        <w:spacing w:before="9"/>
        <w:rPr>
          <w:rFonts w:ascii="Verdana" w:hAnsi="Verdana"/>
          <w:sz w:val="18"/>
          <w:szCs w:val="18"/>
        </w:rPr>
      </w:pPr>
    </w:p>
    <w:p w14:paraId="3D8B5E87" w14:textId="77777777" w:rsidR="000D2B21" w:rsidRPr="00EE3151" w:rsidRDefault="000D2B21" w:rsidP="000D2B21">
      <w:pPr>
        <w:ind w:left="226" w:right="63" w:firstLine="494"/>
        <w:jc w:val="both"/>
        <w:rPr>
          <w:rFonts w:ascii="Verdana" w:eastAsia="Verdana" w:hAnsi="Verdana" w:cs="Verdana"/>
        </w:rPr>
      </w:pPr>
      <w:r w:rsidRPr="00EE3151">
        <w:rPr>
          <w:rFonts w:ascii="Verdana" w:eastAsia="Verdana" w:hAnsi="Verdana" w:cs="Verdana"/>
        </w:rPr>
        <w:t>Με</w:t>
      </w:r>
      <w:r w:rsidRPr="00EE3151">
        <w:rPr>
          <w:rFonts w:ascii="Verdana" w:eastAsia="Verdana" w:hAnsi="Verdana" w:cs="Verdana"/>
          <w:spacing w:val="24"/>
        </w:rPr>
        <w:t xml:space="preserve"> </w:t>
      </w:r>
      <w:r w:rsidRPr="00EE3151">
        <w:rPr>
          <w:rFonts w:ascii="Verdana" w:eastAsia="Verdana" w:hAnsi="Verdana" w:cs="Verdana"/>
          <w:spacing w:val="-1"/>
        </w:rPr>
        <w:t>β</w:t>
      </w:r>
      <w:r w:rsidRPr="00EE3151">
        <w:rPr>
          <w:rFonts w:ascii="Verdana" w:eastAsia="Verdana" w:hAnsi="Verdana" w:cs="Verdana"/>
          <w:spacing w:val="3"/>
        </w:rPr>
        <w:t>ά</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22"/>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25"/>
        </w:rPr>
        <w:t xml:space="preserve"> </w:t>
      </w:r>
      <w:r w:rsidRPr="00EE3151">
        <w:rPr>
          <w:rFonts w:ascii="Verdana" w:eastAsia="Verdana" w:hAnsi="Verdana" w:cs="Verdana"/>
          <w:spacing w:val="2"/>
        </w:rPr>
        <w:t>κείμενη νομοθεσία</w:t>
      </w:r>
      <w:r w:rsidRPr="00EE3151">
        <w:rPr>
          <w:rFonts w:ascii="Verdana" w:eastAsia="Verdana" w:hAnsi="Verdana" w:cs="Verdana"/>
        </w:rPr>
        <w:t>,</w:t>
      </w:r>
      <w:r w:rsidRPr="00EE3151">
        <w:rPr>
          <w:rFonts w:ascii="Verdana" w:eastAsia="Verdana" w:hAnsi="Verdana" w:cs="Verdana"/>
          <w:spacing w:val="16"/>
        </w:rPr>
        <w:t xml:space="preserve"> </w:t>
      </w:r>
      <w:r w:rsidRPr="00EE3151">
        <w:rPr>
          <w:rFonts w:ascii="Verdana" w:eastAsia="Verdana" w:hAnsi="Verdana" w:cs="Verdana"/>
          <w:spacing w:val="2"/>
        </w:rPr>
        <w:t>ό</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20"/>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2"/>
        </w:rPr>
        <w:t>ρ</w:t>
      </w:r>
      <w:r w:rsidRPr="00EE3151">
        <w:rPr>
          <w:rFonts w:ascii="Verdana" w:eastAsia="Verdana" w:hAnsi="Verdana" w:cs="Verdana"/>
          <w:spacing w:val="1"/>
        </w:rPr>
        <w:t>ή</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spacing w:val="1"/>
        </w:rPr>
        <w:t>(</w:t>
      </w:r>
      <w:r w:rsidRPr="00EE3151">
        <w:rPr>
          <w:rFonts w:ascii="Verdana" w:eastAsia="Verdana" w:hAnsi="Verdana" w:cs="Verdana"/>
        </w:rPr>
        <w:t>ή</w:t>
      </w:r>
      <w:r w:rsidRPr="00EE3151">
        <w:rPr>
          <w:rFonts w:ascii="Verdana" w:eastAsia="Verdana" w:hAnsi="Verdana" w:cs="Verdana"/>
          <w:spacing w:val="25"/>
        </w:rPr>
        <w:t xml:space="preserve"> </w:t>
      </w:r>
      <w:r w:rsidRPr="00EE3151">
        <w:rPr>
          <w:rFonts w:ascii="Verdana" w:eastAsia="Verdana" w:hAnsi="Verdana" w:cs="Verdana"/>
          <w:spacing w:val="-1"/>
        </w:rPr>
        <w:t>Ο</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w:t>
      </w:r>
      <w:r w:rsidRPr="00EE3151">
        <w:rPr>
          <w:rFonts w:ascii="Verdana" w:eastAsia="Verdana" w:hAnsi="Verdana" w:cs="Verdana"/>
          <w:spacing w:val="21"/>
        </w:rPr>
        <w:t xml:space="preserve"> </w:t>
      </w:r>
      <w:r w:rsidRPr="00EE3151">
        <w:rPr>
          <w:rFonts w:ascii="Verdana" w:eastAsia="Verdana" w:hAnsi="Verdana" w:cs="Verdana"/>
          <w:spacing w:val="1"/>
        </w:rPr>
        <w:t>α</w:t>
      </w:r>
      <w:r w:rsidRPr="00EE3151">
        <w:rPr>
          <w:rFonts w:ascii="Verdana" w:eastAsia="Verdana" w:hAnsi="Verdana" w:cs="Verdana"/>
        </w:rPr>
        <w:t>πα</w:t>
      </w:r>
      <w:r w:rsidRPr="00EE3151">
        <w:rPr>
          <w:rFonts w:ascii="Verdana" w:eastAsia="Verdana" w:hAnsi="Verdana" w:cs="Verdana"/>
          <w:spacing w:val="-1"/>
        </w:rPr>
        <w:t>σ</w:t>
      </w:r>
      <w:r w:rsidRPr="00EE3151">
        <w:rPr>
          <w:rFonts w:ascii="Verdana" w:eastAsia="Verdana" w:hAnsi="Verdana" w:cs="Verdana"/>
          <w:spacing w:val="3"/>
        </w:rPr>
        <w:t>χ</w:t>
      </w:r>
      <w:r w:rsidRPr="00EE3151">
        <w:rPr>
          <w:rFonts w:ascii="Verdana" w:eastAsia="Verdana" w:hAnsi="Verdana" w:cs="Verdana"/>
          <w:spacing w:val="-1"/>
        </w:rPr>
        <w:t>ο</w:t>
      </w:r>
      <w:r w:rsidRPr="00EE3151">
        <w:rPr>
          <w:rFonts w:ascii="Verdana" w:eastAsia="Verdana" w:hAnsi="Verdana" w:cs="Verdana"/>
          <w:spacing w:val="2"/>
        </w:rPr>
        <w:t>λ</w:t>
      </w:r>
      <w:r w:rsidRPr="00EE3151">
        <w:rPr>
          <w:rFonts w:ascii="Verdana" w:eastAsia="Verdana" w:hAnsi="Verdana" w:cs="Verdana"/>
          <w:spacing w:val="-1"/>
        </w:rPr>
        <w:t>ο</w:t>
      </w:r>
      <w:r w:rsidRPr="00EE3151">
        <w:rPr>
          <w:rFonts w:ascii="Verdana" w:eastAsia="Verdana" w:hAnsi="Verdana" w:cs="Verdana"/>
          <w:spacing w:val="1"/>
        </w:rPr>
        <w:t>ύ</w:t>
      </w:r>
      <w:r w:rsidRPr="00EE3151">
        <w:rPr>
          <w:rFonts w:ascii="Verdana" w:eastAsia="Verdana" w:hAnsi="Verdana" w:cs="Verdana"/>
        </w:rPr>
        <w:t>ν</w:t>
      </w:r>
      <w:r w:rsidRPr="00EE3151">
        <w:rPr>
          <w:rFonts w:ascii="Verdana" w:eastAsia="Verdana" w:hAnsi="Verdana" w:cs="Verdana"/>
          <w:spacing w:val="14"/>
        </w:rPr>
        <w:t xml:space="preserve"> </w:t>
      </w:r>
      <w:r w:rsidRPr="00EE3151">
        <w:rPr>
          <w:rFonts w:ascii="Verdana" w:eastAsia="Verdana" w:hAnsi="Verdana" w:cs="Verdana"/>
          <w:spacing w:val="1"/>
        </w:rPr>
        <w:t>α</w:t>
      </w:r>
      <w:r w:rsidRPr="00EE3151">
        <w:rPr>
          <w:rFonts w:ascii="Verdana" w:eastAsia="Verdana" w:hAnsi="Verdana" w:cs="Verdana"/>
          <w:spacing w:val="3"/>
        </w:rPr>
        <w:t>π</w:t>
      </w:r>
      <w:r w:rsidRPr="00EE3151">
        <w:rPr>
          <w:rFonts w:ascii="Verdana" w:eastAsia="Verdana" w:hAnsi="Verdana" w:cs="Verdana"/>
        </w:rPr>
        <w:t>ό</w:t>
      </w:r>
      <w:r w:rsidRPr="00EE3151">
        <w:rPr>
          <w:rFonts w:ascii="Verdana" w:eastAsia="Verdana" w:hAnsi="Verdana" w:cs="Verdana"/>
          <w:spacing w:val="21"/>
        </w:rPr>
        <w:t xml:space="preserve"> </w:t>
      </w:r>
      <w:r w:rsidRPr="00EE3151">
        <w:rPr>
          <w:rFonts w:ascii="Verdana" w:eastAsia="Verdana" w:hAnsi="Verdana" w:cs="Verdana"/>
          <w:spacing w:val="3"/>
        </w:rPr>
        <w:t>π</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ή</w:t>
      </w:r>
      <w:r w:rsidRPr="00EE3151">
        <w:rPr>
          <w:rFonts w:ascii="Verdana" w:eastAsia="Verdana" w:hAnsi="Verdana" w:cs="Verdana"/>
        </w:rPr>
        <w:t>ντα</w:t>
      </w:r>
      <w:r w:rsidRPr="00EE3151">
        <w:rPr>
          <w:rFonts w:ascii="Verdana" w:eastAsia="Verdana" w:hAnsi="Verdana" w:cs="Verdana"/>
          <w:spacing w:val="18"/>
        </w:rPr>
        <w:t xml:space="preserve"> </w:t>
      </w:r>
      <w:r w:rsidRPr="00EE3151">
        <w:rPr>
          <w:rFonts w:ascii="Verdana" w:eastAsia="Verdana" w:hAnsi="Verdana" w:cs="Verdana"/>
          <w:spacing w:val="1"/>
        </w:rPr>
        <w:t>(50</w:t>
      </w:r>
      <w:r w:rsidRPr="00EE3151">
        <w:rPr>
          <w:rFonts w:ascii="Verdana" w:eastAsia="Verdana" w:hAnsi="Verdana" w:cs="Verdana"/>
        </w:rPr>
        <w:t>)</w:t>
      </w:r>
      <w:r w:rsidRPr="00EE3151">
        <w:rPr>
          <w:rFonts w:ascii="Verdana" w:eastAsia="Verdana" w:hAnsi="Verdana" w:cs="Verdana"/>
          <w:spacing w:val="22"/>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26"/>
        </w:rPr>
        <w:t xml:space="preserve"> </w:t>
      </w:r>
      <w:r w:rsidRPr="00EE3151">
        <w:rPr>
          <w:rFonts w:ascii="Verdana" w:eastAsia="Verdana" w:hAnsi="Verdana" w:cs="Verdana"/>
          <w:spacing w:val="1"/>
        </w:rPr>
        <w:t>ά</w:t>
      </w:r>
      <w:r w:rsidRPr="00EE3151">
        <w:rPr>
          <w:rFonts w:ascii="Verdana" w:eastAsia="Verdana" w:hAnsi="Verdana" w:cs="Verdana"/>
        </w:rPr>
        <w:t xml:space="preserve">νω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ό</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proofErr w:type="spellEnd"/>
      <w:r w:rsidRPr="00EE3151">
        <w:rPr>
          <w:rFonts w:ascii="Verdana" w:eastAsia="Verdana" w:hAnsi="Verdana" w:cs="Verdana"/>
          <w:spacing w:val="-8"/>
        </w:rPr>
        <w:t xml:space="preserve"> </w:t>
      </w:r>
      <w:r w:rsidRPr="00EE3151">
        <w:rPr>
          <w:rFonts w:ascii="Verdana" w:eastAsia="Verdana" w:hAnsi="Verdana" w:cs="Verdana"/>
        </w:rPr>
        <w:t>ή</w:t>
      </w:r>
      <w:r w:rsidRPr="00EE3151">
        <w:rPr>
          <w:rFonts w:ascii="Verdana" w:eastAsia="Verdana" w:hAnsi="Verdana" w:cs="Verdana"/>
          <w:spacing w:val="7"/>
        </w:rPr>
        <w:t xml:space="preserve"> </w:t>
      </w:r>
      <w:r w:rsidRPr="00EE3151">
        <w:rPr>
          <w:rFonts w:ascii="Verdana" w:eastAsia="Verdana" w:hAnsi="Verdana" w:cs="Verdana"/>
          <w:spacing w:val="-1"/>
        </w:rPr>
        <w:t>όσ</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1"/>
        </w:rPr>
        <w:t xml:space="preserve"> έ</w:t>
      </w:r>
      <w:r w:rsidRPr="00EE3151">
        <w:rPr>
          <w:rFonts w:ascii="Verdana" w:eastAsia="Verdana" w:hAnsi="Verdana" w:cs="Verdana"/>
          <w:spacing w:val="3"/>
        </w:rPr>
        <w:t>χ</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 xml:space="preserve">ν </w:t>
      </w:r>
      <w:r w:rsidRPr="00EE3151">
        <w:rPr>
          <w:rFonts w:ascii="Verdana" w:eastAsia="Verdana" w:hAnsi="Verdana" w:cs="Verdana"/>
          <w:spacing w:val="1"/>
        </w:rPr>
        <w:t>έ</w:t>
      </w:r>
      <w:r w:rsidRPr="00EE3151">
        <w:rPr>
          <w:rFonts w:ascii="Verdana" w:eastAsia="Verdana" w:hAnsi="Verdana" w:cs="Verdana"/>
          <w:spacing w:val="-1"/>
        </w:rPr>
        <w:t>σ</w:t>
      </w:r>
      <w:r w:rsidRPr="00EE3151">
        <w:rPr>
          <w:rFonts w:ascii="Verdana" w:eastAsia="Verdana" w:hAnsi="Verdana" w:cs="Verdana"/>
        </w:rPr>
        <w:t>τω</w:t>
      </w:r>
      <w:r w:rsidRPr="00EE3151">
        <w:rPr>
          <w:rFonts w:ascii="Verdana" w:eastAsia="Verdana" w:hAnsi="Verdana" w:cs="Verdana"/>
          <w:spacing w:val="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6"/>
        </w:rPr>
        <w:t xml:space="preserve"> </w:t>
      </w:r>
      <w:r w:rsidRPr="00EE3151">
        <w:rPr>
          <w:rFonts w:ascii="Verdana" w:eastAsia="Verdana" w:hAnsi="Verdana" w:cs="Verdana"/>
          <w:spacing w:val="1"/>
        </w:rPr>
        <w:t>έ</w:t>
      </w:r>
      <w:r w:rsidRPr="00EE3151">
        <w:rPr>
          <w:rFonts w:ascii="Verdana" w:eastAsia="Verdana" w:hAnsi="Verdana" w:cs="Verdana"/>
        </w:rPr>
        <w:t>να</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2"/>
        </w:rPr>
        <w:t>ζ</w:t>
      </w:r>
      <w:r w:rsidRPr="00EE3151">
        <w:rPr>
          <w:rFonts w:ascii="Verdana" w:eastAsia="Verdana" w:hAnsi="Verdana" w:cs="Verdana"/>
          <w:spacing w:val="-1"/>
        </w:rPr>
        <w:t>ό</w:t>
      </w:r>
      <w:r w:rsidRPr="00EE3151">
        <w:rPr>
          <w:rFonts w:ascii="Verdana" w:eastAsia="Verdana" w:hAnsi="Verdana" w:cs="Verdana"/>
        </w:rPr>
        <w:t>μ</w:t>
      </w:r>
      <w:r w:rsidRPr="00EE3151">
        <w:rPr>
          <w:rFonts w:ascii="Verdana" w:eastAsia="Verdana" w:hAnsi="Verdana" w:cs="Verdana"/>
          <w:spacing w:val="1"/>
        </w:rPr>
        <w:t>ε</w:t>
      </w:r>
      <w:r w:rsidRPr="00EE3151">
        <w:rPr>
          <w:rFonts w:ascii="Verdana" w:eastAsia="Verdana" w:hAnsi="Verdana" w:cs="Verdana"/>
          <w:spacing w:val="2"/>
        </w:rPr>
        <w:t>ν</w:t>
      </w:r>
      <w:r w:rsidRPr="00EE3151">
        <w:rPr>
          <w:rFonts w:ascii="Verdana" w:eastAsia="Verdana" w:hAnsi="Verdana" w:cs="Verdana"/>
        </w:rPr>
        <w:t>ο,</w:t>
      </w:r>
      <w:r w:rsidRPr="00EE3151">
        <w:rPr>
          <w:rFonts w:ascii="Verdana" w:eastAsia="Verdana" w:hAnsi="Verdana" w:cs="Verdana"/>
          <w:spacing w:val="-6"/>
        </w:rPr>
        <w:t xml:space="preserve"> </w:t>
      </w:r>
      <w:r w:rsidRPr="00EE3151">
        <w:rPr>
          <w:rFonts w:ascii="Verdana" w:eastAsia="Verdana" w:hAnsi="Verdana" w:cs="Verdana"/>
        </w:rPr>
        <w:t>ε</w:t>
      </w:r>
      <w:r w:rsidRPr="00EE3151">
        <w:rPr>
          <w:rFonts w:ascii="Verdana" w:eastAsia="Verdana" w:hAnsi="Verdana" w:cs="Verdana"/>
          <w:spacing w:val="1"/>
        </w:rPr>
        <w:t>φ</w:t>
      </w:r>
      <w:r w:rsidRPr="00EE3151">
        <w:rPr>
          <w:rFonts w:ascii="Verdana" w:eastAsia="Verdana" w:hAnsi="Verdana" w:cs="Verdana"/>
          <w:spacing w:val="-1"/>
        </w:rPr>
        <w:t>ό</w:t>
      </w:r>
      <w:r w:rsidRPr="00EE3151">
        <w:rPr>
          <w:rFonts w:ascii="Verdana" w:eastAsia="Verdana" w:hAnsi="Verdana" w:cs="Verdana"/>
          <w:spacing w:val="2"/>
        </w:rPr>
        <w:t>σ</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1"/>
        </w:rPr>
        <w:t xml:space="preserve"> ο</w:t>
      </w:r>
      <w:r w:rsidRPr="00EE3151">
        <w:rPr>
          <w:rFonts w:ascii="Verdana" w:eastAsia="Verdana" w:hAnsi="Verdana" w:cs="Verdana"/>
        </w:rPr>
        <w:t>ι</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rPr>
        <w:t>ί</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4"/>
        </w:rPr>
        <w:t xml:space="preserve"> </w:t>
      </w:r>
      <w:r w:rsidRPr="00EE3151">
        <w:rPr>
          <w:rFonts w:ascii="Verdana" w:eastAsia="Verdana" w:hAnsi="Verdana" w:cs="Verdana"/>
          <w:spacing w:val="-1"/>
        </w:rPr>
        <w:t>σ</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rPr>
        <w:t xml:space="preserve">ς </w:t>
      </w:r>
      <w:r w:rsidRPr="00EE3151">
        <w:rPr>
          <w:rFonts w:ascii="Verdana" w:eastAsia="Verdana" w:hAnsi="Verdana" w:cs="Verdana"/>
          <w:position w:val="-1"/>
        </w:rPr>
        <w:t>µε</w:t>
      </w:r>
      <w:r w:rsidRPr="00EE3151">
        <w:rPr>
          <w:rFonts w:ascii="Verdana" w:eastAsia="Verdana" w:hAnsi="Verdana" w:cs="Verdana"/>
          <w:spacing w:val="10"/>
          <w:position w:val="-1"/>
        </w:rPr>
        <w:t xml:space="preserve"> </w:t>
      </w:r>
      <w:r w:rsidRPr="00EE3151">
        <w:rPr>
          <w:rFonts w:ascii="Verdana" w:eastAsia="Verdana" w:hAnsi="Verdana" w:cs="Verdana"/>
          <w:spacing w:val="-1"/>
          <w:position w:val="-1"/>
        </w:rPr>
        <w:t>μ</w:t>
      </w:r>
      <w:r w:rsidRPr="00EE3151">
        <w:rPr>
          <w:rFonts w:ascii="Verdana" w:eastAsia="Verdana" w:hAnsi="Verdana" w:cs="Verdana"/>
          <w:spacing w:val="2"/>
          <w:position w:val="-1"/>
        </w:rPr>
        <w:t>ό</w:t>
      </w:r>
      <w:r w:rsidRPr="00EE3151">
        <w:rPr>
          <w:rFonts w:ascii="Verdana" w:eastAsia="Verdana" w:hAnsi="Verdana" w:cs="Verdana"/>
          <w:spacing w:val="1"/>
          <w:position w:val="-1"/>
        </w:rPr>
        <w:t>λ</w:t>
      </w:r>
      <w:r w:rsidRPr="00EE3151">
        <w:rPr>
          <w:rFonts w:ascii="Verdana" w:eastAsia="Verdana" w:hAnsi="Verdana" w:cs="Verdana"/>
          <w:spacing w:val="-1"/>
          <w:position w:val="-1"/>
        </w:rPr>
        <w:t>υ</w:t>
      </w:r>
      <w:r w:rsidRPr="00EE3151">
        <w:rPr>
          <w:rFonts w:ascii="Verdana" w:eastAsia="Verdana" w:hAnsi="Verdana" w:cs="Verdana"/>
          <w:spacing w:val="1"/>
          <w:position w:val="-1"/>
        </w:rPr>
        <w:t>β</w:t>
      </w:r>
      <w:r w:rsidRPr="00EE3151">
        <w:rPr>
          <w:rFonts w:ascii="Verdana" w:eastAsia="Verdana" w:hAnsi="Verdana" w:cs="Verdana"/>
          <w:spacing w:val="-1"/>
          <w:position w:val="-1"/>
        </w:rPr>
        <w:t>δο</w:t>
      </w:r>
      <w:r w:rsidRPr="00EE3151">
        <w:rPr>
          <w:rFonts w:ascii="Verdana" w:eastAsia="Verdana" w:hAnsi="Verdana" w:cs="Verdana"/>
          <w:position w:val="-1"/>
        </w:rPr>
        <w:t xml:space="preserve">, </w:t>
      </w:r>
      <w:r w:rsidRPr="00EE3151">
        <w:rPr>
          <w:rFonts w:ascii="Verdana" w:eastAsia="Verdana" w:hAnsi="Verdana" w:cs="Verdana"/>
          <w:spacing w:val="1"/>
          <w:position w:val="-1"/>
        </w:rPr>
        <w:t>α</w:t>
      </w:r>
      <w:r w:rsidRPr="00EE3151">
        <w:rPr>
          <w:rFonts w:ascii="Verdana" w:eastAsia="Verdana" w:hAnsi="Verdana" w:cs="Verdana"/>
          <w:position w:val="-1"/>
        </w:rPr>
        <w:t>μ</w:t>
      </w:r>
      <w:r w:rsidRPr="00EE3151">
        <w:rPr>
          <w:rFonts w:ascii="Verdana" w:eastAsia="Verdana" w:hAnsi="Verdana" w:cs="Verdana"/>
          <w:spacing w:val="3"/>
          <w:position w:val="-1"/>
        </w:rPr>
        <w:t>ί</w:t>
      </w:r>
      <w:r w:rsidRPr="00EE3151">
        <w:rPr>
          <w:rFonts w:ascii="Verdana" w:eastAsia="Verdana" w:hAnsi="Verdana" w:cs="Verdana"/>
          <w:spacing w:val="1"/>
          <w:position w:val="-1"/>
        </w:rPr>
        <w:t>α</w:t>
      </w:r>
      <w:r w:rsidRPr="00EE3151">
        <w:rPr>
          <w:rFonts w:ascii="Verdana" w:eastAsia="Verdana" w:hAnsi="Verdana" w:cs="Verdana"/>
          <w:position w:val="-1"/>
        </w:rPr>
        <w:t>ντ</w:t>
      </w:r>
      <w:r w:rsidRPr="00EE3151">
        <w:rPr>
          <w:rFonts w:ascii="Verdana" w:eastAsia="Verdana" w:hAnsi="Verdana" w:cs="Verdana"/>
          <w:spacing w:val="2"/>
          <w:position w:val="-1"/>
        </w:rPr>
        <w:t>ο</w:t>
      </w:r>
      <w:r w:rsidRPr="00EE3151">
        <w:rPr>
          <w:rFonts w:ascii="Verdana" w:eastAsia="Verdana" w:hAnsi="Verdana" w:cs="Verdana"/>
          <w:position w:val="-1"/>
        </w:rPr>
        <w:t xml:space="preserve">, </w:t>
      </w:r>
      <w:r w:rsidRPr="00EE3151">
        <w:rPr>
          <w:rFonts w:ascii="Verdana" w:eastAsia="Verdana" w:hAnsi="Verdana" w:cs="Verdana"/>
          <w:spacing w:val="-1"/>
          <w:position w:val="-1"/>
        </w:rPr>
        <w:t>β</w:t>
      </w:r>
      <w:r w:rsidRPr="00EE3151">
        <w:rPr>
          <w:rFonts w:ascii="Verdana" w:eastAsia="Verdana" w:hAnsi="Verdana" w:cs="Verdana"/>
          <w:spacing w:val="3"/>
          <w:position w:val="-1"/>
        </w:rPr>
        <w:t>ι</w:t>
      </w:r>
      <w:r w:rsidRPr="00EE3151">
        <w:rPr>
          <w:rFonts w:ascii="Verdana" w:eastAsia="Verdana" w:hAnsi="Verdana" w:cs="Verdana"/>
          <w:spacing w:val="2"/>
          <w:position w:val="-1"/>
        </w:rPr>
        <w:t>ο</w:t>
      </w:r>
      <w:r w:rsidRPr="00EE3151">
        <w:rPr>
          <w:rFonts w:ascii="Verdana" w:eastAsia="Verdana" w:hAnsi="Verdana" w:cs="Verdana"/>
          <w:position w:val="-1"/>
        </w:rPr>
        <w:t>λ</w:t>
      </w:r>
      <w:r w:rsidRPr="00EE3151">
        <w:rPr>
          <w:rFonts w:ascii="Verdana" w:eastAsia="Verdana" w:hAnsi="Verdana" w:cs="Verdana"/>
          <w:spacing w:val="-1"/>
          <w:position w:val="-1"/>
        </w:rPr>
        <w:t>ο</w:t>
      </w:r>
      <w:r w:rsidRPr="00EE3151">
        <w:rPr>
          <w:rFonts w:ascii="Verdana" w:eastAsia="Verdana" w:hAnsi="Verdana" w:cs="Verdana"/>
          <w:position w:val="-1"/>
        </w:rPr>
        <w:t>γ</w:t>
      </w:r>
      <w:r w:rsidRPr="00EE3151">
        <w:rPr>
          <w:rFonts w:ascii="Verdana" w:eastAsia="Verdana" w:hAnsi="Verdana" w:cs="Verdana"/>
          <w:spacing w:val="3"/>
          <w:position w:val="-1"/>
        </w:rPr>
        <w:t>ι</w:t>
      </w:r>
      <w:r w:rsidRPr="00EE3151">
        <w:rPr>
          <w:rFonts w:ascii="Verdana" w:eastAsia="Verdana" w:hAnsi="Verdana" w:cs="Verdana"/>
          <w:position w:val="-1"/>
        </w:rPr>
        <w:t>κ</w:t>
      </w:r>
      <w:r w:rsidRPr="00EE3151">
        <w:rPr>
          <w:rFonts w:ascii="Verdana" w:eastAsia="Verdana" w:hAnsi="Verdana" w:cs="Verdana"/>
          <w:spacing w:val="2"/>
          <w:position w:val="-1"/>
        </w:rPr>
        <w:t>ο</w:t>
      </w:r>
      <w:r w:rsidRPr="00EE3151">
        <w:rPr>
          <w:rFonts w:ascii="Verdana" w:eastAsia="Verdana" w:hAnsi="Verdana" w:cs="Verdana"/>
          <w:spacing w:val="-1"/>
          <w:position w:val="-1"/>
        </w:rPr>
        <w:t>ύ</w:t>
      </w:r>
      <w:r w:rsidRPr="00EE3151">
        <w:rPr>
          <w:rFonts w:ascii="Verdana" w:eastAsia="Verdana" w:hAnsi="Verdana" w:cs="Verdana"/>
          <w:position w:val="-1"/>
        </w:rPr>
        <w:t>ς</w:t>
      </w:r>
      <w:r w:rsidRPr="00EE3151">
        <w:rPr>
          <w:rFonts w:ascii="Verdana" w:eastAsia="Verdana" w:hAnsi="Verdana" w:cs="Verdana"/>
          <w:spacing w:val="-19"/>
          <w:position w:val="-1"/>
        </w:rPr>
        <w:t xml:space="preserve"> </w:t>
      </w:r>
      <w:r w:rsidRPr="00EE3151">
        <w:rPr>
          <w:rFonts w:ascii="Verdana" w:eastAsia="Verdana" w:hAnsi="Verdana" w:cs="Verdana"/>
          <w:position w:val="-1"/>
        </w:rPr>
        <w:t>π</w:t>
      </w:r>
      <w:r w:rsidRPr="00EE3151">
        <w:rPr>
          <w:rFonts w:ascii="Verdana" w:eastAsia="Verdana" w:hAnsi="Verdana" w:cs="Verdana"/>
          <w:spacing w:val="1"/>
          <w:position w:val="-1"/>
        </w:rPr>
        <w:t>α</w:t>
      </w:r>
      <w:r w:rsidRPr="00EE3151">
        <w:rPr>
          <w:rFonts w:ascii="Verdana" w:eastAsia="Verdana" w:hAnsi="Verdana" w:cs="Verdana"/>
          <w:position w:val="-1"/>
        </w:rPr>
        <w:t>ρ</w:t>
      </w:r>
      <w:r w:rsidRPr="00EE3151">
        <w:rPr>
          <w:rFonts w:ascii="Verdana" w:eastAsia="Verdana" w:hAnsi="Verdana" w:cs="Verdana"/>
          <w:spacing w:val="1"/>
          <w:position w:val="-1"/>
        </w:rPr>
        <w:t>ά</w:t>
      </w:r>
      <w:r w:rsidRPr="00EE3151">
        <w:rPr>
          <w:rFonts w:ascii="Verdana" w:eastAsia="Verdana" w:hAnsi="Verdana" w:cs="Verdana"/>
          <w:spacing w:val="2"/>
          <w:position w:val="-1"/>
        </w:rPr>
        <w:t>γ</w:t>
      </w:r>
      <w:r w:rsidRPr="00EE3151">
        <w:rPr>
          <w:rFonts w:ascii="Verdana" w:eastAsia="Verdana" w:hAnsi="Verdana" w:cs="Verdana"/>
          <w:spacing w:val="-1"/>
          <w:position w:val="-1"/>
        </w:rPr>
        <w:t>ο</w:t>
      </w:r>
      <w:r w:rsidRPr="00EE3151">
        <w:rPr>
          <w:rFonts w:ascii="Verdana" w:eastAsia="Verdana" w:hAnsi="Verdana" w:cs="Verdana"/>
          <w:spacing w:val="2"/>
          <w:position w:val="-1"/>
        </w:rPr>
        <w:t>ν</w:t>
      </w:r>
      <w:r w:rsidRPr="00EE3151">
        <w:rPr>
          <w:rFonts w:ascii="Verdana" w:eastAsia="Verdana" w:hAnsi="Verdana" w:cs="Verdana"/>
          <w:position w:val="-1"/>
        </w:rPr>
        <w:t>τ</w:t>
      </w:r>
      <w:r w:rsidRPr="00EE3151">
        <w:rPr>
          <w:rFonts w:ascii="Verdana" w:eastAsia="Verdana" w:hAnsi="Verdana" w:cs="Verdana"/>
          <w:spacing w:val="1"/>
          <w:position w:val="-1"/>
        </w:rPr>
        <w:t>ε</w:t>
      </w:r>
      <w:r w:rsidRPr="00EE3151">
        <w:rPr>
          <w:rFonts w:ascii="Verdana" w:eastAsia="Verdana" w:hAnsi="Verdana" w:cs="Verdana"/>
          <w:position w:val="-1"/>
        </w:rPr>
        <w:t>ς,</w:t>
      </w:r>
      <w:r w:rsidRPr="00EE3151">
        <w:rPr>
          <w:rFonts w:ascii="Verdana" w:eastAsia="Verdana" w:hAnsi="Verdana" w:cs="Verdana"/>
          <w:spacing w:val="-1"/>
          <w:position w:val="-1"/>
        </w:rPr>
        <w:t xml:space="preserve"> </w:t>
      </w:r>
      <w:r w:rsidRPr="00EE3151">
        <w:rPr>
          <w:rFonts w:ascii="Verdana" w:eastAsia="Verdana" w:hAnsi="Verdana" w:cs="Verdana"/>
          <w:spacing w:val="2"/>
          <w:position w:val="-1"/>
        </w:rPr>
        <w:t>κ</w:t>
      </w:r>
      <w:r w:rsidRPr="00EE3151">
        <w:rPr>
          <w:rFonts w:ascii="Verdana" w:eastAsia="Verdana" w:hAnsi="Verdana" w:cs="Verdana"/>
          <w:spacing w:val="1"/>
          <w:position w:val="-1"/>
        </w:rPr>
        <w:t>α</w:t>
      </w:r>
      <w:r w:rsidRPr="00EE3151">
        <w:rPr>
          <w:rFonts w:ascii="Verdana" w:eastAsia="Verdana" w:hAnsi="Verdana" w:cs="Verdana"/>
          <w:position w:val="-1"/>
        </w:rPr>
        <w:t>ρκ</w:t>
      </w:r>
      <w:r w:rsidRPr="00EE3151">
        <w:rPr>
          <w:rFonts w:ascii="Verdana" w:eastAsia="Verdana" w:hAnsi="Verdana" w:cs="Verdana"/>
          <w:spacing w:val="3"/>
          <w:position w:val="-1"/>
        </w:rPr>
        <w:t>ι</w:t>
      </w:r>
      <w:r w:rsidRPr="00EE3151">
        <w:rPr>
          <w:rFonts w:ascii="Verdana" w:eastAsia="Verdana" w:hAnsi="Verdana" w:cs="Verdana"/>
          <w:position w:val="-1"/>
        </w:rPr>
        <w:t>ν</w:t>
      </w:r>
      <w:r w:rsidRPr="00EE3151">
        <w:rPr>
          <w:rFonts w:ascii="Verdana" w:eastAsia="Verdana" w:hAnsi="Verdana" w:cs="Verdana"/>
          <w:spacing w:val="-1"/>
          <w:position w:val="-1"/>
        </w:rPr>
        <w:t>ογό</w:t>
      </w:r>
      <w:r w:rsidRPr="00EE3151">
        <w:rPr>
          <w:rFonts w:ascii="Verdana" w:eastAsia="Verdana" w:hAnsi="Verdana" w:cs="Verdana"/>
          <w:spacing w:val="2"/>
          <w:position w:val="-1"/>
        </w:rPr>
        <w:t>νο</w:t>
      </w:r>
      <w:r w:rsidRPr="00EE3151">
        <w:rPr>
          <w:rFonts w:ascii="Verdana" w:eastAsia="Verdana" w:hAnsi="Verdana" w:cs="Verdana"/>
          <w:spacing w:val="-1"/>
          <w:position w:val="-1"/>
        </w:rPr>
        <w:t>υ</w:t>
      </w:r>
      <w:r w:rsidRPr="00EE3151">
        <w:rPr>
          <w:rFonts w:ascii="Verdana" w:eastAsia="Verdana" w:hAnsi="Verdana" w:cs="Verdana"/>
          <w:position w:val="-1"/>
        </w:rPr>
        <w:t>ς</w:t>
      </w:r>
      <w:r w:rsidRPr="00EE3151">
        <w:rPr>
          <w:rFonts w:ascii="Verdana" w:eastAsia="Verdana" w:hAnsi="Verdana" w:cs="Verdana"/>
          <w:spacing w:val="-4"/>
          <w:position w:val="-1"/>
        </w:rPr>
        <w:t xml:space="preserve"> </w:t>
      </w:r>
      <w:r w:rsidRPr="00EE3151">
        <w:rPr>
          <w:rFonts w:ascii="Verdana" w:eastAsia="Verdana" w:hAnsi="Verdana" w:cs="Verdana"/>
          <w:position w:val="-1"/>
        </w:rPr>
        <w:t>παρ</w:t>
      </w:r>
      <w:r w:rsidRPr="00EE3151">
        <w:rPr>
          <w:rFonts w:ascii="Verdana" w:eastAsia="Verdana" w:hAnsi="Verdana" w:cs="Verdana"/>
          <w:spacing w:val="1"/>
          <w:position w:val="-1"/>
        </w:rPr>
        <w:t>ά</w:t>
      </w:r>
      <w:r w:rsidRPr="00EE3151">
        <w:rPr>
          <w:rFonts w:ascii="Verdana" w:eastAsia="Verdana" w:hAnsi="Verdana" w:cs="Verdana"/>
          <w:spacing w:val="2"/>
          <w:position w:val="-1"/>
        </w:rPr>
        <w:t>γ</w:t>
      </w:r>
      <w:r w:rsidRPr="00EE3151">
        <w:rPr>
          <w:rFonts w:ascii="Verdana" w:eastAsia="Verdana" w:hAnsi="Verdana" w:cs="Verdana"/>
          <w:spacing w:val="-1"/>
          <w:position w:val="-1"/>
        </w:rPr>
        <w:t>ο</w:t>
      </w:r>
      <w:r w:rsidRPr="00EE3151">
        <w:rPr>
          <w:rFonts w:ascii="Verdana" w:eastAsia="Verdana" w:hAnsi="Verdana" w:cs="Verdana"/>
          <w:spacing w:val="2"/>
          <w:position w:val="-1"/>
        </w:rPr>
        <w:t>ν</w:t>
      </w:r>
      <w:r w:rsidRPr="00EE3151">
        <w:rPr>
          <w:rFonts w:ascii="Verdana" w:eastAsia="Verdana" w:hAnsi="Verdana" w:cs="Verdana"/>
          <w:position w:val="-1"/>
        </w:rPr>
        <w:t>τ</w:t>
      </w:r>
      <w:r w:rsidRPr="00EE3151">
        <w:rPr>
          <w:rFonts w:ascii="Verdana" w:eastAsia="Verdana" w:hAnsi="Verdana" w:cs="Verdana"/>
          <w:spacing w:val="1"/>
          <w:position w:val="-1"/>
        </w:rPr>
        <w:t>ε</w:t>
      </w:r>
      <w:r w:rsidRPr="00EE3151">
        <w:rPr>
          <w:rFonts w:ascii="Verdana" w:eastAsia="Verdana" w:hAnsi="Verdana" w:cs="Verdana"/>
          <w:position w:val="-1"/>
        </w:rPr>
        <w:t>ς πρ</w:t>
      </w:r>
      <w:r w:rsidRPr="00EE3151">
        <w:rPr>
          <w:rFonts w:ascii="Verdana" w:eastAsia="Verdana" w:hAnsi="Verdana" w:cs="Verdana"/>
          <w:spacing w:val="1"/>
          <w:position w:val="-1"/>
        </w:rPr>
        <w:t>έ</w:t>
      </w:r>
      <w:r w:rsidRPr="00EE3151">
        <w:rPr>
          <w:rFonts w:ascii="Verdana" w:eastAsia="Verdana" w:hAnsi="Verdana" w:cs="Verdana"/>
          <w:position w:val="-1"/>
        </w:rPr>
        <w:t>π</w:t>
      </w:r>
      <w:r w:rsidRPr="00EE3151">
        <w:rPr>
          <w:rFonts w:ascii="Verdana" w:eastAsia="Verdana" w:hAnsi="Verdana" w:cs="Verdana"/>
          <w:spacing w:val="1"/>
          <w:position w:val="-1"/>
        </w:rPr>
        <w:t>ε</w:t>
      </w:r>
      <w:r w:rsidRPr="00EE3151">
        <w:rPr>
          <w:rFonts w:ascii="Verdana" w:eastAsia="Verdana" w:hAnsi="Verdana" w:cs="Verdana"/>
          <w:position w:val="-1"/>
        </w:rPr>
        <w:t>ι</w:t>
      </w:r>
      <w:r w:rsidRPr="00EE3151">
        <w:rPr>
          <w:rFonts w:ascii="Verdana" w:eastAsia="Verdana" w:hAnsi="Verdana" w:cs="Verdana"/>
          <w:spacing w:val="-4"/>
          <w:position w:val="-1"/>
        </w:rPr>
        <w:t xml:space="preserve"> </w:t>
      </w:r>
      <w:r w:rsidRPr="00EE3151">
        <w:rPr>
          <w:rFonts w:ascii="Verdana" w:eastAsia="Verdana" w:hAnsi="Verdana" w:cs="Verdana"/>
          <w:position w:val="-1"/>
        </w:rPr>
        <w:t>να</w:t>
      </w:r>
      <w:r w:rsidRPr="00EE3151">
        <w:rPr>
          <w:rFonts w:ascii="Verdana" w:eastAsia="Verdana" w:hAnsi="Verdana" w:cs="Verdana"/>
          <w:spacing w:val="-2"/>
          <w:position w:val="-1"/>
        </w:rPr>
        <w:t xml:space="preserve"> </w:t>
      </w:r>
      <w:r w:rsidRPr="00EE3151">
        <w:rPr>
          <w:rFonts w:ascii="Verdana" w:eastAsia="Verdana" w:hAnsi="Verdana" w:cs="Verdana"/>
          <w:spacing w:val="1"/>
          <w:position w:val="-1"/>
        </w:rPr>
        <w:t>απασχολούν</w:t>
      </w:r>
      <w:r w:rsidRPr="00EE3151">
        <w:rPr>
          <w:rFonts w:ascii="Verdana" w:eastAsia="Verdana" w:hAnsi="Verdana" w:cs="Verdana"/>
          <w:spacing w:val="-4"/>
          <w:position w:val="-1"/>
        </w:rPr>
        <w:t xml:space="preserve"> </w:t>
      </w:r>
      <w:r w:rsidRPr="00EE3151">
        <w:rPr>
          <w:rFonts w:ascii="Verdana" w:eastAsia="Verdana" w:hAnsi="Verdana" w:cs="Verdana"/>
          <w:position w:val="-1"/>
        </w:rPr>
        <w:t>γ</w:t>
      </w:r>
      <w:r w:rsidRPr="00EE3151">
        <w:rPr>
          <w:rFonts w:ascii="Verdana" w:eastAsia="Verdana" w:hAnsi="Verdana" w:cs="Verdana"/>
          <w:spacing w:val="3"/>
          <w:position w:val="-1"/>
        </w:rPr>
        <w:t>ι</w:t>
      </w:r>
      <w:r w:rsidRPr="00EE3151">
        <w:rPr>
          <w:rFonts w:ascii="Verdana" w:eastAsia="Verdana" w:hAnsi="Verdana" w:cs="Verdana"/>
          <w:spacing w:val="1"/>
          <w:position w:val="-1"/>
        </w:rPr>
        <w:t>α</w:t>
      </w:r>
      <w:r w:rsidRPr="00EE3151">
        <w:rPr>
          <w:rFonts w:ascii="Verdana" w:eastAsia="Verdana" w:hAnsi="Verdana" w:cs="Verdana"/>
          <w:position w:val="-1"/>
        </w:rPr>
        <w:t>τρό</w:t>
      </w:r>
      <w:r w:rsidRPr="00EE3151">
        <w:rPr>
          <w:rFonts w:ascii="Verdana" w:eastAsia="Verdana" w:hAnsi="Verdana" w:cs="Verdana"/>
          <w:spacing w:val="-8"/>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ργ</w:t>
      </w:r>
      <w:r w:rsidRPr="00EE3151">
        <w:rPr>
          <w:rFonts w:ascii="Verdana" w:eastAsia="Verdana" w:hAnsi="Verdana" w:cs="Verdana"/>
          <w:spacing w:val="1"/>
          <w:position w:val="-1"/>
        </w:rPr>
        <w:t>α</w:t>
      </w:r>
      <w:r w:rsidRPr="00EE3151">
        <w:rPr>
          <w:rFonts w:ascii="Verdana" w:eastAsia="Verdana" w:hAnsi="Verdana" w:cs="Verdana"/>
          <w:spacing w:val="-1"/>
          <w:position w:val="-1"/>
        </w:rPr>
        <w:t>σ</w:t>
      </w:r>
      <w:r w:rsidRPr="00EE3151">
        <w:rPr>
          <w:rFonts w:ascii="Verdana" w:eastAsia="Verdana" w:hAnsi="Verdana" w:cs="Verdana"/>
          <w:spacing w:val="3"/>
          <w:position w:val="-1"/>
        </w:rPr>
        <w:t>ί</w:t>
      </w:r>
      <w:r w:rsidRPr="00EE3151">
        <w:rPr>
          <w:rFonts w:ascii="Verdana" w:eastAsia="Verdana" w:hAnsi="Verdana" w:cs="Verdana"/>
          <w:spacing w:val="1"/>
          <w:position w:val="-1"/>
        </w:rPr>
        <w:t>α</w:t>
      </w:r>
      <w:r w:rsidRPr="00EE3151">
        <w:rPr>
          <w:rFonts w:ascii="Verdana" w:eastAsia="Verdana" w:hAnsi="Verdana" w:cs="Verdana"/>
          <w:position w:val="-1"/>
        </w:rPr>
        <w:t xml:space="preserve">ς </w:t>
      </w:r>
      <w:r w:rsidRPr="00EE3151">
        <w:rPr>
          <w:rFonts w:ascii="Verdana" w:eastAsia="Verdana" w:hAnsi="Verdana" w:cs="Verdana"/>
          <w:spacing w:val="1"/>
          <w:position w:val="-1"/>
        </w:rPr>
        <w:t>(</w:t>
      </w:r>
      <w:r w:rsidRPr="00EE3151">
        <w:rPr>
          <w:rFonts w:ascii="Verdana" w:eastAsia="Verdana" w:hAnsi="Verdana" w:cs="Verdana"/>
          <w:spacing w:val="-1"/>
          <w:position w:val="-1"/>
        </w:rPr>
        <w:t>Π</w:t>
      </w:r>
      <w:r w:rsidRPr="00EE3151">
        <w:rPr>
          <w:rFonts w:ascii="Verdana" w:eastAsia="Verdana" w:hAnsi="Verdana" w:cs="Verdana"/>
          <w:spacing w:val="2"/>
          <w:position w:val="-1"/>
        </w:rPr>
        <w:t>.</w:t>
      </w:r>
      <w:r w:rsidRPr="00EE3151">
        <w:rPr>
          <w:rFonts w:ascii="Verdana" w:eastAsia="Verdana" w:hAnsi="Verdana" w:cs="Verdana"/>
          <w:spacing w:val="-1"/>
          <w:position w:val="-1"/>
        </w:rPr>
        <w:t>∆</w:t>
      </w:r>
      <w:r w:rsidRPr="00EE3151">
        <w:rPr>
          <w:rFonts w:ascii="Verdana" w:eastAsia="Verdana" w:hAnsi="Verdana" w:cs="Verdana"/>
          <w:position w:val="-1"/>
        </w:rPr>
        <w:t>.</w:t>
      </w:r>
      <w:r w:rsidRPr="00EE3151">
        <w:rPr>
          <w:rFonts w:ascii="Verdana" w:eastAsia="Verdana" w:hAnsi="Verdana" w:cs="Verdana"/>
          <w:spacing w:val="-9"/>
          <w:position w:val="-1"/>
        </w:rPr>
        <w:t xml:space="preserve"> </w:t>
      </w:r>
      <w:r w:rsidRPr="00EE3151">
        <w:rPr>
          <w:rFonts w:ascii="Verdana" w:eastAsia="Verdana" w:hAnsi="Verdana" w:cs="Verdana"/>
          <w:spacing w:val="1"/>
          <w:position w:val="-1"/>
        </w:rPr>
        <w:t>94/1987</w:t>
      </w:r>
      <w:r w:rsidRPr="00EE3151">
        <w:rPr>
          <w:rFonts w:ascii="Verdana" w:eastAsia="Verdana" w:hAnsi="Verdana" w:cs="Verdana"/>
          <w:position w:val="-1"/>
        </w:rPr>
        <w:t>,</w:t>
      </w:r>
      <w:r w:rsidRPr="00EE3151">
        <w:rPr>
          <w:rFonts w:ascii="Verdana" w:eastAsia="Verdana" w:hAnsi="Verdana" w:cs="Verdana"/>
          <w:spacing w:val="4"/>
          <w:position w:val="-1"/>
        </w:rPr>
        <w:t xml:space="preserve"> </w:t>
      </w:r>
      <w:r w:rsidRPr="00EE3151">
        <w:rPr>
          <w:rFonts w:ascii="Verdana" w:eastAsia="Verdana" w:hAnsi="Verdana" w:cs="Verdana"/>
          <w:spacing w:val="-1"/>
          <w:position w:val="-1"/>
        </w:rPr>
        <w:t>Π</w:t>
      </w:r>
      <w:r w:rsidRPr="00EE3151">
        <w:rPr>
          <w:rFonts w:ascii="Verdana" w:eastAsia="Verdana" w:hAnsi="Verdana" w:cs="Verdana"/>
          <w:spacing w:val="2"/>
          <w:position w:val="-1"/>
        </w:rPr>
        <w:t>.∆</w:t>
      </w:r>
      <w:r w:rsidRPr="00EE3151">
        <w:rPr>
          <w:rFonts w:ascii="Verdana" w:eastAsia="Verdana" w:hAnsi="Verdana" w:cs="Verdana"/>
          <w:position w:val="-1"/>
        </w:rPr>
        <w:t>.</w:t>
      </w:r>
      <w:r w:rsidRPr="00EE3151">
        <w:rPr>
          <w:rFonts w:ascii="Verdana" w:eastAsia="Verdana" w:hAnsi="Verdana" w:cs="Verdana"/>
        </w:rPr>
        <w:t xml:space="preserve"> </w:t>
      </w:r>
      <w:r w:rsidRPr="00EE3151">
        <w:rPr>
          <w:rFonts w:ascii="Verdana" w:eastAsia="Verdana" w:hAnsi="Verdana" w:cs="Verdana"/>
          <w:spacing w:val="1"/>
          <w:position w:val="-1"/>
        </w:rPr>
        <w:t>212/2006</w:t>
      </w:r>
      <w:r w:rsidRPr="00EE3151">
        <w:rPr>
          <w:rFonts w:ascii="Verdana" w:eastAsia="Verdana" w:hAnsi="Verdana" w:cs="Verdana"/>
          <w:position w:val="-1"/>
        </w:rPr>
        <w:t>,</w:t>
      </w:r>
      <w:r w:rsidRPr="00EE3151">
        <w:rPr>
          <w:rFonts w:ascii="Verdana" w:eastAsia="Verdana" w:hAnsi="Verdana" w:cs="Verdana"/>
          <w:spacing w:val="-12"/>
          <w:position w:val="-1"/>
        </w:rPr>
        <w:t xml:space="preserve"> </w:t>
      </w:r>
      <w:r w:rsidRPr="00EE3151">
        <w:rPr>
          <w:rFonts w:ascii="Verdana" w:eastAsia="Verdana" w:hAnsi="Verdana" w:cs="Verdana"/>
          <w:spacing w:val="-1"/>
          <w:position w:val="-1"/>
        </w:rPr>
        <w:t>Π</w:t>
      </w:r>
      <w:r w:rsidRPr="00EE3151">
        <w:rPr>
          <w:rFonts w:ascii="Verdana" w:eastAsia="Verdana" w:hAnsi="Verdana" w:cs="Verdana"/>
          <w:spacing w:val="2"/>
          <w:position w:val="-1"/>
        </w:rPr>
        <w:t>.</w:t>
      </w:r>
      <w:r w:rsidRPr="00EE3151">
        <w:rPr>
          <w:rFonts w:ascii="Verdana" w:eastAsia="Verdana" w:hAnsi="Verdana" w:cs="Verdana"/>
          <w:spacing w:val="-1"/>
          <w:position w:val="-1"/>
        </w:rPr>
        <w:t>∆</w:t>
      </w:r>
      <w:r w:rsidRPr="00EE3151">
        <w:rPr>
          <w:rFonts w:ascii="Verdana" w:eastAsia="Verdana" w:hAnsi="Verdana" w:cs="Verdana"/>
          <w:position w:val="-1"/>
        </w:rPr>
        <w:t>.</w:t>
      </w:r>
      <w:r w:rsidRPr="00EE3151">
        <w:rPr>
          <w:rFonts w:ascii="Verdana" w:eastAsia="Verdana" w:hAnsi="Verdana" w:cs="Verdana"/>
          <w:spacing w:val="-10"/>
          <w:position w:val="-1"/>
        </w:rPr>
        <w:t xml:space="preserve"> </w:t>
      </w:r>
      <w:r w:rsidRPr="00EE3151">
        <w:rPr>
          <w:rFonts w:ascii="Verdana" w:eastAsia="Verdana" w:hAnsi="Verdana" w:cs="Verdana"/>
          <w:spacing w:val="1"/>
          <w:position w:val="-1"/>
        </w:rPr>
        <w:t>186/9</w:t>
      </w:r>
      <w:r w:rsidRPr="00EE3151">
        <w:rPr>
          <w:rFonts w:ascii="Verdana" w:eastAsia="Verdana" w:hAnsi="Verdana" w:cs="Verdana"/>
          <w:spacing w:val="3"/>
          <w:position w:val="-1"/>
        </w:rPr>
        <w:t>5</w:t>
      </w:r>
      <w:r w:rsidRPr="00EE3151">
        <w:rPr>
          <w:rFonts w:ascii="Verdana" w:eastAsia="Verdana" w:hAnsi="Verdana" w:cs="Verdana"/>
          <w:position w:val="-1"/>
        </w:rPr>
        <w:t>,</w:t>
      </w:r>
      <w:r w:rsidRPr="00EE3151">
        <w:rPr>
          <w:rFonts w:ascii="Verdana" w:eastAsia="Verdana" w:hAnsi="Verdana" w:cs="Verdana"/>
          <w:spacing w:val="-7"/>
          <w:position w:val="-1"/>
        </w:rPr>
        <w:t xml:space="preserve"> </w:t>
      </w:r>
      <w:r w:rsidRPr="00EE3151">
        <w:rPr>
          <w:rFonts w:ascii="Verdana" w:eastAsia="Verdana" w:hAnsi="Verdana" w:cs="Verdana"/>
          <w:spacing w:val="-1"/>
          <w:position w:val="-1"/>
        </w:rPr>
        <w:t>Π</w:t>
      </w:r>
      <w:r w:rsidRPr="00EE3151">
        <w:rPr>
          <w:rFonts w:ascii="Verdana" w:eastAsia="Verdana" w:hAnsi="Verdana" w:cs="Verdana"/>
          <w:spacing w:val="2"/>
          <w:position w:val="-1"/>
        </w:rPr>
        <w:t>.</w:t>
      </w:r>
      <w:r w:rsidRPr="00EE3151">
        <w:rPr>
          <w:rFonts w:ascii="Verdana" w:eastAsia="Verdana" w:hAnsi="Verdana" w:cs="Verdana"/>
          <w:spacing w:val="-1"/>
          <w:position w:val="-1"/>
        </w:rPr>
        <w:t>∆</w:t>
      </w:r>
      <w:r w:rsidRPr="00EE3151">
        <w:rPr>
          <w:rFonts w:ascii="Verdana" w:eastAsia="Verdana" w:hAnsi="Verdana" w:cs="Verdana"/>
          <w:position w:val="-1"/>
        </w:rPr>
        <w:t>.</w:t>
      </w:r>
      <w:r w:rsidRPr="00EE3151">
        <w:rPr>
          <w:rFonts w:ascii="Verdana" w:eastAsia="Verdana" w:hAnsi="Verdana" w:cs="Verdana"/>
          <w:spacing w:val="-10"/>
          <w:position w:val="-1"/>
        </w:rPr>
        <w:t xml:space="preserve"> </w:t>
      </w:r>
      <w:r w:rsidRPr="00EE3151">
        <w:rPr>
          <w:rFonts w:ascii="Verdana" w:eastAsia="Verdana" w:hAnsi="Verdana" w:cs="Verdana"/>
          <w:spacing w:val="1"/>
          <w:position w:val="-1"/>
        </w:rPr>
        <w:t>399/1994</w:t>
      </w:r>
      <w:r w:rsidRPr="00EE3151">
        <w:rPr>
          <w:rFonts w:ascii="Verdana" w:eastAsia="Verdana" w:hAnsi="Verdana" w:cs="Verdana"/>
          <w:position w:val="-1"/>
        </w:rPr>
        <w:t>,</w:t>
      </w:r>
      <w:r w:rsidRPr="00EE3151">
        <w:rPr>
          <w:rFonts w:ascii="Verdana" w:eastAsia="Verdana" w:hAnsi="Verdana" w:cs="Verdana"/>
          <w:spacing w:val="-10"/>
          <w:position w:val="-1"/>
        </w:rPr>
        <w:t xml:space="preserve"> </w:t>
      </w:r>
      <w:r w:rsidRPr="00EE3151">
        <w:rPr>
          <w:rFonts w:ascii="Verdana" w:eastAsia="Verdana" w:hAnsi="Verdana" w:cs="Verdana"/>
          <w:spacing w:val="2"/>
          <w:position w:val="-1"/>
        </w:rPr>
        <w:t>Π</w:t>
      </w:r>
      <w:r w:rsidRPr="00EE3151">
        <w:rPr>
          <w:rFonts w:ascii="Verdana" w:eastAsia="Verdana" w:hAnsi="Verdana" w:cs="Verdana"/>
          <w:position w:val="-1"/>
        </w:rPr>
        <w:t>.</w:t>
      </w:r>
      <w:r w:rsidRPr="00EE3151">
        <w:rPr>
          <w:rFonts w:ascii="Verdana" w:eastAsia="Verdana" w:hAnsi="Verdana" w:cs="Verdana"/>
          <w:spacing w:val="2"/>
          <w:position w:val="-1"/>
        </w:rPr>
        <w:t>∆</w:t>
      </w:r>
      <w:r w:rsidRPr="00EE3151">
        <w:rPr>
          <w:rFonts w:ascii="Verdana" w:eastAsia="Verdana" w:hAnsi="Verdana" w:cs="Verdana"/>
          <w:position w:val="-1"/>
        </w:rPr>
        <w:t>.</w:t>
      </w:r>
      <w:r w:rsidRPr="00EE3151">
        <w:rPr>
          <w:rFonts w:ascii="Verdana" w:eastAsia="Verdana" w:hAnsi="Verdana" w:cs="Verdana"/>
          <w:spacing w:val="-10"/>
          <w:position w:val="-1"/>
        </w:rPr>
        <w:t xml:space="preserve"> </w:t>
      </w:r>
      <w:r w:rsidRPr="00EE3151">
        <w:rPr>
          <w:rFonts w:ascii="Verdana" w:eastAsia="Verdana" w:hAnsi="Verdana" w:cs="Verdana"/>
          <w:spacing w:val="3"/>
          <w:position w:val="-1"/>
        </w:rPr>
        <w:t>3</w:t>
      </w:r>
      <w:r w:rsidRPr="00EE3151">
        <w:rPr>
          <w:rFonts w:ascii="Verdana" w:eastAsia="Verdana" w:hAnsi="Verdana" w:cs="Verdana"/>
          <w:spacing w:val="1"/>
          <w:position w:val="-1"/>
        </w:rPr>
        <w:t>38/200</w:t>
      </w:r>
      <w:r w:rsidRPr="00EE3151">
        <w:rPr>
          <w:rFonts w:ascii="Verdana" w:eastAsia="Verdana" w:hAnsi="Verdana" w:cs="Verdana"/>
          <w:spacing w:val="-1"/>
          <w:position w:val="-1"/>
        </w:rPr>
        <w:t>1, όπως αυτά έχουν τροποποιηθεί και ισχύουν</w:t>
      </w:r>
      <w:r w:rsidRPr="00EE3151">
        <w:rPr>
          <w:rFonts w:ascii="Verdana" w:eastAsia="Verdana" w:hAnsi="Verdana" w:cs="Verdana"/>
          <w:position w:val="-1"/>
        </w:rPr>
        <w:t>).</w:t>
      </w:r>
    </w:p>
    <w:p w14:paraId="26B6333E" w14:textId="77777777" w:rsidR="000D2B21" w:rsidRPr="00EE3151" w:rsidRDefault="000D2B21" w:rsidP="000D2B21">
      <w:pPr>
        <w:spacing w:before="15"/>
        <w:jc w:val="both"/>
        <w:rPr>
          <w:rFonts w:ascii="Verdana" w:hAnsi="Verdana"/>
          <w:sz w:val="26"/>
          <w:szCs w:val="26"/>
        </w:rPr>
      </w:pPr>
    </w:p>
    <w:p w14:paraId="36D88EF7" w14:textId="77777777" w:rsidR="000D2B21" w:rsidRPr="00EE3151" w:rsidRDefault="000D2B21" w:rsidP="000D2B21">
      <w:pPr>
        <w:ind w:left="226" w:right="-101"/>
        <w:jc w:val="both"/>
        <w:rPr>
          <w:rFonts w:ascii="Verdana" w:eastAsia="Verdana" w:hAnsi="Verdana" w:cs="Verdana"/>
          <w:b/>
        </w:rPr>
      </w:pPr>
      <w:r w:rsidRPr="00EE3151">
        <w:rPr>
          <w:rFonts w:ascii="Verdana" w:eastAsia="Verdana" w:hAnsi="Verdana" w:cs="Verdana"/>
          <w:b/>
          <w:w w:val="110"/>
        </w:rPr>
        <w:t>1.</w:t>
      </w:r>
      <w:r w:rsidRPr="00EE3151">
        <w:rPr>
          <w:rFonts w:ascii="Verdana" w:eastAsia="Verdana" w:hAnsi="Verdana" w:cs="Verdana"/>
          <w:b/>
          <w:spacing w:val="-1"/>
          <w:w w:val="110"/>
        </w:rPr>
        <w:t>Χ</w:t>
      </w:r>
      <w:r w:rsidRPr="00EE3151">
        <w:rPr>
          <w:rFonts w:ascii="Verdana" w:eastAsia="Verdana" w:hAnsi="Verdana" w:cs="Verdana"/>
          <w:b/>
          <w:w w:val="110"/>
        </w:rPr>
        <w:t>ρ</w:t>
      </w:r>
      <w:r w:rsidRPr="00EE3151">
        <w:rPr>
          <w:rFonts w:ascii="Verdana" w:eastAsia="Verdana" w:hAnsi="Verdana" w:cs="Verdana"/>
          <w:b/>
          <w:spacing w:val="3"/>
          <w:w w:val="110"/>
        </w:rPr>
        <w:t>ό</w:t>
      </w:r>
      <w:r w:rsidRPr="00EE3151">
        <w:rPr>
          <w:rFonts w:ascii="Verdana" w:eastAsia="Verdana" w:hAnsi="Verdana" w:cs="Verdana"/>
          <w:b/>
          <w:w w:val="110"/>
        </w:rPr>
        <w:t>νος</w:t>
      </w:r>
      <w:r w:rsidRPr="00EE3151">
        <w:rPr>
          <w:rFonts w:ascii="Verdana" w:eastAsia="Verdana" w:hAnsi="Verdana" w:cs="Verdana"/>
          <w:b/>
          <w:spacing w:val="-13"/>
          <w:w w:val="110"/>
        </w:rPr>
        <w:t xml:space="preserve"> </w:t>
      </w:r>
      <w:r w:rsidRPr="00EE3151">
        <w:rPr>
          <w:rFonts w:ascii="Verdana" w:eastAsia="Verdana" w:hAnsi="Verdana" w:cs="Verdana"/>
          <w:b/>
          <w:w w:val="110"/>
        </w:rPr>
        <w:t>α</w:t>
      </w:r>
      <w:r w:rsidRPr="00EE3151">
        <w:rPr>
          <w:rFonts w:ascii="Verdana" w:eastAsia="Verdana" w:hAnsi="Verdana" w:cs="Verdana"/>
          <w:b/>
          <w:spacing w:val="3"/>
          <w:w w:val="110"/>
        </w:rPr>
        <w:t>π</w:t>
      </w:r>
      <w:r w:rsidRPr="00EE3151">
        <w:rPr>
          <w:rFonts w:ascii="Verdana" w:eastAsia="Verdana" w:hAnsi="Verdana" w:cs="Verdana"/>
          <w:b/>
          <w:w w:val="110"/>
        </w:rPr>
        <w:t>ασ</w:t>
      </w:r>
      <w:r w:rsidRPr="00EE3151">
        <w:rPr>
          <w:rFonts w:ascii="Verdana" w:eastAsia="Verdana" w:hAnsi="Verdana" w:cs="Verdana"/>
          <w:b/>
          <w:spacing w:val="1"/>
          <w:w w:val="110"/>
        </w:rPr>
        <w:t>χ</w:t>
      </w:r>
      <w:r w:rsidRPr="00EE3151">
        <w:rPr>
          <w:rFonts w:ascii="Verdana" w:eastAsia="Verdana" w:hAnsi="Verdana" w:cs="Verdana"/>
          <w:b/>
          <w:spacing w:val="3"/>
          <w:w w:val="110"/>
        </w:rPr>
        <w:t>ό</w:t>
      </w:r>
      <w:r w:rsidRPr="00EE3151">
        <w:rPr>
          <w:rFonts w:ascii="Verdana" w:eastAsia="Verdana" w:hAnsi="Verdana" w:cs="Verdana"/>
          <w:b/>
          <w:w w:val="110"/>
        </w:rPr>
        <w:t>λη</w:t>
      </w:r>
      <w:r w:rsidRPr="00EE3151">
        <w:rPr>
          <w:rFonts w:ascii="Verdana" w:eastAsia="Verdana" w:hAnsi="Verdana" w:cs="Verdana"/>
          <w:b/>
          <w:spacing w:val="2"/>
          <w:w w:val="110"/>
        </w:rPr>
        <w:t>σ</w:t>
      </w:r>
      <w:r w:rsidRPr="00EE3151">
        <w:rPr>
          <w:rFonts w:ascii="Verdana" w:eastAsia="Verdana" w:hAnsi="Verdana" w:cs="Verdana"/>
          <w:b/>
          <w:w w:val="110"/>
        </w:rPr>
        <w:t>ης</w:t>
      </w:r>
      <w:r w:rsidRPr="00EE3151">
        <w:rPr>
          <w:rFonts w:ascii="Verdana" w:eastAsia="Verdana" w:hAnsi="Verdana" w:cs="Verdana"/>
          <w:b/>
          <w:spacing w:val="10"/>
          <w:w w:val="110"/>
        </w:rPr>
        <w:t xml:space="preserve"> </w:t>
      </w:r>
      <w:r w:rsidRPr="00EE3151">
        <w:rPr>
          <w:rFonts w:ascii="Verdana" w:eastAsia="Verdana" w:hAnsi="Verdana" w:cs="Verdana"/>
          <w:b/>
          <w:w w:val="110"/>
        </w:rPr>
        <w:t>γ</w:t>
      </w:r>
      <w:r w:rsidRPr="00EE3151">
        <w:rPr>
          <w:rFonts w:ascii="Verdana" w:eastAsia="Verdana" w:hAnsi="Verdana" w:cs="Verdana"/>
          <w:b/>
          <w:spacing w:val="2"/>
          <w:w w:val="110"/>
        </w:rPr>
        <w:t>ι</w:t>
      </w:r>
      <w:r w:rsidRPr="00EE3151">
        <w:rPr>
          <w:rFonts w:ascii="Verdana" w:eastAsia="Verdana" w:hAnsi="Verdana" w:cs="Verdana"/>
          <w:b/>
          <w:w w:val="110"/>
        </w:rPr>
        <w:t>α</w:t>
      </w:r>
      <w:r w:rsidRPr="00EE3151">
        <w:rPr>
          <w:rFonts w:ascii="Verdana" w:eastAsia="Verdana" w:hAnsi="Verdana" w:cs="Verdana"/>
          <w:b/>
          <w:spacing w:val="1"/>
          <w:w w:val="110"/>
        </w:rPr>
        <w:t>τ</w:t>
      </w:r>
      <w:r w:rsidRPr="00EE3151">
        <w:rPr>
          <w:rFonts w:ascii="Verdana" w:eastAsia="Verdana" w:hAnsi="Verdana" w:cs="Verdana"/>
          <w:b/>
          <w:w w:val="110"/>
        </w:rPr>
        <w:t>ρού</w:t>
      </w:r>
      <w:r w:rsidRPr="00EE3151">
        <w:rPr>
          <w:rFonts w:ascii="Verdana" w:eastAsia="Verdana" w:hAnsi="Verdana" w:cs="Verdana"/>
          <w:b/>
          <w:spacing w:val="-1"/>
          <w:w w:val="110"/>
        </w:rPr>
        <w:t xml:space="preserve"> </w:t>
      </w:r>
      <w:r w:rsidRPr="00EE3151">
        <w:rPr>
          <w:rFonts w:ascii="Verdana" w:eastAsia="Verdana" w:hAnsi="Verdana" w:cs="Verdana"/>
          <w:b/>
          <w:spacing w:val="1"/>
          <w:w w:val="113"/>
        </w:rPr>
        <w:t>ε</w:t>
      </w:r>
      <w:r w:rsidRPr="00EE3151">
        <w:rPr>
          <w:rFonts w:ascii="Verdana" w:eastAsia="Verdana" w:hAnsi="Verdana" w:cs="Verdana"/>
          <w:b/>
          <w:w w:val="110"/>
        </w:rPr>
        <w:t>ρ</w:t>
      </w:r>
      <w:r w:rsidRPr="00EE3151">
        <w:rPr>
          <w:rFonts w:ascii="Verdana" w:eastAsia="Verdana" w:hAnsi="Verdana" w:cs="Verdana"/>
          <w:b/>
          <w:spacing w:val="2"/>
          <w:w w:val="110"/>
        </w:rPr>
        <w:t>γ</w:t>
      </w:r>
      <w:r w:rsidRPr="00EE3151">
        <w:rPr>
          <w:rFonts w:ascii="Verdana" w:eastAsia="Verdana" w:hAnsi="Verdana" w:cs="Verdana"/>
          <w:b/>
          <w:w w:val="113"/>
        </w:rPr>
        <w:t>α</w:t>
      </w:r>
      <w:r w:rsidRPr="00EE3151">
        <w:rPr>
          <w:rFonts w:ascii="Verdana" w:eastAsia="Verdana" w:hAnsi="Verdana" w:cs="Verdana"/>
          <w:b/>
          <w:spacing w:val="2"/>
          <w:w w:val="113"/>
        </w:rPr>
        <w:t>σ</w:t>
      </w:r>
      <w:r w:rsidRPr="00EE3151">
        <w:rPr>
          <w:rFonts w:ascii="Verdana" w:eastAsia="Verdana" w:hAnsi="Verdana" w:cs="Verdana"/>
          <w:b/>
          <w:spacing w:val="-1"/>
          <w:w w:val="124"/>
        </w:rPr>
        <w:t>ί</w:t>
      </w:r>
      <w:r w:rsidRPr="00EE3151">
        <w:rPr>
          <w:rFonts w:ascii="Verdana" w:eastAsia="Verdana" w:hAnsi="Verdana" w:cs="Verdana"/>
          <w:b/>
          <w:w w:val="111"/>
        </w:rPr>
        <w:t>ας</w:t>
      </w:r>
    </w:p>
    <w:p w14:paraId="2CF17179" w14:textId="77777777" w:rsidR="000D2B21" w:rsidRPr="00EE3151" w:rsidRDefault="000D2B21" w:rsidP="000D2B21">
      <w:pPr>
        <w:spacing w:before="26"/>
        <w:ind w:left="147" w:right="-101" w:firstLine="573"/>
        <w:jc w:val="both"/>
        <w:rPr>
          <w:rFonts w:ascii="Verdana" w:eastAsia="Verdana" w:hAnsi="Verdana" w:cs="Verdana"/>
        </w:rPr>
      </w:pPr>
      <w:r w:rsidRPr="00EE3151">
        <w:rPr>
          <w:rFonts w:ascii="Verdana" w:eastAsia="Verdana" w:hAnsi="Verdana" w:cs="Verdana"/>
        </w:rPr>
        <w:t>Ο</w:t>
      </w:r>
      <w:r w:rsidRPr="00EE3151">
        <w:rPr>
          <w:rFonts w:ascii="Verdana" w:eastAsia="Verdana" w:hAnsi="Verdana" w:cs="Verdana"/>
          <w:spacing w:val="-3"/>
        </w:rPr>
        <w:t xml:space="preserve"> </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ά</w:t>
      </w:r>
      <w:r w:rsidRPr="00EE3151">
        <w:rPr>
          <w:rFonts w:ascii="Verdana" w:eastAsia="Verdana" w:hAnsi="Verdana" w:cs="Verdana"/>
        </w:rPr>
        <w:t>χ</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πρ</w:t>
      </w:r>
      <w:r w:rsidRPr="00EE3151">
        <w:rPr>
          <w:rFonts w:ascii="Verdana" w:eastAsia="Verdana" w:hAnsi="Verdana" w:cs="Verdana"/>
          <w:spacing w:val="1"/>
        </w:rPr>
        <w:t>α</w:t>
      </w:r>
      <w:r w:rsidRPr="00EE3151">
        <w:rPr>
          <w:rFonts w:ascii="Verdana" w:eastAsia="Verdana" w:hAnsi="Verdana" w:cs="Verdana"/>
          <w:spacing w:val="2"/>
        </w:rPr>
        <w:t>γ</w:t>
      </w:r>
      <w:r w:rsidRPr="00EE3151">
        <w:rPr>
          <w:rFonts w:ascii="Verdana" w:eastAsia="Verdana" w:hAnsi="Verdana" w:cs="Verdana"/>
        </w:rPr>
        <w:t>μ</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2"/>
        </w:rPr>
        <w:t>ό</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χρ</w:t>
      </w:r>
      <w:r w:rsidRPr="00EE3151">
        <w:rPr>
          <w:rFonts w:ascii="Verdana" w:eastAsia="Verdana" w:hAnsi="Verdana" w:cs="Verdana"/>
          <w:spacing w:val="2"/>
        </w:rPr>
        <w:t>ό</w:t>
      </w:r>
      <w:r w:rsidRPr="00EE3151">
        <w:rPr>
          <w:rFonts w:ascii="Verdana" w:eastAsia="Verdana" w:hAnsi="Verdana" w:cs="Verdana"/>
        </w:rPr>
        <w:t>ν</w:t>
      </w:r>
      <w:r w:rsidRPr="00EE3151">
        <w:rPr>
          <w:rFonts w:ascii="Verdana" w:eastAsia="Verdana" w:hAnsi="Verdana" w:cs="Verdana"/>
          <w:spacing w:val="2"/>
        </w:rPr>
        <w:t>ο</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ή</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χ</w:t>
      </w:r>
      <w:r w:rsidRPr="00EE3151">
        <w:rPr>
          <w:rFonts w:ascii="Verdana" w:eastAsia="Verdana" w:hAnsi="Verdana" w:cs="Verdana"/>
          <w:spacing w:val="-1"/>
        </w:rPr>
        <w:t>ό</w:t>
      </w:r>
      <w:r w:rsidRPr="00EE3151">
        <w:rPr>
          <w:rFonts w:ascii="Verdana" w:eastAsia="Verdana" w:hAnsi="Verdana" w:cs="Verdana"/>
        </w:rPr>
        <w:t>λ</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10"/>
        </w:rPr>
        <w:t xml:space="preserve"> </w:t>
      </w:r>
      <w:r w:rsidRPr="00EE3151">
        <w:rPr>
          <w:rFonts w:ascii="Verdana" w:eastAsia="Verdana" w:hAnsi="Verdana" w:cs="Verdana"/>
          <w:spacing w:val="1"/>
        </w:rPr>
        <w:t>ε</w:t>
      </w:r>
      <w:r w:rsidRPr="00EE3151">
        <w:rPr>
          <w:rFonts w:ascii="Verdana" w:eastAsia="Verdana" w:hAnsi="Verdana" w:cs="Verdana"/>
          <w:spacing w:val="3"/>
        </w:rPr>
        <w:t>ρ</w:t>
      </w:r>
      <w:r w:rsidRPr="00EE3151">
        <w:rPr>
          <w:rFonts w:ascii="Verdana" w:eastAsia="Verdana" w:hAnsi="Verdana" w:cs="Verdana"/>
          <w:spacing w:val="2"/>
        </w:rPr>
        <w:t>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σ</w:t>
      </w:r>
      <w:r w:rsidRPr="00EE3151">
        <w:rPr>
          <w:rFonts w:ascii="Verdana" w:eastAsia="Verdana" w:hAnsi="Verdana" w:cs="Verdana"/>
        </w:rPr>
        <w:t>ε</w:t>
      </w:r>
      <w:r w:rsidRPr="00EE3151">
        <w:rPr>
          <w:rFonts w:ascii="Verdana" w:eastAsia="Verdana" w:hAnsi="Verdana" w:cs="Verdana"/>
          <w:spacing w:val="-2"/>
        </w:rPr>
        <w:t xml:space="preserve"> </w:t>
      </w:r>
      <w:r w:rsidRPr="00EE3151">
        <w:rPr>
          <w:rFonts w:ascii="Verdana" w:eastAsia="Verdana" w:hAnsi="Verdana" w:cs="Verdana"/>
        </w:rPr>
        <w:t>κ</w:t>
      </w:r>
      <w:r w:rsidRPr="00EE3151">
        <w:rPr>
          <w:rFonts w:ascii="Verdana" w:eastAsia="Verdana" w:hAnsi="Verdana" w:cs="Verdana"/>
          <w:spacing w:val="1"/>
        </w:rPr>
        <w:t>άθ</w:t>
      </w:r>
      <w:r w:rsidRPr="00EE3151">
        <w:rPr>
          <w:rFonts w:ascii="Verdana" w:eastAsia="Verdana" w:hAnsi="Verdana" w:cs="Verdana"/>
        </w:rPr>
        <w:t>ε 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rPr>
        <w:t>πτ</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rPr>
        <w:t>μπορεί</w:t>
      </w:r>
      <w:r w:rsidRPr="00EE3151">
        <w:rPr>
          <w:rFonts w:ascii="Verdana" w:eastAsia="Verdana" w:hAnsi="Verdana" w:cs="Verdana"/>
          <w:spacing w:val="-5"/>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3"/>
        </w:rPr>
        <w:t xml:space="preserve"> </w:t>
      </w:r>
      <w:r w:rsidRPr="00EE3151">
        <w:rPr>
          <w:rFonts w:ascii="Verdana" w:eastAsia="Verdana" w:hAnsi="Verdana" w:cs="Verdana"/>
          <w:spacing w:val="3"/>
        </w:rPr>
        <w:t>μ</w:t>
      </w:r>
      <w:r w:rsidRPr="00EE3151">
        <w:rPr>
          <w:rFonts w:ascii="Verdana" w:eastAsia="Verdana" w:hAnsi="Verdana" w:cs="Verdana"/>
        </w:rPr>
        <w:t>ικ</w:t>
      </w:r>
      <w:r w:rsidRPr="00EE3151">
        <w:rPr>
          <w:rFonts w:ascii="Verdana" w:eastAsia="Verdana" w:hAnsi="Verdana" w:cs="Verdana"/>
          <w:spacing w:val="-1"/>
        </w:rPr>
        <w:t>ρ</w:t>
      </w:r>
      <w:r w:rsidRPr="00EE3151">
        <w:rPr>
          <w:rFonts w:ascii="Verdana" w:eastAsia="Verdana" w:hAnsi="Verdana" w:cs="Verdana"/>
        </w:rPr>
        <w:t>ό</w:t>
      </w:r>
      <w:r w:rsidRPr="00EE3151">
        <w:rPr>
          <w:rFonts w:ascii="Verdana" w:eastAsia="Verdana" w:hAnsi="Verdana" w:cs="Verdana"/>
          <w:spacing w:val="1"/>
        </w:rPr>
        <w:t>τ</w:t>
      </w:r>
      <w:r w:rsidRPr="00EE3151">
        <w:rPr>
          <w:rFonts w:ascii="Verdana" w:eastAsia="Verdana" w:hAnsi="Verdana" w:cs="Verdana"/>
        </w:rPr>
        <w:t>ε</w:t>
      </w:r>
      <w:r w:rsidRPr="00EE3151">
        <w:rPr>
          <w:rFonts w:ascii="Verdana" w:eastAsia="Verdana" w:hAnsi="Verdana" w:cs="Verdana"/>
          <w:spacing w:val="-1"/>
        </w:rPr>
        <w:t>ρ</w:t>
      </w:r>
      <w:r w:rsidRPr="00EE3151">
        <w:rPr>
          <w:rFonts w:ascii="Verdana" w:eastAsia="Verdana" w:hAnsi="Verdana" w:cs="Verdana"/>
        </w:rPr>
        <w:t>ος</w:t>
      </w:r>
      <w:r w:rsidRPr="00EE3151">
        <w:rPr>
          <w:rFonts w:ascii="Verdana" w:eastAsia="Verdana" w:hAnsi="Verdana" w:cs="Verdana"/>
          <w:spacing w:val="-10"/>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 xml:space="preserve">ν </w:t>
      </w:r>
      <w:r w:rsidRPr="00EE3151">
        <w:rPr>
          <w:rFonts w:ascii="Verdana" w:eastAsia="Verdana" w:hAnsi="Verdana" w:cs="Verdana"/>
          <w:spacing w:val="1"/>
        </w:rPr>
        <w:t>7</w:t>
      </w:r>
      <w:r w:rsidRPr="00EE3151">
        <w:rPr>
          <w:rFonts w:ascii="Verdana" w:eastAsia="Verdana" w:hAnsi="Verdana" w:cs="Verdana"/>
        </w:rPr>
        <w:t>5</w:t>
      </w:r>
      <w:r w:rsidRPr="00EE3151">
        <w:rPr>
          <w:rFonts w:ascii="Verdana" w:eastAsia="Verdana" w:hAnsi="Verdana" w:cs="Verdana"/>
          <w:spacing w:val="-3"/>
        </w:rPr>
        <w:t xml:space="preserve"> </w:t>
      </w:r>
      <w:r w:rsidRPr="00EE3151">
        <w:rPr>
          <w:rFonts w:ascii="Verdana" w:eastAsia="Verdana" w:hAnsi="Verdana" w:cs="Verdana"/>
          <w:spacing w:val="1"/>
        </w:rPr>
        <w:t>ω</w:t>
      </w:r>
      <w:r w:rsidRPr="00EE3151">
        <w:rPr>
          <w:rFonts w:ascii="Verdana" w:eastAsia="Verdana" w:hAnsi="Verdana" w:cs="Verdana"/>
        </w:rPr>
        <w:t>ρ</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ω</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spacing w:val="1"/>
        </w:rPr>
        <w:t>(</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ρ.2</w:t>
      </w:r>
      <w:r w:rsidRPr="00EE3151">
        <w:rPr>
          <w:rFonts w:ascii="Verdana" w:eastAsia="Verdana" w:hAnsi="Verdana" w:cs="Verdana"/>
          <w:spacing w:val="-2"/>
        </w:rPr>
        <w:t xml:space="preserve"> </w:t>
      </w:r>
      <w:r w:rsidRPr="00EE3151">
        <w:rPr>
          <w:rFonts w:ascii="Verdana" w:eastAsia="Verdana" w:hAnsi="Verdana" w:cs="Verdana"/>
          <w:spacing w:val="1"/>
        </w:rPr>
        <w:t>του άρθρου</w:t>
      </w:r>
      <w:r w:rsidRPr="00EE3151">
        <w:rPr>
          <w:rFonts w:ascii="Verdana" w:eastAsia="Verdana" w:hAnsi="Verdana" w:cs="Verdana"/>
          <w:spacing w:val="-7"/>
        </w:rPr>
        <w:t xml:space="preserve"> </w:t>
      </w:r>
      <w:r w:rsidRPr="00EE3151">
        <w:rPr>
          <w:rFonts w:ascii="Verdana" w:eastAsia="Verdana" w:hAnsi="Verdana" w:cs="Verdana"/>
          <w:spacing w:val="1"/>
        </w:rPr>
        <w:t>2</w:t>
      </w:r>
      <w:r w:rsidRPr="00EE3151">
        <w:rPr>
          <w:rFonts w:ascii="Verdana" w:eastAsia="Verdana" w:hAnsi="Verdana" w:cs="Verdana"/>
        </w:rPr>
        <w:t xml:space="preserve">1 </w:t>
      </w:r>
      <w:r w:rsidRPr="00EE3151">
        <w:rPr>
          <w:rFonts w:ascii="Verdana" w:eastAsia="Verdana" w:hAnsi="Verdana" w:cs="Verdana"/>
          <w:position w:val="-1"/>
        </w:rPr>
        <w:t>Ν.</w:t>
      </w:r>
      <w:r w:rsidRPr="00EE3151">
        <w:rPr>
          <w:rFonts w:ascii="Verdana" w:eastAsia="Verdana" w:hAnsi="Verdana" w:cs="Verdana"/>
          <w:spacing w:val="1"/>
          <w:position w:val="-1"/>
        </w:rPr>
        <w:t>3850/2010</w:t>
      </w:r>
      <w:r w:rsidRPr="00EE3151">
        <w:rPr>
          <w:rFonts w:ascii="Verdana" w:eastAsia="Verdana" w:hAnsi="Verdana" w:cs="Verdana"/>
          <w:position w:val="-1"/>
        </w:rPr>
        <w:t>)</w:t>
      </w:r>
      <w:r w:rsidRPr="00EE3151">
        <w:rPr>
          <w:rFonts w:ascii="Verdana" w:eastAsia="Verdana" w:hAnsi="Verdana" w:cs="Verdana"/>
        </w:rPr>
        <w:t xml:space="preserve"> και ο</w:t>
      </w:r>
      <w:r w:rsidRPr="00EE3151">
        <w:rPr>
          <w:rFonts w:ascii="Verdana" w:eastAsia="Verdana" w:hAnsi="Verdana" w:cs="Verdana"/>
          <w:spacing w:val="-3"/>
        </w:rPr>
        <w:t xml:space="preserve"> </w:t>
      </w:r>
      <w:r w:rsidRPr="00EE3151">
        <w:rPr>
          <w:rFonts w:ascii="Verdana" w:eastAsia="Verdana" w:hAnsi="Verdana" w:cs="Verdana"/>
          <w:spacing w:val="2"/>
        </w:rPr>
        <w:t>σ</w:t>
      </w:r>
      <w:r w:rsidRPr="00EE3151">
        <w:rPr>
          <w:rFonts w:ascii="Verdana" w:eastAsia="Verdana" w:hAnsi="Verdana" w:cs="Verdana"/>
          <w:spacing w:val="-1"/>
        </w:rPr>
        <w:t>υ</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61"/>
        </w:rPr>
        <w:t xml:space="preserve"> </w:t>
      </w:r>
      <w:r w:rsidRPr="00EE3151">
        <w:rPr>
          <w:rFonts w:ascii="Verdana" w:eastAsia="Verdana" w:hAnsi="Verdana" w:cs="Verdana"/>
          <w:spacing w:val="1"/>
        </w:rPr>
        <w:t>μ</w:t>
      </w:r>
      <w:r w:rsidRPr="00EE3151">
        <w:rPr>
          <w:rFonts w:ascii="Verdana" w:eastAsia="Verdana" w:hAnsi="Verdana" w:cs="Verdana"/>
        </w:rPr>
        <w:t>έ</w:t>
      </w:r>
      <w:r w:rsidRPr="00EE3151">
        <w:rPr>
          <w:rFonts w:ascii="Verdana" w:eastAsia="Verdana" w:hAnsi="Verdana" w:cs="Verdana"/>
          <w:spacing w:val="3"/>
        </w:rPr>
        <w:t>γ</w:t>
      </w:r>
      <w:r w:rsidRPr="00EE3151">
        <w:rPr>
          <w:rFonts w:ascii="Verdana" w:eastAsia="Verdana" w:hAnsi="Verdana" w:cs="Verdana"/>
          <w:spacing w:val="-1"/>
        </w:rPr>
        <w:t>ι</w:t>
      </w:r>
      <w:r w:rsidRPr="00EE3151">
        <w:rPr>
          <w:rFonts w:ascii="Verdana" w:eastAsia="Verdana" w:hAnsi="Verdana" w:cs="Verdana"/>
          <w:spacing w:val="2"/>
        </w:rPr>
        <w:t>σ</w:t>
      </w:r>
      <w:r w:rsidRPr="00EE3151">
        <w:rPr>
          <w:rFonts w:ascii="Verdana" w:eastAsia="Verdana" w:hAnsi="Verdana" w:cs="Verdana"/>
          <w:spacing w:val="-1"/>
        </w:rPr>
        <w:t>τ</w:t>
      </w:r>
      <w:r w:rsidRPr="00EE3151">
        <w:rPr>
          <w:rFonts w:ascii="Verdana" w:eastAsia="Verdana" w:hAnsi="Verdana" w:cs="Verdana"/>
        </w:rPr>
        <w:t>ος</w:t>
      </w:r>
      <w:r w:rsidRPr="00EE3151">
        <w:rPr>
          <w:rFonts w:ascii="Verdana" w:eastAsia="Verdana" w:hAnsi="Verdana" w:cs="Verdana"/>
          <w:spacing w:val="-10"/>
        </w:rPr>
        <w:t xml:space="preserve"> </w:t>
      </w:r>
      <w:r w:rsidRPr="00EE3151">
        <w:rPr>
          <w:rFonts w:ascii="Verdana" w:eastAsia="Verdana" w:hAnsi="Verdana" w:cs="Verdana"/>
          <w:spacing w:val="3"/>
        </w:rPr>
        <w:t>(</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ή</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rPr>
        <w:t>πρ</w:t>
      </w:r>
      <w:r w:rsidRPr="00EE3151">
        <w:rPr>
          <w:rFonts w:ascii="Verdana" w:eastAsia="Verdana" w:hAnsi="Verdana" w:cs="Verdana"/>
          <w:spacing w:val="1"/>
        </w:rPr>
        <w:t>α</w:t>
      </w:r>
      <w:r w:rsidRPr="00EE3151">
        <w:rPr>
          <w:rFonts w:ascii="Verdana" w:eastAsia="Verdana" w:hAnsi="Verdana" w:cs="Verdana"/>
        </w:rPr>
        <w:t>γμ</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χ</w:t>
      </w:r>
      <w:r w:rsidRPr="00EE3151">
        <w:rPr>
          <w:rFonts w:ascii="Verdana" w:eastAsia="Verdana" w:hAnsi="Verdana" w:cs="Verdana"/>
          <w:spacing w:val="3"/>
        </w:rPr>
        <w:t>ρ</w:t>
      </w:r>
      <w:r w:rsidRPr="00EE3151">
        <w:rPr>
          <w:rFonts w:ascii="Verdana" w:eastAsia="Verdana" w:hAnsi="Verdana" w:cs="Verdana"/>
          <w:spacing w:val="-1"/>
        </w:rPr>
        <w:t>ό</w:t>
      </w:r>
      <w:r w:rsidRPr="00EE3151">
        <w:rPr>
          <w:rFonts w:ascii="Verdana" w:eastAsia="Verdana" w:hAnsi="Verdana" w:cs="Verdana"/>
        </w:rPr>
        <w:t>ν</w:t>
      </w:r>
      <w:r w:rsidRPr="00EE3151">
        <w:rPr>
          <w:rFonts w:ascii="Verdana" w:eastAsia="Verdana" w:hAnsi="Verdana" w:cs="Verdana"/>
          <w:spacing w:val="2"/>
        </w:rPr>
        <w:t>ο</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rPr>
        <w:t>χ</w:t>
      </w:r>
      <w:r w:rsidRPr="00EE3151">
        <w:rPr>
          <w:rFonts w:ascii="Verdana" w:eastAsia="Verdana" w:hAnsi="Verdana" w:cs="Verdana"/>
          <w:spacing w:val="2"/>
        </w:rPr>
        <w:t>ό</w:t>
      </w:r>
      <w:r w:rsidRPr="00EE3151">
        <w:rPr>
          <w:rFonts w:ascii="Verdana" w:eastAsia="Verdana" w:hAnsi="Verdana" w:cs="Verdana"/>
        </w:rPr>
        <w:t>λ</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 xml:space="preserve"> </w:t>
      </w:r>
      <w:r w:rsidRPr="00EE3151">
        <w:rPr>
          <w:rFonts w:ascii="Verdana" w:eastAsia="Verdana" w:hAnsi="Verdana" w:cs="Verdana"/>
        </w:rPr>
        <w:t>µ</w:t>
      </w:r>
      <w:proofErr w:type="spellStart"/>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proofErr w:type="spellEnd"/>
      <w:r w:rsidRPr="00EE3151">
        <w:rPr>
          <w:rFonts w:ascii="Verdana" w:eastAsia="Verdana" w:hAnsi="Verdana" w:cs="Verdana"/>
          <w:spacing w:val="-5"/>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spacing w:val="3"/>
        </w:rPr>
        <w:t>ρ</w:t>
      </w:r>
      <w:r w:rsidRPr="00EE3151">
        <w:rPr>
          <w:rFonts w:ascii="Verdana" w:eastAsia="Verdana" w:hAnsi="Verdana" w:cs="Verdana"/>
          <w:spacing w:val="-1"/>
        </w:rPr>
        <w:t>β</w:t>
      </w:r>
      <w:r w:rsidRPr="00EE3151">
        <w:rPr>
          <w:rFonts w:ascii="Verdana" w:eastAsia="Verdana" w:hAnsi="Verdana" w:cs="Verdana"/>
          <w:spacing w:val="1"/>
        </w:rPr>
        <w:t>α</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ι τ</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1"/>
        </w:rPr>
        <w:t xml:space="preserve"> </w:t>
      </w:r>
      <w:proofErr w:type="spellStart"/>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spacing w:val="3"/>
        </w:rPr>
        <w:t>π</w:t>
      </w:r>
      <w:r w:rsidRPr="00EE3151">
        <w:rPr>
          <w:rFonts w:ascii="Verdana" w:eastAsia="Verdana" w:hAnsi="Verdana" w:cs="Verdana"/>
          <w:spacing w:val="-1"/>
        </w:rPr>
        <w:t>ό</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spacing w:val="2"/>
        </w:rPr>
        <w:t>ν</w:t>
      </w:r>
      <w:r w:rsidRPr="00EE3151">
        <w:rPr>
          <w:rFonts w:ascii="Verdana" w:eastAsia="Verdana" w:hAnsi="Verdana" w:cs="Verdana"/>
        </w:rPr>
        <w:t>ο</w:t>
      </w:r>
      <w:proofErr w:type="spellEnd"/>
      <w:r w:rsidRPr="00EE3151">
        <w:rPr>
          <w:rFonts w:ascii="Verdana" w:eastAsia="Verdana" w:hAnsi="Verdana" w:cs="Verdana"/>
          <w:spacing w:val="-16"/>
        </w:rPr>
        <w:t xml:space="preserve"> </w:t>
      </w:r>
      <w:r w:rsidRPr="00EE3151">
        <w:rPr>
          <w:rFonts w:ascii="Verdana" w:eastAsia="Verdana" w:hAnsi="Verdana" w:cs="Verdana"/>
        </w:rPr>
        <w:t>χ</w:t>
      </w:r>
      <w:r w:rsidRPr="00EE3151">
        <w:rPr>
          <w:rFonts w:ascii="Verdana" w:eastAsia="Verdana" w:hAnsi="Verdana" w:cs="Verdana"/>
          <w:spacing w:val="3"/>
        </w:rPr>
        <w:t>ρ</w:t>
      </w:r>
      <w:r w:rsidRPr="00EE3151">
        <w:rPr>
          <w:rFonts w:ascii="Verdana" w:eastAsia="Verdana" w:hAnsi="Verdana" w:cs="Verdana"/>
          <w:spacing w:val="-1"/>
        </w:rPr>
        <w:t>ό</w:t>
      </w:r>
      <w:r w:rsidRPr="00EE3151">
        <w:rPr>
          <w:rFonts w:ascii="Verdana" w:eastAsia="Verdana" w:hAnsi="Verdana" w:cs="Verdana"/>
          <w:spacing w:val="2"/>
        </w:rPr>
        <w:t>ν</w:t>
      </w:r>
      <w:r w:rsidRPr="00EE3151">
        <w:rPr>
          <w:rFonts w:ascii="Verdana" w:eastAsia="Verdana" w:hAnsi="Verdana" w:cs="Verdana"/>
        </w:rPr>
        <w:t>ο</w:t>
      </w:r>
      <w:r w:rsidRPr="00EE3151">
        <w:rPr>
          <w:rFonts w:ascii="Verdana" w:eastAsia="Verdana" w:hAnsi="Verdana" w:cs="Verdana"/>
          <w:spacing w:val="-8"/>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spacing w:val="2"/>
        </w:rPr>
        <w:t>σ</w:t>
      </w:r>
      <w:r w:rsidRPr="00EE3151">
        <w:rPr>
          <w:rFonts w:ascii="Verdana" w:eastAsia="Verdana" w:hAnsi="Verdana" w:cs="Verdana"/>
        </w:rPr>
        <w:t>χ</w:t>
      </w:r>
      <w:r w:rsidRPr="00EE3151">
        <w:rPr>
          <w:rFonts w:ascii="Verdana" w:eastAsia="Verdana" w:hAnsi="Verdana" w:cs="Verdana"/>
          <w:spacing w:val="-1"/>
        </w:rPr>
        <w:t>ό</w:t>
      </w:r>
      <w:r w:rsidRPr="00EE3151">
        <w:rPr>
          <w:rFonts w:ascii="Verdana" w:eastAsia="Verdana" w:hAnsi="Verdana" w:cs="Verdana"/>
        </w:rPr>
        <w:t>λ</w:t>
      </w:r>
      <w:r w:rsidRPr="00EE3151">
        <w:rPr>
          <w:rFonts w:ascii="Verdana" w:eastAsia="Verdana" w:hAnsi="Verdana" w:cs="Verdana"/>
          <w:spacing w:val="4"/>
        </w:rPr>
        <w:t>η</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4"/>
        </w:rPr>
        <w:t xml:space="preserve"> </w:t>
      </w:r>
      <w:r w:rsidRPr="00EE3151">
        <w:rPr>
          <w:rFonts w:ascii="Verdana" w:eastAsia="Verdana" w:hAnsi="Verdana" w:cs="Verdana"/>
        </w:rPr>
        <w:t>µ</w:t>
      </w:r>
      <w:proofErr w:type="spellStart"/>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spacing w:val="1"/>
        </w:rPr>
        <w:t>θω</w:t>
      </w:r>
      <w:r w:rsidRPr="00EE3151">
        <w:rPr>
          <w:rFonts w:ascii="Verdana" w:eastAsia="Verdana" w:hAnsi="Verdana" w:cs="Verdana"/>
          <w:spacing w:val="2"/>
        </w:rPr>
        <w:t>το</w:t>
      </w:r>
      <w:r w:rsidRPr="00EE3151">
        <w:rPr>
          <w:rFonts w:ascii="Verdana" w:eastAsia="Verdana" w:hAnsi="Verdana" w:cs="Verdana"/>
          <w:spacing w:val="-1"/>
        </w:rPr>
        <w:t>ύ</w:t>
      </w:r>
      <w:proofErr w:type="spellEnd"/>
      <w:r w:rsidRPr="00EE3151">
        <w:rPr>
          <w:rFonts w:ascii="Verdana" w:eastAsia="Verdana" w:hAnsi="Verdana" w:cs="Verdana"/>
        </w:rPr>
        <w:t>.</w:t>
      </w:r>
    </w:p>
    <w:p w14:paraId="459AFD55" w14:textId="77777777" w:rsidR="000D2B21" w:rsidRPr="00EE3151" w:rsidRDefault="000D2B21" w:rsidP="000D2B21">
      <w:pPr>
        <w:ind w:left="147" w:right="-101" w:firstLine="573"/>
        <w:jc w:val="both"/>
        <w:rPr>
          <w:rFonts w:ascii="Verdana" w:eastAsia="Verdana" w:hAnsi="Verdana" w:cs="Verdana"/>
        </w:rPr>
      </w:pPr>
      <w:r w:rsidRPr="00EE3151">
        <w:rPr>
          <w:rFonts w:ascii="Verdana" w:eastAsia="Verdana" w:hAnsi="Verdana" w:cs="Verdana"/>
          <w:position w:val="-1"/>
        </w:rPr>
        <w:t>Με</w:t>
      </w:r>
      <w:r w:rsidRPr="00EE3151">
        <w:rPr>
          <w:rFonts w:ascii="Verdana" w:eastAsia="Verdana" w:hAnsi="Verdana" w:cs="Verdana"/>
          <w:spacing w:val="-3"/>
          <w:position w:val="-1"/>
        </w:rPr>
        <w:t xml:space="preserve"> </w:t>
      </w:r>
      <w:r w:rsidRPr="00EE3151">
        <w:rPr>
          <w:rFonts w:ascii="Verdana" w:eastAsia="Verdana" w:hAnsi="Verdana" w:cs="Verdana"/>
          <w:spacing w:val="-1"/>
          <w:position w:val="-1"/>
        </w:rPr>
        <w:t>β</w:t>
      </w:r>
      <w:r w:rsidRPr="00EE3151">
        <w:rPr>
          <w:rFonts w:ascii="Verdana" w:eastAsia="Verdana" w:hAnsi="Verdana" w:cs="Verdana"/>
          <w:spacing w:val="1"/>
          <w:position w:val="-1"/>
        </w:rPr>
        <w:t>ά</w:t>
      </w:r>
      <w:r w:rsidRPr="00EE3151">
        <w:rPr>
          <w:rFonts w:ascii="Verdana" w:eastAsia="Verdana" w:hAnsi="Verdana" w:cs="Verdana"/>
          <w:spacing w:val="-1"/>
          <w:position w:val="-1"/>
        </w:rPr>
        <w:t>σ</w:t>
      </w:r>
      <w:r w:rsidRPr="00EE3151">
        <w:rPr>
          <w:rFonts w:ascii="Verdana" w:eastAsia="Verdana" w:hAnsi="Verdana" w:cs="Verdana"/>
          <w:position w:val="-1"/>
        </w:rPr>
        <w:t>η</w:t>
      </w:r>
      <w:r w:rsidRPr="00EE3151">
        <w:rPr>
          <w:rFonts w:ascii="Verdana" w:eastAsia="Verdana" w:hAnsi="Verdana" w:cs="Verdana"/>
          <w:spacing w:val="-2"/>
          <w:position w:val="-1"/>
        </w:rPr>
        <w:t xml:space="preserve"> </w:t>
      </w:r>
      <w:r w:rsidRPr="00EE3151">
        <w:rPr>
          <w:rFonts w:ascii="Verdana" w:eastAsia="Verdana" w:hAnsi="Verdana" w:cs="Verdana"/>
          <w:position w:val="-1"/>
        </w:rPr>
        <w:t>τ</w:t>
      </w:r>
      <w:r w:rsidRPr="00EE3151">
        <w:rPr>
          <w:rFonts w:ascii="Verdana" w:eastAsia="Verdana" w:hAnsi="Verdana" w:cs="Verdana"/>
          <w:spacing w:val="1"/>
          <w:position w:val="-1"/>
        </w:rPr>
        <w:t>η</w:t>
      </w:r>
      <w:r w:rsidRPr="00EE3151">
        <w:rPr>
          <w:rFonts w:ascii="Verdana" w:eastAsia="Verdana" w:hAnsi="Verdana" w:cs="Verdana"/>
          <w:position w:val="-1"/>
        </w:rPr>
        <w:t>ν</w:t>
      </w:r>
      <w:r w:rsidRPr="00EE3151">
        <w:rPr>
          <w:rFonts w:ascii="Verdana" w:eastAsia="Verdana" w:hAnsi="Verdana" w:cs="Verdana"/>
          <w:spacing w:val="-4"/>
          <w:position w:val="-1"/>
        </w:rPr>
        <w:t xml:space="preserve"> </w:t>
      </w:r>
      <w:r w:rsidRPr="00EE3151">
        <w:rPr>
          <w:rFonts w:ascii="Verdana" w:eastAsia="Verdana" w:hAnsi="Verdana" w:cs="Verdana"/>
          <w:position w:val="-1"/>
        </w:rPr>
        <w:t>κ</w:t>
      </w:r>
      <w:r w:rsidRPr="00EE3151">
        <w:rPr>
          <w:rFonts w:ascii="Verdana" w:eastAsia="Verdana" w:hAnsi="Verdana" w:cs="Verdana"/>
          <w:spacing w:val="3"/>
          <w:position w:val="-1"/>
        </w:rPr>
        <w:t>α</w:t>
      </w:r>
      <w:r w:rsidRPr="00EE3151">
        <w:rPr>
          <w:rFonts w:ascii="Verdana" w:eastAsia="Verdana" w:hAnsi="Verdana" w:cs="Verdana"/>
          <w:position w:val="-1"/>
        </w:rPr>
        <w:t>τ</w:t>
      </w:r>
      <w:r w:rsidRPr="00EE3151">
        <w:rPr>
          <w:rFonts w:ascii="Verdana" w:eastAsia="Verdana" w:hAnsi="Verdana" w:cs="Verdana"/>
          <w:spacing w:val="1"/>
          <w:position w:val="-1"/>
        </w:rPr>
        <w:t>η</w:t>
      </w:r>
      <w:r w:rsidRPr="00EE3151">
        <w:rPr>
          <w:rFonts w:ascii="Verdana" w:eastAsia="Verdana" w:hAnsi="Verdana" w:cs="Verdana"/>
          <w:position w:val="-1"/>
        </w:rPr>
        <w:t>γ</w:t>
      </w:r>
      <w:r w:rsidRPr="00EE3151">
        <w:rPr>
          <w:rFonts w:ascii="Verdana" w:eastAsia="Verdana" w:hAnsi="Verdana" w:cs="Verdana"/>
          <w:spacing w:val="-1"/>
          <w:position w:val="-1"/>
        </w:rPr>
        <w:t>ο</w:t>
      </w:r>
      <w:r w:rsidRPr="00EE3151">
        <w:rPr>
          <w:rFonts w:ascii="Verdana" w:eastAsia="Verdana" w:hAnsi="Verdana" w:cs="Verdana"/>
          <w:position w:val="-1"/>
        </w:rPr>
        <w:t>ρ</w:t>
      </w:r>
      <w:r w:rsidRPr="00EE3151">
        <w:rPr>
          <w:rFonts w:ascii="Verdana" w:eastAsia="Verdana" w:hAnsi="Verdana" w:cs="Verdana"/>
          <w:spacing w:val="3"/>
          <w:position w:val="-1"/>
        </w:rPr>
        <w:t>ι</w:t>
      </w:r>
      <w:r w:rsidRPr="00EE3151">
        <w:rPr>
          <w:rFonts w:ascii="Verdana" w:eastAsia="Verdana" w:hAnsi="Verdana" w:cs="Verdana"/>
          <w:spacing w:val="2"/>
          <w:position w:val="-1"/>
        </w:rPr>
        <w:t>ο</w:t>
      </w:r>
      <w:r w:rsidRPr="00EE3151">
        <w:rPr>
          <w:rFonts w:ascii="Verdana" w:eastAsia="Verdana" w:hAnsi="Verdana" w:cs="Verdana"/>
          <w:position w:val="-1"/>
        </w:rPr>
        <w:t>π</w:t>
      </w:r>
      <w:r w:rsidRPr="00EE3151">
        <w:rPr>
          <w:rFonts w:ascii="Verdana" w:eastAsia="Verdana" w:hAnsi="Verdana" w:cs="Verdana"/>
          <w:spacing w:val="-1"/>
          <w:position w:val="-1"/>
        </w:rPr>
        <w:t>ο</w:t>
      </w:r>
      <w:r w:rsidRPr="00EE3151">
        <w:rPr>
          <w:rFonts w:ascii="Verdana" w:eastAsia="Verdana" w:hAnsi="Verdana" w:cs="Verdana"/>
          <w:spacing w:val="3"/>
          <w:position w:val="-1"/>
        </w:rPr>
        <w:t>ί</w:t>
      </w:r>
      <w:r w:rsidRPr="00EE3151">
        <w:rPr>
          <w:rFonts w:ascii="Verdana" w:eastAsia="Verdana" w:hAnsi="Verdana" w:cs="Verdana"/>
          <w:spacing w:val="1"/>
          <w:position w:val="-1"/>
        </w:rPr>
        <w:t>η</w:t>
      </w:r>
      <w:r w:rsidRPr="00EE3151">
        <w:rPr>
          <w:rFonts w:ascii="Verdana" w:eastAsia="Verdana" w:hAnsi="Verdana" w:cs="Verdana"/>
          <w:spacing w:val="-1"/>
          <w:position w:val="-1"/>
        </w:rPr>
        <w:t>σ</w:t>
      </w:r>
      <w:r w:rsidRPr="00EE3151">
        <w:rPr>
          <w:rFonts w:ascii="Verdana" w:eastAsia="Verdana" w:hAnsi="Verdana" w:cs="Verdana"/>
          <w:position w:val="-1"/>
        </w:rPr>
        <w:t>η</w:t>
      </w:r>
      <w:r w:rsidRPr="00EE3151">
        <w:rPr>
          <w:rFonts w:ascii="Verdana" w:eastAsia="Verdana" w:hAnsi="Verdana" w:cs="Verdana"/>
          <w:spacing w:val="-17"/>
          <w:position w:val="-1"/>
        </w:rPr>
        <w:t xml:space="preserve"> </w:t>
      </w:r>
      <w:r w:rsidRPr="00EE3151">
        <w:rPr>
          <w:rFonts w:ascii="Verdana" w:eastAsia="Verdana" w:hAnsi="Verdana" w:cs="Verdana"/>
          <w:position w:val="-1"/>
        </w:rPr>
        <w:t>τ</w:t>
      </w:r>
      <w:r w:rsidRPr="00EE3151">
        <w:rPr>
          <w:rFonts w:ascii="Verdana" w:eastAsia="Verdana" w:hAnsi="Verdana" w:cs="Verdana"/>
          <w:spacing w:val="-1"/>
          <w:position w:val="-1"/>
        </w:rPr>
        <w:t>ο</w:t>
      </w:r>
      <w:r w:rsidRPr="00EE3151">
        <w:rPr>
          <w:rFonts w:ascii="Verdana" w:eastAsia="Verdana" w:hAnsi="Verdana" w:cs="Verdana"/>
          <w:position w:val="-1"/>
        </w:rPr>
        <w:t>υ</w:t>
      </w:r>
      <w:r w:rsidRPr="00EE3151">
        <w:rPr>
          <w:rFonts w:ascii="Verdana" w:eastAsia="Verdana" w:hAnsi="Verdana" w:cs="Verdana"/>
          <w:spacing w:val="-2"/>
          <w:position w:val="-1"/>
        </w:rPr>
        <w:t xml:space="preserve"> </w:t>
      </w:r>
      <w:r w:rsidRPr="00EE3151">
        <w:rPr>
          <w:rFonts w:ascii="Verdana" w:eastAsia="Verdana" w:hAnsi="Verdana" w:cs="Verdana"/>
          <w:spacing w:val="1"/>
          <w:position w:val="-1"/>
        </w:rPr>
        <w:t>ά</w:t>
      </w:r>
      <w:r w:rsidRPr="00EE3151">
        <w:rPr>
          <w:rFonts w:ascii="Verdana" w:eastAsia="Verdana" w:hAnsi="Verdana" w:cs="Verdana"/>
          <w:position w:val="-1"/>
        </w:rPr>
        <w:t>ρ</w:t>
      </w:r>
      <w:r w:rsidRPr="00EE3151">
        <w:rPr>
          <w:rFonts w:ascii="Verdana" w:eastAsia="Verdana" w:hAnsi="Verdana" w:cs="Verdana"/>
          <w:spacing w:val="1"/>
          <w:position w:val="-1"/>
        </w:rPr>
        <w:t>θ</w:t>
      </w:r>
      <w:r w:rsidRPr="00EE3151">
        <w:rPr>
          <w:rFonts w:ascii="Verdana" w:eastAsia="Verdana" w:hAnsi="Verdana" w:cs="Verdana"/>
          <w:position w:val="-1"/>
        </w:rPr>
        <w:t xml:space="preserve">ρου </w:t>
      </w:r>
      <w:r w:rsidRPr="00EE3151">
        <w:rPr>
          <w:rFonts w:ascii="Verdana" w:eastAsia="Verdana" w:hAnsi="Verdana" w:cs="Verdana"/>
          <w:spacing w:val="1"/>
          <w:position w:val="-1"/>
        </w:rPr>
        <w:t>1</w:t>
      </w:r>
      <w:r w:rsidRPr="00EE3151">
        <w:rPr>
          <w:rFonts w:ascii="Verdana" w:eastAsia="Verdana" w:hAnsi="Verdana" w:cs="Verdana"/>
          <w:position w:val="-1"/>
        </w:rPr>
        <w:t>0</w:t>
      </w:r>
      <w:r w:rsidRPr="00EE3151">
        <w:rPr>
          <w:rFonts w:ascii="Verdana" w:eastAsia="Verdana" w:hAnsi="Verdana" w:cs="Verdana"/>
          <w:spacing w:val="-6"/>
          <w:position w:val="-1"/>
        </w:rPr>
        <w:t xml:space="preserve"> </w:t>
      </w:r>
      <w:r w:rsidRPr="00EE3151">
        <w:rPr>
          <w:rFonts w:ascii="Verdana" w:eastAsia="Verdana" w:hAnsi="Verdana" w:cs="Verdana"/>
          <w:position w:val="-1"/>
        </w:rPr>
        <w:t>τ</w:t>
      </w:r>
      <w:r w:rsidRPr="00EE3151">
        <w:rPr>
          <w:rFonts w:ascii="Verdana" w:eastAsia="Verdana" w:hAnsi="Verdana" w:cs="Verdana"/>
          <w:spacing w:val="2"/>
          <w:position w:val="-1"/>
        </w:rPr>
        <w:t>ο</w:t>
      </w:r>
      <w:r w:rsidRPr="00EE3151">
        <w:rPr>
          <w:rFonts w:ascii="Verdana" w:eastAsia="Verdana" w:hAnsi="Verdana" w:cs="Verdana"/>
          <w:position w:val="-1"/>
        </w:rPr>
        <w:t>υ</w:t>
      </w:r>
      <w:r w:rsidRPr="00EE3151">
        <w:rPr>
          <w:rFonts w:ascii="Verdana" w:eastAsia="Verdana" w:hAnsi="Verdana" w:cs="Verdana"/>
          <w:spacing w:val="-2"/>
          <w:position w:val="-1"/>
        </w:rPr>
        <w:t xml:space="preserve"> </w:t>
      </w:r>
      <w:r w:rsidRPr="00EE3151">
        <w:rPr>
          <w:rFonts w:ascii="Verdana" w:eastAsia="Verdana" w:hAnsi="Verdana" w:cs="Verdana"/>
          <w:position w:val="-1"/>
        </w:rPr>
        <w:t>Ν</w:t>
      </w:r>
      <w:r w:rsidRPr="00EE3151">
        <w:rPr>
          <w:rFonts w:ascii="Verdana" w:eastAsia="Verdana" w:hAnsi="Verdana" w:cs="Verdana"/>
          <w:spacing w:val="-2"/>
          <w:position w:val="-1"/>
        </w:rPr>
        <w:t xml:space="preserve">. </w:t>
      </w:r>
      <w:r w:rsidRPr="00EE3151">
        <w:rPr>
          <w:rFonts w:ascii="Verdana" w:eastAsia="Verdana" w:hAnsi="Verdana" w:cs="Verdana"/>
          <w:spacing w:val="1"/>
          <w:position w:val="-1"/>
        </w:rPr>
        <w:t>3850</w:t>
      </w:r>
      <w:r w:rsidRPr="00EE3151">
        <w:rPr>
          <w:rFonts w:ascii="Verdana" w:eastAsia="Verdana" w:hAnsi="Verdana" w:cs="Verdana"/>
          <w:position w:val="-1"/>
        </w:rPr>
        <w:t>/</w:t>
      </w:r>
      <w:r w:rsidRPr="00EE3151">
        <w:rPr>
          <w:rFonts w:ascii="Verdana" w:eastAsia="Verdana" w:hAnsi="Verdana" w:cs="Verdana"/>
          <w:spacing w:val="1"/>
          <w:position w:val="-1"/>
        </w:rPr>
        <w:t>201</w:t>
      </w:r>
      <w:r w:rsidRPr="00EE3151">
        <w:rPr>
          <w:rFonts w:ascii="Verdana" w:eastAsia="Verdana" w:hAnsi="Verdana" w:cs="Verdana"/>
          <w:position w:val="-1"/>
        </w:rPr>
        <w:t>0</w:t>
      </w:r>
      <w:r w:rsidRPr="00EE3151">
        <w:rPr>
          <w:rFonts w:ascii="Verdana" w:eastAsia="Verdana" w:hAnsi="Verdana" w:cs="Verdana"/>
          <w:spacing w:val="-11"/>
          <w:position w:val="-1"/>
        </w:rPr>
        <w:t xml:space="preserve"> </w:t>
      </w:r>
      <w:r w:rsidRPr="00EE3151">
        <w:rPr>
          <w:rFonts w:ascii="Verdana" w:eastAsia="Verdana" w:hAnsi="Verdana" w:cs="Verdana"/>
          <w:position w:val="-1"/>
        </w:rPr>
        <w:t>κ</w:t>
      </w:r>
      <w:r w:rsidRPr="00EE3151">
        <w:rPr>
          <w:rFonts w:ascii="Verdana" w:eastAsia="Verdana" w:hAnsi="Verdana" w:cs="Verdana"/>
          <w:spacing w:val="1"/>
          <w:position w:val="-1"/>
        </w:rPr>
        <w:t>α</w:t>
      </w:r>
      <w:r w:rsidRPr="00EE3151">
        <w:rPr>
          <w:rFonts w:ascii="Verdana" w:eastAsia="Verdana" w:hAnsi="Verdana" w:cs="Verdana"/>
          <w:spacing w:val="3"/>
          <w:position w:val="-1"/>
        </w:rPr>
        <w:t>θ</w:t>
      </w:r>
      <w:r w:rsidRPr="00EE3151">
        <w:rPr>
          <w:rFonts w:ascii="Verdana" w:eastAsia="Verdana" w:hAnsi="Verdana" w:cs="Verdana"/>
          <w:spacing w:val="-1"/>
          <w:position w:val="-1"/>
        </w:rPr>
        <w:t>ο</w:t>
      </w:r>
      <w:r w:rsidRPr="00EE3151">
        <w:rPr>
          <w:rFonts w:ascii="Verdana" w:eastAsia="Verdana" w:hAnsi="Verdana" w:cs="Verdana"/>
          <w:position w:val="-1"/>
        </w:rPr>
        <w:t>ρ</w:t>
      </w:r>
      <w:r w:rsidRPr="00EE3151">
        <w:rPr>
          <w:rFonts w:ascii="Verdana" w:eastAsia="Verdana" w:hAnsi="Verdana" w:cs="Verdana"/>
          <w:spacing w:val="3"/>
          <w:position w:val="-1"/>
        </w:rPr>
        <w:t>ί</w:t>
      </w:r>
      <w:r w:rsidRPr="00EE3151">
        <w:rPr>
          <w:rFonts w:ascii="Verdana" w:eastAsia="Verdana" w:hAnsi="Verdana" w:cs="Verdana"/>
          <w:position w:val="-1"/>
        </w:rPr>
        <w:t>ζ</w:t>
      </w:r>
      <w:r w:rsidRPr="00EE3151">
        <w:rPr>
          <w:rFonts w:ascii="Verdana" w:eastAsia="Verdana" w:hAnsi="Verdana" w:cs="Verdana"/>
          <w:spacing w:val="-1"/>
          <w:position w:val="-1"/>
        </w:rPr>
        <w:t>ο</w:t>
      </w:r>
      <w:r w:rsidRPr="00EE3151">
        <w:rPr>
          <w:rFonts w:ascii="Verdana" w:eastAsia="Verdana" w:hAnsi="Verdana" w:cs="Verdana"/>
          <w:position w:val="-1"/>
        </w:rPr>
        <w:t>ντ</w:t>
      </w:r>
      <w:r w:rsidRPr="00EE3151">
        <w:rPr>
          <w:rFonts w:ascii="Verdana" w:eastAsia="Verdana" w:hAnsi="Verdana" w:cs="Verdana"/>
          <w:spacing w:val="1"/>
          <w:position w:val="-1"/>
        </w:rPr>
        <w:t>α</w:t>
      </w:r>
      <w:r w:rsidRPr="00EE3151">
        <w:rPr>
          <w:rFonts w:ascii="Verdana" w:eastAsia="Verdana" w:hAnsi="Verdana" w:cs="Verdana"/>
          <w:position w:val="-1"/>
        </w:rPr>
        <w:t>ι</w:t>
      </w:r>
      <w:r w:rsidRPr="00EE3151">
        <w:rPr>
          <w:rFonts w:ascii="Verdana" w:eastAsia="Verdana" w:hAnsi="Verdana" w:cs="Verdana"/>
          <w:spacing w:val="-11"/>
          <w:position w:val="-1"/>
        </w:rPr>
        <w:t xml:space="preserve"> </w:t>
      </w:r>
      <w:r w:rsidRPr="00EE3151">
        <w:rPr>
          <w:rFonts w:ascii="Verdana" w:eastAsia="Verdana" w:hAnsi="Verdana" w:cs="Verdana"/>
          <w:spacing w:val="-1"/>
          <w:position w:val="-1"/>
        </w:rPr>
        <w:t>συ</w:t>
      </w:r>
      <w:r w:rsidRPr="00EE3151">
        <w:rPr>
          <w:rFonts w:ascii="Verdana" w:eastAsia="Verdana" w:hAnsi="Verdana" w:cs="Verdana"/>
          <w:spacing w:val="2"/>
          <w:position w:val="-1"/>
        </w:rPr>
        <w:t>ν</w:t>
      </w:r>
      <w:r w:rsidRPr="00EE3151">
        <w:rPr>
          <w:rFonts w:ascii="Verdana" w:eastAsia="Verdana" w:hAnsi="Verdana" w:cs="Verdana"/>
          <w:position w:val="-1"/>
        </w:rPr>
        <w:t>τ</w:t>
      </w:r>
      <w:r w:rsidRPr="00EE3151">
        <w:rPr>
          <w:rFonts w:ascii="Verdana" w:eastAsia="Verdana" w:hAnsi="Verdana" w:cs="Verdana"/>
          <w:spacing w:val="1"/>
          <w:position w:val="-1"/>
        </w:rPr>
        <w:t>ε</w:t>
      </w:r>
      <w:r w:rsidRPr="00EE3151">
        <w:rPr>
          <w:rFonts w:ascii="Verdana" w:eastAsia="Verdana" w:hAnsi="Verdana" w:cs="Verdana"/>
          <w:position w:val="-1"/>
        </w:rPr>
        <w:t>λ</w:t>
      </w:r>
      <w:r w:rsidRPr="00EE3151">
        <w:rPr>
          <w:rFonts w:ascii="Verdana" w:eastAsia="Verdana" w:hAnsi="Verdana" w:cs="Verdana"/>
          <w:spacing w:val="1"/>
          <w:position w:val="-1"/>
        </w:rPr>
        <w:t>ε</w:t>
      </w:r>
      <w:r w:rsidRPr="00EE3151">
        <w:rPr>
          <w:rFonts w:ascii="Verdana" w:eastAsia="Verdana" w:hAnsi="Verdana" w:cs="Verdana"/>
          <w:spacing w:val="-1"/>
          <w:position w:val="-1"/>
        </w:rPr>
        <w:t>σ</w:t>
      </w:r>
      <w:r w:rsidRPr="00EE3151">
        <w:rPr>
          <w:rFonts w:ascii="Verdana" w:eastAsia="Verdana" w:hAnsi="Verdana" w:cs="Verdana"/>
          <w:position w:val="-1"/>
        </w:rPr>
        <w:t>τ</w:t>
      </w:r>
      <w:r w:rsidRPr="00EE3151">
        <w:rPr>
          <w:rFonts w:ascii="Verdana" w:eastAsia="Verdana" w:hAnsi="Verdana" w:cs="Verdana"/>
          <w:spacing w:val="1"/>
          <w:position w:val="-1"/>
        </w:rPr>
        <w:t>έ</w:t>
      </w:r>
      <w:r w:rsidRPr="00EE3151">
        <w:rPr>
          <w:rFonts w:ascii="Verdana" w:eastAsia="Verdana" w:hAnsi="Verdana" w:cs="Verdana"/>
          <w:position w:val="-1"/>
        </w:rPr>
        <w:t>ς</w:t>
      </w:r>
      <w:r w:rsidRPr="00EE3151">
        <w:rPr>
          <w:rFonts w:ascii="Verdana" w:eastAsia="Verdana" w:hAnsi="Verdana" w:cs="Verdana"/>
          <w:spacing w:val="-11"/>
          <w:position w:val="-1"/>
        </w:rPr>
        <w:t xml:space="preserve"> </w:t>
      </w:r>
      <w:r w:rsidRPr="00EE3151">
        <w:rPr>
          <w:rFonts w:ascii="Verdana" w:eastAsia="Verdana" w:hAnsi="Verdana" w:cs="Verdana"/>
          <w:spacing w:val="3"/>
        </w:rPr>
        <w:t>οι οποίοι</w:t>
      </w:r>
      <w:r w:rsidRPr="00EE3151">
        <w:rPr>
          <w:rFonts w:ascii="Verdana" w:eastAsia="Verdana" w:hAnsi="Verdana" w:cs="Verdana"/>
          <w:spacing w:val="-3"/>
        </w:rPr>
        <w:t xml:space="preserve"> </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rPr>
        <w:t>λλ</w:t>
      </w:r>
      <w:r w:rsidRPr="00EE3151">
        <w:rPr>
          <w:rFonts w:ascii="Verdana" w:eastAsia="Verdana" w:hAnsi="Verdana" w:cs="Verdana"/>
          <w:spacing w:val="1"/>
        </w:rPr>
        <w:t>α</w:t>
      </w:r>
      <w:r w:rsidRPr="00EE3151">
        <w:rPr>
          <w:rFonts w:ascii="Verdana" w:eastAsia="Verdana" w:hAnsi="Verdana" w:cs="Verdana"/>
        </w:rPr>
        <w:t>πλ</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spacing w:val="1"/>
        </w:rPr>
        <w:t>ά</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7"/>
        </w:rPr>
        <w:t xml:space="preserve">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spacing w:val="1"/>
        </w:rPr>
        <w:t>θ</w:t>
      </w:r>
      <w:r w:rsidRPr="00EE3151">
        <w:rPr>
          <w:rFonts w:ascii="Verdana" w:eastAsia="Verdana" w:hAnsi="Verdana" w:cs="Verdana"/>
        </w:rPr>
        <w:t>μό</w:t>
      </w:r>
      <w:r w:rsidRPr="00EE3151">
        <w:rPr>
          <w:rFonts w:ascii="Verdana" w:eastAsia="Verdana" w:hAnsi="Verdana" w:cs="Verdana"/>
          <w:spacing w:val="-6"/>
        </w:rPr>
        <w:t xml:space="preserve"> </w:t>
      </w:r>
      <w:r w:rsidRPr="00EE3151">
        <w:rPr>
          <w:rFonts w:ascii="Verdana" w:eastAsia="Verdana" w:hAnsi="Verdana" w:cs="Verdana"/>
          <w:spacing w:val="2"/>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μ</w:t>
      </w:r>
      <w:r w:rsidRPr="00EE3151">
        <w:rPr>
          <w:rFonts w:ascii="Verdana" w:eastAsia="Verdana" w:hAnsi="Verdana" w:cs="Verdana"/>
          <w:spacing w:val="4"/>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14"/>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 xml:space="preserve">ι </w:t>
      </w:r>
      <w:r w:rsidRPr="00EE3151">
        <w:rPr>
          <w:rFonts w:ascii="Verdana" w:eastAsia="Verdana" w:hAnsi="Verdana" w:cs="Verdana"/>
          <w:spacing w:val="-1"/>
        </w:rPr>
        <w:t>δ</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1"/>
        </w:rPr>
        <w:t>ου</w:t>
      </w:r>
      <w:r w:rsidRPr="00EE3151">
        <w:rPr>
          <w:rFonts w:ascii="Verdana" w:eastAsia="Verdana" w:hAnsi="Verdana" w:cs="Verdana"/>
        </w:rPr>
        <w:t>ν</w:t>
      </w:r>
      <w:r w:rsidRPr="00EE3151">
        <w:rPr>
          <w:rFonts w:ascii="Verdana" w:eastAsia="Verdana" w:hAnsi="Verdana" w:cs="Verdana"/>
          <w:spacing w:val="-5"/>
        </w:rPr>
        <w:t xml:space="preserve"> ως αποτέλεσμα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ώ</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
          <w:position w:val="-1"/>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5"/>
        </w:rPr>
        <w:t xml:space="preserve"> </w:t>
      </w:r>
      <w:r w:rsidRPr="00EE3151">
        <w:rPr>
          <w:rFonts w:ascii="Verdana" w:eastAsia="Verdana" w:hAnsi="Verdana" w:cs="Verdana"/>
        </w:rPr>
        <w:t>1</w:t>
      </w:r>
      <w:r w:rsidRPr="00EE3151">
        <w:rPr>
          <w:rFonts w:ascii="Verdana" w:eastAsia="Verdana" w:hAnsi="Verdana" w:cs="Verdana"/>
          <w:spacing w:val="1"/>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spacing w:val="1"/>
        </w:rPr>
        <w:t>ά</w:t>
      </w:r>
      <w:r w:rsidRPr="00EE3151">
        <w:rPr>
          <w:rFonts w:ascii="Verdana" w:eastAsia="Verdana" w:hAnsi="Verdana" w:cs="Verdana"/>
        </w:rPr>
        <w:t>ρ</w:t>
      </w:r>
      <w:r w:rsidRPr="00EE3151">
        <w:rPr>
          <w:rFonts w:ascii="Verdana" w:eastAsia="Verdana" w:hAnsi="Verdana" w:cs="Verdana"/>
          <w:spacing w:val="1"/>
        </w:rPr>
        <w:t>θ</w:t>
      </w:r>
      <w:r w:rsidRPr="00EE3151">
        <w:rPr>
          <w:rFonts w:ascii="Verdana" w:eastAsia="Verdana" w:hAnsi="Verdana" w:cs="Verdana"/>
        </w:rPr>
        <w:t>ρ</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6"/>
        </w:rPr>
        <w:t xml:space="preserve"> </w:t>
      </w:r>
      <w:r w:rsidRPr="00EE3151">
        <w:rPr>
          <w:rFonts w:ascii="Verdana" w:eastAsia="Verdana" w:hAnsi="Verdana" w:cs="Verdana"/>
          <w:spacing w:val="1"/>
        </w:rPr>
        <w:t>2</w:t>
      </w:r>
      <w:r w:rsidRPr="00EE3151">
        <w:rPr>
          <w:rFonts w:ascii="Verdana" w:eastAsia="Verdana" w:hAnsi="Verdana" w:cs="Verdana"/>
        </w:rPr>
        <w:t>1</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 Ν.3850/2010). Το</w:t>
      </w:r>
      <w:r w:rsidRPr="00EE3151">
        <w:rPr>
          <w:rFonts w:ascii="Verdana" w:eastAsia="Verdana" w:hAnsi="Verdana" w:cs="Verdana"/>
          <w:spacing w:val="-1"/>
        </w:rPr>
        <w:t xml:space="preserve"> δ</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η</w:t>
      </w:r>
      <w:r w:rsidRPr="00EE3151">
        <w:rPr>
          <w:rFonts w:ascii="Verdana" w:eastAsia="Verdana" w:hAnsi="Verdana" w:cs="Verdana"/>
          <w:spacing w:val="-3"/>
        </w:rPr>
        <w:t>τ</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12"/>
        </w:rPr>
        <w:t xml:space="preserve"> </w:t>
      </w:r>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spacing w:val="-1"/>
        </w:rPr>
        <w:t>σ</w:t>
      </w:r>
      <w:r w:rsidRPr="00EE3151">
        <w:rPr>
          <w:rFonts w:ascii="Verdana" w:eastAsia="Verdana" w:hAnsi="Verdana" w:cs="Verdana"/>
          <w:spacing w:val="1"/>
        </w:rPr>
        <w:t>ω</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13"/>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spacing w:val="-1"/>
        </w:rPr>
        <w:t>Δήμου Ξάνθης,</w:t>
      </w:r>
      <w:r w:rsidRPr="00EE3151">
        <w:rPr>
          <w:rFonts w:ascii="Verdana" w:eastAsia="Verdana" w:hAnsi="Verdana" w:cs="Verdana"/>
          <w:spacing w:val="-8"/>
        </w:rPr>
        <w:t xml:space="preserve"> </w:t>
      </w:r>
      <w:r w:rsidRPr="00EE3151">
        <w:rPr>
          <w:rFonts w:ascii="Verdana" w:eastAsia="Verdana" w:hAnsi="Verdana" w:cs="Verdana"/>
          <w:spacing w:val="2"/>
        </w:rPr>
        <w:t>σ</w:t>
      </w:r>
      <w:r w:rsidRPr="00EE3151">
        <w:rPr>
          <w:rFonts w:ascii="Verdana" w:eastAsia="Verdana" w:hAnsi="Verdana" w:cs="Verdana"/>
          <w:spacing w:val="-1"/>
        </w:rPr>
        <w:t>ύ</w:t>
      </w:r>
      <w:r w:rsidRPr="00EE3151">
        <w:rPr>
          <w:rFonts w:ascii="Verdana" w:eastAsia="Verdana" w:hAnsi="Verdana" w:cs="Verdana"/>
        </w:rPr>
        <w:t>μ</w:t>
      </w:r>
      <w:r w:rsidRPr="00EE3151">
        <w:rPr>
          <w:rFonts w:ascii="Verdana" w:eastAsia="Verdana" w:hAnsi="Verdana" w:cs="Verdana"/>
          <w:spacing w:val="1"/>
        </w:rPr>
        <w:t>φω</w:t>
      </w:r>
      <w:r w:rsidRPr="00EE3151">
        <w:rPr>
          <w:rFonts w:ascii="Verdana" w:eastAsia="Verdana" w:hAnsi="Verdana" w:cs="Verdana"/>
        </w:rPr>
        <w:t>να</w:t>
      </w:r>
      <w:r w:rsidRPr="00EE3151">
        <w:rPr>
          <w:rFonts w:ascii="Verdana" w:eastAsia="Verdana" w:hAnsi="Verdana" w:cs="Verdana"/>
          <w:spacing w:val="-7"/>
        </w:rPr>
        <w:t xml:space="preserve"> </w:t>
      </w:r>
      <w:r w:rsidRPr="00EE3151">
        <w:rPr>
          <w:rFonts w:ascii="Verdana" w:eastAsia="Verdana" w:hAnsi="Verdana" w:cs="Verdana"/>
          <w:spacing w:val="2"/>
        </w:rPr>
        <w:t>µ</w:t>
      </w:r>
      <w:r w:rsidRPr="00EE3151">
        <w:rPr>
          <w:rFonts w:ascii="Verdana" w:eastAsia="Verdana" w:hAnsi="Verdana" w:cs="Verdana"/>
        </w:rPr>
        <w:t>ε</w:t>
      </w:r>
      <w:r w:rsidRPr="00EE3151">
        <w:rPr>
          <w:rFonts w:ascii="Verdana" w:eastAsia="Verdana" w:hAnsi="Verdana" w:cs="Verdana"/>
          <w:spacing w:val="-2"/>
        </w:rPr>
        <w:t xml:space="preserve"> </w:t>
      </w:r>
      <w:r w:rsidRPr="00EE3151">
        <w:rPr>
          <w:rFonts w:ascii="Verdana" w:eastAsia="Verdana" w:hAnsi="Verdana" w:cs="Verdana"/>
        </w:rPr>
        <w:t>τα</w:t>
      </w:r>
      <w:r w:rsidRPr="00EE3151">
        <w:rPr>
          <w:rFonts w:ascii="Verdana" w:eastAsia="Verdana" w:hAnsi="Verdana" w:cs="Verdana"/>
          <w:spacing w:val="-2"/>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ά</w:t>
      </w:r>
      <w:r w:rsidRPr="00EE3151">
        <w:rPr>
          <w:rFonts w:ascii="Verdana" w:eastAsia="Verdana" w:hAnsi="Verdana" w:cs="Verdana"/>
        </w:rPr>
        <w:t>νω,</w:t>
      </w:r>
      <w:r w:rsidRPr="00EE3151">
        <w:rPr>
          <w:rFonts w:ascii="Verdana" w:eastAsia="Verdana" w:hAnsi="Verdana" w:cs="Verdana"/>
          <w:spacing w:val="-10"/>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ή</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4"/>
        </w:rPr>
        <w:t xml:space="preserve"> </w:t>
      </w:r>
      <w:r w:rsidRPr="00EE3151">
        <w:rPr>
          <w:rFonts w:ascii="Verdana" w:eastAsia="Verdana" w:hAnsi="Verdana" w:cs="Verdana"/>
          <w:spacing w:val="2"/>
        </w:rPr>
        <w:t>σ</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spacing w:val="2"/>
        </w:rPr>
        <w:t>γ</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10"/>
        </w:rPr>
        <w:t xml:space="preserve"> </w:t>
      </w:r>
      <w:r w:rsidRPr="00EE3151">
        <w:rPr>
          <w:rFonts w:ascii="Verdana" w:eastAsia="Verdana" w:hAnsi="Verdana" w:cs="Verdana"/>
        </w:rPr>
        <w:t xml:space="preserve">Γ </w:t>
      </w:r>
      <w:r w:rsidRPr="00EE3151">
        <w:rPr>
          <w:rFonts w:ascii="Verdana" w:eastAsia="Verdana" w:hAnsi="Verdana" w:cs="Verdana"/>
          <w:spacing w:val="1"/>
        </w:rPr>
        <w:t>(</w:t>
      </w:r>
      <w:r w:rsidRPr="00EE3151">
        <w:rPr>
          <w:rFonts w:ascii="Verdana" w:eastAsia="Verdana" w:hAnsi="Verdana" w:cs="Verdana"/>
        </w:rPr>
        <w:t>χ</w:t>
      </w:r>
      <w:r w:rsidRPr="00EE3151">
        <w:rPr>
          <w:rFonts w:ascii="Verdana" w:eastAsia="Verdana" w:hAnsi="Verdana" w:cs="Verdana"/>
          <w:spacing w:val="1"/>
        </w:rPr>
        <w:t>α</w:t>
      </w:r>
      <w:r w:rsidRPr="00EE3151">
        <w:rPr>
          <w:rFonts w:ascii="Verdana" w:eastAsia="Verdana" w:hAnsi="Verdana" w:cs="Verdana"/>
        </w:rPr>
        <w:t>μ</w:t>
      </w:r>
      <w:r w:rsidRPr="00EE3151">
        <w:rPr>
          <w:rFonts w:ascii="Verdana" w:eastAsia="Verdana" w:hAnsi="Verdana" w:cs="Verdana"/>
          <w:spacing w:val="1"/>
        </w:rPr>
        <w:t>η</w:t>
      </w:r>
      <w:r w:rsidRPr="00EE3151">
        <w:rPr>
          <w:rFonts w:ascii="Verdana" w:eastAsia="Verdana" w:hAnsi="Verdana" w:cs="Verdana"/>
        </w:rPr>
        <w:t>λή</w:t>
      </w:r>
      <w:r w:rsidRPr="00EE3151">
        <w:rPr>
          <w:rFonts w:ascii="Verdana" w:eastAsia="Verdana" w:hAnsi="Verdana" w:cs="Verdana"/>
          <w:spacing w:val="-8"/>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3"/>
        </w:rPr>
        <w:t>κ</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δυ</w:t>
      </w:r>
      <w:r w:rsidRPr="00EE3151">
        <w:rPr>
          <w:rFonts w:ascii="Verdana" w:eastAsia="Verdana" w:hAnsi="Verdana" w:cs="Verdana"/>
          <w:spacing w:val="2"/>
        </w:rPr>
        <w:t>ν</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τ</w:t>
      </w:r>
      <w:r w:rsidRPr="00EE3151">
        <w:rPr>
          <w:rFonts w:ascii="Verdana" w:eastAsia="Verdana" w:hAnsi="Verdana" w:cs="Verdana"/>
          <w:spacing w:val="3"/>
        </w:rPr>
        <w:t>α</w:t>
      </w:r>
      <w:r w:rsidRPr="00EE3151">
        <w:rPr>
          <w:rFonts w:ascii="Verdana" w:eastAsia="Verdana" w:hAnsi="Verdana" w:cs="Verdana"/>
        </w:rPr>
        <w:t>),</w:t>
      </w:r>
      <w:r w:rsidRPr="00EE3151">
        <w:rPr>
          <w:rFonts w:ascii="Verdana" w:eastAsia="Verdana" w:hAnsi="Verdana" w:cs="Verdana"/>
          <w:spacing w:val="-16"/>
        </w:rPr>
        <w:t xml:space="preserve">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spacing w:val="2"/>
        </w:rPr>
        <w:t>σ</w:t>
      </w:r>
      <w:r w:rsidRPr="00EE3151">
        <w:rPr>
          <w:rFonts w:ascii="Verdana" w:eastAsia="Verdana" w:hAnsi="Verdana" w:cs="Verdana"/>
          <w:spacing w:val="-1"/>
        </w:rPr>
        <w:t>υ</w:t>
      </w:r>
      <w:r w:rsidRPr="00EE3151">
        <w:rPr>
          <w:rFonts w:ascii="Verdana" w:eastAsia="Verdana" w:hAnsi="Verdana" w:cs="Verdana"/>
        </w:rPr>
        <w:t>ντ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4"/>
        </w:rPr>
        <w:t>ε</w:t>
      </w:r>
      <w:r w:rsidRPr="00EE3151">
        <w:rPr>
          <w:rFonts w:ascii="Verdana" w:eastAsia="Verdana" w:hAnsi="Verdana" w:cs="Verdana"/>
          <w:spacing w:val="-1"/>
        </w:rPr>
        <w:t>σ</w:t>
      </w:r>
      <w:r w:rsidRPr="00EE3151">
        <w:rPr>
          <w:rFonts w:ascii="Verdana" w:eastAsia="Verdana" w:hAnsi="Verdana" w:cs="Verdana"/>
        </w:rPr>
        <w:t>τή</w:t>
      </w:r>
      <w:r w:rsidRPr="00EE3151">
        <w:rPr>
          <w:rFonts w:ascii="Verdana" w:eastAsia="Verdana" w:hAnsi="Verdana" w:cs="Verdana"/>
          <w:spacing w:val="-11"/>
        </w:rPr>
        <w:t xml:space="preserve"> </w:t>
      </w:r>
      <w:r w:rsidRPr="00EE3151">
        <w:rPr>
          <w:rFonts w:ascii="Verdana" w:eastAsia="Verdana" w:hAnsi="Verdana" w:cs="Verdana"/>
          <w:spacing w:val="1"/>
        </w:rPr>
        <w:t>0</w:t>
      </w:r>
      <w:r w:rsidRPr="00EE3151">
        <w:rPr>
          <w:rFonts w:ascii="Verdana" w:eastAsia="Verdana" w:hAnsi="Verdana" w:cs="Verdana"/>
        </w:rPr>
        <w:t>,4</w:t>
      </w:r>
      <w:r w:rsidRPr="00EE3151">
        <w:rPr>
          <w:rFonts w:ascii="Verdana" w:eastAsia="Verdana" w:hAnsi="Verdana" w:cs="Verdana"/>
          <w:spacing w:val="-1"/>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το</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spacing w:val="-1"/>
        </w:rPr>
        <w:t>ρ</w:t>
      </w:r>
      <w:r w:rsidRPr="00EE3151">
        <w:rPr>
          <w:rFonts w:ascii="Verdana" w:eastAsia="Verdana" w:hAnsi="Verdana" w:cs="Verdana"/>
        </w:rPr>
        <w:t>γ</w:t>
      </w:r>
      <w:r w:rsidRPr="00EE3151">
        <w:rPr>
          <w:rFonts w:ascii="Verdana" w:eastAsia="Verdana" w:hAnsi="Verdana" w:cs="Verdana"/>
          <w:spacing w:val="3"/>
        </w:rPr>
        <w:t>α</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χν</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16"/>
        </w:rPr>
        <w:t xml:space="preserve"> </w:t>
      </w:r>
      <w:r w:rsidRPr="00EE3151">
        <w:rPr>
          <w:rFonts w:ascii="Verdana" w:eastAsia="Verdana" w:hAnsi="Verdana" w:cs="Verdana"/>
        </w:rPr>
        <w:t>π</w:t>
      </w:r>
      <w:r w:rsidRPr="00EE3151">
        <w:rPr>
          <w:rFonts w:ascii="Verdana" w:eastAsia="Verdana" w:hAnsi="Verdana" w:cs="Verdana"/>
          <w:spacing w:val="3"/>
        </w:rPr>
        <w:t>ρ</w:t>
      </w:r>
      <w:r w:rsidRPr="00EE3151">
        <w:rPr>
          <w:rFonts w:ascii="Verdana" w:eastAsia="Verdana" w:hAnsi="Verdana" w:cs="Verdana"/>
          <w:spacing w:val="-1"/>
        </w:rPr>
        <w:t>οσ</w:t>
      </w:r>
      <w:r w:rsidRPr="00EE3151">
        <w:rPr>
          <w:rFonts w:ascii="Verdana" w:eastAsia="Verdana" w:hAnsi="Verdana" w:cs="Verdana"/>
          <w:spacing w:val="4"/>
        </w:rPr>
        <w:t>ω</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13"/>
        </w:rPr>
        <w:t xml:space="preserve"> </w:t>
      </w:r>
      <w:r w:rsidRPr="00EE3151">
        <w:rPr>
          <w:rFonts w:ascii="Verdana" w:eastAsia="Verdana" w:hAnsi="Verdana" w:cs="Verdana"/>
        </w:rPr>
        <w:t xml:space="preserve">αυτού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ή</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4"/>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spacing w:val="2"/>
        </w:rPr>
        <w:t>γ</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10"/>
        </w:rPr>
        <w:t xml:space="preserve"> </w:t>
      </w:r>
      <w:r w:rsidRPr="00EE3151">
        <w:rPr>
          <w:rFonts w:ascii="Verdana" w:eastAsia="Verdana" w:hAnsi="Verdana" w:cs="Verdana"/>
        </w:rPr>
        <w:t>Β</w:t>
      </w:r>
      <w:r w:rsidRPr="00EE3151">
        <w:rPr>
          <w:rFonts w:ascii="Verdana" w:eastAsia="Verdana" w:hAnsi="Verdana" w:cs="Verdana"/>
          <w:spacing w:val="-1"/>
        </w:rPr>
        <w:t xml:space="preserve"> </w:t>
      </w:r>
      <w:r w:rsidRPr="00EE3151">
        <w:rPr>
          <w:rFonts w:ascii="Verdana" w:eastAsia="Verdana" w:hAnsi="Verdana" w:cs="Verdana"/>
          <w:spacing w:val="1"/>
        </w:rPr>
        <w:t>(μ</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spacing w:val="3"/>
        </w:rPr>
        <w:t>α</w:t>
      </w:r>
      <w:r w:rsidRPr="00EE3151">
        <w:rPr>
          <w:rFonts w:ascii="Verdana" w:eastAsia="Verdana" w:hAnsi="Verdana" w:cs="Verdana"/>
        </w:rPr>
        <w:t>ία</w:t>
      </w:r>
      <w:r w:rsidRPr="00EE3151">
        <w:rPr>
          <w:rFonts w:ascii="Verdana" w:eastAsia="Verdana" w:hAnsi="Verdana" w:cs="Verdana"/>
          <w:spacing w:val="-8"/>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3"/>
        </w:rPr>
        <w:t>κ</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δυ</w:t>
      </w:r>
      <w:r w:rsidRPr="00EE3151">
        <w:rPr>
          <w:rFonts w:ascii="Verdana" w:eastAsia="Verdana" w:hAnsi="Verdana" w:cs="Verdana"/>
        </w:rPr>
        <w:t>ν</w:t>
      </w:r>
      <w:r w:rsidRPr="00EE3151">
        <w:rPr>
          <w:rFonts w:ascii="Verdana" w:eastAsia="Verdana" w:hAnsi="Verdana" w:cs="Verdana"/>
          <w:spacing w:val="2"/>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spacing w:val="2"/>
        </w:rPr>
        <w:t>τ</w:t>
      </w:r>
      <w:r w:rsidRPr="00EE3151">
        <w:rPr>
          <w:rFonts w:ascii="Verdana" w:eastAsia="Verdana" w:hAnsi="Verdana" w:cs="Verdana"/>
          <w:spacing w:val="1"/>
        </w:rPr>
        <w:t>α</w:t>
      </w:r>
      <w:r w:rsidRPr="00EE3151">
        <w:rPr>
          <w:rFonts w:ascii="Verdana" w:eastAsia="Verdana" w:hAnsi="Verdana" w:cs="Verdana"/>
        </w:rPr>
        <w:t>),</w:t>
      </w:r>
      <w:r w:rsidRPr="00EE3151">
        <w:rPr>
          <w:rFonts w:ascii="Verdana" w:eastAsia="Verdana" w:hAnsi="Verdana" w:cs="Verdana"/>
          <w:spacing w:val="54"/>
        </w:rPr>
        <w:t xml:space="preserve">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spacing w:val="2"/>
        </w:rPr>
        <w:t>σ</w:t>
      </w:r>
      <w:r w:rsidRPr="00EE3151">
        <w:rPr>
          <w:rFonts w:ascii="Verdana" w:eastAsia="Verdana" w:hAnsi="Verdana" w:cs="Verdana"/>
          <w:spacing w:val="-1"/>
        </w:rPr>
        <w:t>υ</w:t>
      </w:r>
      <w:r w:rsidRPr="00EE3151">
        <w:rPr>
          <w:rFonts w:ascii="Verdana" w:eastAsia="Verdana" w:hAnsi="Verdana" w:cs="Verdana"/>
          <w:spacing w:val="2"/>
        </w:rPr>
        <w:t>ν</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rPr>
        <w:t>τή</w:t>
      </w:r>
      <w:r w:rsidRPr="00EE3151">
        <w:rPr>
          <w:rFonts w:ascii="Verdana" w:eastAsia="Verdana" w:hAnsi="Verdana" w:cs="Verdana"/>
          <w:spacing w:val="-11"/>
        </w:rPr>
        <w:t xml:space="preserve"> </w:t>
      </w:r>
      <w:r w:rsidRPr="00EE3151">
        <w:rPr>
          <w:rFonts w:ascii="Verdana" w:eastAsia="Verdana" w:hAnsi="Verdana" w:cs="Verdana"/>
          <w:spacing w:val="3"/>
        </w:rPr>
        <w:t>0</w:t>
      </w:r>
      <w:r w:rsidRPr="00EE3151">
        <w:rPr>
          <w:rFonts w:ascii="Verdana" w:eastAsia="Verdana" w:hAnsi="Verdana" w:cs="Verdana"/>
        </w:rPr>
        <w:t>,</w:t>
      </w:r>
      <w:r w:rsidRPr="00EE3151">
        <w:rPr>
          <w:rFonts w:ascii="Verdana" w:eastAsia="Verdana" w:hAnsi="Verdana" w:cs="Verdana"/>
          <w:spacing w:val="1"/>
        </w:rPr>
        <w:t>6</w:t>
      </w:r>
      <w:r w:rsidRPr="00EE3151">
        <w:rPr>
          <w:rFonts w:ascii="Verdana" w:eastAsia="Verdana" w:hAnsi="Verdana" w:cs="Verdana"/>
        </w:rPr>
        <w:t>.</w:t>
      </w:r>
    </w:p>
    <w:p w14:paraId="65F57F91" w14:textId="77777777" w:rsidR="000D2B21" w:rsidRPr="00EE3151" w:rsidRDefault="000D2B21" w:rsidP="000D2B21">
      <w:pPr>
        <w:spacing w:before="2"/>
        <w:rPr>
          <w:rFonts w:ascii="Verdana" w:hAnsi="Verdana"/>
          <w:sz w:val="12"/>
          <w:szCs w:val="12"/>
        </w:rPr>
      </w:pPr>
    </w:p>
    <w:p w14:paraId="162BC7C7" w14:textId="77777777" w:rsidR="000D2B21" w:rsidRPr="00EE3151" w:rsidRDefault="000D2B21" w:rsidP="000D2B21">
      <w:pPr>
        <w:rPr>
          <w:rFonts w:ascii="Verdana" w:hAnsi="Verdana"/>
        </w:rPr>
      </w:pPr>
    </w:p>
    <w:p w14:paraId="289BD890" w14:textId="77777777" w:rsidR="000D2B21" w:rsidRPr="00EE3151" w:rsidRDefault="000D2B21" w:rsidP="000D2B21">
      <w:pPr>
        <w:ind w:right="2554"/>
        <w:rPr>
          <w:rFonts w:ascii="Verdana" w:eastAsia="Verdana" w:hAnsi="Verdana" w:cs="Verdana"/>
          <w:b/>
          <w:w w:val="101"/>
          <w:position w:val="-1"/>
        </w:rPr>
      </w:pPr>
      <w:r w:rsidRPr="00EE3151">
        <w:rPr>
          <w:rFonts w:ascii="Verdana" w:eastAsia="Verdana" w:hAnsi="Verdana" w:cs="Verdana"/>
          <w:b/>
          <w:spacing w:val="1"/>
          <w:w w:val="110"/>
          <w:position w:val="-1"/>
        </w:rPr>
        <w:t>Ε</w:t>
      </w:r>
      <w:r w:rsidRPr="00EE3151">
        <w:rPr>
          <w:rFonts w:ascii="Verdana" w:eastAsia="Verdana" w:hAnsi="Verdana" w:cs="Verdana"/>
          <w:b/>
          <w:w w:val="110"/>
          <w:position w:val="-1"/>
        </w:rPr>
        <w:t>Ν∆</w:t>
      </w:r>
      <w:r w:rsidRPr="00EE3151">
        <w:rPr>
          <w:rFonts w:ascii="Verdana" w:eastAsia="Verdana" w:hAnsi="Verdana" w:cs="Verdana"/>
          <w:b/>
          <w:spacing w:val="1"/>
          <w:w w:val="110"/>
          <w:position w:val="-1"/>
        </w:rPr>
        <w:t>Ε</w:t>
      </w:r>
      <w:r w:rsidRPr="00EE3151">
        <w:rPr>
          <w:rFonts w:ascii="Verdana" w:eastAsia="Verdana" w:hAnsi="Verdana" w:cs="Verdana"/>
          <w:b/>
          <w:spacing w:val="-1"/>
          <w:w w:val="110"/>
          <w:position w:val="-1"/>
        </w:rPr>
        <w:t>Ι</w:t>
      </w:r>
      <w:r w:rsidRPr="00EE3151">
        <w:rPr>
          <w:rFonts w:ascii="Verdana" w:eastAsia="Verdana" w:hAnsi="Verdana" w:cs="Verdana"/>
          <w:b/>
          <w:w w:val="110"/>
          <w:position w:val="-1"/>
        </w:rPr>
        <w:t>Κ</w:t>
      </w:r>
      <w:r w:rsidRPr="00EE3151">
        <w:rPr>
          <w:rFonts w:ascii="Verdana" w:eastAsia="Verdana" w:hAnsi="Verdana" w:cs="Verdana"/>
          <w:b/>
          <w:spacing w:val="4"/>
          <w:w w:val="110"/>
          <w:position w:val="-1"/>
        </w:rPr>
        <w:t>Τ</w:t>
      </w:r>
      <w:r w:rsidRPr="00EE3151">
        <w:rPr>
          <w:rFonts w:ascii="Verdana" w:eastAsia="Verdana" w:hAnsi="Verdana" w:cs="Verdana"/>
          <w:b/>
          <w:spacing w:val="-1"/>
          <w:w w:val="110"/>
          <w:position w:val="-1"/>
        </w:rPr>
        <w:t>Ι</w:t>
      </w:r>
      <w:r w:rsidRPr="00EE3151">
        <w:rPr>
          <w:rFonts w:ascii="Verdana" w:eastAsia="Verdana" w:hAnsi="Verdana" w:cs="Verdana"/>
          <w:b/>
          <w:w w:val="110"/>
          <w:position w:val="-1"/>
        </w:rPr>
        <w:t>Κ</w:t>
      </w:r>
      <w:r w:rsidRPr="00EE3151">
        <w:rPr>
          <w:rFonts w:ascii="Verdana" w:eastAsia="Verdana" w:hAnsi="Verdana" w:cs="Verdana"/>
          <w:b/>
          <w:spacing w:val="1"/>
          <w:w w:val="110"/>
          <w:position w:val="-1"/>
        </w:rPr>
        <w:t>Ο</w:t>
      </w:r>
      <w:r w:rsidRPr="00EE3151">
        <w:rPr>
          <w:rFonts w:ascii="Verdana" w:eastAsia="Verdana" w:hAnsi="Verdana" w:cs="Verdana"/>
          <w:b/>
          <w:w w:val="110"/>
          <w:position w:val="-1"/>
        </w:rPr>
        <w:t>Σ</w:t>
      </w:r>
      <w:r w:rsidRPr="00EE3151">
        <w:rPr>
          <w:rFonts w:ascii="Verdana" w:eastAsia="Verdana" w:hAnsi="Verdana" w:cs="Verdana"/>
          <w:b/>
          <w:spacing w:val="3"/>
          <w:w w:val="110"/>
          <w:position w:val="-1"/>
        </w:rPr>
        <w:t xml:space="preserve"> </w:t>
      </w:r>
      <w:r w:rsidRPr="00EE3151">
        <w:rPr>
          <w:rFonts w:ascii="Verdana" w:eastAsia="Verdana" w:hAnsi="Verdana" w:cs="Verdana"/>
          <w:b/>
          <w:spacing w:val="-1"/>
          <w:position w:val="-1"/>
        </w:rPr>
        <w:t>Χ</w:t>
      </w:r>
      <w:r w:rsidRPr="00EE3151">
        <w:rPr>
          <w:rFonts w:ascii="Verdana" w:eastAsia="Verdana" w:hAnsi="Verdana" w:cs="Verdana"/>
          <w:b/>
          <w:spacing w:val="1"/>
          <w:position w:val="-1"/>
        </w:rPr>
        <w:t>ΡΟ</w:t>
      </w:r>
      <w:r w:rsidRPr="00EE3151">
        <w:rPr>
          <w:rFonts w:ascii="Verdana" w:eastAsia="Verdana" w:hAnsi="Verdana" w:cs="Verdana"/>
          <w:b/>
          <w:position w:val="-1"/>
        </w:rPr>
        <w:t>Ν</w:t>
      </w:r>
      <w:r w:rsidRPr="00EE3151">
        <w:rPr>
          <w:rFonts w:ascii="Verdana" w:eastAsia="Verdana" w:hAnsi="Verdana" w:cs="Verdana"/>
          <w:b/>
          <w:spacing w:val="4"/>
          <w:position w:val="-1"/>
        </w:rPr>
        <w:t>Ο</w:t>
      </w:r>
      <w:r w:rsidRPr="00EE3151">
        <w:rPr>
          <w:rFonts w:ascii="Verdana" w:eastAsia="Verdana" w:hAnsi="Verdana" w:cs="Verdana"/>
          <w:b/>
          <w:position w:val="-1"/>
        </w:rPr>
        <w:t>Σ</w:t>
      </w:r>
      <w:r w:rsidRPr="00EE3151">
        <w:rPr>
          <w:rFonts w:ascii="Verdana" w:eastAsia="Verdana" w:hAnsi="Verdana" w:cs="Verdana"/>
          <w:b/>
          <w:spacing w:val="7"/>
          <w:position w:val="-1"/>
        </w:rPr>
        <w:t xml:space="preserve"> </w:t>
      </w:r>
      <w:r w:rsidRPr="00EE3151">
        <w:rPr>
          <w:rFonts w:ascii="Verdana" w:eastAsia="Verdana" w:hAnsi="Verdana" w:cs="Verdana"/>
          <w:b/>
          <w:spacing w:val="-1"/>
          <w:w w:val="112"/>
          <w:position w:val="-1"/>
        </w:rPr>
        <w:t>Α</w:t>
      </w:r>
      <w:r w:rsidRPr="00EE3151">
        <w:rPr>
          <w:rFonts w:ascii="Verdana" w:eastAsia="Verdana" w:hAnsi="Verdana" w:cs="Verdana"/>
          <w:b/>
          <w:spacing w:val="4"/>
          <w:w w:val="110"/>
          <w:position w:val="-1"/>
        </w:rPr>
        <w:t>Π</w:t>
      </w:r>
      <w:r w:rsidRPr="00EE3151">
        <w:rPr>
          <w:rFonts w:ascii="Verdana" w:eastAsia="Verdana" w:hAnsi="Verdana" w:cs="Verdana"/>
          <w:b/>
          <w:spacing w:val="-1"/>
          <w:w w:val="112"/>
          <w:position w:val="-1"/>
        </w:rPr>
        <w:t>Α</w:t>
      </w:r>
      <w:r w:rsidRPr="00EE3151">
        <w:rPr>
          <w:rFonts w:ascii="Verdana" w:eastAsia="Verdana" w:hAnsi="Verdana" w:cs="Verdana"/>
          <w:b/>
          <w:spacing w:val="1"/>
          <w:w w:val="101"/>
          <w:position w:val="-1"/>
        </w:rPr>
        <w:t>Σ</w:t>
      </w:r>
      <w:r w:rsidRPr="00EE3151">
        <w:rPr>
          <w:rFonts w:ascii="Verdana" w:eastAsia="Verdana" w:hAnsi="Verdana" w:cs="Verdana"/>
          <w:b/>
          <w:spacing w:val="-1"/>
          <w:w w:val="110"/>
          <w:position w:val="-1"/>
        </w:rPr>
        <w:t>Χ</w:t>
      </w:r>
      <w:r w:rsidRPr="00EE3151">
        <w:rPr>
          <w:rFonts w:ascii="Verdana" w:eastAsia="Verdana" w:hAnsi="Verdana" w:cs="Verdana"/>
          <w:b/>
          <w:spacing w:val="4"/>
          <w:w w:val="107"/>
          <w:position w:val="-1"/>
        </w:rPr>
        <w:t>Ο</w:t>
      </w:r>
      <w:r w:rsidRPr="00EE3151">
        <w:rPr>
          <w:rFonts w:ascii="Verdana" w:eastAsia="Verdana" w:hAnsi="Verdana" w:cs="Verdana"/>
          <w:b/>
          <w:spacing w:val="-1"/>
          <w:w w:val="112"/>
          <w:position w:val="-1"/>
        </w:rPr>
        <w:t>Λ</w:t>
      </w:r>
      <w:r w:rsidRPr="00EE3151">
        <w:rPr>
          <w:rFonts w:ascii="Verdana" w:eastAsia="Verdana" w:hAnsi="Verdana" w:cs="Verdana"/>
          <w:b/>
          <w:spacing w:val="1"/>
          <w:w w:val="110"/>
          <w:position w:val="-1"/>
        </w:rPr>
        <w:t>Η</w:t>
      </w:r>
      <w:r w:rsidRPr="00EE3151">
        <w:rPr>
          <w:rFonts w:ascii="Verdana" w:eastAsia="Verdana" w:hAnsi="Verdana" w:cs="Verdana"/>
          <w:b/>
          <w:spacing w:val="1"/>
          <w:w w:val="101"/>
          <w:position w:val="-1"/>
        </w:rPr>
        <w:t>Σ</w:t>
      </w:r>
      <w:r w:rsidRPr="00EE3151">
        <w:rPr>
          <w:rFonts w:ascii="Verdana" w:eastAsia="Verdana" w:hAnsi="Verdana" w:cs="Verdana"/>
          <w:b/>
          <w:spacing w:val="1"/>
          <w:w w:val="110"/>
          <w:position w:val="-1"/>
        </w:rPr>
        <w:t>Η</w:t>
      </w:r>
      <w:r w:rsidRPr="00EE3151">
        <w:rPr>
          <w:rFonts w:ascii="Verdana" w:eastAsia="Verdana" w:hAnsi="Verdana" w:cs="Verdana"/>
          <w:b/>
          <w:w w:val="101"/>
          <w:position w:val="-1"/>
        </w:rPr>
        <w:t>Σ</w:t>
      </w:r>
    </w:p>
    <w:p w14:paraId="7DCFD9C9" w14:textId="77777777" w:rsidR="000D2B21" w:rsidRPr="00EE3151" w:rsidRDefault="000D2B21" w:rsidP="000D2B21">
      <w:pPr>
        <w:ind w:right="2554"/>
        <w:rPr>
          <w:rFonts w:ascii="Verdana" w:eastAsia="Verdana" w:hAnsi="Verdana" w:cs="Verdana"/>
          <w:b/>
          <w:w w:val="101"/>
          <w:position w:val="-1"/>
        </w:rPr>
      </w:pPr>
    </w:p>
    <w:tbl>
      <w:tblPr>
        <w:tblW w:w="11199" w:type="dxa"/>
        <w:tblInd w:w="-714" w:type="dxa"/>
        <w:tblLook w:val="04A0" w:firstRow="1" w:lastRow="0" w:firstColumn="1" w:lastColumn="0" w:noHBand="0" w:noVBand="1"/>
      </w:tblPr>
      <w:tblGrid>
        <w:gridCol w:w="665"/>
        <w:gridCol w:w="2312"/>
        <w:gridCol w:w="1134"/>
        <w:gridCol w:w="1110"/>
        <w:gridCol w:w="1275"/>
        <w:gridCol w:w="1209"/>
        <w:gridCol w:w="1209"/>
        <w:gridCol w:w="1209"/>
        <w:gridCol w:w="1209"/>
      </w:tblGrid>
      <w:tr w:rsidR="000D2B21" w:rsidRPr="00EE3151" w14:paraId="3BB1910E" w14:textId="77777777" w:rsidTr="00205F41">
        <w:trPr>
          <w:trHeight w:val="1005"/>
        </w:trPr>
        <w:tc>
          <w:tcPr>
            <w:tcW w:w="66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E2ED2E" w14:textId="77777777" w:rsidR="000D2B21" w:rsidRPr="008945D8" w:rsidRDefault="000D2B21" w:rsidP="00205F41">
            <w:pPr>
              <w:rPr>
                <w:rFonts w:ascii="Verdana" w:hAnsi="Verdana" w:cs="Calibri"/>
                <w:b/>
                <w:bCs/>
                <w:color w:val="000000"/>
              </w:rPr>
            </w:pPr>
            <w:r w:rsidRPr="008945D8">
              <w:rPr>
                <w:rFonts w:ascii="Verdana" w:hAnsi="Verdana" w:cs="Calibri"/>
                <w:b/>
                <w:bCs/>
                <w:color w:val="000000"/>
              </w:rPr>
              <w:t>Α/Α</w:t>
            </w:r>
          </w:p>
        </w:tc>
        <w:tc>
          <w:tcPr>
            <w:tcW w:w="2312" w:type="dxa"/>
            <w:tcBorders>
              <w:top w:val="single" w:sz="4" w:space="0" w:color="auto"/>
              <w:left w:val="nil"/>
              <w:bottom w:val="single" w:sz="4" w:space="0" w:color="auto"/>
              <w:right w:val="single" w:sz="4" w:space="0" w:color="auto"/>
            </w:tcBorders>
            <w:shd w:val="clear" w:color="auto" w:fill="auto"/>
            <w:vAlign w:val="bottom"/>
            <w:hideMark/>
          </w:tcPr>
          <w:p w14:paraId="01B1CC9D" w14:textId="77777777" w:rsidR="000D2B21" w:rsidRPr="008945D8" w:rsidRDefault="000D2B21" w:rsidP="00205F41">
            <w:pPr>
              <w:rPr>
                <w:rFonts w:ascii="Verdana" w:hAnsi="Verdana" w:cs="Calibri"/>
                <w:b/>
                <w:bCs/>
                <w:color w:val="000000"/>
              </w:rPr>
            </w:pPr>
            <w:r w:rsidRPr="008945D8">
              <w:rPr>
                <w:rFonts w:ascii="Verdana" w:hAnsi="Verdana" w:cs="Calibri"/>
                <w:b/>
                <w:bCs/>
                <w:color w:val="000000"/>
              </w:rPr>
              <w:t>Κατηγορία προσωπικού</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D0360C7" w14:textId="77777777" w:rsidR="000D2B21" w:rsidRPr="00EE3151" w:rsidRDefault="000D2B21" w:rsidP="00205F41">
            <w:pPr>
              <w:rPr>
                <w:rFonts w:ascii="Verdana" w:hAnsi="Verdana" w:cs="Calibri"/>
                <w:b/>
                <w:bCs/>
                <w:color w:val="000000"/>
              </w:rPr>
            </w:pPr>
            <w:r w:rsidRPr="008945D8">
              <w:rPr>
                <w:rFonts w:ascii="Verdana" w:hAnsi="Verdana" w:cs="Calibri"/>
                <w:b/>
                <w:bCs/>
                <w:color w:val="000000"/>
              </w:rPr>
              <w:t xml:space="preserve">Αριθμός </w:t>
            </w:r>
            <w:proofErr w:type="spellStart"/>
            <w:r w:rsidRPr="008945D8">
              <w:rPr>
                <w:rFonts w:ascii="Verdana" w:hAnsi="Verdana" w:cs="Calibri"/>
                <w:b/>
                <w:bCs/>
                <w:color w:val="000000"/>
              </w:rPr>
              <w:t>εργαζο</w:t>
            </w:r>
            <w:proofErr w:type="spellEnd"/>
          </w:p>
          <w:p w14:paraId="25A47F8C" w14:textId="77777777" w:rsidR="000D2B21" w:rsidRPr="008945D8" w:rsidRDefault="000D2B21" w:rsidP="00205F41">
            <w:pPr>
              <w:rPr>
                <w:rFonts w:ascii="Verdana" w:hAnsi="Verdana" w:cs="Calibri"/>
                <w:b/>
                <w:bCs/>
                <w:color w:val="000000"/>
              </w:rPr>
            </w:pPr>
            <w:proofErr w:type="spellStart"/>
            <w:r w:rsidRPr="008945D8">
              <w:rPr>
                <w:rFonts w:ascii="Verdana" w:hAnsi="Verdana" w:cs="Calibri"/>
                <w:b/>
                <w:bCs/>
                <w:color w:val="000000"/>
              </w:rPr>
              <w:t>μένων</w:t>
            </w:r>
            <w:proofErr w:type="spellEnd"/>
            <w:r w:rsidRPr="008945D8">
              <w:rPr>
                <w:rFonts w:ascii="Verdana" w:hAnsi="Verdana" w:cs="Calibri"/>
                <w:b/>
                <w:bCs/>
                <w:color w:val="000000"/>
              </w:rPr>
              <w:t xml:space="preserve"> </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14:paraId="32BDF2C1" w14:textId="77777777" w:rsidR="000D2B21" w:rsidRPr="00EE3151" w:rsidRDefault="000D2B21" w:rsidP="00205F41">
            <w:pPr>
              <w:rPr>
                <w:rFonts w:ascii="Verdana" w:hAnsi="Verdana" w:cs="Calibri"/>
                <w:b/>
                <w:bCs/>
                <w:color w:val="000000"/>
              </w:rPr>
            </w:pPr>
            <w:proofErr w:type="spellStart"/>
            <w:r w:rsidRPr="008945D8">
              <w:rPr>
                <w:rFonts w:ascii="Verdana" w:hAnsi="Verdana" w:cs="Calibri"/>
                <w:b/>
                <w:bCs/>
                <w:color w:val="000000"/>
              </w:rPr>
              <w:t>Συντε</w:t>
            </w:r>
            <w:proofErr w:type="spellEnd"/>
          </w:p>
          <w:p w14:paraId="3C16A83C" w14:textId="77777777" w:rsidR="000D2B21" w:rsidRPr="008945D8" w:rsidRDefault="000D2B21" w:rsidP="00205F41">
            <w:pPr>
              <w:rPr>
                <w:rFonts w:ascii="Verdana" w:hAnsi="Verdana" w:cs="Calibri"/>
                <w:b/>
                <w:bCs/>
                <w:color w:val="000000"/>
              </w:rPr>
            </w:pPr>
            <w:proofErr w:type="spellStart"/>
            <w:r w:rsidRPr="008945D8">
              <w:rPr>
                <w:rFonts w:ascii="Verdana" w:hAnsi="Verdana" w:cs="Calibri"/>
                <w:b/>
                <w:bCs/>
                <w:color w:val="000000"/>
              </w:rPr>
              <w:t>λεστής</w:t>
            </w:r>
            <w:proofErr w:type="spellEnd"/>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4C40E2A2" w14:textId="77777777" w:rsidR="000D2B21" w:rsidRPr="008945D8" w:rsidRDefault="000D2B21" w:rsidP="00205F41">
            <w:pPr>
              <w:rPr>
                <w:rFonts w:ascii="Verdana" w:hAnsi="Verdana" w:cs="Calibri"/>
                <w:b/>
                <w:bCs/>
                <w:color w:val="000000"/>
              </w:rPr>
            </w:pPr>
            <w:r w:rsidRPr="008945D8">
              <w:rPr>
                <w:rFonts w:ascii="Verdana" w:hAnsi="Verdana" w:cs="Calibri"/>
                <w:b/>
                <w:bCs/>
                <w:color w:val="000000"/>
              </w:rPr>
              <w:t>Ώρες ετήσιας εργασίας</w:t>
            </w:r>
          </w:p>
        </w:tc>
        <w:tc>
          <w:tcPr>
            <w:tcW w:w="1209" w:type="dxa"/>
            <w:tcBorders>
              <w:top w:val="single" w:sz="4" w:space="0" w:color="auto"/>
              <w:left w:val="nil"/>
              <w:bottom w:val="single" w:sz="4" w:space="0" w:color="auto"/>
              <w:right w:val="single" w:sz="4" w:space="0" w:color="auto"/>
            </w:tcBorders>
            <w:shd w:val="clear" w:color="auto" w:fill="auto"/>
            <w:vAlign w:val="bottom"/>
            <w:hideMark/>
          </w:tcPr>
          <w:p w14:paraId="70433CB6" w14:textId="77777777" w:rsidR="000D2B21" w:rsidRPr="008945D8" w:rsidRDefault="000D2B21" w:rsidP="00205F41">
            <w:pPr>
              <w:rPr>
                <w:rFonts w:ascii="Verdana" w:hAnsi="Verdana" w:cs="Calibri"/>
                <w:b/>
                <w:bCs/>
                <w:color w:val="000000"/>
              </w:rPr>
            </w:pPr>
            <w:r w:rsidRPr="008945D8">
              <w:rPr>
                <w:rFonts w:ascii="Verdana" w:hAnsi="Verdana" w:cs="Calibri"/>
                <w:b/>
                <w:bCs/>
                <w:color w:val="000000"/>
              </w:rPr>
              <w:t>Ώρες 2μηνης εργασίας</w:t>
            </w:r>
          </w:p>
        </w:tc>
        <w:tc>
          <w:tcPr>
            <w:tcW w:w="1209" w:type="dxa"/>
            <w:tcBorders>
              <w:top w:val="single" w:sz="4" w:space="0" w:color="auto"/>
              <w:left w:val="nil"/>
              <w:bottom w:val="single" w:sz="4" w:space="0" w:color="auto"/>
              <w:right w:val="single" w:sz="4" w:space="0" w:color="auto"/>
            </w:tcBorders>
            <w:shd w:val="clear" w:color="auto" w:fill="auto"/>
            <w:vAlign w:val="bottom"/>
            <w:hideMark/>
          </w:tcPr>
          <w:p w14:paraId="5E7D067B" w14:textId="77777777" w:rsidR="000D2B21" w:rsidRPr="008945D8" w:rsidRDefault="000D2B21" w:rsidP="00205F41">
            <w:pPr>
              <w:rPr>
                <w:rFonts w:ascii="Verdana" w:hAnsi="Verdana" w:cs="Calibri"/>
                <w:b/>
                <w:bCs/>
                <w:color w:val="000000"/>
              </w:rPr>
            </w:pPr>
            <w:r w:rsidRPr="008945D8">
              <w:rPr>
                <w:rFonts w:ascii="Verdana" w:hAnsi="Verdana" w:cs="Calibri"/>
                <w:b/>
                <w:bCs/>
                <w:color w:val="000000"/>
              </w:rPr>
              <w:t>Ώρες 6μηνης εργασίας</w:t>
            </w:r>
          </w:p>
        </w:tc>
        <w:tc>
          <w:tcPr>
            <w:tcW w:w="1209" w:type="dxa"/>
            <w:tcBorders>
              <w:top w:val="single" w:sz="4" w:space="0" w:color="auto"/>
              <w:left w:val="nil"/>
              <w:bottom w:val="single" w:sz="4" w:space="0" w:color="auto"/>
              <w:right w:val="single" w:sz="4" w:space="0" w:color="auto"/>
            </w:tcBorders>
            <w:shd w:val="clear" w:color="auto" w:fill="auto"/>
            <w:vAlign w:val="bottom"/>
            <w:hideMark/>
          </w:tcPr>
          <w:p w14:paraId="7D6E79F7" w14:textId="77777777" w:rsidR="000D2B21" w:rsidRPr="008945D8" w:rsidRDefault="000D2B21" w:rsidP="00205F41">
            <w:pPr>
              <w:rPr>
                <w:rFonts w:ascii="Verdana" w:hAnsi="Verdana" w:cs="Calibri"/>
                <w:b/>
                <w:bCs/>
                <w:color w:val="000000"/>
              </w:rPr>
            </w:pPr>
            <w:r w:rsidRPr="008945D8">
              <w:rPr>
                <w:rFonts w:ascii="Verdana" w:hAnsi="Verdana" w:cs="Calibri"/>
                <w:b/>
                <w:bCs/>
                <w:color w:val="000000"/>
              </w:rPr>
              <w:t>Ώρες 8μηνης εργασίας</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1249FE68" w14:textId="77777777" w:rsidR="000D2B21" w:rsidRPr="008945D8" w:rsidRDefault="000D2B21" w:rsidP="00205F41">
            <w:pPr>
              <w:rPr>
                <w:rFonts w:ascii="Verdana" w:hAnsi="Verdana" w:cs="Calibri"/>
                <w:b/>
                <w:bCs/>
                <w:color w:val="000000"/>
              </w:rPr>
            </w:pPr>
            <w:r w:rsidRPr="008945D8">
              <w:rPr>
                <w:rFonts w:ascii="Verdana" w:hAnsi="Verdana" w:cs="Calibri"/>
                <w:b/>
                <w:bCs/>
                <w:color w:val="000000"/>
              </w:rPr>
              <w:t>Ώρες 10μηνης εργασίας</w:t>
            </w:r>
          </w:p>
        </w:tc>
      </w:tr>
      <w:tr w:rsidR="000D2B21" w:rsidRPr="00EE3151" w14:paraId="50BF5B42" w14:textId="77777777" w:rsidTr="00205F41">
        <w:trPr>
          <w:trHeight w:val="510"/>
        </w:trPr>
        <w:tc>
          <w:tcPr>
            <w:tcW w:w="665" w:type="dxa"/>
            <w:tcBorders>
              <w:top w:val="nil"/>
              <w:left w:val="single" w:sz="4" w:space="0" w:color="auto"/>
              <w:bottom w:val="single" w:sz="4" w:space="0" w:color="auto"/>
              <w:right w:val="single" w:sz="4" w:space="0" w:color="auto"/>
            </w:tcBorders>
            <w:shd w:val="clear" w:color="auto" w:fill="auto"/>
            <w:noWrap/>
            <w:hideMark/>
          </w:tcPr>
          <w:p w14:paraId="2616A58C"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1</w:t>
            </w:r>
          </w:p>
        </w:tc>
        <w:tc>
          <w:tcPr>
            <w:tcW w:w="2312" w:type="dxa"/>
            <w:tcBorders>
              <w:top w:val="nil"/>
              <w:left w:val="nil"/>
              <w:bottom w:val="single" w:sz="4" w:space="0" w:color="auto"/>
              <w:right w:val="single" w:sz="4" w:space="0" w:color="auto"/>
            </w:tcBorders>
            <w:shd w:val="clear" w:color="auto" w:fill="auto"/>
            <w:vAlign w:val="center"/>
            <w:hideMark/>
          </w:tcPr>
          <w:p w14:paraId="4DD9AF12" w14:textId="77777777" w:rsidR="000D2B21" w:rsidRPr="008945D8" w:rsidRDefault="000D2B21" w:rsidP="00205F41">
            <w:pPr>
              <w:rPr>
                <w:rFonts w:ascii="Verdana" w:hAnsi="Verdana" w:cs="Calibri"/>
                <w:color w:val="000000"/>
              </w:rPr>
            </w:pPr>
            <w:r w:rsidRPr="008945D8">
              <w:rPr>
                <w:rFonts w:ascii="Verdana" w:hAnsi="Verdana" w:cs="Calibri"/>
                <w:color w:val="000000"/>
              </w:rPr>
              <w:t>Διοικητικό προσωπικό (μόνιμοι και ΙΔΑΧ)</w:t>
            </w:r>
          </w:p>
        </w:tc>
        <w:tc>
          <w:tcPr>
            <w:tcW w:w="1134" w:type="dxa"/>
            <w:tcBorders>
              <w:top w:val="nil"/>
              <w:left w:val="nil"/>
              <w:bottom w:val="single" w:sz="4" w:space="0" w:color="auto"/>
              <w:right w:val="single" w:sz="4" w:space="0" w:color="auto"/>
            </w:tcBorders>
            <w:shd w:val="clear" w:color="auto" w:fill="auto"/>
            <w:noWrap/>
            <w:vAlign w:val="bottom"/>
            <w:hideMark/>
          </w:tcPr>
          <w:p w14:paraId="331E1CC2"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151</w:t>
            </w:r>
          </w:p>
        </w:tc>
        <w:tc>
          <w:tcPr>
            <w:tcW w:w="1110" w:type="dxa"/>
            <w:tcBorders>
              <w:top w:val="nil"/>
              <w:left w:val="nil"/>
              <w:bottom w:val="single" w:sz="4" w:space="0" w:color="auto"/>
              <w:right w:val="single" w:sz="4" w:space="0" w:color="auto"/>
            </w:tcBorders>
            <w:shd w:val="clear" w:color="auto" w:fill="auto"/>
            <w:noWrap/>
            <w:vAlign w:val="bottom"/>
            <w:hideMark/>
          </w:tcPr>
          <w:p w14:paraId="25420270"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0,4</w:t>
            </w:r>
          </w:p>
        </w:tc>
        <w:tc>
          <w:tcPr>
            <w:tcW w:w="1275" w:type="dxa"/>
            <w:tcBorders>
              <w:top w:val="nil"/>
              <w:left w:val="nil"/>
              <w:bottom w:val="single" w:sz="4" w:space="0" w:color="auto"/>
              <w:right w:val="single" w:sz="4" w:space="0" w:color="auto"/>
            </w:tcBorders>
            <w:shd w:val="clear" w:color="auto" w:fill="auto"/>
            <w:noWrap/>
            <w:vAlign w:val="bottom"/>
            <w:hideMark/>
          </w:tcPr>
          <w:p w14:paraId="706452DC"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60,4</w:t>
            </w:r>
          </w:p>
        </w:tc>
        <w:tc>
          <w:tcPr>
            <w:tcW w:w="1209" w:type="dxa"/>
            <w:tcBorders>
              <w:top w:val="nil"/>
              <w:left w:val="nil"/>
              <w:bottom w:val="single" w:sz="4" w:space="0" w:color="auto"/>
              <w:right w:val="single" w:sz="4" w:space="0" w:color="auto"/>
            </w:tcBorders>
            <w:shd w:val="clear" w:color="auto" w:fill="auto"/>
            <w:noWrap/>
            <w:vAlign w:val="bottom"/>
            <w:hideMark/>
          </w:tcPr>
          <w:p w14:paraId="53CBA966"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472E820D"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5E3FF7F3"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57180D34"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r>
      <w:tr w:rsidR="000D2B21" w:rsidRPr="00EE3151" w14:paraId="25F3C0C5" w14:textId="77777777" w:rsidTr="00205F41">
        <w:trPr>
          <w:trHeight w:val="1020"/>
        </w:trPr>
        <w:tc>
          <w:tcPr>
            <w:tcW w:w="665" w:type="dxa"/>
            <w:tcBorders>
              <w:top w:val="nil"/>
              <w:left w:val="single" w:sz="4" w:space="0" w:color="auto"/>
              <w:bottom w:val="single" w:sz="4" w:space="0" w:color="auto"/>
              <w:right w:val="single" w:sz="4" w:space="0" w:color="auto"/>
            </w:tcBorders>
            <w:shd w:val="clear" w:color="auto" w:fill="auto"/>
            <w:noWrap/>
            <w:hideMark/>
          </w:tcPr>
          <w:p w14:paraId="581CC4DF"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2</w:t>
            </w:r>
          </w:p>
        </w:tc>
        <w:tc>
          <w:tcPr>
            <w:tcW w:w="2312" w:type="dxa"/>
            <w:tcBorders>
              <w:top w:val="nil"/>
              <w:left w:val="nil"/>
              <w:bottom w:val="single" w:sz="4" w:space="0" w:color="auto"/>
              <w:right w:val="single" w:sz="4" w:space="0" w:color="auto"/>
            </w:tcBorders>
            <w:shd w:val="clear" w:color="auto" w:fill="auto"/>
            <w:vAlign w:val="center"/>
            <w:hideMark/>
          </w:tcPr>
          <w:p w14:paraId="62B98D4E" w14:textId="77777777" w:rsidR="000D2B21" w:rsidRPr="008945D8" w:rsidRDefault="000D2B21" w:rsidP="00205F41">
            <w:pPr>
              <w:rPr>
                <w:rFonts w:ascii="Verdana" w:hAnsi="Verdana" w:cs="Calibri"/>
                <w:color w:val="000000"/>
              </w:rPr>
            </w:pPr>
            <w:r w:rsidRPr="008945D8">
              <w:rPr>
                <w:rFonts w:ascii="Verdana" w:hAnsi="Verdana" w:cs="Calibri"/>
                <w:color w:val="000000"/>
              </w:rPr>
              <w:t>Διοικητικό προσωπικό (ΙΔΟΧ με 12μηνη διάρκεια σύμβασης - προγράμματα ΟΑΕΔ - προγράμματα ΕΣΠΑ)</w:t>
            </w:r>
          </w:p>
        </w:tc>
        <w:tc>
          <w:tcPr>
            <w:tcW w:w="1134" w:type="dxa"/>
            <w:tcBorders>
              <w:top w:val="nil"/>
              <w:left w:val="nil"/>
              <w:bottom w:val="single" w:sz="4" w:space="0" w:color="auto"/>
              <w:right w:val="single" w:sz="4" w:space="0" w:color="auto"/>
            </w:tcBorders>
            <w:shd w:val="clear" w:color="auto" w:fill="auto"/>
            <w:noWrap/>
            <w:vAlign w:val="bottom"/>
            <w:hideMark/>
          </w:tcPr>
          <w:p w14:paraId="036ED191"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25</w:t>
            </w:r>
          </w:p>
        </w:tc>
        <w:tc>
          <w:tcPr>
            <w:tcW w:w="1110" w:type="dxa"/>
            <w:tcBorders>
              <w:top w:val="nil"/>
              <w:left w:val="nil"/>
              <w:bottom w:val="single" w:sz="4" w:space="0" w:color="auto"/>
              <w:right w:val="single" w:sz="4" w:space="0" w:color="auto"/>
            </w:tcBorders>
            <w:shd w:val="clear" w:color="auto" w:fill="auto"/>
            <w:noWrap/>
            <w:vAlign w:val="bottom"/>
            <w:hideMark/>
          </w:tcPr>
          <w:p w14:paraId="4D6A4E30"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0,4</w:t>
            </w:r>
          </w:p>
        </w:tc>
        <w:tc>
          <w:tcPr>
            <w:tcW w:w="1275" w:type="dxa"/>
            <w:tcBorders>
              <w:top w:val="nil"/>
              <w:left w:val="nil"/>
              <w:bottom w:val="single" w:sz="4" w:space="0" w:color="auto"/>
              <w:right w:val="single" w:sz="4" w:space="0" w:color="auto"/>
            </w:tcBorders>
            <w:shd w:val="clear" w:color="auto" w:fill="auto"/>
            <w:noWrap/>
            <w:vAlign w:val="bottom"/>
            <w:hideMark/>
          </w:tcPr>
          <w:p w14:paraId="02466F38"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10</w:t>
            </w:r>
          </w:p>
        </w:tc>
        <w:tc>
          <w:tcPr>
            <w:tcW w:w="1209" w:type="dxa"/>
            <w:tcBorders>
              <w:top w:val="nil"/>
              <w:left w:val="nil"/>
              <w:bottom w:val="single" w:sz="4" w:space="0" w:color="auto"/>
              <w:right w:val="single" w:sz="4" w:space="0" w:color="auto"/>
            </w:tcBorders>
            <w:shd w:val="clear" w:color="auto" w:fill="auto"/>
            <w:noWrap/>
            <w:vAlign w:val="bottom"/>
            <w:hideMark/>
          </w:tcPr>
          <w:p w14:paraId="63255A69"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2B0A484A"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4483F6B4"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159C3D99"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r>
      <w:tr w:rsidR="000D2B21" w:rsidRPr="00EE3151" w14:paraId="6FD594C5" w14:textId="77777777" w:rsidTr="00205F41">
        <w:trPr>
          <w:trHeight w:val="102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70329" w14:textId="77777777" w:rsidR="000D2B21" w:rsidRPr="00EE3151" w:rsidRDefault="000D2B21" w:rsidP="00205F41">
            <w:pPr>
              <w:rPr>
                <w:rFonts w:ascii="Verdana" w:hAnsi="Verdana" w:cs="Calibri"/>
                <w:color w:val="000000"/>
              </w:rPr>
            </w:pPr>
            <w:r w:rsidRPr="008945D8">
              <w:rPr>
                <w:rFonts w:ascii="Verdana" w:hAnsi="Verdana" w:cs="Calibri"/>
                <w:b/>
                <w:bCs/>
                <w:color w:val="000000"/>
              </w:rPr>
              <w:t>Α/Α</w:t>
            </w:r>
          </w:p>
        </w:tc>
        <w:tc>
          <w:tcPr>
            <w:tcW w:w="2312" w:type="dxa"/>
            <w:tcBorders>
              <w:top w:val="single" w:sz="4" w:space="0" w:color="auto"/>
              <w:left w:val="nil"/>
              <w:bottom w:val="single" w:sz="4" w:space="0" w:color="auto"/>
              <w:right w:val="single" w:sz="4" w:space="0" w:color="auto"/>
            </w:tcBorders>
            <w:shd w:val="clear" w:color="auto" w:fill="auto"/>
            <w:vAlign w:val="bottom"/>
          </w:tcPr>
          <w:p w14:paraId="4080FB36" w14:textId="77777777" w:rsidR="000D2B21" w:rsidRPr="00EE3151" w:rsidRDefault="000D2B21" w:rsidP="00205F41">
            <w:pPr>
              <w:rPr>
                <w:rFonts w:ascii="Verdana" w:hAnsi="Verdana" w:cs="Calibri"/>
                <w:color w:val="000000"/>
              </w:rPr>
            </w:pPr>
            <w:r w:rsidRPr="008945D8">
              <w:rPr>
                <w:rFonts w:ascii="Verdana" w:hAnsi="Verdana" w:cs="Calibri"/>
                <w:b/>
                <w:bCs/>
                <w:color w:val="000000"/>
              </w:rPr>
              <w:t>Κατηγορία προσωπικού</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F320CC0" w14:textId="77777777" w:rsidR="000D2B21" w:rsidRPr="00EE3151" w:rsidRDefault="000D2B21" w:rsidP="00205F41">
            <w:pPr>
              <w:rPr>
                <w:rFonts w:ascii="Verdana" w:hAnsi="Verdana" w:cs="Calibri"/>
                <w:b/>
                <w:bCs/>
                <w:color w:val="000000"/>
              </w:rPr>
            </w:pPr>
            <w:r w:rsidRPr="008945D8">
              <w:rPr>
                <w:rFonts w:ascii="Verdana" w:hAnsi="Verdana" w:cs="Calibri"/>
                <w:b/>
                <w:bCs/>
                <w:color w:val="000000"/>
              </w:rPr>
              <w:t xml:space="preserve">Αριθμός </w:t>
            </w:r>
            <w:proofErr w:type="spellStart"/>
            <w:r w:rsidRPr="008945D8">
              <w:rPr>
                <w:rFonts w:ascii="Verdana" w:hAnsi="Verdana" w:cs="Calibri"/>
                <w:b/>
                <w:bCs/>
                <w:color w:val="000000"/>
              </w:rPr>
              <w:t>εργαζο</w:t>
            </w:r>
            <w:proofErr w:type="spellEnd"/>
          </w:p>
          <w:p w14:paraId="2E1FFC31" w14:textId="77777777" w:rsidR="000D2B21" w:rsidRPr="00EE3151" w:rsidRDefault="000D2B21" w:rsidP="00205F41">
            <w:pPr>
              <w:rPr>
                <w:rFonts w:ascii="Verdana" w:hAnsi="Verdana" w:cs="Calibri"/>
                <w:color w:val="000000"/>
              </w:rPr>
            </w:pPr>
            <w:proofErr w:type="spellStart"/>
            <w:r w:rsidRPr="008945D8">
              <w:rPr>
                <w:rFonts w:ascii="Verdana" w:hAnsi="Verdana" w:cs="Calibri"/>
                <w:b/>
                <w:bCs/>
                <w:color w:val="000000"/>
              </w:rPr>
              <w:t>μένων</w:t>
            </w:r>
            <w:proofErr w:type="spellEnd"/>
            <w:r w:rsidRPr="008945D8">
              <w:rPr>
                <w:rFonts w:ascii="Verdana" w:hAnsi="Verdana" w:cs="Calibri"/>
                <w:b/>
                <w:bCs/>
                <w:color w:val="000000"/>
              </w:rPr>
              <w:t xml:space="preserve"> </w:t>
            </w:r>
          </w:p>
        </w:tc>
        <w:tc>
          <w:tcPr>
            <w:tcW w:w="1110" w:type="dxa"/>
            <w:tcBorders>
              <w:top w:val="single" w:sz="4" w:space="0" w:color="auto"/>
              <w:left w:val="nil"/>
              <w:bottom w:val="single" w:sz="4" w:space="0" w:color="auto"/>
              <w:right w:val="single" w:sz="4" w:space="0" w:color="auto"/>
            </w:tcBorders>
            <w:shd w:val="clear" w:color="auto" w:fill="auto"/>
            <w:noWrap/>
            <w:vAlign w:val="bottom"/>
          </w:tcPr>
          <w:p w14:paraId="1C1AA07F" w14:textId="77777777" w:rsidR="000D2B21" w:rsidRPr="00EE3151" w:rsidRDefault="000D2B21" w:rsidP="00205F41">
            <w:pPr>
              <w:rPr>
                <w:rFonts w:ascii="Verdana" w:hAnsi="Verdana" w:cs="Calibri"/>
                <w:b/>
                <w:bCs/>
                <w:color w:val="000000"/>
              </w:rPr>
            </w:pPr>
            <w:proofErr w:type="spellStart"/>
            <w:r w:rsidRPr="008945D8">
              <w:rPr>
                <w:rFonts w:ascii="Verdana" w:hAnsi="Verdana" w:cs="Calibri"/>
                <w:b/>
                <w:bCs/>
                <w:color w:val="000000"/>
              </w:rPr>
              <w:t>Συντε</w:t>
            </w:r>
            <w:proofErr w:type="spellEnd"/>
          </w:p>
          <w:p w14:paraId="448BE08F" w14:textId="77777777" w:rsidR="000D2B21" w:rsidRPr="00EE3151" w:rsidRDefault="000D2B21" w:rsidP="00205F41">
            <w:pPr>
              <w:rPr>
                <w:rFonts w:ascii="Verdana" w:hAnsi="Verdana" w:cs="Calibri"/>
                <w:color w:val="000000"/>
              </w:rPr>
            </w:pPr>
            <w:proofErr w:type="spellStart"/>
            <w:r w:rsidRPr="008945D8">
              <w:rPr>
                <w:rFonts w:ascii="Verdana" w:hAnsi="Verdana" w:cs="Calibri"/>
                <w:b/>
                <w:bCs/>
                <w:color w:val="000000"/>
              </w:rPr>
              <w:t>λεστής</w:t>
            </w:r>
            <w:proofErr w:type="spellEnd"/>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5329F2C" w14:textId="77777777" w:rsidR="000D2B21" w:rsidRPr="00EE3151" w:rsidRDefault="000D2B21" w:rsidP="00205F41">
            <w:pPr>
              <w:rPr>
                <w:rFonts w:ascii="Verdana" w:hAnsi="Verdana" w:cs="Calibri"/>
                <w:color w:val="000000"/>
              </w:rPr>
            </w:pPr>
            <w:r w:rsidRPr="008945D8">
              <w:rPr>
                <w:rFonts w:ascii="Verdana" w:hAnsi="Verdana" w:cs="Calibri"/>
                <w:b/>
                <w:bCs/>
                <w:color w:val="000000"/>
              </w:rPr>
              <w:t>Ώρες ετήσιας εργασίας</w:t>
            </w:r>
          </w:p>
        </w:tc>
        <w:tc>
          <w:tcPr>
            <w:tcW w:w="1209" w:type="dxa"/>
            <w:tcBorders>
              <w:top w:val="single" w:sz="4" w:space="0" w:color="auto"/>
              <w:left w:val="nil"/>
              <w:bottom w:val="single" w:sz="4" w:space="0" w:color="auto"/>
              <w:right w:val="single" w:sz="4" w:space="0" w:color="auto"/>
            </w:tcBorders>
            <w:shd w:val="clear" w:color="auto" w:fill="auto"/>
            <w:noWrap/>
            <w:vAlign w:val="bottom"/>
          </w:tcPr>
          <w:p w14:paraId="421130ED" w14:textId="77777777" w:rsidR="000D2B21" w:rsidRPr="00EE3151" w:rsidRDefault="000D2B21" w:rsidP="00205F41">
            <w:pPr>
              <w:rPr>
                <w:rFonts w:ascii="Verdana" w:hAnsi="Verdana" w:cs="Calibri"/>
                <w:color w:val="000000"/>
              </w:rPr>
            </w:pPr>
            <w:r w:rsidRPr="008945D8">
              <w:rPr>
                <w:rFonts w:ascii="Verdana" w:hAnsi="Verdana" w:cs="Calibri"/>
                <w:b/>
                <w:bCs/>
                <w:color w:val="000000"/>
              </w:rPr>
              <w:t>Ώρες 2μηνης εργασίας</w:t>
            </w:r>
          </w:p>
        </w:tc>
        <w:tc>
          <w:tcPr>
            <w:tcW w:w="1209" w:type="dxa"/>
            <w:tcBorders>
              <w:top w:val="single" w:sz="4" w:space="0" w:color="auto"/>
              <w:left w:val="nil"/>
              <w:bottom w:val="single" w:sz="4" w:space="0" w:color="auto"/>
              <w:right w:val="single" w:sz="4" w:space="0" w:color="auto"/>
            </w:tcBorders>
            <w:shd w:val="clear" w:color="auto" w:fill="auto"/>
            <w:noWrap/>
            <w:vAlign w:val="bottom"/>
          </w:tcPr>
          <w:p w14:paraId="288EDB0D" w14:textId="77777777" w:rsidR="000D2B21" w:rsidRPr="00EE3151" w:rsidRDefault="000D2B21" w:rsidP="00205F41">
            <w:pPr>
              <w:rPr>
                <w:rFonts w:ascii="Verdana" w:hAnsi="Verdana" w:cs="Calibri"/>
                <w:color w:val="000000"/>
              </w:rPr>
            </w:pPr>
            <w:r w:rsidRPr="008945D8">
              <w:rPr>
                <w:rFonts w:ascii="Verdana" w:hAnsi="Verdana" w:cs="Calibri"/>
                <w:b/>
                <w:bCs/>
                <w:color w:val="000000"/>
              </w:rPr>
              <w:t>Ώρες 6μηνης εργασίας</w:t>
            </w:r>
          </w:p>
        </w:tc>
        <w:tc>
          <w:tcPr>
            <w:tcW w:w="1209" w:type="dxa"/>
            <w:tcBorders>
              <w:top w:val="single" w:sz="4" w:space="0" w:color="auto"/>
              <w:left w:val="nil"/>
              <w:bottom w:val="single" w:sz="4" w:space="0" w:color="auto"/>
              <w:right w:val="single" w:sz="4" w:space="0" w:color="auto"/>
            </w:tcBorders>
            <w:shd w:val="clear" w:color="auto" w:fill="auto"/>
            <w:noWrap/>
            <w:vAlign w:val="bottom"/>
          </w:tcPr>
          <w:p w14:paraId="0B764B3B" w14:textId="77777777" w:rsidR="000D2B21" w:rsidRPr="00EE3151" w:rsidRDefault="000D2B21" w:rsidP="00205F41">
            <w:pPr>
              <w:rPr>
                <w:rFonts w:ascii="Verdana" w:hAnsi="Verdana" w:cs="Calibri"/>
                <w:color w:val="000000"/>
              </w:rPr>
            </w:pPr>
            <w:r w:rsidRPr="008945D8">
              <w:rPr>
                <w:rFonts w:ascii="Verdana" w:hAnsi="Verdana" w:cs="Calibri"/>
                <w:b/>
                <w:bCs/>
                <w:color w:val="000000"/>
              </w:rPr>
              <w:t>Ώρες 8μηνης εργασίας</w:t>
            </w:r>
          </w:p>
        </w:tc>
        <w:tc>
          <w:tcPr>
            <w:tcW w:w="1076" w:type="dxa"/>
            <w:tcBorders>
              <w:top w:val="single" w:sz="4" w:space="0" w:color="auto"/>
              <w:left w:val="nil"/>
              <w:bottom w:val="single" w:sz="4" w:space="0" w:color="auto"/>
              <w:right w:val="single" w:sz="4" w:space="0" w:color="auto"/>
            </w:tcBorders>
            <w:shd w:val="clear" w:color="auto" w:fill="auto"/>
            <w:noWrap/>
            <w:vAlign w:val="bottom"/>
          </w:tcPr>
          <w:p w14:paraId="5430D12D" w14:textId="77777777" w:rsidR="000D2B21" w:rsidRPr="00EE3151" w:rsidRDefault="000D2B21" w:rsidP="00205F41">
            <w:pPr>
              <w:rPr>
                <w:rFonts w:ascii="Verdana" w:hAnsi="Verdana" w:cs="Calibri"/>
                <w:color w:val="000000"/>
              </w:rPr>
            </w:pPr>
            <w:r w:rsidRPr="008945D8">
              <w:rPr>
                <w:rFonts w:ascii="Verdana" w:hAnsi="Verdana" w:cs="Calibri"/>
                <w:b/>
                <w:bCs/>
                <w:color w:val="000000"/>
              </w:rPr>
              <w:t>Ώρες 10μηνης εργασίας</w:t>
            </w:r>
          </w:p>
        </w:tc>
      </w:tr>
      <w:tr w:rsidR="000D2B21" w:rsidRPr="00EE3151" w14:paraId="22A54553" w14:textId="77777777" w:rsidTr="00205F41">
        <w:trPr>
          <w:trHeight w:val="1020"/>
        </w:trPr>
        <w:tc>
          <w:tcPr>
            <w:tcW w:w="665" w:type="dxa"/>
            <w:tcBorders>
              <w:top w:val="single" w:sz="4" w:space="0" w:color="auto"/>
              <w:left w:val="single" w:sz="4" w:space="0" w:color="auto"/>
              <w:bottom w:val="single" w:sz="4" w:space="0" w:color="auto"/>
              <w:right w:val="single" w:sz="4" w:space="0" w:color="auto"/>
            </w:tcBorders>
            <w:shd w:val="clear" w:color="auto" w:fill="auto"/>
            <w:noWrap/>
            <w:hideMark/>
          </w:tcPr>
          <w:p w14:paraId="6FB93935"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lastRenderedPageBreak/>
              <w:t>3</w:t>
            </w:r>
          </w:p>
        </w:tc>
        <w:tc>
          <w:tcPr>
            <w:tcW w:w="23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498F8" w14:textId="77777777" w:rsidR="000D2B21" w:rsidRPr="008945D8" w:rsidRDefault="000D2B21" w:rsidP="00205F41">
            <w:pPr>
              <w:rPr>
                <w:rFonts w:ascii="Verdana" w:hAnsi="Verdana" w:cs="Calibri"/>
                <w:color w:val="000000"/>
              </w:rPr>
            </w:pPr>
            <w:r w:rsidRPr="008945D8">
              <w:rPr>
                <w:rFonts w:ascii="Verdana" w:hAnsi="Verdana" w:cs="Calibri"/>
                <w:color w:val="000000"/>
              </w:rPr>
              <w:t>Διοικητικό προσωπικό (ΙΔΟΧ με 6μηνη διάρκεια σύμβασης - απασχόληση με προσωρινή διαταγή - πρακτική άσκηση)</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D3F88"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15</w:t>
            </w:r>
          </w:p>
        </w:tc>
        <w:tc>
          <w:tcPr>
            <w:tcW w:w="1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B0B4A"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CE947"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E2901"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7C788"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E80C7"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F1A01"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r>
      <w:tr w:rsidR="000D2B21" w:rsidRPr="00EE3151" w14:paraId="5FA13B7C" w14:textId="77777777" w:rsidTr="00205F41">
        <w:trPr>
          <w:trHeight w:val="510"/>
        </w:trPr>
        <w:tc>
          <w:tcPr>
            <w:tcW w:w="665" w:type="dxa"/>
            <w:tcBorders>
              <w:top w:val="single" w:sz="4" w:space="0" w:color="auto"/>
              <w:left w:val="single" w:sz="4" w:space="0" w:color="auto"/>
              <w:bottom w:val="single" w:sz="4" w:space="0" w:color="auto"/>
              <w:right w:val="single" w:sz="4" w:space="0" w:color="auto"/>
            </w:tcBorders>
            <w:shd w:val="clear" w:color="auto" w:fill="auto"/>
            <w:noWrap/>
            <w:hideMark/>
          </w:tcPr>
          <w:p w14:paraId="39613408"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4</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14:paraId="6115D731" w14:textId="77777777" w:rsidR="000D2B21" w:rsidRPr="008945D8" w:rsidRDefault="000D2B21" w:rsidP="00205F41">
            <w:pPr>
              <w:rPr>
                <w:rFonts w:ascii="Verdana" w:hAnsi="Verdana" w:cs="Calibri"/>
                <w:color w:val="000000"/>
              </w:rPr>
            </w:pPr>
            <w:r w:rsidRPr="008945D8">
              <w:rPr>
                <w:rFonts w:ascii="Verdana" w:hAnsi="Verdana" w:cs="Calibri"/>
                <w:color w:val="000000"/>
              </w:rPr>
              <w:t>Εργατοτεχνικό προσωπικό (μόνιμοι και ΙΔΑΧ)</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DED6D29"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183</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38818920"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0,6</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C765230"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109,8</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423BD2CE"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0C12FABC"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4F29C63A"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10A6874C"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r>
      <w:tr w:rsidR="000D2B21" w:rsidRPr="00EE3151" w14:paraId="692404F1" w14:textId="77777777" w:rsidTr="00205F41">
        <w:trPr>
          <w:trHeight w:val="1020"/>
        </w:trPr>
        <w:tc>
          <w:tcPr>
            <w:tcW w:w="665" w:type="dxa"/>
            <w:tcBorders>
              <w:top w:val="nil"/>
              <w:left w:val="single" w:sz="4" w:space="0" w:color="auto"/>
              <w:bottom w:val="single" w:sz="4" w:space="0" w:color="auto"/>
              <w:right w:val="single" w:sz="4" w:space="0" w:color="auto"/>
            </w:tcBorders>
            <w:shd w:val="clear" w:color="auto" w:fill="auto"/>
            <w:noWrap/>
            <w:hideMark/>
          </w:tcPr>
          <w:p w14:paraId="4773EBD3"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5</w:t>
            </w:r>
          </w:p>
        </w:tc>
        <w:tc>
          <w:tcPr>
            <w:tcW w:w="2312" w:type="dxa"/>
            <w:tcBorders>
              <w:top w:val="nil"/>
              <w:left w:val="nil"/>
              <w:bottom w:val="single" w:sz="4" w:space="0" w:color="auto"/>
              <w:right w:val="single" w:sz="4" w:space="0" w:color="auto"/>
            </w:tcBorders>
            <w:shd w:val="clear" w:color="auto" w:fill="auto"/>
            <w:vAlign w:val="center"/>
            <w:hideMark/>
          </w:tcPr>
          <w:p w14:paraId="452AC715" w14:textId="77777777" w:rsidR="000D2B21" w:rsidRPr="008945D8" w:rsidRDefault="000D2B21" w:rsidP="00205F41">
            <w:pPr>
              <w:rPr>
                <w:rFonts w:ascii="Verdana" w:hAnsi="Verdana" w:cs="Calibri"/>
                <w:color w:val="000000"/>
              </w:rPr>
            </w:pPr>
            <w:r w:rsidRPr="008945D8">
              <w:rPr>
                <w:rFonts w:ascii="Verdana" w:hAnsi="Verdana" w:cs="Calibri"/>
                <w:color w:val="000000"/>
              </w:rPr>
              <w:t>Εργατοτεχνικό προσωπικό (ΙΔΟΧ με 12μηνη διάρκεια σύμβασης - προγράμματα ΟΑΕΔ - προγράμματα ΕΣΠΑ)</w:t>
            </w:r>
          </w:p>
        </w:tc>
        <w:tc>
          <w:tcPr>
            <w:tcW w:w="1134" w:type="dxa"/>
            <w:tcBorders>
              <w:top w:val="nil"/>
              <w:left w:val="nil"/>
              <w:bottom w:val="single" w:sz="4" w:space="0" w:color="auto"/>
              <w:right w:val="single" w:sz="4" w:space="0" w:color="auto"/>
            </w:tcBorders>
            <w:shd w:val="clear" w:color="auto" w:fill="auto"/>
            <w:noWrap/>
            <w:vAlign w:val="bottom"/>
            <w:hideMark/>
          </w:tcPr>
          <w:p w14:paraId="15244AC5"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45</w:t>
            </w:r>
          </w:p>
        </w:tc>
        <w:tc>
          <w:tcPr>
            <w:tcW w:w="1110" w:type="dxa"/>
            <w:tcBorders>
              <w:top w:val="nil"/>
              <w:left w:val="nil"/>
              <w:bottom w:val="single" w:sz="4" w:space="0" w:color="auto"/>
              <w:right w:val="single" w:sz="4" w:space="0" w:color="auto"/>
            </w:tcBorders>
            <w:shd w:val="clear" w:color="auto" w:fill="auto"/>
            <w:noWrap/>
            <w:vAlign w:val="bottom"/>
            <w:hideMark/>
          </w:tcPr>
          <w:p w14:paraId="2C552EC0"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5AEF44A7"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27</w:t>
            </w:r>
          </w:p>
        </w:tc>
        <w:tc>
          <w:tcPr>
            <w:tcW w:w="1209" w:type="dxa"/>
            <w:tcBorders>
              <w:top w:val="nil"/>
              <w:left w:val="nil"/>
              <w:bottom w:val="single" w:sz="4" w:space="0" w:color="auto"/>
              <w:right w:val="single" w:sz="4" w:space="0" w:color="auto"/>
            </w:tcBorders>
            <w:shd w:val="clear" w:color="auto" w:fill="auto"/>
            <w:noWrap/>
            <w:vAlign w:val="bottom"/>
            <w:hideMark/>
          </w:tcPr>
          <w:p w14:paraId="2829B0C2"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626EC024"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4DCE11B9"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758ACE94"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r>
      <w:tr w:rsidR="000D2B21" w:rsidRPr="00EE3151" w14:paraId="53A1790A" w14:textId="77777777" w:rsidTr="00205F41">
        <w:trPr>
          <w:trHeight w:val="1020"/>
        </w:trPr>
        <w:tc>
          <w:tcPr>
            <w:tcW w:w="665" w:type="dxa"/>
            <w:tcBorders>
              <w:top w:val="nil"/>
              <w:left w:val="single" w:sz="4" w:space="0" w:color="auto"/>
              <w:bottom w:val="single" w:sz="4" w:space="0" w:color="auto"/>
              <w:right w:val="single" w:sz="4" w:space="0" w:color="auto"/>
            </w:tcBorders>
            <w:shd w:val="clear" w:color="auto" w:fill="auto"/>
            <w:noWrap/>
            <w:hideMark/>
          </w:tcPr>
          <w:p w14:paraId="25DE7116"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6</w:t>
            </w:r>
          </w:p>
        </w:tc>
        <w:tc>
          <w:tcPr>
            <w:tcW w:w="2312" w:type="dxa"/>
            <w:tcBorders>
              <w:top w:val="nil"/>
              <w:left w:val="nil"/>
              <w:bottom w:val="single" w:sz="4" w:space="0" w:color="auto"/>
              <w:right w:val="single" w:sz="4" w:space="0" w:color="auto"/>
            </w:tcBorders>
            <w:shd w:val="clear" w:color="auto" w:fill="auto"/>
            <w:vAlign w:val="center"/>
            <w:hideMark/>
          </w:tcPr>
          <w:p w14:paraId="61A5232B" w14:textId="77777777" w:rsidR="000D2B21" w:rsidRPr="008945D8" w:rsidRDefault="000D2B21" w:rsidP="00205F41">
            <w:pPr>
              <w:rPr>
                <w:rFonts w:ascii="Verdana" w:hAnsi="Verdana" w:cs="Calibri"/>
                <w:color w:val="000000"/>
              </w:rPr>
            </w:pPr>
            <w:r w:rsidRPr="008945D8">
              <w:rPr>
                <w:rFonts w:ascii="Verdana" w:hAnsi="Verdana" w:cs="Calibri"/>
                <w:color w:val="000000"/>
              </w:rPr>
              <w:t>Εργατοτεχνικό προσωπικό (ΙΔΟΧ με 10μηνη διάρκεια σύμβασης - καθαρισμός σχολείων)</w:t>
            </w:r>
          </w:p>
        </w:tc>
        <w:tc>
          <w:tcPr>
            <w:tcW w:w="1134" w:type="dxa"/>
            <w:tcBorders>
              <w:top w:val="nil"/>
              <w:left w:val="nil"/>
              <w:bottom w:val="single" w:sz="4" w:space="0" w:color="auto"/>
              <w:right w:val="single" w:sz="4" w:space="0" w:color="auto"/>
            </w:tcBorders>
            <w:shd w:val="clear" w:color="auto" w:fill="auto"/>
            <w:noWrap/>
            <w:vAlign w:val="bottom"/>
            <w:hideMark/>
          </w:tcPr>
          <w:p w14:paraId="17432215"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96</w:t>
            </w:r>
          </w:p>
        </w:tc>
        <w:tc>
          <w:tcPr>
            <w:tcW w:w="1110" w:type="dxa"/>
            <w:tcBorders>
              <w:top w:val="nil"/>
              <w:left w:val="nil"/>
              <w:bottom w:val="single" w:sz="4" w:space="0" w:color="auto"/>
              <w:right w:val="single" w:sz="4" w:space="0" w:color="auto"/>
            </w:tcBorders>
            <w:shd w:val="clear" w:color="auto" w:fill="auto"/>
            <w:noWrap/>
            <w:vAlign w:val="bottom"/>
            <w:hideMark/>
          </w:tcPr>
          <w:p w14:paraId="057F43F8"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7E5F2761"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2376AD79"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1AE9D0E7"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16FFEE82"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736DBABA"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48</w:t>
            </w:r>
          </w:p>
        </w:tc>
      </w:tr>
      <w:tr w:rsidR="000D2B21" w:rsidRPr="00EE3151" w14:paraId="70FDFA7D" w14:textId="77777777" w:rsidTr="00205F41">
        <w:trPr>
          <w:trHeight w:val="1275"/>
        </w:trPr>
        <w:tc>
          <w:tcPr>
            <w:tcW w:w="665" w:type="dxa"/>
            <w:tcBorders>
              <w:top w:val="nil"/>
              <w:left w:val="single" w:sz="4" w:space="0" w:color="auto"/>
              <w:bottom w:val="single" w:sz="4" w:space="0" w:color="auto"/>
              <w:right w:val="single" w:sz="4" w:space="0" w:color="auto"/>
            </w:tcBorders>
            <w:shd w:val="clear" w:color="auto" w:fill="auto"/>
            <w:noWrap/>
            <w:hideMark/>
          </w:tcPr>
          <w:p w14:paraId="74AD5E0E"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7</w:t>
            </w:r>
          </w:p>
        </w:tc>
        <w:tc>
          <w:tcPr>
            <w:tcW w:w="2312" w:type="dxa"/>
            <w:tcBorders>
              <w:top w:val="nil"/>
              <w:left w:val="nil"/>
              <w:bottom w:val="single" w:sz="4" w:space="0" w:color="auto"/>
              <w:right w:val="single" w:sz="4" w:space="0" w:color="auto"/>
            </w:tcBorders>
            <w:shd w:val="clear" w:color="auto" w:fill="auto"/>
            <w:vAlign w:val="center"/>
            <w:hideMark/>
          </w:tcPr>
          <w:p w14:paraId="39FE2EBB" w14:textId="77777777" w:rsidR="000D2B21" w:rsidRPr="008945D8" w:rsidRDefault="000D2B21" w:rsidP="00205F41">
            <w:pPr>
              <w:rPr>
                <w:rFonts w:ascii="Verdana" w:hAnsi="Verdana" w:cs="Calibri"/>
                <w:color w:val="000000"/>
              </w:rPr>
            </w:pPr>
            <w:r w:rsidRPr="008945D8">
              <w:rPr>
                <w:rFonts w:ascii="Verdana" w:hAnsi="Verdana" w:cs="Calibri"/>
                <w:color w:val="000000"/>
              </w:rPr>
              <w:t>Εργατοτεχνικό προσωπικό (ΙΔΟΧ με 6μηνη διάρκεια σύμβασης - απασχόληση με προσωρινή διαταγή - πρακτική άσκηση)</w:t>
            </w:r>
          </w:p>
        </w:tc>
        <w:tc>
          <w:tcPr>
            <w:tcW w:w="1134" w:type="dxa"/>
            <w:tcBorders>
              <w:top w:val="nil"/>
              <w:left w:val="nil"/>
              <w:bottom w:val="single" w:sz="4" w:space="0" w:color="auto"/>
              <w:right w:val="single" w:sz="4" w:space="0" w:color="auto"/>
            </w:tcBorders>
            <w:shd w:val="clear" w:color="auto" w:fill="auto"/>
            <w:noWrap/>
            <w:vAlign w:val="bottom"/>
            <w:hideMark/>
          </w:tcPr>
          <w:p w14:paraId="67538849"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5</w:t>
            </w:r>
          </w:p>
        </w:tc>
        <w:tc>
          <w:tcPr>
            <w:tcW w:w="1110" w:type="dxa"/>
            <w:tcBorders>
              <w:top w:val="nil"/>
              <w:left w:val="nil"/>
              <w:bottom w:val="single" w:sz="4" w:space="0" w:color="auto"/>
              <w:right w:val="single" w:sz="4" w:space="0" w:color="auto"/>
            </w:tcBorders>
            <w:shd w:val="clear" w:color="auto" w:fill="auto"/>
            <w:noWrap/>
            <w:vAlign w:val="bottom"/>
            <w:hideMark/>
          </w:tcPr>
          <w:p w14:paraId="0AA035E2"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3F3FDF04"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105B73F9"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1F7CD0EE"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1,5</w:t>
            </w:r>
          </w:p>
        </w:tc>
        <w:tc>
          <w:tcPr>
            <w:tcW w:w="1209" w:type="dxa"/>
            <w:tcBorders>
              <w:top w:val="nil"/>
              <w:left w:val="nil"/>
              <w:bottom w:val="single" w:sz="4" w:space="0" w:color="auto"/>
              <w:right w:val="single" w:sz="4" w:space="0" w:color="auto"/>
            </w:tcBorders>
            <w:shd w:val="clear" w:color="auto" w:fill="auto"/>
            <w:noWrap/>
            <w:vAlign w:val="bottom"/>
            <w:hideMark/>
          </w:tcPr>
          <w:p w14:paraId="1267FA27"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39F46CC8"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r>
      <w:tr w:rsidR="000D2B21" w:rsidRPr="00EE3151" w14:paraId="3F371DFE" w14:textId="77777777" w:rsidTr="00205F41">
        <w:trPr>
          <w:trHeight w:val="765"/>
        </w:trPr>
        <w:tc>
          <w:tcPr>
            <w:tcW w:w="665" w:type="dxa"/>
            <w:tcBorders>
              <w:top w:val="nil"/>
              <w:left w:val="single" w:sz="4" w:space="0" w:color="auto"/>
              <w:bottom w:val="single" w:sz="4" w:space="0" w:color="auto"/>
              <w:right w:val="single" w:sz="4" w:space="0" w:color="auto"/>
            </w:tcBorders>
            <w:shd w:val="clear" w:color="auto" w:fill="auto"/>
            <w:noWrap/>
            <w:hideMark/>
          </w:tcPr>
          <w:p w14:paraId="5A7F7256"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8</w:t>
            </w:r>
          </w:p>
        </w:tc>
        <w:tc>
          <w:tcPr>
            <w:tcW w:w="2312" w:type="dxa"/>
            <w:tcBorders>
              <w:top w:val="nil"/>
              <w:left w:val="nil"/>
              <w:bottom w:val="single" w:sz="4" w:space="0" w:color="auto"/>
              <w:right w:val="single" w:sz="4" w:space="0" w:color="auto"/>
            </w:tcBorders>
            <w:shd w:val="clear" w:color="auto" w:fill="auto"/>
            <w:vAlign w:val="center"/>
            <w:hideMark/>
          </w:tcPr>
          <w:p w14:paraId="665240DB" w14:textId="77777777" w:rsidR="000D2B21" w:rsidRPr="008945D8" w:rsidRDefault="000D2B21" w:rsidP="00205F41">
            <w:pPr>
              <w:rPr>
                <w:rFonts w:ascii="Verdana" w:hAnsi="Verdana" w:cs="Calibri"/>
                <w:color w:val="000000"/>
              </w:rPr>
            </w:pPr>
            <w:r w:rsidRPr="008945D8">
              <w:rPr>
                <w:rFonts w:ascii="Verdana" w:hAnsi="Verdana" w:cs="Calibri"/>
                <w:color w:val="000000"/>
              </w:rPr>
              <w:t>Εργατοτεχνικό προσωπικό (ΙΔΟΧ με 8μηνη διάρκεια σύμβασης - ΣΟΧ)</w:t>
            </w:r>
          </w:p>
        </w:tc>
        <w:tc>
          <w:tcPr>
            <w:tcW w:w="1134" w:type="dxa"/>
            <w:tcBorders>
              <w:top w:val="nil"/>
              <w:left w:val="nil"/>
              <w:bottom w:val="single" w:sz="4" w:space="0" w:color="auto"/>
              <w:right w:val="single" w:sz="4" w:space="0" w:color="auto"/>
            </w:tcBorders>
            <w:shd w:val="clear" w:color="auto" w:fill="auto"/>
            <w:noWrap/>
            <w:vAlign w:val="bottom"/>
            <w:hideMark/>
          </w:tcPr>
          <w:p w14:paraId="7C8EF5CF"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20</w:t>
            </w:r>
          </w:p>
        </w:tc>
        <w:tc>
          <w:tcPr>
            <w:tcW w:w="1110" w:type="dxa"/>
            <w:tcBorders>
              <w:top w:val="nil"/>
              <w:left w:val="nil"/>
              <w:bottom w:val="single" w:sz="4" w:space="0" w:color="auto"/>
              <w:right w:val="single" w:sz="4" w:space="0" w:color="auto"/>
            </w:tcBorders>
            <w:shd w:val="clear" w:color="auto" w:fill="auto"/>
            <w:noWrap/>
            <w:vAlign w:val="bottom"/>
            <w:hideMark/>
          </w:tcPr>
          <w:p w14:paraId="137907C1"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252B2CD7"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0463F0A7"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0913E128"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5AB16EA2"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8</w:t>
            </w:r>
          </w:p>
        </w:tc>
        <w:tc>
          <w:tcPr>
            <w:tcW w:w="1076" w:type="dxa"/>
            <w:tcBorders>
              <w:top w:val="nil"/>
              <w:left w:val="nil"/>
              <w:bottom w:val="single" w:sz="4" w:space="0" w:color="auto"/>
              <w:right w:val="single" w:sz="4" w:space="0" w:color="auto"/>
            </w:tcBorders>
            <w:shd w:val="clear" w:color="auto" w:fill="auto"/>
            <w:noWrap/>
            <w:vAlign w:val="bottom"/>
            <w:hideMark/>
          </w:tcPr>
          <w:p w14:paraId="63EE120B"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r>
      <w:tr w:rsidR="000D2B21" w:rsidRPr="00EE3151" w14:paraId="62329032" w14:textId="77777777" w:rsidTr="00205F41">
        <w:trPr>
          <w:trHeight w:val="765"/>
        </w:trPr>
        <w:tc>
          <w:tcPr>
            <w:tcW w:w="665" w:type="dxa"/>
            <w:tcBorders>
              <w:top w:val="nil"/>
              <w:left w:val="single" w:sz="4" w:space="0" w:color="auto"/>
              <w:bottom w:val="single" w:sz="4" w:space="0" w:color="auto"/>
              <w:right w:val="single" w:sz="4" w:space="0" w:color="auto"/>
            </w:tcBorders>
            <w:shd w:val="clear" w:color="auto" w:fill="auto"/>
            <w:noWrap/>
            <w:hideMark/>
          </w:tcPr>
          <w:p w14:paraId="408665A0"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9</w:t>
            </w:r>
          </w:p>
        </w:tc>
        <w:tc>
          <w:tcPr>
            <w:tcW w:w="2312" w:type="dxa"/>
            <w:tcBorders>
              <w:top w:val="nil"/>
              <w:left w:val="nil"/>
              <w:bottom w:val="single" w:sz="4" w:space="0" w:color="auto"/>
              <w:right w:val="single" w:sz="4" w:space="0" w:color="auto"/>
            </w:tcBorders>
            <w:shd w:val="clear" w:color="auto" w:fill="auto"/>
            <w:vAlign w:val="center"/>
            <w:hideMark/>
          </w:tcPr>
          <w:p w14:paraId="7EF5887B" w14:textId="77777777" w:rsidR="000D2B21" w:rsidRPr="008945D8" w:rsidRDefault="000D2B21" w:rsidP="00205F41">
            <w:pPr>
              <w:rPr>
                <w:rFonts w:ascii="Verdana" w:hAnsi="Verdana" w:cs="Calibri"/>
                <w:color w:val="000000"/>
              </w:rPr>
            </w:pPr>
            <w:r w:rsidRPr="008945D8">
              <w:rPr>
                <w:rFonts w:ascii="Verdana" w:hAnsi="Verdana" w:cs="Calibri"/>
                <w:color w:val="000000"/>
              </w:rPr>
              <w:t>Εργατοτεχνικό προσωπικό (ΙΔΟΧ με 2μηνη διάρκεια σύμβασης)</w:t>
            </w:r>
          </w:p>
        </w:tc>
        <w:tc>
          <w:tcPr>
            <w:tcW w:w="1134" w:type="dxa"/>
            <w:tcBorders>
              <w:top w:val="nil"/>
              <w:left w:val="nil"/>
              <w:bottom w:val="single" w:sz="4" w:space="0" w:color="auto"/>
              <w:right w:val="single" w:sz="4" w:space="0" w:color="auto"/>
            </w:tcBorders>
            <w:shd w:val="clear" w:color="auto" w:fill="auto"/>
            <w:noWrap/>
            <w:vAlign w:val="bottom"/>
            <w:hideMark/>
          </w:tcPr>
          <w:p w14:paraId="2C81E353"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40</w:t>
            </w:r>
          </w:p>
        </w:tc>
        <w:tc>
          <w:tcPr>
            <w:tcW w:w="1110" w:type="dxa"/>
            <w:tcBorders>
              <w:top w:val="nil"/>
              <w:left w:val="nil"/>
              <w:bottom w:val="single" w:sz="4" w:space="0" w:color="auto"/>
              <w:right w:val="single" w:sz="4" w:space="0" w:color="auto"/>
            </w:tcBorders>
            <w:shd w:val="clear" w:color="auto" w:fill="auto"/>
            <w:noWrap/>
            <w:vAlign w:val="bottom"/>
            <w:hideMark/>
          </w:tcPr>
          <w:p w14:paraId="0DFABEBF"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0,6</w:t>
            </w:r>
          </w:p>
        </w:tc>
        <w:tc>
          <w:tcPr>
            <w:tcW w:w="1275" w:type="dxa"/>
            <w:tcBorders>
              <w:top w:val="nil"/>
              <w:left w:val="nil"/>
              <w:bottom w:val="single" w:sz="4" w:space="0" w:color="auto"/>
              <w:right w:val="single" w:sz="4" w:space="0" w:color="auto"/>
            </w:tcBorders>
            <w:shd w:val="clear" w:color="auto" w:fill="auto"/>
            <w:noWrap/>
            <w:vAlign w:val="bottom"/>
            <w:hideMark/>
          </w:tcPr>
          <w:p w14:paraId="677465D3"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77733195"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4</w:t>
            </w:r>
          </w:p>
        </w:tc>
        <w:tc>
          <w:tcPr>
            <w:tcW w:w="1209" w:type="dxa"/>
            <w:tcBorders>
              <w:top w:val="nil"/>
              <w:left w:val="nil"/>
              <w:bottom w:val="single" w:sz="4" w:space="0" w:color="auto"/>
              <w:right w:val="single" w:sz="4" w:space="0" w:color="auto"/>
            </w:tcBorders>
            <w:shd w:val="clear" w:color="auto" w:fill="auto"/>
            <w:noWrap/>
            <w:vAlign w:val="bottom"/>
            <w:hideMark/>
          </w:tcPr>
          <w:p w14:paraId="19420A7B"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209" w:type="dxa"/>
            <w:tcBorders>
              <w:top w:val="nil"/>
              <w:left w:val="nil"/>
              <w:bottom w:val="single" w:sz="4" w:space="0" w:color="auto"/>
              <w:right w:val="single" w:sz="4" w:space="0" w:color="auto"/>
            </w:tcBorders>
            <w:shd w:val="clear" w:color="auto" w:fill="auto"/>
            <w:noWrap/>
            <w:vAlign w:val="bottom"/>
            <w:hideMark/>
          </w:tcPr>
          <w:p w14:paraId="1598D326"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076" w:type="dxa"/>
            <w:tcBorders>
              <w:top w:val="nil"/>
              <w:left w:val="nil"/>
              <w:bottom w:val="single" w:sz="4" w:space="0" w:color="auto"/>
              <w:right w:val="single" w:sz="4" w:space="0" w:color="auto"/>
            </w:tcBorders>
            <w:shd w:val="clear" w:color="auto" w:fill="auto"/>
            <w:noWrap/>
            <w:vAlign w:val="bottom"/>
            <w:hideMark/>
          </w:tcPr>
          <w:p w14:paraId="22E910B4"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r>
      <w:tr w:rsidR="000D2B21" w:rsidRPr="00EE3151" w14:paraId="676EEF79" w14:textId="77777777" w:rsidTr="00205F41">
        <w:trPr>
          <w:trHeight w:val="3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D2C0F4"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2312" w:type="dxa"/>
            <w:tcBorders>
              <w:top w:val="single" w:sz="4" w:space="0" w:color="auto"/>
              <w:left w:val="nil"/>
              <w:bottom w:val="single" w:sz="4" w:space="0" w:color="auto"/>
              <w:right w:val="single" w:sz="4" w:space="0" w:color="auto"/>
            </w:tcBorders>
            <w:shd w:val="clear" w:color="auto" w:fill="auto"/>
            <w:noWrap/>
            <w:vAlign w:val="bottom"/>
            <w:hideMark/>
          </w:tcPr>
          <w:p w14:paraId="584134F8"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899F040" w14:textId="77777777" w:rsidR="000D2B21" w:rsidRPr="008945D8" w:rsidRDefault="000D2B21" w:rsidP="00205F41">
            <w:pPr>
              <w:rPr>
                <w:rFonts w:ascii="Verdana" w:hAnsi="Verdana" w:cs="Calibri"/>
                <w:color w:val="000000"/>
              </w:rPr>
            </w:pPr>
            <w:r w:rsidRPr="008945D8">
              <w:rPr>
                <w:rFonts w:ascii="Verdana" w:hAnsi="Verdana" w:cs="Calibri"/>
                <w:color w:val="000000"/>
              </w:rPr>
              <w:t> </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24A29F25" w14:textId="77777777" w:rsidR="000D2B21" w:rsidRPr="008945D8" w:rsidRDefault="000D2B21" w:rsidP="00205F41">
            <w:pPr>
              <w:jc w:val="right"/>
              <w:rPr>
                <w:rFonts w:ascii="Verdana" w:hAnsi="Verdana" w:cs="Calibri"/>
                <w:b/>
                <w:bCs/>
                <w:color w:val="000000"/>
              </w:rPr>
            </w:pPr>
            <w:r w:rsidRPr="008945D8">
              <w:rPr>
                <w:rFonts w:ascii="Verdana" w:hAnsi="Verdana" w:cs="Calibri"/>
                <w:b/>
                <w:bCs/>
                <w:color w:val="000000"/>
              </w:rPr>
              <w:t>Σύνολο</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0DC00465"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207,2</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1A7541C7"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4</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1F6933C8"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4,5</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21F433E2"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8</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30772FBB" w14:textId="77777777" w:rsidR="000D2B21" w:rsidRPr="008945D8" w:rsidRDefault="000D2B21" w:rsidP="00205F41">
            <w:pPr>
              <w:jc w:val="right"/>
              <w:rPr>
                <w:rFonts w:ascii="Verdana" w:hAnsi="Verdana" w:cs="Calibri"/>
                <w:color w:val="000000"/>
              </w:rPr>
            </w:pPr>
            <w:r w:rsidRPr="008945D8">
              <w:rPr>
                <w:rFonts w:ascii="Verdana" w:hAnsi="Verdana" w:cs="Calibri"/>
                <w:color w:val="000000"/>
              </w:rPr>
              <w:t>48</w:t>
            </w:r>
          </w:p>
        </w:tc>
      </w:tr>
      <w:tr w:rsidR="000D2B21" w:rsidRPr="00EE3151" w14:paraId="4128B29C" w14:textId="77777777" w:rsidTr="00205F41">
        <w:trPr>
          <w:trHeight w:val="300"/>
        </w:trPr>
        <w:tc>
          <w:tcPr>
            <w:tcW w:w="665" w:type="dxa"/>
            <w:shd w:val="clear" w:color="auto" w:fill="auto"/>
            <w:noWrap/>
            <w:vAlign w:val="bottom"/>
          </w:tcPr>
          <w:p w14:paraId="25E5ED4B" w14:textId="77777777" w:rsidR="000D2B21" w:rsidRPr="00EE3151" w:rsidRDefault="000D2B21" w:rsidP="00205F41">
            <w:pPr>
              <w:rPr>
                <w:rFonts w:ascii="Verdana" w:hAnsi="Verdana" w:cs="Calibri"/>
                <w:color w:val="000000"/>
              </w:rPr>
            </w:pPr>
          </w:p>
        </w:tc>
        <w:tc>
          <w:tcPr>
            <w:tcW w:w="2312" w:type="dxa"/>
            <w:shd w:val="clear" w:color="auto" w:fill="auto"/>
            <w:noWrap/>
            <w:vAlign w:val="bottom"/>
          </w:tcPr>
          <w:p w14:paraId="00CD2526" w14:textId="77777777" w:rsidR="000D2B21" w:rsidRPr="00EE3151" w:rsidRDefault="000D2B21" w:rsidP="00205F41">
            <w:pPr>
              <w:rPr>
                <w:rFonts w:ascii="Verdana" w:hAnsi="Verdana" w:cs="Calibri"/>
                <w:color w:val="000000"/>
              </w:rPr>
            </w:pPr>
          </w:p>
        </w:tc>
        <w:tc>
          <w:tcPr>
            <w:tcW w:w="1134" w:type="dxa"/>
            <w:shd w:val="clear" w:color="auto" w:fill="auto"/>
            <w:noWrap/>
            <w:vAlign w:val="bottom"/>
          </w:tcPr>
          <w:p w14:paraId="5916E08B" w14:textId="77777777" w:rsidR="000D2B21" w:rsidRPr="00EE3151" w:rsidRDefault="000D2B21" w:rsidP="00205F41">
            <w:pPr>
              <w:rPr>
                <w:rFonts w:ascii="Verdana" w:hAnsi="Verdana" w:cs="Calibri"/>
                <w:color w:val="000000"/>
              </w:rPr>
            </w:pPr>
          </w:p>
        </w:tc>
        <w:tc>
          <w:tcPr>
            <w:tcW w:w="1110" w:type="dxa"/>
            <w:shd w:val="clear" w:color="auto" w:fill="auto"/>
            <w:noWrap/>
            <w:vAlign w:val="bottom"/>
          </w:tcPr>
          <w:p w14:paraId="5DB1281C" w14:textId="77777777" w:rsidR="000D2B21" w:rsidRPr="00EE3151" w:rsidRDefault="000D2B21" w:rsidP="00205F41">
            <w:pPr>
              <w:jc w:val="right"/>
              <w:rPr>
                <w:rFonts w:ascii="Verdana" w:hAnsi="Verdana" w:cs="Calibri"/>
                <w:b/>
                <w:bCs/>
                <w:color w:val="000000"/>
              </w:rPr>
            </w:pPr>
          </w:p>
        </w:tc>
        <w:tc>
          <w:tcPr>
            <w:tcW w:w="1275" w:type="dxa"/>
            <w:tcBorders>
              <w:right w:val="single" w:sz="4" w:space="0" w:color="auto"/>
            </w:tcBorders>
            <w:shd w:val="clear" w:color="auto" w:fill="auto"/>
            <w:noWrap/>
            <w:vAlign w:val="bottom"/>
          </w:tcPr>
          <w:p w14:paraId="705CA9E3" w14:textId="77777777" w:rsidR="000D2B21" w:rsidRPr="00EE3151" w:rsidRDefault="000D2B21" w:rsidP="00205F41">
            <w:pPr>
              <w:jc w:val="right"/>
              <w:rPr>
                <w:rFonts w:ascii="Verdana" w:hAnsi="Verdana" w:cs="Calibri"/>
                <w:color w:val="000000"/>
              </w:rPr>
            </w:pPr>
          </w:p>
        </w:tc>
        <w:tc>
          <w:tcPr>
            <w:tcW w:w="362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DEE6300" w14:textId="77777777" w:rsidR="000D2B21" w:rsidRPr="00EE3151" w:rsidRDefault="000D2B21" w:rsidP="00205F41">
            <w:pPr>
              <w:jc w:val="right"/>
              <w:rPr>
                <w:rFonts w:ascii="Verdana" w:hAnsi="Verdana" w:cs="Calibri"/>
                <w:color w:val="000000"/>
                <w:sz w:val="24"/>
                <w:szCs w:val="24"/>
              </w:rPr>
            </w:pPr>
            <w:r w:rsidRPr="00EE3151">
              <w:rPr>
                <w:rFonts w:ascii="Verdana" w:hAnsi="Verdana" w:cs="Calibri"/>
                <w:b/>
                <w:bCs/>
                <w:color w:val="000000"/>
                <w:sz w:val="24"/>
                <w:szCs w:val="24"/>
              </w:rPr>
              <w:t>Γενικό Σύνολο</w:t>
            </w:r>
          </w:p>
        </w:tc>
        <w:tc>
          <w:tcPr>
            <w:tcW w:w="1076" w:type="dxa"/>
            <w:tcBorders>
              <w:top w:val="single" w:sz="4" w:space="0" w:color="auto"/>
              <w:left w:val="nil"/>
              <w:bottom w:val="single" w:sz="4" w:space="0" w:color="auto"/>
              <w:right w:val="single" w:sz="4" w:space="0" w:color="auto"/>
            </w:tcBorders>
            <w:shd w:val="clear" w:color="auto" w:fill="auto"/>
            <w:noWrap/>
            <w:vAlign w:val="bottom"/>
          </w:tcPr>
          <w:p w14:paraId="2D58C274" w14:textId="77777777" w:rsidR="000D2B21" w:rsidRPr="00EE3151" w:rsidRDefault="000D2B21" w:rsidP="00205F41">
            <w:pPr>
              <w:jc w:val="right"/>
              <w:rPr>
                <w:rFonts w:ascii="Verdana" w:hAnsi="Verdana" w:cs="Calibri"/>
                <w:color w:val="000000"/>
                <w:sz w:val="24"/>
                <w:szCs w:val="24"/>
              </w:rPr>
            </w:pPr>
            <w:r w:rsidRPr="00EE3151">
              <w:rPr>
                <w:rFonts w:ascii="Verdana" w:hAnsi="Verdana" w:cs="Calibri"/>
                <w:b/>
                <w:bCs/>
                <w:color w:val="000000"/>
                <w:sz w:val="24"/>
                <w:szCs w:val="24"/>
              </w:rPr>
              <w:t>271,7</w:t>
            </w:r>
          </w:p>
        </w:tc>
      </w:tr>
    </w:tbl>
    <w:p w14:paraId="5158D5AD" w14:textId="77777777" w:rsidR="000D2B21" w:rsidRPr="00EE3151" w:rsidRDefault="000D2B21" w:rsidP="000D2B21">
      <w:pPr>
        <w:ind w:right="2554"/>
        <w:rPr>
          <w:rFonts w:ascii="Verdana" w:eastAsia="Verdana" w:hAnsi="Verdana" w:cs="Verdana"/>
          <w:b/>
          <w:w w:val="101"/>
          <w:position w:val="-1"/>
        </w:rPr>
      </w:pPr>
    </w:p>
    <w:p w14:paraId="580A20DE" w14:textId="77777777" w:rsidR="000D2B21" w:rsidRPr="00EE3151" w:rsidRDefault="000D2B21" w:rsidP="000D2B21">
      <w:pPr>
        <w:tabs>
          <w:tab w:val="left" w:pos="9600"/>
        </w:tabs>
        <w:spacing w:before="16"/>
        <w:ind w:right="-39"/>
        <w:jc w:val="both"/>
        <w:rPr>
          <w:rFonts w:ascii="Verdana" w:eastAsia="Verdana" w:hAnsi="Verdana" w:cs="Verdana"/>
        </w:rPr>
      </w:pPr>
      <w:r w:rsidRPr="00EE3151">
        <w:rPr>
          <w:rFonts w:ascii="Verdana" w:hAnsi="Verdana"/>
        </w:rPr>
        <w:t xml:space="preserve"> </w:t>
      </w:r>
      <w:r w:rsidRPr="00EE3151">
        <w:rPr>
          <w:rFonts w:ascii="Verdana" w:eastAsia="Verdana" w:hAnsi="Verdana" w:cs="Verdana"/>
        </w:rPr>
        <w:t xml:space="preserve">Επομένως μέγιστος χρόνος απασχόλησης του γιατρού εργασίας είναι οι </w:t>
      </w:r>
      <w:r w:rsidRPr="00EE3151">
        <w:rPr>
          <w:rFonts w:ascii="Verdana" w:eastAsia="Verdana" w:hAnsi="Verdana" w:cs="Verdana"/>
          <w:b/>
        </w:rPr>
        <w:t>271,7 ώρες</w:t>
      </w:r>
      <w:r w:rsidRPr="00EE3151">
        <w:rPr>
          <w:rFonts w:ascii="Verdana" w:eastAsia="Verdana" w:hAnsi="Verdana" w:cs="Verdana"/>
        </w:rPr>
        <w:t xml:space="preserve">, ο οποίος όμως θα κυμαίνεται αναλόγως του αριθμού των εργαζομένων που θα απασχολούνται κατά τη διάρκεια της σύμβασης. </w:t>
      </w:r>
    </w:p>
    <w:p w14:paraId="179BC861" w14:textId="77777777" w:rsidR="000D2B21" w:rsidRPr="00EE3151" w:rsidRDefault="000D2B21" w:rsidP="000D2B21">
      <w:pPr>
        <w:tabs>
          <w:tab w:val="left" w:pos="9600"/>
        </w:tabs>
        <w:spacing w:before="16"/>
        <w:ind w:left="107" w:right="-39" w:firstLine="613"/>
        <w:jc w:val="both"/>
        <w:rPr>
          <w:rFonts w:ascii="Verdana" w:eastAsia="Verdana" w:hAnsi="Verdana" w:cs="Verdana"/>
        </w:rPr>
      </w:pPr>
      <w:r w:rsidRPr="00EE3151">
        <w:rPr>
          <w:rFonts w:ascii="Verdana" w:eastAsia="Verdana" w:hAnsi="Verdana" w:cs="Verdana"/>
        </w:rPr>
        <w:t xml:space="preserve">Σε περίπτωση αλλαγής της υφιστάμενης κατάστασης του προσωπικού ως προς τον αριθμό των εργαζομένων λόγω πρόσληψης, λήξης της σύμβασης, συνταξιοδότησης, διαθεσιμότητας, κινητικότητας </w:t>
      </w:r>
      <w:proofErr w:type="spellStart"/>
      <w:r w:rsidRPr="00EE3151">
        <w:rPr>
          <w:rFonts w:ascii="Verdana" w:eastAsia="Verdana" w:hAnsi="Verdana" w:cs="Verdana"/>
        </w:rPr>
        <w:t>κλπ</w:t>
      </w:r>
      <w:proofErr w:type="spellEnd"/>
      <w:r w:rsidRPr="00EE3151">
        <w:rPr>
          <w:rFonts w:ascii="Verdana" w:eastAsia="Verdana" w:hAnsi="Verdana" w:cs="Verdana"/>
        </w:rPr>
        <w:t xml:space="preserve"> θα υπάρχει έγγραφη ενημέρωση από την υπηρεσία και αντίστοιχη αύξηση ή μείωση των ωρών εργασίας με αντίστοιχη αύξηση ή μείωση του κόστους, με βάση την προσφερθεί σα τιμή ανά ώρα.</w:t>
      </w:r>
    </w:p>
    <w:p w14:paraId="4E630203" w14:textId="77777777" w:rsidR="000D2B21" w:rsidRPr="00EE3151" w:rsidRDefault="000D2B21" w:rsidP="000D2B21">
      <w:pPr>
        <w:spacing w:before="63"/>
        <w:ind w:right="-20"/>
        <w:jc w:val="both"/>
        <w:rPr>
          <w:rFonts w:ascii="Verdana" w:eastAsia="Verdana" w:hAnsi="Verdana" w:cs="Verdana"/>
          <w:b/>
          <w:w w:val="110"/>
        </w:rPr>
      </w:pPr>
    </w:p>
    <w:p w14:paraId="4750FF96" w14:textId="77777777" w:rsidR="000D2B21" w:rsidRPr="00EE3151" w:rsidRDefault="000D2B21" w:rsidP="000D2B21">
      <w:pPr>
        <w:spacing w:before="63"/>
        <w:ind w:right="-20"/>
        <w:jc w:val="both"/>
        <w:rPr>
          <w:rFonts w:ascii="Verdana" w:eastAsia="Verdana" w:hAnsi="Verdana" w:cs="Verdana"/>
          <w:b/>
        </w:rPr>
      </w:pPr>
      <w:r w:rsidRPr="00EE3151">
        <w:rPr>
          <w:rFonts w:ascii="Verdana" w:eastAsia="Verdana" w:hAnsi="Verdana" w:cs="Verdana"/>
          <w:b/>
          <w:w w:val="110"/>
        </w:rPr>
        <w:t xml:space="preserve">2. </w:t>
      </w:r>
      <w:r w:rsidRPr="00EE3151">
        <w:rPr>
          <w:rFonts w:ascii="Verdana" w:eastAsia="Verdana" w:hAnsi="Verdana" w:cs="Verdana"/>
          <w:b/>
          <w:spacing w:val="-1"/>
          <w:w w:val="110"/>
        </w:rPr>
        <w:t>Α</w:t>
      </w:r>
      <w:r w:rsidRPr="00EE3151">
        <w:rPr>
          <w:rFonts w:ascii="Verdana" w:eastAsia="Verdana" w:hAnsi="Verdana" w:cs="Verdana"/>
          <w:b/>
          <w:spacing w:val="3"/>
          <w:w w:val="110"/>
        </w:rPr>
        <w:t>ν</w:t>
      </w:r>
      <w:r w:rsidRPr="00EE3151">
        <w:rPr>
          <w:rFonts w:ascii="Verdana" w:eastAsia="Verdana" w:hAnsi="Verdana" w:cs="Verdana"/>
          <w:b/>
          <w:w w:val="110"/>
        </w:rPr>
        <w:t>άθ</w:t>
      </w:r>
      <w:r w:rsidRPr="00EE3151">
        <w:rPr>
          <w:rFonts w:ascii="Verdana" w:eastAsia="Verdana" w:hAnsi="Verdana" w:cs="Verdana"/>
          <w:b/>
          <w:spacing w:val="1"/>
          <w:w w:val="110"/>
        </w:rPr>
        <w:t>ε</w:t>
      </w:r>
      <w:r w:rsidRPr="00EE3151">
        <w:rPr>
          <w:rFonts w:ascii="Verdana" w:eastAsia="Verdana" w:hAnsi="Verdana" w:cs="Verdana"/>
          <w:b/>
          <w:w w:val="110"/>
        </w:rPr>
        <w:t>ση</w:t>
      </w:r>
      <w:r w:rsidRPr="00EE3151">
        <w:rPr>
          <w:rFonts w:ascii="Verdana" w:eastAsia="Verdana" w:hAnsi="Verdana" w:cs="Verdana"/>
          <w:b/>
          <w:spacing w:val="-1"/>
          <w:w w:val="110"/>
        </w:rPr>
        <w:t xml:space="preserve"> </w:t>
      </w:r>
      <w:r w:rsidRPr="00EE3151">
        <w:rPr>
          <w:rFonts w:ascii="Verdana" w:eastAsia="Verdana" w:hAnsi="Verdana" w:cs="Verdana"/>
          <w:b/>
          <w:spacing w:val="1"/>
          <w:w w:val="110"/>
        </w:rPr>
        <w:t>κ</w:t>
      </w:r>
      <w:r w:rsidRPr="00EE3151">
        <w:rPr>
          <w:rFonts w:ascii="Verdana" w:eastAsia="Verdana" w:hAnsi="Verdana" w:cs="Verdana"/>
          <w:b/>
          <w:w w:val="110"/>
        </w:rPr>
        <w:t>α</w:t>
      </w:r>
      <w:r w:rsidRPr="00EE3151">
        <w:rPr>
          <w:rFonts w:ascii="Verdana" w:eastAsia="Verdana" w:hAnsi="Verdana" w:cs="Verdana"/>
          <w:b/>
          <w:spacing w:val="2"/>
          <w:w w:val="110"/>
        </w:rPr>
        <w:t>θ</w:t>
      </w:r>
      <w:r w:rsidRPr="00EE3151">
        <w:rPr>
          <w:rFonts w:ascii="Verdana" w:eastAsia="Verdana" w:hAnsi="Verdana" w:cs="Verdana"/>
          <w:b/>
          <w:w w:val="110"/>
        </w:rPr>
        <w:t>η</w:t>
      </w:r>
      <w:r w:rsidRPr="00EE3151">
        <w:rPr>
          <w:rFonts w:ascii="Verdana" w:eastAsia="Verdana" w:hAnsi="Verdana" w:cs="Verdana"/>
          <w:b/>
          <w:spacing w:val="1"/>
          <w:w w:val="110"/>
        </w:rPr>
        <w:t>κ</w:t>
      </w:r>
      <w:r w:rsidRPr="00EE3151">
        <w:rPr>
          <w:rFonts w:ascii="Verdana" w:eastAsia="Verdana" w:hAnsi="Verdana" w:cs="Verdana"/>
          <w:b/>
          <w:w w:val="110"/>
        </w:rPr>
        <w:t>ό</w:t>
      </w:r>
      <w:r w:rsidRPr="00EE3151">
        <w:rPr>
          <w:rFonts w:ascii="Verdana" w:eastAsia="Verdana" w:hAnsi="Verdana" w:cs="Verdana"/>
          <w:b/>
          <w:spacing w:val="3"/>
          <w:w w:val="110"/>
        </w:rPr>
        <w:t>ν</w:t>
      </w:r>
      <w:r w:rsidRPr="00EE3151">
        <w:rPr>
          <w:rFonts w:ascii="Verdana" w:eastAsia="Verdana" w:hAnsi="Verdana" w:cs="Verdana"/>
          <w:b/>
          <w:spacing w:val="1"/>
          <w:w w:val="110"/>
        </w:rPr>
        <w:t>τ</w:t>
      </w:r>
      <w:r w:rsidRPr="00EE3151">
        <w:rPr>
          <w:rFonts w:ascii="Verdana" w:eastAsia="Verdana" w:hAnsi="Verdana" w:cs="Verdana"/>
          <w:b/>
          <w:w w:val="110"/>
        </w:rPr>
        <w:t>ων</w:t>
      </w:r>
      <w:r w:rsidRPr="00EE3151">
        <w:rPr>
          <w:rFonts w:ascii="Verdana" w:eastAsia="Verdana" w:hAnsi="Verdana" w:cs="Verdana"/>
          <w:b/>
          <w:spacing w:val="-6"/>
          <w:w w:val="110"/>
        </w:rPr>
        <w:t xml:space="preserve"> </w:t>
      </w:r>
      <w:r w:rsidRPr="00EE3151">
        <w:rPr>
          <w:rFonts w:ascii="Verdana" w:eastAsia="Verdana" w:hAnsi="Verdana" w:cs="Verdana"/>
          <w:b/>
          <w:spacing w:val="1"/>
        </w:rPr>
        <w:t>κ</w:t>
      </w:r>
      <w:r w:rsidRPr="00EE3151">
        <w:rPr>
          <w:rFonts w:ascii="Verdana" w:eastAsia="Verdana" w:hAnsi="Verdana" w:cs="Verdana"/>
          <w:b/>
          <w:spacing w:val="2"/>
        </w:rPr>
        <w:t>α</w:t>
      </w:r>
      <w:r w:rsidRPr="00EE3151">
        <w:rPr>
          <w:rFonts w:ascii="Verdana" w:eastAsia="Verdana" w:hAnsi="Verdana" w:cs="Verdana"/>
          <w:b/>
        </w:rPr>
        <w:t>ι</w:t>
      </w:r>
      <w:r w:rsidRPr="00EE3151">
        <w:rPr>
          <w:rFonts w:ascii="Verdana" w:eastAsia="Verdana" w:hAnsi="Verdana" w:cs="Verdana"/>
          <w:b/>
          <w:spacing w:val="39"/>
        </w:rPr>
        <w:t xml:space="preserve"> </w:t>
      </w:r>
      <w:r w:rsidRPr="00EE3151">
        <w:rPr>
          <w:rFonts w:ascii="Verdana" w:eastAsia="Verdana" w:hAnsi="Verdana" w:cs="Verdana"/>
          <w:b/>
          <w:w w:val="113"/>
        </w:rPr>
        <w:t>δ</w:t>
      </w:r>
      <w:r w:rsidRPr="00EE3151">
        <w:rPr>
          <w:rFonts w:ascii="Verdana" w:eastAsia="Verdana" w:hAnsi="Verdana" w:cs="Verdana"/>
          <w:b/>
          <w:spacing w:val="-1"/>
          <w:w w:val="113"/>
        </w:rPr>
        <w:t>ι</w:t>
      </w:r>
      <w:r w:rsidRPr="00EE3151">
        <w:rPr>
          <w:rFonts w:ascii="Verdana" w:eastAsia="Verdana" w:hAnsi="Verdana" w:cs="Verdana"/>
          <w:b/>
          <w:spacing w:val="2"/>
          <w:w w:val="113"/>
        </w:rPr>
        <w:t>α</w:t>
      </w:r>
      <w:r w:rsidRPr="00EE3151">
        <w:rPr>
          <w:rFonts w:ascii="Verdana" w:eastAsia="Verdana" w:hAnsi="Verdana" w:cs="Verdana"/>
          <w:b/>
          <w:w w:val="113"/>
        </w:rPr>
        <w:t>δ</w:t>
      </w:r>
      <w:r w:rsidRPr="00EE3151">
        <w:rPr>
          <w:rFonts w:ascii="Verdana" w:eastAsia="Verdana" w:hAnsi="Verdana" w:cs="Verdana"/>
          <w:b/>
          <w:spacing w:val="-1"/>
          <w:w w:val="113"/>
        </w:rPr>
        <w:t>ι</w:t>
      </w:r>
      <w:r w:rsidRPr="00EE3151">
        <w:rPr>
          <w:rFonts w:ascii="Verdana" w:eastAsia="Verdana" w:hAnsi="Verdana" w:cs="Verdana"/>
          <w:b/>
          <w:spacing w:val="1"/>
          <w:w w:val="113"/>
        </w:rPr>
        <w:t>κ</w:t>
      </w:r>
      <w:r w:rsidRPr="00EE3151">
        <w:rPr>
          <w:rFonts w:ascii="Verdana" w:eastAsia="Verdana" w:hAnsi="Verdana" w:cs="Verdana"/>
          <w:b/>
          <w:spacing w:val="2"/>
          <w:w w:val="113"/>
        </w:rPr>
        <w:t>α</w:t>
      </w:r>
      <w:r w:rsidRPr="00EE3151">
        <w:rPr>
          <w:rFonts w:ascii="Verdana" w:eastAsia="Verdana" w:hAnsi="Verdana" w:cs="Verdana"/>
          <w:b/>
          <w:w w:val="113"/>
        </w:rPr>
        <w:t>σ</w:t>
      </w:r>
      <w:r w:rsidRPr="00EE3151">
        <w:rPr>
          <w:rFonts w:ascii="Verdana" w:eastAsia="Verdana" w:hAnsi="Verdana" w:cs="Verdana"/>
          <w:b/>
          <w:spacing w:val="-1"/>
          <w:w w:val="113"/>
        </w:rPr>
        <w:t>ί</w:t>
      </w:r>
      <w:r w:rsidRPr="00EE3151">
        <w:rPr>
          <w:rFonts w:ascii="Verdana" w:eastAsia="Verdana" w:hAnsi="Verdana" w:cs="Verdana"/>
          <w:b/>
          <w:w w:val="113"/>
        </w:rPr>
        <w:t>α</w:t>
      </w:r>
      <w:r w:rsidRPr="00EE3151">
        <w:rPr>
          <w:rFonts w:ascii="Verdana" w:eastAsia="Verdana" w:hAnsi="Verdana" w:cs="Verdana"/>
          <w:b/>
          <w:spacing w:val="-2"/>
          <w:w w:val="113"/>
        </w:rPr>
        <w:t xml:space="preserve"> </w:t>
      </w:r>
      <w:r w:rsidRPr="00EE3151">
        <w:rPr>
          <w:rFonts w:ascii="Verdana" w:eastAsia="Verdana" w:hAnsi="Verdana" w:cs="Verdana"/>
          <w:b/>
          <w:spacing w:val="2"/>
        </w:rPr>
        <w:t>γ</w:t>
      </w:r>
      <w:r w:rsidRPr="00EE3151">
        <w:rPr>
          <w:rFonts w:ascii="Verdana" w:eastAsia="Verdana" w:hAnsi="Verdana" w:cs="Verdana"/>
          <w:b/>
          <w:spacing w:val="-1"/>
        </w:rPr>
        <w:t>ι</w:t>
      </w:r>
      <w:r w:rsidRPr="00EE3151">
        <w:rPr>
          <w:rFonts w:ascii="Verdana" w:eastAsia="Verdana" w:hAnsi="Verdana" w:cs="Verdana"/>
          <w:b/>
        </w:rPr>
        <w:t>α</w:t>
      </w:r>
      <w:r w:rsidRPr="00EE3151">
        <w:rPr>
          <w:rFonts w:ascii="Verdana" w:eastAsia="Verdana" w:hAnsi="Verdana" w:cs="Verdana"/>
          <w:b/>
          <w:spacing w:val="37"/>
        </w:rPr>
        <w:t xml:space="preserve"> </w:t>
      </w:r>
      <w:r w:rsidRPr="00EE3151">
        <w:rPr>
          <w:rFonts w:ascii="Verdana" w:eastAsia="Verdana" w:hAnsi="Verdana" w:cs="Verdana"/>
          <w:b/>
          <w:spacing w:val="-1"/>
        </w:rPr>
        <w:t>τ</w:t>
      </w:r>
      <w:r w:rsidRPr="00EE3151">
        <w:rPr>
          <w:rFonts w:ascii="Verdana" w:eastAsia="Verdana" w:hAnsi="Verdana" w:cs="Verdana"/>
          <w:b/>
        </w:rPr>
        <w:t>η</w:t>
      </w:r>
      <w:r w:rsidRPr="00EE3151">
        <w:rPr>
          <w:rFonts w:ascii="Verdana" w:eastAsia="Verdana" w:hAnsi="Verdana" w:cs="Verdana"/>
          <w:b/>
          <w:spacing w:val="33"/>
        </w:rPr>
        <w:t xml:space="preserve"> </w:t>
      </w:r>
      <w:r w:rsidRPr="00EE3151">
        <w:rPr>
          <w:rFonts w:ascii="Verdana" w:eastAsia="Verdana" w:hAnsi="Verdana" w:cs="Verdana"/>
          <w:b/>
          <w:w w:val="111"/>
        </w:rPr>
        <w:t>σ</w:t>
      </w:r>
      <w:r w:rsidRPr="00EE3151">
        <w:rPr>
          <w:rFonts w:ascii="Verdana" w:eastAsia="Verdana" w:hAnsi="Verdana" w:cs="Verdana"/>
          <w:b/>
          <w:spacing w:val="1"/>
          <w:w w:val="111"/>
        </w:rPr>
        <w:t>ύ</w:t>
      </w:r>
      <w:r w:rsidRPr="00EE3151">
        <w:rPr>
          <w:rFonts w:ascii="Verdana" w:eastAsia="Verdana" w:hAnsi="Verdana" w:cs="Verdana"/>
          <w:b/>
          <w:w w:val="111"/>
        </w:rPr>
        <w:t>ν</w:t>
      </w:r>
      <w:r w:rsidRPr="00EE3151">
        <w:rPr>
          <w:rFonts w:ascii="Verdana" w:eastAsia="Verdana" w:hAnsi="Verdana" w:cs="Verdana"/>
          <w:b/>
          <w:spacing w:val="2"/>
          <w:w w:val="111"/>
        </w:rPr>
        <w:t>α</w:t>
      </w:r>
      <w:r w:rsidRPr="00EE3151">
        <w:rPr>
          <w:rFonts w:ascii="Verdana" w:eastAsia="Verdana" w:hAnsi="Verdana" w:cs="Verdana"/>
          <w:b/>
          <w:w w:val="111"/>
        </w:rPr>
        <w:t>ψη</w:t>
      </w:r>
      <w:r w:rsidRPr="00EE3151">
        <w:rPr>
          <w:rFonts w:ascii="Verdana" w:eastAsia="Verdana" w:hAnsi="Verdana" w:cs="Verdana"/>
          <w:b/>
          <w:spacing w:val="-3"/>
          <w:w w:val="111"/>
        </w:rPr>
        <w:t xml:space="preserve"> </w:t>
      </w:r>
      <w:proofErr w:type="spellStart"/>
      <w:r w:rsidRPr="00EE3151">
        <w:rPr>
          <w:rFonts w:ascii="Verdana" w:eastAsia="Verdana" w:hAnsi="Verdana" w:cs="Verdana"/>
          <w:b/>
          <w:w w:val="114"/>
        </w:rPr>
        <w:t>σ</w:t>
      </w:r>
      <w:r w:rsidRPr="00EE3151">
        <w:rPr>
          <w:rFonts w:ascii="Verdana" w:eastAsia="Verdana" w:hAnsi="Verdana" w:cs="Verdana"/>
          <w:b/>
          <w:spacing w:val="1"/>
          <w:w w:val="111"/>
        </w:rPr>
        <w:t>ύ</w:t>
      </w:r>
      <w:r w:rsidRPr="00EE3151">
        <w:rPr>
          <w:rFonts w:ascii="Verdana" w:eastAsia="Verdana" w:hAnsi="Verdana" w:cs="Verdana"/>
          <w:b/>
          <w:spacing w:val="3"/>
          <w:w w:val="111"/>
        </w:rPr>
        <w:t>µ</w:t>
      </w:r>
      <w:r w:rsidRPr="00EE3151">
        <w:rPr>
          <w:rFonts w:ascii="Verdana" w:eastAsia="Verdana" w:hAnsi="Verdana" w:cs="Verdana"/>
          <w:b/>
          <w:spacing w:val="-1"/>
          <w:w w:val="115"/>
        </w:rPr>
        <w:t>β</w:t>
      </w:r>
      <w:r w:rsidRPr="00EE3151">
        <w:rPr>
          <w:rFonts w:ascii="Verdana" w:eastAsia="Verdana" w:hAnsi="Verdana" w:cs="Verdana"/>
          <w:b/>
          <w:spacing w:val="2"/>
          <w:w w:val="111"/>
        </w:rPr>
        <w:t>α</w:t>
      </w:r>
      <w:r w:rsidRPr="00EE3151">
        <w:rPr>
          <w:rFonts w:ascii="Verdana" w:eastAsia="Verdana" w:hAnsi="Verdana" w:cs="Verdana"/>
          <w:b/>
          <w:w w:val="114"/>
        </w:rPr>
        <w:t>σ</w:t>
      </w:r>
      <w:r w:rsidRPr="00EE3151">
        <w:rPr>
          <w:rFonts w:ascii="Verdana" w:eastAsia="Verdana" w:hAnsi="Verdana" w:cs="Verdana"/>
          <w:b/>
          <w:spacing w:val="2"/>
          <w:w w:val="112"/>
        </w:rPr>
        <w:t>η</w:t>
      </w:r>
      <w:r w:rsidRPr="00EE3151">
        <w:rPr>
          <w:rFonts w:ascii="Verdana" w:eastAsia="Verdana" w:hAnsi="Verdana" w:cs="Verdana"/>
          <w:b/>
          <w:w w:val="110"/>
        </w:rPr>
        <w:t>ς</w:t>
      </w:r>
      <w:proofErr w:type="spellEnd"/>
    </w:p>
    <w:p w14:paraId="0969F6CF" w14:textId="77777777" w:rsidR="000D2B21" w:rsidRPr="00EE3151" w:rsidRDefault="000D2B21" w:rsidP="000D2B21">
      <w:pPr>
        <w:tabs>
          <w:tab w:val="left" w:pos="9600"/>
        </w:tabs>
        <w:spacing w:before="16"/>
        <w:ind w:left="107" w:right="-39" w:firstLine="613"/>
        <w:jc w:val="both"/>
        <w:rPr>
          <w:rFonts w:ascii="Verdana" w:eastAsia="Verdana" w:hAnsi="Verdana" w:cs="Verdana"/>
        </w:rPr>
      </w:pPr>
      <w:r w:rsidRPr="00EE3151">
        <w:rPr>
          <w:rFonts w:ascii="Verdana" w:eastAsia="Verdana" w:hAnsi="Verdana" w:cs="Verdana"/>
        </w:rPr>
        <w:t>Ο</w:t>
      </w:r>
      <w:r w:rsidRPr="00EE3151">
        <w:rPr>
          <w:rFonts w:ascii="Verdana" w:eastAsia="Verdana" w:hAnsi="Verdana" w:cs="Verdana"/>
          <w:spacing w:val="-3"/>
        </w:rPr>
        <w:t xml:space="preserve"> </w:t>
      </w:r>
      <w:r w:rsidRPr="00EE3151">
        <w:rPr>
          <w:rFonts w:ascii="Verdana" w:eastAsia="Verdana" w:hAnsi="Verdana" w:cs="Verdana"/>
          <w:spacing w:val="-1"/>
        </w:rPr>
        <w:t>Δήμος</w:t>
      </w:r>
      <w:r w:rsidRPr="00EE3151">
        <w:rPr>
          <w:rFonts w:ascii="Verdana" w:eastAsia="Verdana" w:hAnsi="Verdana" w:cs="Verdana"/>
          <w:spacing w:val="-10"/>
        </w:rPr>
        <w:t xml:space="preserve"> Ξάνθης, </w:t>
      </w:r>
      <w:r w:rsidRPr="00EE3151">
        <w:rPr>
          <w:rFonts w:ascii="Verdana" w:eastAsia="Verdana" w:hAnsi="Verdana" w:cs="Verdana"/>
        </w:rPr>
        <w:t>π</w:t>
      </w:r>
      <w:r w:rsidRPr="00EE3151">
        <w:rPr>
          <w:rFonts w:ascii="Verdana" w:eastAsia="Verdana" w:hAnsi="Verdana" w:cs="Verdana"/>
          <w:spacing w:val="3"/>
        </w:rPr>
        <w:t>ρ</w:t>
      </w:r>
      <w:r w:rsidRPr="00EE3151">
        <w:rPr>
          <w:rFonts w:ascii="Verdana" w:eastAsia="Verdana" w:hAnsi="Verdana" w:cs="Verdana"/>
          <w:spacing w:val="-1"/>
        </w:rPr>
        <w:t>ο</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μ</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11"/>
        </w:rPr>
        <w:t xml:space="preserve"> </w:t>
      </w:r>
      <w:r w:rsidRPr="00EE3151">
        <w:rPr>
          <w:rFonts w:ascii="Verdana" w:eastAsia="Verdana" w:hAnsi="Verdana" w:cs="Verdana"/>
          <w:spacing w:val="2"/>
        </w:rPr>
        <w:t>ν</w:t>
      </w:r>
      <w:r w:rsidRPr="00EE3151">
        <w:rPr>
          <w:rFonts w:ascii="Verdana" w:eastAsia="Verdana" w:hAnsi="Verdana" w:cs="Verdana"/>
        </w:rPr>
        <w:t>α</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rPr>
        <w:t>κρ</w:t>
      </w:r>
      <w:r w:rsidRPr="00EE3151">
        <w:rPr>
          <w:rFonts w:ascii="Verdana" w:eastAsia="Verdana" w:hAnsi="Verdana" w:cs="Verdana"/>
          <w:spacing w:val="3"/>
        </w:rPr>
        <w:t>ι</w:t>
      </w:r>
      <w:r w:rsidRPr="00EE3151">
        <w:rPr>
          <w:rFonts w:ascii="Verdana" w:eastAsia="Verdana" w:hAnsi="Verdana" w:cs="Verdana"/>
          <w:spacing w:val="1"/>
        </w:rPr>
        <w:t>θ</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11"/>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 xml:space="preserve">ην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χρ</w:t>
      </w:r>
      <w:r w:rsidRPr="00EE3151">
        <w:rPr>
          <w:rFonts w:ascii="Verdana" w:eastAsia="Verdana" w:hAnsi="Verdana" w:cs="Verdana"/>
          <w:spacing w:val="1"/>
        </w:rPr>
        <w:t>έω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spacing w:val="3"/>
        </w:rPr>
        <w:t>για την ανάθεση καθηκόντων</w:t>
      </w:r>
      <w:r w:rsidRPr="00EE3151">
        <w:rPr>
          <w:rFonts w:ascii="Verdana" w:eastAsia="Verdana" w:hAnsi="Verdana" w:cs="Verdana"/>
          <w:spacing w:val="-5"/>
        </w:rPr>
        <w:t xml:space="preserve"> σε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2"/>
        </w:rPr>
        <w:t>ό</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δ</w:t>
      </w:r>
      <w:r w:rsidRPr="00EE3151">
        <w:rPr>
          <w:rFonts w:ascii="Verdana" w:eastAsia="Verdana" w:hAnsi="Verdana" w:cs="Verdana"/>
          <w:spacing w:val="1"/>
        </w:rPr>
        <w:t>ύ</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6"/>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rPr>
        <w:t>πιλ</w:t>
      </w:r>
      <w:r w:rsidRPr="00EE3151">
        <w:rPr>
          <w:rFonts w:ascii="Verdana" w:eastAsia="Verdana" w:hAnsi="Verdana" w:cs="Verdana"/>
          <w:spacing w:val="1"/>
        </w:rPr>
        <w:t>έξε</w:t>
      </w:r>
      <w:r w:rsidRPr="00EE3151">
        <w:rPr>
          <w:rFonts w:ascii="Verdana" w:eastAsia="Verdana" w:hAnsi="Verdana" w:cs="Verdana"/>
        </w:rPr>
        <w:t>ι</w:t>
      </w:r>
      <w:r w:rsidRPr="00EE3151">
        <w:rPr>
          <w:rFonts w:ascii="Verdana" w:eastAsia="Verdana" w:hAnsi="Verdana" w:cs="Verdana"/>
          <w:spacing w:val="-6"/>
        </w:rPr>
        <w:t xml:space="preserve"> </w:t>
      </w:r>
      <w:r w:rsidRPr="00EE3151">
        <w:rPr>
          <w:rFonts w:ascii="Verdana" w:eastAsia="Verdana" w:hAnsi="Verdana" w:cs="Verdana"/>
        </w:rPr>
        <w:t>µ</w:t>
      </w:r>
      <w:proofErr w:type="spellStart"/>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αξ</w:t>
      </w:r>
      <w:r w:rsidRPr="00EE3151">
        <w:rPr>
          <w:rFonts w:ascii="Verdana" w:eastAsia="Verdana" w:hAnsi="Verdana" w:cs="Verdana"/>
        </w:rPr>
        <w:t>ύ</w:t>
      </w:r>
      <w:proofErr w:type="spellEnd"/>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άθε</w:t>
      </w:r>
      <w:r w:rsidRPr="00EE3151">
        <w:rPr>
          <w:rFonts w:ascii="Verdana" w:eastAsia="Verdana" w:hAnsi="Verdana" w:cs="Verdana"/>
          <w:spacing w:val="2"/>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rPr>
        <w:t>κ</w:t>
      </w:r>
      <w:r w:rsidRPr="00EE3151">
        <w:rPr>
          <w:rFonts w:ascii="Verdana" w:eastAsia="Verdana" w:hAnsi="Verdana" w:cs="Verdana"/>
          <w:spacing w:val="1"/>
        </w:rPr>
        <w:t>αθη</w:t>
      </w:r>
      <w:r w:rsidRPr="00EE3151">
        <w:rPr>
          <w:rFonts w:ascii="Verdana" w:eastAsia="Verdana" w:hAnsi="Verdana" w:cs="Verdana"/>
          <w:spacing w:val="2"/>
        </w:rPr>
        <w:t>κ</w:t>
      </w:r>
      <w:r w:rsidRPr="00EE3151">
        <w:rPr>
          <w:rFonts w:ascii="Verdana" w:eastAsia="Verdana" w:hAnsi="Verdana" w:cs="Verdana"/>
          <w:spacing w:val="-1"/>
        </w:rPr>
        <w:t>ό</w:t>
      </w:r>
      <w:r w:rsidRPr="00EE3151">
        <w:rPr>
          <w:rFonts w:ascii="Verdana" w:eastAsia="Verdana" w:hAnsi="Verdana" w:cs="Verdana"/>
          <w:spacing w:val="2"/>
        </w:rPr>
        <w:t>ν</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 xml:space="preserve">ν </w:t>
      </w:r>
      <w:r w:rsidRPr="00EE3151">
        <w:rPr>
          <w:rFonts w:ascii="Verdana" w:eastAsia="Verdana" w:hAnsi="Verdana" w:cs="Verdana"/>
          <w:spacing w:val="-1"/>
        </w:rPr>
        <w:t>σ</w:t>
      </w:r>
      <w:r w:rsidRPr="00EE3151">
        <w:rPr>
          <w:rFonts w:ascii="Verdana" w:eastAsia="Verdana" w:hAnsi="Verdana" w:cs="Verdana"/>
        </w:rPr>
        <w:t>ε</w:t>
      </w:r>
      <w:r w:rsidRPr="00EE3151">
        <w:rPr>
          <w:rFonts w:ascii="Verdana" w:eastAsia="Verdana" w:hAnsi="Verdana" w:cs="Verdana"/>
          <w:spacing w:val="-2"/>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2"/>
        </w:rPr>
        <w:t>ό</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proofErr w:type="spellEnd"/>
      <w:r w:rsidRPr="00EE3151">
        <w:rPr>
          <w:rFonts w:ascii="Verdana" w:eastAsia="Verdana" w:hAnsi="Verdana" w:cs="Verdana"/>
          <w:spacing w:val="-13"/>
        </w:rPr>
        <w:t xml:space="preserve"> </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rPr>
        <w:t>ο</w:t>
      </w:r>
      <w:r w:rsidRPr="00EE3151">
        <w:rPr>
          <w:rFonts w:ascii="Verdana" w:eastAsia="Verdana" w:hAnsi="Verdana" w:cs="Verdana"/>
          <w:spacing w:val="-2"/>
        </w:rPr>
        <w:t xml:space="preserve"> </w:t>
      </w:r>
      <w:r w:rsidRPr="00EE3151">
        <w:rPr>
          <w:rFonts w:ascii="Verdana" w:eastAsia="Verdana" w:hAnsi="Verdana" w:cs="Verdana"/>
          <w:spacing w:val="-1"/>
        </w:rPr>
        <w:t>∆</w:t>
      </w:r>
      <w:proofErr w:type="spellStart"/>
      <w:r w:rsidRPr="00EE3151">
        <w:rPr>
          <w:rFonts w:ascii="Verdana" w:eastAsia="Verdana" w:hAnsi="Verdana" w:cs="Verdana"/>
          <w:spacing w:val="4"/>
        </w:rPr>
        <w:t>ή</w:t>
      </w:r>
      <w:r w:rsidRPr="00EE3151">
        <w:rPr>
          <w:rFonts w:ascii="Verdana" w:eastAsia="Verdana" w:hAnsi="Verdana" w:cs="Verdana"/>
        </w:rPr>
        <w:t>µο</w:t>
      </w:r>
      <w:proofErr w:type="spellEnd"/>
      <w:r w:rsidRPr="00EE3151">
        <w:rPr>
          <w:rFonts w:ascii="Verdana" w:eastAsia="Verdana" w:hAnsi="Verdana" w:cs="Verdana"/>
          <w:spacing w:val="-12"/>
        </w:rPr>
        <w:t xml:space="preserve"> </w:t>
      </w:r>
      <w:r w:rsidRPr="00EE3151">
        <w:rPr>
          <w:rFonts w:ascii="Verdana" w:eastAsia="Verdana" w:hAnsi="Verdana" w:cs="Verdana"/>
        </w:rPr>
        <w:t>ή</w:t>
      </w:r>
      <w:r w:rsidRPr="00EE3151">
        <w:rPr>
          <w:rFonts w:ascii="Verdana" w:eastAsia="Verdana" w:hAnsi="Verdana" w:cs="Verdana"/>
          <w:spacing w:val="2"/>
        </w:rPr>
        <w:t xml:space="preserve"> </w:t>
      </w:r>
      <w:r w:rsidRPr="00EE3151">
        <w:rPr>
          <w:rFonts w:ascii="Verdana" w:eastAsia="Verdana" w:hAnsi="Verdana" w:cs="Verdana"/>
          <w:spacing w:val="-1"/>
        </w:rPr>
        <w:t>σ</w:t>
      </w:r>
      <w:r w:rsidRPr="00EE3151">
        <w:rPr>
          <w:rFonts w:ascii="Verdana" w:eastAsia="Verdana" w:hAnsi="Verdana" w:cs="Verdana"/>
        </w:rPr>
        <w:t>ε</w:t>
      </w:r>
      <w:r w:rsidRPr="00EE3151">
        <w:rPr>
          <w:rFonts w:ascii="Verdana" w:eastAsia="Verdana" w:hAnsi="Verdana" w:cs="Verdana"/>
          <w:spacing w:val="-2"/>
        </w:rPr>
        <w:t xml:space="preserve"> </w:t>
      </w:r>
      <w:proofErr w:type="spellStart"/>
      <w:r w:rsidRPr="00EE3151">
        <w:rPr>
          <w:rFonts w:ascii="Verdana" w:eastAsia="Verdana" w:hAnsi="Verdana" w:cs="Verdana"/>
          <w:spacing w:val="1"/>
        </w:rPr>
        <w:t>ά</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µα</w:t>
      </w:r>
      <w:proofErr w:type="spellEnd"/>
      <w:r w:rsidRPr="00EE3151">
        <w:rPr>
          <w:rFonts w:ascii="Verdana" w:eastAsia="Verdana" w:hAnsi="Verdana" w:cs="Verdana"/>
          <w:spacing w:val="-6"/>
        </w:rPr>
        <w:t xml:space="preserve"> </w:t>
      </w:r>
      <w:r w:rsidRPr="00EE3151">
        <w:rPr>
          <w:rFonts w:ascii="Verdana" w:eastAsia="Verdana" w:hAnsi="Verdana" w:cs="Verdana"/>
          <w:spacing w:val="1"/>
        </w:rPr>
        <w:t>ε</w:t>
      </w:r>
      <w:r w:rsidRPr="00EE3151">
        <w:rPr>
          <w:rFonts w:ascii="Verdana" w:eastAsia="Verdana" w:hAnsi="Verdana" w:cs="Verdana"/>
          <w:spacing w:val="2"/>
        </w:rPr>
        <w:t>κ</w:t>
      </w:r>
      <w:r w:rsidRPr="00EE3151">
        <w:rPr>
          <w:rFonts w:ascii="Verdana" w:eastAsia="Verdana" w:hAnsi="Verdana" w:cs="Verdana"/>
        </w:rPr>
        <w:t>τ</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spacing w:val="-1"/>
        </w:rPr>
        <w:t>∆</w:t>
      </w:r>
      <w:proofErr w:type="spellStart"/>
      <w:r w:rsidRPr="00EE3151">
        <w:rPr>
          <w:rFonts w:ascii="Verdana" w:eastAsia="Verdana" w:hAnsi="Verdana" w:cs="Verdana"/>
          <w:spacing w:val="1"/>
        </w:rPr>
        <w:t>ή</w:t>
      </w:r>
      <w:r w:rsidRPr="00EE3151">
        <w:rPr>
          <w:rFonts w:ascii="Verdana" w:eastAsia="Verdana" w:hAnsi="Verdana" w:cs="Verdana"/>
          <w:spacing w:val="2"/>
        </w:rPr>
        <w:t>µ</w:t>
      </w:r>
      <w:r w:rsidRPr="00EE3151">
        <w:rPr>
          <w:rFonts w:ascii="Verdana" w:eastAsia="Verdana" w:hAnsi="Verdana" w:cs="Verdana"/>
          <w:spacing w:val="-1"/>
        </w:rPr>
        <w:t>ο</w:t>
      </w:r>
      <w:r w:rsidRPr="00EE3151">
        <w:rPr>
          <w:rFonts w:ascii="Verdana" w:eastAsia="Verdana" w:hAnsi="Verdana" w:cs="Verdana"/>
        </w:rPr>
        <w:t>υ</w:t>
      </w:r>
      <w:proofErr w:type="spellEnd"/>
      <w:r w:rsidRPr="00EE3151">
        <w:rPr>
          <w:rFonts w:ascii="Verdana" w:eastAsia="Verdana" w:hAnsi="Verdana" w:cs="Verdana"/>
          <w:spacing w:val="-14"/>
        </w:rPr>
        <w:t xml:space="preserve"> </w:t>
      </w:r>
      <w:r w:rsidRPr="00EE3151">
        <w:rPr>
          <w:rFonts w:ascii="Verdana" w:eastAsia="Verdana" w:hAnsi="Verdana" w:cs="Verdana"/>
        </w:rPr>
        <w:t>ή</w:t>
      </w:r>
      <w:r w:rsidRPr="00EE3151">
        <w:rPr>
          <w:rFonts w:ascii="Verdana" w:eastAsia="Verdana" w:hAnsi="Verdana" w:cs="Verdana"/>
          <w:spacing w:val="2"/>
        </w:rPr>
        <w:t xml:space="preserve"> σ</w:t>
      </w:r>
      <w:r w:rsidRPr="00EE3151">
        <w:rPr>
          <w:rFonts w:ascii="Verdana" w:eastAsia="Verdana" w:hAnsi="Verdana" w:cs="Verdana"/>
          <w:spacing w:val="-1"/>
        </w:rPr>
        <w:t>ύ</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ψ</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8"/>
        </w:rPr>
        <w:t xml:space="preserve"> </w:t>
      </w:r>
      <w:proofErr w:type="spellStart"/>
      <w:r w:rsidRPr="00EE3151">
        <w:rPr>
          <w:rFonts w:ascii="Verdana" w:eastAsia="Verdana" w:hAnsi="Verdana" w:cs="Verdana"/>
          <w:spacing w:val="2"/>
        </w:rPr>
        <w:t>σ</w:t>
      </w:r>
      <w:r w:rsidRPr="00EE3151">
        <w:rPr>
          <w:rFonts w:ascii="Verdana" w:eastAsia="Verdana" w:hAnsi="Verdana" w:cs="Verdana"/>
          <w:spacing w:val="-1"/>
        </w:rPr>
        <w:t>ύ</w:t>
      </w:r>
      <w:r w:rsidRPr="00EE3151">
        <w:rPr>
          <w:rFonts w:ascii="Verdana" w:eastAsia="Verdana" w:hAnsi="Verdana" w:cs="Verdana"/>
          <w:spacing w:val="2"/>
        </w:rPr>
        <w:t>µ</w:t>
      </w:r>
      <w:r w:rsidRPr="00EE3151">
        <w:rPr>
          <w:rFonts w:ascii="Verdana" w:eastAsia="Verdana" w:hAnsi="Verdana" w:cs="Verdana"/>
          <w:spacing w:val="1"/>
        </w:rPr>
        <w:t>βα</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proofErr w:type="spellEnd"/>
      <w:r w:rsidRPr="00EE3151">
        <w:rPr>
          <w:rFonts w:ascii="Verdana" w:eastAsia="Verdana" w:hAnsi="Verdana" w:cs="Verdana"/>
          <w:spacing w:val="-11"/>
        </w:rPr>
        <w:t xml:space="preserve">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 xml:space="preserve">ς </w:t>
      </w:r>
      <w:r w:rsidRPr="00EE3151">
        <w:rPr>
          <w:rFonts w:ascii="Verdana" w:eastAsia="Verdana" w:hAnsi="Verdana" w:cs="Verdana"/>
          <w:spacing w:val="-1"/>
        </w:rPr>
        <w:t>Ε</w:t>
      </w:r>
      <w:r w:rsidRPr="00EE3151">
        <w:rPr>
          <w:rFonts w:ascii="Verdana" w:eastAsia="Verdana" w:hAnsi="Verdana" w:cs="Verdana"/>
          <w:spacing w:val="1"/>
        </w:rPr>
        <w:t>ξω</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Υπ</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Π</w:t>
      </w:r>
      <w:r w:rsidRPr="00EE3151">
        <w:rPr>
          <w:rFonts w:ascii="Verdana" w:eastAsia="Verdana" w:hAnsi="Verdana" w:cs="Verdana"/>
        </w:rPr>
        <w:t>ρ</w:t>
      </w:r>
      <w:r w:rsidRPr="00EE3151">
        <w:rPr>
          <w:rFonts w:ascii="Verdana" w:eastAsia="Verdana" w:hAnsi="Verdana" w:cs="Verdana"/>
          <w:spacing w:val="-1"/>
        </w:rPr>
        <w:t>ο</w:t>
      </w:r>
      <w:r w:rsidRPr="00EE3151">
        <w:rPr>
          <w:rFonts w:ascii="Verdana" w:eastAsia="Verdana" w:hAnsi="Verdana" w:cs="Verdana"/>
          <w:spacing w:val="2"/>
        </w:rPr>
        <w:t>σ</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Π</w:t>
      </w:r>
      <w:r w:rsidRPr="00EE3151">
        <w:rPr>
          <w:rFonts w:ascii="Verdana" w:eastAsia="Verdana" w:hAnsi="Verdana" w:cs="Verdana"/>
        </w:rPr>
        <w:t>ρ</w:t>
      </w:r>
      <w:r w:rsidRPr="00EE3151">
        <w:rPr>
          <w:rFonts w:ascii="Verdana" w:eastAsia="Verdana" w:hAnsi="Verdana" w:cs="Verdana"/>
          <w:spacing w:val="-1"/>
        </w:rPr>
        <w:t>ό</w:t>
      </w:r>
      <w:r w:rsidRPr="00EE3151">
        <w:rPr>
          <w:rFonts w:ascii="Verdana" w:eastAsia="Verdana" w:hAnsi="Verdana" w:cs="Verdana"/>
        </w:rPr>
        <w:t>λ</w:t>
      </w:r>
      <w:r w:rsidRPr="00EE3151">
        <w:rPr>
          <w:rFonts w:ascii="Verdana" w:eastAsia="Verdana" w:hAnsi="Verdana" w:cs="Verdana"/>
          <w:spacing w:val="4"/>
        </w:rPr>
        <w:t>η</w:t>
      </w:r>
      <w:r w:rsidRPr="00EE3151">
        <w:rPr>
          <w:rFonts w:ascii="Verdana" w:eastAsia="Verdana" w:hAnsi="Verdana" w:cs="Verdana"/>
        </w:rPr>
        <w:t>ψ</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w:t>
      </w:r>
      <w:r w:rsidRPr="00EE3151">
        <w:rPr>
          <w:rFonts w:ascii="Verdana" w:eastAsia="Verdana" w:hAnsi="Verdana" w:cs="Verdana"/>
          <w:spacing w:val="-1"/>
        </w:rPr>
        <w:t>Ε</w:t>
      </w:r>
      <w:r w:rsidRPr="00EE3151">
        <w:rPr>
          <w:rFonts w:ascii="Verdana" w:eastAsia="Verdana" w:hAnsi="Verdana" w:cs="Verdana"/>
          <w:spacing w:val="3"/>
        </w:rPr>
        <w:t>Ξ</w:t>
      </w:r>
      <w:r w:rsidRPr="00EE3151">
        <w:rPr>
          <w:rFonts w:ascii="Verdana" w:eastAsia="Verdana" w:hAnsi="Verdana" w:cs="Verdana"/>
        </w:rPr>
        <w:t>Υ</w:t>
      </w:r>
      <w:r w:rsidRPr="00EE3151">
        <w:rPr>
          <w:rFonts w:ascii="Verdana" w:eastAsia="Verdana" w:hAnsi="Verdana" w:cs="Verdana"/>
          <w:spacing w:val="2"/>
        </w:rPr>
        <w:t>Π</w:t>
      </w:r>
      <w:r w:rsidRPr="00EE3151">
        <w:rPr>
          <w:rFonts w:ascii="Verdana" w:eastAsia="Verdana" w:hAnsi="Verdana" w:cs="Verdana"/>
          <w:spacing w:val="-1"/>
        </w:rPr>
        <w:t>Π</w:t>
      </w:r>
      <w:r w:rsidRPr="00EE3151">
        <w:rPr>
          <w:rFonts w:ascii="Verdana" w:eastAsia="Verdana" w:hAnsi="Verdana" w:cs="Verdana"/>
        </w:rPr>
        <w:t>)</w:t>
      </w:r>
      <w:r w:rsidRPr="00EE3151">
        <w:rPr>
          <w:rFonts w:ascii="Verdana" w:eastAsia="Verdana" w:hAnsi="Verdana" w:cs="Verdana"/>
          <w:spacing w:val="-9"/>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spacing w:val="1"/>
        </w:rPr>
        <w:t>ά</w:t>
      </w:r>
      <w:r w:rsidRPr="00EE3151">
        <w:rPr>
          <w:rFonts w:ascii="Verdana" w:eastAsia="Verdana" w:hAnsi="Verdana" w:cs="Verdana"/>
        </w:rPr>
        <w:t>ρ</w:t>
      </w:r>
      <w:r w:rsidRPr="00EE3151">
        <w:rPr>
          <w:rFonts w:ascii="Verdana" w:eastAsia="Verdana" w:hAnsi="Verdana" w:cs="Verdana"/>
          <w:spacing w:val="1"/>
        </w:rPr>
        <w:t>θ</w:t>
      </w:r>
      <w:r w:rsidRPr="00EE3151">
        <w:rPr>
          <w:rFonts w:ascii="Verdana" w:eastAsia="Verdana" w:hAnsi="Verdana" w:cs="Verdana"/>
        </w:rPr>
        <w:t>ρου</w:t>
      </w:r>
      <w:r w:rsidRPr="00EE3151">
        <w:rPr>
          <w:rFonts w:ascii="Verdana" w:eastAsia="Verdana" w:hAnsi="Verdana" w:cs="Verdana"/>
          <w:spacing w:val="-5"/>
        </w:rPr>
        <w:t xml:space="preserve"> </w:t>
      </w:r>
      <w:r w:rsidRPr="00EE3151">
        <w:rPr>
          <w:rFonts w:ascii="Verdana" w:eastAsia="Verdana" w:hAnsi="Verdana" w:cs="Verdana"/>
          <w:spacing w:val="1"/>
        </w:rPr>
        <w:t>2</w:t>
      </w:r>
      <w:r w:rsidRPr="00EE3151">
        <w:rPr>
          <w:rFonts w:ascii="Verdana" w:eastAsia="Verdana" w:hAnsi="Verdana" w:cs="Verdana"/>
        </w:rPr>
        <w:t>3</w:t>
      </w:r>
      <w:r w:rsidRPr="00EE3151">
        <w:rPr>
          <w:rFonts w:ascii="Verdana" w:eastAsia="Verdana" w:hAnsi="Verdana" w:cs="Verdana"/>
          <w:spacing w:val="2"/>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2"/>
        </w:rPr>
        <w:t>Ν</w:t>
      </w:r>
      <w:r w:rsidRPr="00EE3151">
        <w:rPr>
          <w:rFonts w:ascii="Verdana" w:eastAsia="Verdana" w:hAnsi="Verdana" w:cs="Verdana"/>
        </w:rPr>
        <w:t xml:space="preserve">. </w:t>
      </w:r>
      <w:r w:rsidRPr="00EE3151">
        <w:rPr>
          <w:rFonts w:ascii="Verdana" w:eastAsia="Verdana" w:hAnsi="Verdana" w:cs="Verdana"/>
          <w:spacing w:val="1"/>
        </w:rPr>
        <w:t>3850/2010</w:t>
      </w:r>
      <w:r w:rsidRPr="00EE3151">
        <w:rPr>
          <w:rFonts w:ascii="Verdana" w:eastAsia="Verdana" w:hAnsi="Verdana" w:cs="Verdana"/>
        </w:rPr>
        <w:t>. Στ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18"/>
        </w:rPr>
        <w:t xml:space="preserve"> </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rPr>
        <w:t>πτ</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6"/>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έ</w:t>
      </w:r>
      <w:r w:rsidRPr="00EE3151">
        <w:rPr>
          <w:rFonts w:ascii="Verdana" w:eastAsia="Verdana" w:hAnsi="Verdana" w:cs="Verdana"/>
          <w:spacing w:val="3"/>
        </w:rPr>
        <w:t>χ</w:t>
      </w:r>
      <w:r w:rsidRPr="00EE3151">
        <w:rPr>
          <w:rFonts w:ascii="Verdana" w:eastAsia="Verdana" w:hAnsi="Verdana" w:cs="Verdana"/>
          <w:spacing w:val="-1"/>
        </w:rPr>
        <w:t>ο</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9"/>
        </w:rPr>
        <w:t xml:space="preserve"> </w:t>
      </w:r>
      <w:r w:rsidRPr="00EE3151">
        <w:rPr>
          <w:rFonts w:ascii="Verdana" w:eastAsia="Verdana" w:hAnsi="Verdana" w:cs="Verdana"/>
          <w:spacing w:val="-1"/>
        </w:rPr>
        <w:t>υ</w:t>
      </w:r>
      <w:r w:rsidRPr="00EE3151">
        <w:rPr>
          <w:rFonts w:ascii="Verdana" w:eastAsia="Verdana" w:hAnsi="Verdana" w:cs="Verdana"/>
          <w:spacing w:val="3"/>
        </w:rPr>
        <w:t>π</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τ</w:t>
      </w:r>
      <w:r w:rsidRPr="00EE3151">
        <w:rPr>
          <w:rFonts w:ascii="Verdana" w:eastAsia="Verdana" w:hAnsi="Verdana" w:cs="Verdana"/>
          <w:spacing w:val="1"/>
        </w:rPr>
        <w:t>ε</w:t>
      </w:r>
      <w:r w:rsidRPr="00EE3151">
        <w:rPr>
          <w:rFonts w:ascii="Verdana" w:eastAsia="Verdana" w:hAnsi="Verdana" w:cs="Verdana"/>
        </w:rPr>
        <w:t>χν</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11"/>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φα</w:t>
      </w:r>
      <w:r w:rsidRPr="00EE3151">
        <w:rPr>
          <w:rFonts w:ascii="Verdana" w:eastAsia="Verdana" w:hAnsi="Verdana" w:cs="Verdana"/>
          <w:spacing w:val="2"/>
        </w:rPr>
        <w:t>λ</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κ</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ο</w:t>
      </w:r>
      <w:r w:rsidRPr="00EE3151">
        <w:rPr>
          <w:rFonts w:ascii="Verdana" w:eastAsia="Verdana" w:hAnsi="Verdana" w:cs="Verdana"/>
        </w:rPr>
        <w:t xml:space="preserve">ύ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α</w:t>
      </w:r>
      <w:r w:rsidRPr="00EE3151">
        <w:rPr>
          <w:rFonts w:ascii="Verdana" w:eastAsia="Verdana" w:hAnsi="Verdana" w:cs="Verdana"/>
          <w:spacing w:val="-1"/>
        </w:rPr>
        <w:t>υ</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ί</w:t>
      </w:r>
      <w:r w:rsidRPr="00EE3151">
        <w:rPr>
          <w:rFonts w:ascii="Verdana" w:eastAsia="Verdana" w:hAnsi="Verdana" w:cs="Verdana"/>
          <w:spacing w:val="-3"/>
        </w:rPr>
        <w:t xml:space="preserve"> </w:t>
      </w:r>
      <w:r w:rsidRPr="00EE3151">
        <w:rPr>
          <w:rFonts w:ascii="Verdana" w:eastAsia="Verdana" w:hAnsi="Verdana" w:cs="Verdana"/>
          <w:spacing w:val="-1"/>
        </w:rPr>
        <w:t>ο</w:t>
      </w:r>
      <w:r w:rsidRPr="00EE3151">
        <w:rPr>
          <w:rFonts w:ascii="Verdana" w:eastAsia="Verdana" w:hAnsi="Verdana" w:cs="Verdana"/>
          <w:spacing w:val="1"/>
        </w:rPr>
        <w:t>φε</w:t>
      </w:r>
      <w:r w:rsidRPr="00EE3151">
        <w:rPr>
          <w:rFonts w:ascii="Verdana" w:eastAsia="Verdana" w:hAnsi="Verdana" w:cs="Verdana"/>
          <w:spacing w:val="3"/>
        </w:rPr>
        <w:t>ί</w:t>
      </w:r>
      <w:r w:rsidRPr="00EE3151">
        <w:rPr>
          <w:rFonts w:ascii="Verdana" w:eastAsia="Verdana" w:hAnsi="Verdana" w:cs="Verdana"/>
        </w:rPr>
        <w:t>λ</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ν</w:t>
      </w:r>
      <w:r w:rsidRPr="00EE3151">
        <w:rPr>
          <w:rFonts w:ascii="Verdana" w:eastAsia="Verdana" w:hAnsi="Verdana" w:cs="Verdana"/>
          <w:spacing w:val="-10"/>
        </w:rPr>
        <w:t xml:space="preserve"> </w:t>
      </w:r>
      <w:r w:rsidRPr="00EE3151">
        <w:rPr>
          <w:rFonts w:ascii="Verdana" w:eastAsia="Verdana" w:hAnsi="Verdana" w:cs="Verdana"/>
        </w:rPr>
        <w:t xml:space="preserve">να </w:t>
      </w:r>
      <w:r w:rsidRPr="00EE3151">
        <w:rPr>
          <w:rFonts w:ascii="Verdana" w:eastAsia="Verdana" w:hAnsi="Verdana" w:cs="Verdana"/>
          <w:spacing w:val="-1"/>
        </w:rPr>
        <w:t>σ</w:t>
      </w:r>
      <w:r w:rsidRPr="00EE3151">
        <w:rPr>
          <w:rFonts w:ascii="Verdana" w:eastAsia="Verdana" w:hAnsi="Verdana" w:cs="Verdana"/>
          <w:spacing w:val="1"/>
        </w:rPr>
        <w:t>υ</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ά</w:t>
      </w:r>
      <w:r w:rsidRPr="00EE3151">
        <w:rPr>
          <w:rFonts w:ascii="Verdana" w:eastAsia="Verdana" w:hAnsi="Verdana" w:cs="Verdana"/>
        </w:rPr>
        <w:t>ζ</w:t>
      </w:r>
      <w:r w:rsidRPr="00EE3151">
        <w:rPr>
          <w:rFonts w:ascii="Verdana" w:eastAsia="Verdana" w:hAnsi="Verdana" w:cs="Verdana"/>
          <w:spacing w:val="2"/>
        </w:rPr>
        <w:t>ο</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3"/>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ά</w:t>
      </w:r>
      <w:r w:rsidRPr="00EE3151">
        <w:rPr>
          <w:rFonts w:ascii="Verdana" w:eastAsia="Verdana" w:hAnsi="Verdana" w:cs="Verdana"/>
        </w:rPr>
        <w:t>λ</w:t>
      </w:r>
      <w:r w:rsidRPr="00EE3151">
        <w:rPr>
          <w:rFonts w:ascii="Verdana" w:eastAsia="Verdana" w:hAnsi="Verdana" w:cs="Verdana"/>
          <w:spacing w:val="-1"/>
        </w:rPr>
        <w:t>ο</w:t>
      </w:r>
      <w:r w:rsidRPr="00EE3151">
        <w:rPr>
          <w:rFonts w:ascii="Verdana" w:eastAsia="Verdana" w:hAnsi="Verdana" w:cs="Verdana"/>
        </w:rPr>
        <w:t>γ</w:t>
      </w:r>
      <w:r w:rsidRPr="00EE3151">
        <w:rPr>
          <w:rFonts w:ascii="Verdana" w:eastAsia="Verdana" w:hAnsi="Verdana" w:cs="Verdana"/>
          <w:spacing w:val="1"/>
        </w:rPr>
        <w:t>α</w:t>
      </w:r>
      <w:r w:rsidRPr="00EE3151">
        <w:rPr>
          <w:rFonts w:ascii="Verdana" w:eastAsia="Verdana" w:hAnsi="Verdana" w:cs="Verdana"/>
          <w:spacing w:val="-9"/>
        </w:rPr>
        <w:t xml:space="preserve"> με </w:t>
      </w:r>
      <w:r w:rsidRPr="00EE3151">
        <w:rPr>
          <w:rFonts w:ascii="Verdana" w:eastAsia="Verdana" w:hAnsi="Verdana" w:cs="Verdana"/>
          <w:spacing w:val="-1"/>
        </w:rPr>
        <w:t>τ</w:t>
      </w:r>
      <w:r w:rsidRPr="00EE3151">
        <w:rPr>
          <w:rFonts w:ascii="Verdana" w:eastAsia="Verdana" w:hAnsi="Verdana" w:cs="Verdana"/>
          <w:spacing w:val="1"/>
        </w:rPr>
        <w:t>ις</w:t>
      </w:r>
      <w:r w:rsidRPr="00EE3151">
        <w:rPr>
          <w:rFonts w:ascii="Verdana" w:eastAsia="Verdana" w:hAnsi="Verdana" w:cs="Verdana"/>
          <w:spacing w:val="-5"/>
        </w:rPr>
        <w:t xml:space="preserve"> </w:t>
      </w:r>
      <w:r w:rsidRPr="00EE3151">
        <w:rPr>
          <w:rFonts w:ascii="Verdana" w:eastAsia="Verdana" w:hAnsi="Verdana" w:cs="Verdana"/>
          <w:spacing w:val="3"/>
        </w:rPr>
        <w:t>α</w:t>
      </w:r>
      <w:r w:rsidRPr="00EE3151">
        <w:rPr>
          <w:rFonts w:ascii="Verdana" w:eastAsia="Verdana" w:hAnsi="Verdana" w:cs="Verdana"/>
        </w:rPr>
        <w:t>ν</w:t>
      </w:r>
      <w:r w:rsidRPr="00EE3151">
        <w:rPr>
          <w:rFonts w:ascii="Verdana" w:eastAsia="Verdana" w:hAnsi="Verdana" w:cs="Verdana"/>
          <w:spacing w:val="1"/>
        </w:rPr>
        <w:t>ά</w:t>
      </w:r>
      <w:r w:rsidRPr="00EE3151">
        <w:rPr>
          <w:rFonts w:ascii="Verdana" w:eastAsia="Verdana" w:hAnsi="Verdana" w:cs="Verdana"/>
        </w:rPr>
        <w:t>γκ</w:t>
      </w:r>
      <w:r w:rsidRPr="00EE3151">
        <w:rPr>
          <w:rFonts w:ascii="Verdana" w:eastAsia="Verdana" w:hAnsi="Verdana" w:cs="Verdana"/>
          <w:spacing w:val="1"/>
        </w:rPr>
        <w:t>ες</w:t>
      </w:r>
      <w:r w:rsidRPr="00EE3151">
        <w:rPr>
          <w:rFonts w:ascii="Verdana" w:eastAsia="Verdana" w:hAnsi="Verdana" w:cs="Verdana"/>
          <w:spacing w:val="-7"/>
        </w:rPr>
        <w:t xml:space="preserve"> του φορέα </w:t>
      </w:r>
      <w:r w:rsidRPr="00EE3151">
        <w:rPr>
          <w:rFonts w:ascii="Verdana" w:eastAsia="Verdana" w:hAnsi="Verdana" w:cs="Verdana"/>
        </w:rPr>
        <w:t>(</w:t>
      </w:r>
      <w:r w:rsidRPr="00EE3151">
        <w:rPr>
          <w:rFonts w:ascii="Verdana" w:eastAsia="Verdana" w:hAnsi="Verdana" w:cs="Verdana"/>
          <w:spacing w:val="3"/>
        </w:rPr>
        <w:t>ά</w:t>
      </w:r>
      <w:r w:rsidRPr="00EE3151">
        <w:rPr>
          <w:rFonts w:ascii="Verdana" w:eastAsia="Verdana" w:hAnsi="Verdana" w:cs="Verdana"/>
        </w:rPr>
        <w:t>ρ</w:t>
      </w:r>
      <w:r w:rsidRPr="00EE3151">
        <w:rPr>
          <w:rFonts w:ascii="Verdana" w:eastAsia="Verdana" w:hAnsi="Verdana" w:cs="Verdana"/>
          <w:spacing w:val="1"/>
        </w:rPr>
        <w:t>θ</w:t>
      </w:r>
      <w:r w:rsidRPr="00EE3151">
        <w:rPr>
          <w:rFonts w:ascii="Verdana" w:eastAsia="Verdana" w:hAnsi="Verdana" w:cs="Verdana"/>
        </w:rPr>
        <w:t>ρο</w:t>
      </w:r>
      <w:r w:rsidRPr="00EE3151">
        <w:rPr>
          <w:rFonts w:ascii="Verdana" w:eastAsia="Verdana" w:hAnsi="Verdana" w:cs="Verdana"/>
          <w:spacing w:val="-8"/>
        </w:rPr>
        <w:t xml:space="preserve"> </w:t>
      </w:r>
      <w:r w:rsidRPr="00EE3151">
        <w:rPr>
          <w:rFonts w:ascii="Verdana" w:eastAsia="Verdana" w:hAnsi="Verdana" w:cs="Verdana"/>
        </w:rPr>
        <w:t>9</w:t>
      </w:r>
      <w:r w:rsidRPr="00EE3151">
        <w:rPr>
          <w:rFonts w:ascii="Verdana" w:eastAsia="Verdana" w:hAnsi="Verdana" w:cs="Verdana"/>
          <w:spacing w:val="-1"/>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spacing w:val="3"/>
        </w:rPr>
        <w:t>ρ</w:t>
      </w:r>
      <w:r w:rsidRPr="00EE3151">
        <w:rPr>
          <w:rFonts w:ascii="Verdana" w:eastAsia="Verdana" w:hAnsi="Verdana" w:cs="Verdana"/>
        </w:rPr>
        <w:t>.1</w:t>
      </w:r>
      <w:r w:rsidRPr="00EE3151">
        <w:rPr>
          <w:rFonts w:ascii="Verdana" w:eastAsia="Verdana" w:hAnsi="Verdana" w:cs="Verdana"/>
          <w:spacing w:val="-6"/>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2</w:t>
      </w:r>
      <w:r w:rsidRPr="00EE3151">
        <w:rPr>
          <w:rFonts w:ascii="Verdana" w:eastAsia="Verdana" w:hAnsi="Verdana" w:cs="Verdana"/>
          <w:spacing w:val="-1"/>
        </w:rPr>
        <w:t xml:space="preserve"> του </w:t>
      </w:r>
      <w:r w:rsidRPr="00EE3151">
        <w:rPr>
          <w:rFonts w:ascii="Verdana" w:eastAsia="Verdana" w:hAnsi="Verdana" w:cs="Verdana"/>
        </w:rPr>
        <w:t>Ν.</w:t>
      </w:r>
      <w:r w:rsidRPr="00EE3151">
        <w:rPr>
          <w:rFonts w:ascii="Verdana" w:eastAsia="Verdana" w:hAnsi="Verdana" w:cs="Verdana"/>
          <w:spacing w:val="1"/>
          <w:position w:val="-1"/>
        </w:rPr>
        <w:t>3850/2010)</w:t>
      </w:r>
      <w:r w:rsidRPr="00EE3151">
        <w:rPr>
          <w:rFonts w:ascii="Verdana" w:eastAsia="Verdana" w:hAnsi="Verdana" w:cs="Verdana"/>
          <w:position w:val="-1"/>
        </w:rPr>
        <w:t>.</w:t>
      </w:r>
    </w:p>
    <w:p w14:paraId="412E2A75" w14:textId="77777777" w:rsidR="000D2B21" w:rsidRPr="00EE3151" w:rsidRDefault="000D2B21" w:rsidP="000D2B21">
      <w:pPr>
        <w:spacing w:before="2"/>
        <w:ind w:right="-141"/>
        <w:jc w:val="both"/>
        <w:rPr>
          <w:rFonts w:ascii="Verdana" w:hAnsi="Verdana"/>
          <w:sz w:val="24"/>
          <w:szCs w:val="24"/>
        </w:rPr>
      </w:pPr>
    </w:p>
    <w:p w14:paraId="231F9A61" w14:textId="77777777" w:rsidR="000D2B21" w:rsidRPr="00EE3151" w:rsidRDefault="000D2B21" w:rsidP="000D2B21">
      <w:pPr>
        <w:ind w:left="107" w:right="-141"/>
        <w:jc w:val="both"/>
        <w:rPr>
          <w:rFonts w:ascii="Verdana" w:eastAsia="Verdana" w:hAnsi="Verdana" w:cs="Verdana"/>
          <w:b/>
        </w:rPr>
      </w:pPr>
      <w:r w:rsidRPr="00EE3151">
        <w:rPr>
          <w:rFonts w:ascii="Verdana" w:eastAsia="Verdana" w:hAnsi="Verdana" w:cs="Verdana"/>
          <w:b/>
        </w:rPr>
        <w:t xml:space="preserve">3. </w:t>
      </w:r>
      <w:r w:rsidRPr="00EE3151">
        <w:rPr>
          <w:rFonts w:ascii="Verdana" w:eastAsia="Verdana" w:hAnsi="Verdana" w:cs="Verdana"/>
          <w:b/>
          <w:spacing w:val="1"/>
        </w:rPr>
        <w:t>Τ</w:t>
      </w:r>
      <w:r w:rsidRPr="00EE3151">
        <w:rPr>
          <w:rFonts w:ascii="Verdana" w:eastAsia="Verdana" w:hAnsi="Verdana" w:cs="Verdana"/>
          <w:b/>
        </w:rPr>
        <w:t>ό</w:t>
      </w:r>
      <w:r w:rsidRPr="00EE3151">
        <w:rPr>
          <w:rFonts w:ascii="Verdana" w:eastAsia="Verdana" w:hAnsi="Verdana" w:cs="Verdana"/>
          <w:b/>
          <w:spacing w:val="1"/>
        </w:rPr>
        <w:t>π</w:t>
      </w:r>
      <w:r w:rsidRPr="00EE3151">
        <w:rPr>
          <w:rFonts w:ascii="Verdana" w:eastAsia="Verdana" w:hAnsi="Verdana" w:cs="Verdana"/>
          <w:b/>
        </w:rPr>
        <w:t xml:space="preserve">ος </w:t>
      </w:r>
      <w:r w:rsidRPr="00EE3151">
        <w:rPr>
          <w:rFonts w:ascii="Verdana" w:eastAsia="Verdana" w:hAnsi="Verdana" w:cs="Verdana"/>
          <w:b/>
          <w:spacing w:val="1"/>
          <w:w w:val="110"/>
        </w:rPr>
        <w:t>π</w:t>
      </w:r>
      <w:r w:rsidRPr="00EE3151">
        <w:rPr>
          <w:rFonts w:ascii="Verdana" w:eastAsia="Verdana" w:hAnsi="Verdana" w:cs="Verdana"/>
          <w:b/>
          <w:w w:val="110"/>
        </w:rPr>
        <w:t>α</w:t>
      </w:r>
      <w:r w:rsidRPr="00EE3151">
        <w:rPr>
          <w:rFonts w:ascii="Verdana" w:eastAsia="Verdana" w:hAnsi="Verdana" w:cs="Verdana"/>
          <w:b/>
          <w:spacing w:val="2"/>
          <w:w w:val="110"/>
        </w:rPr>
        <w:t>ρ</w:t>
      </w:r>
      <w:r w:rsidRPr="00EE3151">
        <w:rPr>
          <w:rFonts w:ascii="Verdana" w:eastAsia="Verdana" w:hAnsi="Verdana" w:cs="Verdana"/>
          <w:b/>
          <w:w w:val="110"/>
        </w:rPr>
        <w:t>ο</w:t>
      </w:r>
      <w:r w:rsidRPr="00EE3151">
        <w:rPr>
          <w:rFonts w:ascii="Verdana" w:eastAsia="Verdana" w:hAnsi="Verdana" w:cs="Verdana"/>
          <w:b/>
          <w:spacing w:val="1"/>
          <w:w w:val="110"/>
        </w:rPr>
        <w:t>χ</w:t>
      </w:r>
      <w:r w:rsidRPr="00EE3151">
        <w:rPr>
          <w:rFonts w:ascii="Verdana" w:eastAsia="Verdana" w:hAnsi="Verdana" w:cs="Verdana"/>
          <w:b/>
          <w:w w:val="110"/>
        </w:rPr>
        <w:t>ής</w:t>
      </w:r>
      <w:r w:rsidRPr="00EE3151">
        <w:rPr>
          <w:rFonts w:ascii="Verdana" w:eastAsia="Verdana" w:hAnsi="Verdana" w:cs="Verdana"/>
          <w:b/>
          <w:spacing w:val="-1"/>
          <w:w w:val="110"/>
        </w:rPr>
        <w:t xml:space="preserve"> </w:t>
      </w:r>
      <w:r w:rsidRPr="00EE3151">
        <w:rPr>
          <w:rFonts w:ascii="Verdana" w:eastAsia="Verdana" w:hAnsi="Verdana" w:cs="Verdana"/>
          <w:b/>
          <w:spacing w:val="-1"/>
        </w:rPr>
        <w:t>τ</w:t>
      </w:r>
      <w:r w:rsidRPr="00EE3151">
        <w:rPr>
          <w:rFonts w:ascii="Verdana" w:eastAsia="Verdana" w:hAnsi="Verdana" w:cs="Verdana"/>
          <w:b/>
          <w:spacing w:val="2"/>
        </w:rPr>
        <w:t>ω</w:t>
      </w:r>
      <w:r w:rsidRPr="00EE3151">
        <w:rPr>
          <w:rFonts w:ascii="Verdana" w:eastAsia="Verdana" w:hAnsi="Verdana" w:cs="Verdana"/>
          <w:b/>
        </w:rPr>
        <w:t>ν</w:t>
      </w:r>
      <w:r w:rsidRPr="00EE3151">
        <w:rPr>
          <w:rFonts w:ascii="Verdana" w:eastAsia="Verdana" w:hAnsi="Verdana" w:cs="Verdana"/>
          <w:b/>
          <w:spacing w:val="32"/>
        </w:rPr>
        <w:t xml:space="preserve"> </w:t>
      </w:r>
      <w:r w:rsidRPr="00EE3151">
        <w:rPr>
          <w:rFonts w:ascii="Verdana" w:eastAsia="Verdana" w:hAnsi="Verdana" w:cs="Verdana"/>
          <w:b/>
          <w:spacing w:val="1"/>
          <w:w w:val="111"/>
        </w:rPr>
        <w:t>υ</w:t>
      </w:r>
      <w:r w:rsidRPr="00EE3151">
        <w:rPr>
          <w:rFonts w:ascii="Verdana" w:eastAsia="Verdana" w:hAnsi="Verdana" w:cs="Verdana"/>
          <w:b/>
          <w:spacing w:val="1"/>
          <w:w w:val="112"/>
        </w:rPr>
        <w:t>π</w:t>
      </w:r>
      <w:r w:rsidRPr="00EE3151">
        <w:rPr>
          <w:rFonts w:ascii="Verdana" w:eastAsia="Verdana" w:hAnsi="Verdana" w:cs="Verdana"/>
          <w:b/>
          <w:w w:val="112"/>
        </w:rPr>
        <w:t>ηρ</w:t>
      </w:r>
      <w:r w:rsidRPr="00EE3151">
        <w:rPr>
          <w:rFonts w:ascii="Verdana" w:eastAsia="Verdana" w:hAnsi="Verdana" w:cs="Verdana"/>
          <w:b/>
          <w:spacing w:val="1"/>
          <w:w w:val="112"/>
        </w:rPr>
        <w:t>ε</w:t>
      </w:r>
      <w:r w:rsidRPr="00EE3151">
        <w:rPr>
          <w:rFonts w:ascii="Verdana" w:eastAsia="Verdana" w:hAnsi="Verdana" w:cs="Verdana"/>
          <w:b/>
          <w:w w:val="114"/>
        </w:rPr>
        <w:t>σ</w:t>
      </w:r>
      <w:r w:rsidRPr="00EE3151">
        <w:rPr>
          <w:rFonts w:ascii="Verdana" w:eastAsia="Verdana" w:hAnsi="Verdana" w:cs="Verdana"/>
          <w:b/>
          <w:spacing w:val="2"/>
          <w:w w:val="124"/>
        </w:rPr>
        <w:t>ι</w:t>
      </w:r>
      <w:r w:rsidRPr="00EE3151">
        <w:rPr>
          <w:rFonts w:ascii="Verdana" w:eastAsia="Verdana" w:hAnsi="Verdana" w:cs="Verdana"/>
          <w:b/>
          <w:w w:val="109"/>
        </w:rPr>
        <w:t>ών</w:t>
      </w:r>
    </w:p>
    <w:p w14:paraId="0E7246D8" w14:textId="77777777" w:rsidR="000D2B21" w:rsidRPr="00EE3151" w:rsidRDefault="000D2B21" w:rsidP="000D2B21">
      <w:pPr>
        <w:spacing w:before="9"/>
        <w:ind w:left="107" w:right="-141" w:firstLine="613"/>
        <w:jc w:val="both"/>
        <w:rPr>
          <w:rFonts w:ascii="Verdana" w:eastAsia="Verdana" w:hAnsi="Verdana" w:cs="Verdana"/>
        </w:rPr>
      </w:pPr>
      <w:r w:rsidRPr="00EE3151">
        <w:rPr>
          <w:rFonts w:ascii="Verdana" w:eastAsia="Verdana" w:hAnsi="Verdana" w:cs="Verdana"/>
        </w:rPr>
        <w:lastRenderedPageBreak/>
        <w:t>Η</w:t>
      </w:r>
      <w:r w:rsidRPr="00EE3151">
        <w:rPr>
          <w:rFonts w:ascii="Verdana" w:eastAsia="Verdana" w:hAnsi="Verdana" w:cs="Verdana"/>
          <w:spacing w:val="-3"/>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spacing w:val="3"/>
        </w:rPr>
        <w:t>ρ</w:t>
      </w:r>
      <w:r w:rsidRPr="00EE3151">
        <w:rPr>
          <w:rFonts w:ascii="Verdana" w:eastAsia="Verdana" w:hAnsi="Verdana" w:cs="Verdana"/>
          <w:spacing w:val="-1"/>
        </w:rPr>
        <w:t>ο</w:t>
      </w:r>
      <w:r w:rsidRPr="00EE3151">
        <w:rPr>
          <w:rFonts w:ascii="Verdana" w:eastAsia="Verdana" w:hAnsi="Verdana" w:cs="Verdana"/>
        </w:rPr>
        <w:t>χή</w:t>
      </w:r>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2"/>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2"/>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spacing w:val="1"/>
        </w:rPr>
        <w:t>θ</w:t>
      </w:r>
      <w:r w:rsidRPr="00EE3151">
        <w:rPr>
          <w:rFonts w:ascii="Verdana" w:eastAsia="Verdana" w:hAnsi="Verdana" w:cs="Verdana"/>
        </w:rPr>
        <w:t>α</w:t>
      </w:r>
      <w:r w:rsidRPr="00EE3151">
        <w:rPr>
          <w:rFonts w:ascii="Verdana" w:eastAsia="Verdana" w:hAnsi="Verdana" w:cs="Verdana"/>
          <w:spacing w:val="-2"/>
        </w:rPr>
        <w:t xml:space="preserve"> </w:t>
      </w:r>
      <w:r w:rsidRPr="00EE3151">
        <w:rPr>
          <w:rFonts w:ascii="Verdana" w:eastAsia="Verdana" w:hAnsi="Verdana" w:cs="Verdana"/>
        </w:rPr>
        <w:t>γ</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5"/>
        </w:rPr>
        <w:t xml:space="preserve"> </w:t>
      </w:r>
      <w:r w:rsidRPr="00EE3151">
        <w:rPr>
          <w:rFonts w:ascii="Verdana" w:eastAsia="Verdana" w:hAnsi="Verdana" w:cs="Verdana"/>
          <w:spacing w:val="-1"/>
        </w:rPr>
        <w:t>σ</w:t>
      </w:r>
      <w:r w:rsidRPr="00EE3151">
        <w:rPr>
          <w:rFonts w:ascii="Verdana" w:eastAsia="Verdana" w:hAnsi="Verdana" w:cs="Verdana"/>
        </w:rPr>
        <w:t>τα</w:t>
      </w:r>
      <w:r w:rsidRPr="00EE3151">
        <w:rPr>
          <w:rFonts w:ascii="Verdana" w:eastAsia="Verdana" w:hAnsi="Verdana" w:cs="Verdana"/>
          <w:spacing w:val="-3"/>
        </w:rPr>
        <w:t xml:space="preserve"> </w:t>
      </w:r>
      <w:r w:rsidRPr="00EE3151">
        <w:rPr>
          <w:rFonts w:ascii="Verdana" w:eastAsia="Verdana" w:hAnsi="Verdana" w:cs="Verdana"/>
        </w:rPr>
        <w:t>πλ</w:t>
      </w:r>
      <w:r w:rsidRPr="00EE3151">
        <w:rPr>
          <w:rFonts w:ascii="Verdana" w:eastAsia="Verdana" w:hAnsi="Verdana" w:cs="Verdana"/>
          <w:spacing w:val="1"/>
        </w:rPr>
        <w:t>α</w:t>
      </w:r>
      <w:r w:rsidRPr="00EE3151">
        <w:rPr>
          <w:rFonts w:ascii="Verdana" w:eastAsia="Verdana" w:hAnsi="Verdana" w:cs="Verdana"/>
          <w:spacing w:val="3"/>
        </w:rPr>
        <w:t>ί</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7"/>
        </w:rPr>
        <w:t xml:space="preserve"> </w:t>
      </w:r>
      <w:r w:rsidRPr="00EE3151">
        <w:rPr>
          <w:rFonts w:ascii="Verdana" w:eastAsia="Verdana" w:hAnsi="Verdana" w:cs="Verdana"/>
          <w:spacing w:val="-3"/>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rPr>
        <w:t>ψ</w:t>
      </w:r>
      <w:r w:rsidRPr="00EE3151">
        <w:rPr>
          <w:rFonts w:ascii="Verdana" w:eastAsia="Verdana" w:hAnsi="Verdana" w:cs="Verdana"/>
          <w:spacing w:val="1"/>
        </w:rPr>
        <w:t>εω</w:t>
      </w:r>
      <w:r w:rsidRPr="00EE3151">
        <w:rPr>
          <w:rFonts w:ascii="Verdana" w:eastAsia="Verdana" w:hAnsi="Verdana" w:cs="Verdana"/>
        </w:rPr>
        <w:t>ν</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7"/>
        </w:rPr>
        <w:t xml:space="preserve"> </w:t>
      </w:r>
      <w:r w:rsidRPr="00EE3151">
        <w:rPr>
          <w:rFonts w:ascii="Verdana" w:eastAsia="Verdana" w:hAnsi="Verdana" w:cs="Verdana"/>
          <w:spacing w:val="-1"/>
        </w:rPr>
        <w:t>σ</w:t>
      </w:r>
      <w:r w:rsidRPr="00EE3151">
        <w:rPr>
          <w:rFonts w:ascii="Verdana" w:eastAsia="Verdana" w:hAnsi="Verdana" w:cs="Verdana"/>
        </w:rPr>
        <w:t>ε</w:t>
      </w:r>
      <w:r w:rsidRPr="00EE3151">
        <w:rPr>
          <w:rFonts w:ascii="Verdana" w:eastAsia="Verdana" w:hAnsi="Verdana" w:cs="Verdana"/>
          <w:spacing w:val="-2"/>
        </w:rPr>
        <w:t xml:space="preserve"> </w:t>
      </w:r>
      <w:r w:rsidRPr="00EE3151">
        <w:rPr>
          <w:rFonts w:ascii="Verdana" w:eastAsia="Verdana" w:hAnsi="Verdana" w:cs="Verdana"/>
          <w:spacing w:val="2"/>
        </w:rPr>
        <w:t>ό</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rPr>
        <w:t>γκ</w:t>
      </w:r>
      <w:r w:rsidRPr="00EE3151">
        <w:rPr>
          <w:rFonts w:ascii="Verdana" w:eastAsia="Verdana" w:hAnsi="Verdana" w:cs="Verdana"/>
          <w:spacing w:val="3"/>
        </w:rPr>
        <w:t>α</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ά</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5"/>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spacing w:val="-1"/>
        </w:rPr>
        <w:t>∆</w:t>
      </w:r>
      <w:proofErr w:type="spellStart"/>
      <w:r w:rsidRPr="00EE3151">
        <w:rPr>
          <w:rFonts w:ascii="Verdana" w:eastAsia="Verdana" w:hAnsi="Verdana" w:cs="Verdana"/>
          <w:spacing w:val="1"/>
        </w:rPr>
        <w:t>ή</w:t>
      </w:r>
      <w:r w:rsidRPr="00EE3151">
        <w:rPr>
          <w:rFonts w:ascii="Verdana" w:eastAsia="Verdana" w:hAnsi="Verdana" w:cs="Verdana"/>
          <w:spacing w:val="2"/>
        </w:rPr>
        <w:t>µο</w:t>
      </w:r>
      <w:r w:rsidRPr="00EE3151">
        <w:rPr>
          <w:rFonts w:ascii="Verdana" w:eastAsia="Verdana" w:hAnsi="Verdana" w:cs="Verdana"/>
        </w:rPr>
        <w:t>υ</w:t>
      </w:r>
      <w:proofErr w:type="spellEnd"/>
      <w:r w:rsidRPr="00EE3151">
        <w:rPr>
          <w:rFonts w:ascii="Verdana" w:eastAsia="Verdana" w:hAnsi="Verdana" w:cs="Verdana"/>
          <w:spacing w:val="-13"/>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1"/>
        </w:rPr>
        <w:t>συ</w:t>
      </w:r>
      <w:r w:rsidRPr="00EE3151">
        <w:rPr>
          <w:rFonts w:ascii="Verdana" w:eastAsia="Verdana" w:hAnsi="Verdana" w:cs="Verdana"/>
        </w:rPr>
        <w:t>ν</w:t>
      </w:r>
      <w:r w:rsidRPr="00EE3151">
        <w:rPr>
          <w:rFonts w:ascii="Verdana" w:eastAsia="Verdana" w:hAnsi="Verdana" w:cs="Verdana"/>
          <w:spacing w:val="1"/>
        </w:rPr>
        <w:t>ά</w:t>
      </w:r>
      <w:r w:rsidRPr="00EE3151">
        <w:rPr>
          <w:rFonts w:ascii="Verdana" w:eastAsia="Verdana" w:hAnsi="Verdana" w:cs="Verdana"/>
        </w:rPr>
        <w:t>πτ</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3"/>
        </w:rPr>
        <w:t xml:space="preserve"> </w:t>
      </w:r>
      <w:r w:rsidRPr="00EE3151">
        <w:rPr>
          <w:rFonts w:ascii="Verdana" w:eastAsia="Verdana" w:hAnsi="Verdana" w:cs="Verdana"/>
        </w:rPr>
        <w:t>π</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2"/>
        </w:rPr>
        <w:t>ό</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ο</w:t>
      </w:r>
      <w:r w:rsidRPr="00EE3151">
        <w:rPr>
          <w:rFonts w:ascii="Verdana" w:eastAsia="Verdana" w:hAnsi="Verdana" w:cs="Verdana"/>
        </w:rPr>
        <w:t>χ</w:t>
      </w:r>
      <w:r w:rsidRPr="00EE3151">
        <w:rPr>
          <w:rFonts w:ascii="Verdana" w:eastAsia="Verdana" w:hAnsi="Verdana" w:cs="Verdana"/>
          <w:spacing w:val="4"/>
        </w:rPr>
        <w:t>ή</w:t>
      </w:r>
      <w:r w:rsidRPr="00EE3151">
        <w:rPr>
          <w:rFonts w:ascii="Verdana" w:eastAsia="Verdana" w:hAnsi="Verdana" w:cs="Verdana"/>
        </w:rPr>
        <w:t xml:space="preserve">ς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2"/>
        </w:rPr>
        <w:t xml:space="preserve"> </w:t>
      </w:r>
      <w:proofErr w:type="spellStart"/>
      <w:r w:rsidRPr="00EE3151">
        <w:rPr>
          <w:rFonts w:ascii="Verdana" w:eastAsia="Verdana" w:hAnsi="Verdana" w:cs="Verdana"/>
          <w:spacing w:val="-1"/>
        </w:rPr>
        <w:t>Δ</w:t>
      </w:r>
      <w:r w:rsidRPr="00EE3151">
        <w:rPr>
          <w:rFonts w:ascii="Verdana" w:eastAsia="Verdana" w:hAnsi="Verdana" w:cs="Verdana"/>
          <w:spacing w:val="1"/>
        </w:rPr>
        <w:t>ή</w:t>
      </w:r>
      <w:r w:rsidRPr="00EE3151">
        <w:rPr>
          <w:rFonts w:ascii="Verdana" w:eastAsia="Verdana" w:hAnsi="Verdana" w:cs="Verdana"/>
        </w:rPr>
        <w:t>µ</w:t>
      </w:r>
      <w:r w:rsidRPr="00EE3151">
        <w:rPr>
          <w:rFonts w:ascii="Verdana" w:eastAsia="Verdana" w:hAnsi="Verdana" w:cs="Verdana"/>
          <w:spacing w:val="2"/>
        </w:rPr>
        <w:t>ο</w:t>
      </w:r>
      <w:r w:rsidRPr="00EE3151">
        <w:rPr>
          <w:rFonts w:ascii="Verdana" w:eastAsia="Verdana" w:hAnsi="Verdana" w:cs="Verdana"/>
          <w:spacing w:val="-1"/>
        </w:rPr>
        <w:t>υ</w:t>
      </w:r>
      <w:proofErr w:type="spellEnd"/>
      <w:r w:rsidRPr="00EE3151">
        <w:rPr>
          <w:rFonts w:ascii="Verdana" w:eastAsia="Verdana" w:hAnsi="Verdana" w:cs="Verdana"/>
        </w:rPr>
        <w:t xml:space="preserve">). </w:t>
      </w:r>
      <w:r w:rsidRPr="00EE3151">
        <w:rPr>
          <w:rFonts w:ascii="Verdana" w:eastAsia="Verdana" w:hAnsi="Verdana" w:cs="Verdana"/>
          <w:spacing w:val="1"/>
          <w:position w:val="-1"/>
        </w:rPr>
        <w:t>Κα</w:t>
      </w:r>
      <w:r w:rsidRPr="00EE3151">
        <w:rPr>
          <w:rFonts w:ascii="Verdana" w:eastAsia="Verdana" w:hAnsi="Verdana" w:cs="Verdana"/>
          <w:position w:val="-1"/>
        </w:rPr>
        <w:t>τά</w:t>
      </w:r>
      <w:r w:rsidRPr="00EE3151">
        <w:rPr>
          <w:rFonts w:ascii="Verdana" w:eastAsia="Verdana" w:hAnsi="Verdana" w:cs="Verdana"/>
          <w:spacing w:val="-5"/>
          <w:position w:val="-1"/>
        </w:rPr>
        <w:t xml:space="preserve"> </w:t>
      </w:r>
      <w:r w:rsidRPr="00EE3151">
        <w:rPr>
          <w:rFonts w:ascii="Verdana" w:eastAsia="Verdana" w:hAnsi="Verdana" w:cs="Verdana"/>
          <w:position w:val="-1"/>
        </w:rPr>
        <w:t>τ</w:t>
      </w:r>
      <w:r w:rsidRPr="00EE3151">
        <w:rPr>
          <w:rFonts w:ascii="Verdana" w:eastAsia="Verdana" w:hAnsi="Verdana" w:cs="Verdana"/>
          <w:spacing w:val="3"/>
          <w:position w:val="-1"/>
        </w:rPr>
        <w:t>ι</w:t>
      </w:r>
      <w:r w:rsidRPr="00EE3151">
        <w:rPr>
          <w:rFonts w:ascii="Verdana" w:eastAsia="Verdana" w:hAnsi="Verdana" w:cs="Verdana"/>
          <w:position w:val="-1"/>
        </w:rPr>
        <w:t>ς</w:t>
      </w:r>
      <w:r w:rsidRPr="00EE3151">
        <w:rPr>
          <w:rFonts w:ascii="Verdana" w:eastAsia="Verdana" w:hAnsi="Verdana" w:cs="Verdana"/>
          <w:spacing w:val="-4"/>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π</w:t>
      </w:r>
      <w:r w:rsidRPr="00EE3151">
        <w:rPr>
          <w:rFonts w:ascii="Verdana" w:eastAsia="Verdana" w:hAnsi="Verdana" w:cs="Verdana"/>
          <w:spacing w:val="3"/>
          <w:position w:val="-1"/>
        </w:rPr>
        <w:t>ι</w:t>
      </w:r>
      <w:r w:rsidRPr="00EE3151">
        <w:rPr>
          <w:rFonts w:ascii="Verdana" w:eastAsia="Verdana" w:hAnsi="Verdana" w:cs="Verdana"/>
          <w:spacing w:val="-1"/>
          <w:position w:val="-1"/>
        </w:rPr>
        <w:t>σ</w:t>
      </w:r>
      <w:r w:rsidRPr="00EE3151">
        <w:rPr>
          <w:rFonts w:ascii="Verdana" w:eastAsia="Verdana" w:hAnsi="Verdana" w:cs="Verdana"/>
          <w:position w:val="-1"/>
        </w:rPr>
        <w:t>κ</w:t>
      </w:r>
      <w:r w:rsidRPr="00EE3151">
        <w:rPr>
          <w:rFonts w:ascii="Verdana" w:eastAsia="Verdana" w:hAnsi="Verdana" w:cs="Verdana"/>
          <w:spacing w:val="1"/>
          <w:position w:val="-1"/>
        </w:rPr>
        <w:t>έ</w:t>
      </w:r>
      <w:r w:rsidRPr="00EE3151">
        <w:rPr>
          <w:rFonts w:ascii="Verdana" w:eastAsia="Verdana" w:hAnsi="Verdana" w:cs="Verdana"/>
          <w:position w:val="-1"/>
        </w:rPr>
        <w:t>ψ</w:t>
      </w:r>
      <w:r w:rsidRPr="00EE3151">
        <w:rPr>
          <w:rFonts w:ascii="Verdana" w:eastAsia="Verdana" w:hAnsi="Verdana" w:cs="Verdana"/>
          <w:spacing w:val="-1"/>
          <w:position w:val="-1"/>
        </w:rPr>
        <w:t>ε</w:t>
      </w:r>
      <w:r w:rsidRPr="00EE3151">
        <w:rPr>
          <w:rFonts w:ascii="Verdana" w:eastAsia="Verdana" w:hAnsi="Verdana" w:cs="Verdana"/>
          <w:spacing w:val="3"/>
          <w:position w:val="-1"/>
        </w:rPr>
        <w:t>ι</w:t>
      </w:r>
      <w:r w:rsidRPr="00EE3151">
        <w:rPr>
          <w:rFonts w:ascii="Verdana" w:eastAsia="Verdana" w:hAnsi="Verdana" w:cs="Verdana"/>
          <w:position w:val="-1"/>
        </w:rPr>
        <w:t>ς</w:t>
      </w:r>
      <w:r w:rsidRPr="00EE3151">
        <w:rPr>
          <w:rFonts w:ascii="Verdana" w:eastAsia="Verdana" w:hAnsi="Verdana" w:cs="Verdana"/>
          <w:spacing w:val="-12"/>
          <w:position w:val="-1"/>
        </w:rPr>
        <w:t xml:space="preserve"> </w:t>
      </w:r>
      <w:r w:rsidRPr="00EE3151">
        <w:rPr>
          <w:rFonts w:ascii="Verdana" w:eastAsia="Verdana" w:hAnsi="Verdana" w:cs="Verdana"/>
          <w:spacing w:val="1"/>
          <w:position w:val="-1"/>
        </w:rPr>
        <w:t>α</w:t>
      </w:r>
      <w:r w:rsidRPr="00EE3151">
        <w:rPr>
          <w:rFonts w:ascii="Verdana" w:eastAsia="Verdana" w:hAnsi="Verdana" w:cs="Verdana"/>
          <w:spacing w:val="-1"/>
          <w:position w:val="-1"/>
        </w:rPr>
        <w:t>υ</w:t>
      </w:r>
      <w:r w:rsidRPr="00EE3151">
        <w:rPr>
          <w:rFonts w:ascii="Verdana" w:eastAsia="Verdana" w:hAnsi="Verdana" w:cs="Verdana"/>
          <w:spacing w:val="2"/>
          <w:position w:val="-1"/>
        </w:rPr>
        <w:t>τ</w:t>
      </w:r>
      <w:r w:rsidRPr="00EE3151">
        <w:rPr>
          <w:rFonts w:ascii="Verdana" w:eastAsia="Verdana" w:hAnsi="Verdana" w:cs="Verdana"/>
          <w:spacing w:val="1"/>
          <w:position w:val="-1"/>
        </w:rPr>
        <w:t>έ</w:t>
      </w:r>
      <w:r w:rsidRPr="00EE3151">
        <w:rPr>
          <w:rFonts w:ascii="Verdana" w:eastAsia="Verdana" w:hAnsi="Verdana" w:cs="Verdana"/>
          <w:position w:val="-1"/>
        </w:rPr>
        <w:t>ς</w:t>
      </w:r>
      <w:r w:rsidRPr="00EE3151">
        <w:rPr>
          <w:rFonts w:ascii="Verdana" w:eastAsia="Verdana" w:hAnsi="Verdana" w:cs="Verdana"/>
          <w:spacing w:val="-7"/>
          <w:position w:val="-1"/>
        </w:rPr>
        <w:t xml:space="preserve"> </w:t>
      </w:r>
      <w:r w:rsidRPr="00EE3151">
        <w:rPr>
          <w:rFonts w:ascii="Verdana" w:eastAsia="Verdana" w:hAnsi="Verdana" w:cs="Verdana"/>
          <w:position w:val="-1"/>
        </w:rPr>
        <w:t>ο γ</w:t>
      </w:r>
      <w:r w:rsidRPr="00EE3151">
        <w:rPr>
          <w:rFonts w:ascii="Verdana" w:eastAsia="Verdana" w:hAnsi="Verdana" w:cs="Verdana"/>
          <w:spacing w:val="3"/>
          <w:position w:val="-1"/>
        </w:rPr>
        <w:t>ι</w:t>
      </w:r>
      <w:r w:rsidRPr="00EE3151">
        <w:rPr>
          <w:rFonts w:ascii="Verdana" w:eastAsia="Verdana" w:hAnsi="Verdana" w:cs="Verdana"/>
          <w:spacing w:val="1"/>
          <w:position w:val="-1"/>
        </w:rPr>
        <w:t>α</w:t>
      </w:r>
      <w:r w:rsidRPr="00EE3151">
        <w:rPr>
          <w:rFonts w:ascii="Verdana" w:eastAsia="Verdana" w:hAnsi="Verdana" w:cs="Verdana"/>
          <w:position w:val="-1"/>
        </w:rPr>
        <w:t>τρ</w:t>
      </w:r>
      <w:r w:rsidRPr="00EE3151">
        <w:rPr>
          <w:rFonts w:ascii="Verdana" w:eastAsia="Verdana" w:hAnsi="Verdana" w:cs="Verdana"/>
          <w:spacing w:val="-1"/>
          <w:position w:val="-1"/>
        </w:rPr>
        <w:t>ό</w:t>
      </w:r>
      <w:r w:rsidRPr="00EE3151">
        <w:rPr>
          <w:rFonts w:ascii="Verdana" w:eastAsia="Verdana" w:hAnsi="Verdana" w:cs="Verdana"/>
          <w:position w:val="-1"/>
        </w:rPr>
        <w:t>ς</w:t>
      </w:r>
      <w:r w:rsidRPr="00EE3151">
        <w:rPr>
          <w:rFonts w:ascii="Verdana" w:eastAsia="Verdana" w:hAnsi="Verdana" w:cs="Verdana"/>
          <w:spacing w:val="-8"/>
          <w:position w:val="-1"/>
        </w:rPr>
        <w:t xml:space="preserve"> </w:t>
      </w:r>
      <w:r w:rsidRPr="00EE3151">
        <w:rPr>
          <w:rFonts w:ascii="Verdana" w:eastAsia="Verdana" w:hAnsi="Verdana" w:cs="Verdana"/>
          <w:spacing w:val="1"/>
          <w:position w:val="-1"/>
        </w:rPr>
        <w:t>θ</w:t>
      </w:r>
      <w:r w:rsidRPr="00EE3151">
        <w:rPr>
          <w:rFonts w:ascii="Verdana" w:eastAsia="Verdana" w:hAnsi="Verdana" w:cs="Verdana"/>
          <w:position w:val="-1"/>
        </w:rPr>
        <w:t>α</w:t>
      </w:r>
      <w:r w:rsidRPr="00EE3151">
        <w:rPr>
          <w:rFonts w:ascii="Verdana" w:eastAsia="Verdana" w:hAnsi="Verdana" w:cs="Verdana"/>
          <w:spacing w:val="-2"/>
          <w:position w:val="-1"/>
        </w:rPr>
        <w:t xml:space="preserve"> </w:t>
      </w:r>
      <w:r w:rsidRPr="00EE3151">
        <w:rPr>
          <w:rFonts w:ascii="Verdana" w:eastAsia="Verdana" w:hAnsi="Verdana" w:cs="Verdana"/>
          <w:spacing w:val="1"/>
          <w:position w:val="-1"/>
        </w:rPr>
        <w:t>έ</w:t>
      </w:r>
      <w:r w:rsidRPr="00EE3151">
        <w:rPr>
          <w:rFonts w:ascii="Verdana" w:eastAsia="Verdana" w:hAnsi="Verdana" w:cs="Verdana"/>
          <w:position w:val="-1"/>
        </w:rPr>
        <w:t>χ</w:t>
      </w:r>
      <w:r w:rsidRPr="00EE3151">
        <w:rPr>
          <w:rFonts w:ascii="Verdana" w:eastAsia="Verdana" w:hAnsi="Verdana" w:cs="Verdana"/>
          <w:spacing w:val="1"/>
          <w:position w:val="-1"/>
        </w:rPr>
        <w:t>ε</w:t>
      </w:r>
      <w:r w:rsidRPr="00EE3151">
        <w:rPr>
          <w:rFonts w:ascii="Verdana" w:eastAsia="Verdana" w:hAnsi="Verdana" w:cs="Verdana"/>
          <w:position w:val="-1"/>
        </w:rPr>
        <w:t>ι</w:t>
      </w:r>
      <w:r w:rsidRPr="00EE3151">
        <w:rPr>
          <w:rFonts w:ascii="Verdana" w:eastAsia="Verdana" w:hAnsi="Verdana" w:cs="Verdana"/>
          <w:spacing w:val="-2"/>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π</w:t>
      </w:r>
      <w:r w:rsidRPr="00EE3151">
        <w:rPr>
          <w:rFonts w:ascii="Verdana" w:eastAsia="Verdana" w:hAnsi="Verdana" w:cs="Verdana"/>
          <w:spacing w:val="1"/>
          <w:position w:val="-1"/>
        </w:rPr>
        <w:t>αφέ</w:t>
      </w:r>
      <w:r w:rsidRPr="00EE3151">
        <w:rPr>
          <w:rFonts w:ascii="Verdana" w:eastAsia="Verdana" w:hAnsi="Verdana" w:cs="Verdana"/>
          <w:position w:val="-1"/>
        </w:rPr>
        <w:t>ς</w:t>
      </w:r>
      <w:r w:rsidRPr="00EE3151">
        <w:rPr>
          <w:rFonts w:ascii="Verdana" w:eastAsia="Verdana" w:hAnsi="Verdana" w:cs="Verdana"/>
          <w:spacing w:val="-9"/>
          <w:position w:val="-1"/>
        </w:rPr>
        <w:t xml:space="preserve"> </w:t>
      </w:r>
      <w:r w:rsidRPr="00EE3151">
        <w:rPr>
          <w:rFonts w:ascii="Verdana" w:eastAsia="Verdana" w:hAnsi="Verdana" w:cs="Verdana"/>
          <w:position w:val="-1"/>
        </w:rPr>
        <w:t>µε</w:t>
      </w:r>
      <w:r w:rsidRPr="00EE3151">
        <w:rPr>
          <w:rFonts w:ascii="Verdana" w:eastAsia="Verdana" w:hAnsi="Verdana" w:cs="Verdana"/>
          <w:spacing w:val="-2"/>
          <w:position w:val="-1"/>
        </w:rPr>
        <w:t xml:space="preserve"> </w:t>
      </w:r>
      <w:r w:rsidRPr="00EE3151">
        <w:rPr>
          <w:rFonts w:ascii="Verdana" w:eastAsia="Verdana" w:hAnsi="Verdana" w:cs="Verdana"/>
          <w:position w:val="-1"/>
        </w:rPr>
        <w:t>τ</w:t>
      </w:r>
      <w:r w:rsidRPr="00EE3151">
        <w:rPr>
          <w:rFonts w:ascii="Verdana" w:eastAsia="Verdana" w:hAnsi="Verdana" w:cs="Verdana"/>
          <w:spacing w:val="2"/>
          <w:position w:val="-1"/>
        </w:rPr>
        <w:t>ο</w:t>
      </w:r>
      <w:r w:rsidRPr="00EE3151">
        <w:rPr>
          <w:rFonts w:ascii="Verdana" w:eastAsia="Verdana" w:hAnsi="Verdana" w:cs="Verdana"/>
          <w:position w:val="-1"/>
        </w:rPr>
        <w:t>ν</w:t>
      </w:r>
      <w:r w:rsidRPr="00EE3151">
        <w:rPr>
          <w:rFonts w:ascii="Verdana" w:eastAsia="Verdana" w:hAnsi="Verdana" w:cs="Verdana"/>
          <w:spacing w:val="-1"/>
          <w:position w:val="-1"/>
        </w:rPr>
        <w:t xml:space="preserve"> υ</w:t>
      </w:r>
      <w:r w:rsidRPr="00EE3151">
        <w:rPr>
          <w:rFonts w:ascii="Verdana" w:eastAsia="Verdana" w:hAnsi="Verdana" w:cs="Verdana"/>
          <w:position w:val="-1"/>
        </w:rPr>
        <w:t>π</w:t>
      </w:r>
      <w:r w:rsidRPr="00EE3151">
        <w:rPr>
          <w:rFonts w:ascii="Verdana" w:eastAsia="Verdana" w:hAnsi="Verdana" w:cs="Verdana"/>
          <w:spacing w:val="1"/>
          <w:position w:val="-1"/>
        </w:rPr>
        <w:t>ε</w:t>
      </w:r>
      <w:r w:rsidRPr="00EE3151">
        <w:rPr>
          <w:rFonts w:ascii="Verdana" w:eastAsia="Verdana" w:hAnsi="Verdana" w:cs="Verdana"/>
          <w:spacing w:val="-1"/>
          <w:position w:val="-1"/>
        </w:rPr>
        <w:t>ύ</w:t>
      </w:r>
      <w:r w:rsidRPr="00EE3151">
        <w:rPr>
          <w:rFonts w:ascii="Verdana" w:eastAsia="Verdana" w:hAnsi="Verdana" w:cs="Verdana"/>
          <w:spacing w:val="3"/>
          <w:position w:val="-1"/>
        </w:rPr>
        <w:t>θ</w:t>
      </w:r>
      <w:r w:rsidRPr="00EE3151">
        <w:rPr>
          <w:rFonts w:ascii="Verdana" w:eastAsia="Verdana" w:hAnsi="Verdana" w:cs="Verdana"/>
          <w:spacing w:val="-1"/>
          <w:position w:val="-1"/>
        </w:rPr>
        <w:t>υ</w:t>
      </w:r>
      <w:r w:rsidRPr="00EE3151">
        <w:rPr>
          <w:rFonts w:ascii="Verdana" w:eastAsia="Verdana" w:hAnsi="Verdana" w:cs="Verdana"/>
          <w:spacing w:val="2"/>
          <w:position w:val="-1"/>
        </w:rPr>
        <w:t>ν</w:t>
      </w:r>
      <w:r w:rsidRPr="00EE3151">
        <w:rPr>
          <w:rFonts w:ascii="Verdana" w:eastAsia="Verdana" w:hAnsi="Verdana" w:cs="Verdana"/>
          <w:position w:val="-1"/>
        </w:rPr>
        <w:t>ο</w:t>
      </w:r>
      <w:r w:rsidRPr="00EE3151">
        <w:rPr>
          <w:rFonts w:ascii="Verdana" w:eastAsia="Verdana" w:hAnsi="Verdana" w:cs="Verdana"/>
          <w:spacing w:val="-12"/>
          <w:position w:val="-1"/>
        </w:rPr>
        <w:t xml:space="preserve"> </w:t>
      </w:r>
      <w:r w:rsidRPr="00EE3151">
        <w:rPr>
          <w:rFonts w:ascii="Verdana" w:eastAsia="Verdana" w:hAnsi="Verdana" w:cs="Verdana"/>
          <w:spacing w:val="3"/>
          <w:position w:val="-1"/>
        </w:rPr>
        <w:t>π</w:t>
      </w:r>
      <w:r w:rsidRPr="00EE3151">
        <w:rPr>
          <w:rFonts w:ascii="Verdana" w:eastAsia="Verdana" w:hAnsi="Verdana" w:cs="Verdana"/>
          <w:spacing w:val="2"/>
          <w:position w:val="-1"/>
        </w:rPr>
        <w:t>ο</w:t>
      </w:r>
      <w:r w:rsidRPr="00EE3151">
        <w:rPr>
          <w:rFonts w:ascii="Verdana" w:eastAsia="Verdana" w:hAnsi="Verdana" w:cs="Verdana"/>
          <w:position w:val="-1"/>
        </w:rPr>
        <w:t>υ</w:t>
      </w:r>
      <w:r w:rsidRPr="00EE3151">
        <w:rPr>
          <w:rFonts w:ascii="Verdana" w:eastAsia="Verdana" w:hAnsi="Verdana" w:cs="Verdana"/>
          <w:spacing w:val="-6"/>
          <w:position w:val="-1"/>
        </w:rPr>
        <w:t xml:space="preserve"> </w:t>
      </w:r>
      <w:r w:rsidRPr="00EE3151">
        <w:rPr>
          <w:rFonts w:ascii="Verdana" w:eastAsia="Verdana" w:hAnsi="Verdana" w:cs="Verdana"/>
          <w:spacing w:val="1"/>
          <w:position w:val="-1"/>
        </w:rPr>
        <w:t>θ</w:t>
      </w:r>
      <w:r w:rsidRPr="00EE3151">
        <w:rPr>
          <w:rFonts w:ascii="Verdana" w:eastAsia="Verdana" w:hAnsi="Verdana" w:cs="Verdana"/>
          <w:position w:val="-1"/>
        </w:rPr>
        <w:t xml:space="preserve">α </w:t>
      </w:r>
      <w:r w:rsidRPr="00EE3151">
        <w:rPr>
          <w:rFonts w:ascii="Verdana" w:eastAsia="Verdana" w:hAnsi="Verdana" w:cs="Verdana"/>
          <w:spacing w:val="-1"/>
          <w:position w:val="-1"/>
        </w:rPr>
        <w:t>ο</w:t>
      </w:r>
      <w:r w:rsidRPr="00EE3151">
        <w:rPr>
          <w:rFonts w:ascii="Verdana" w:eastAsia="Verdana" w:hAnsi="Verdana" w:cs="Verdana"/>
          <w:position w:val="-1"/>
        </w:rPr>
        <w:t>ρ</w:t>
      </w:r>
      <w:r w:rsidRPr="00EE3151">
        <w:rPr>
          <w:rFonts w:ascii="Verdana" w:eastAsia="Verdana" w:hAnsi="Verdana" w:cs="Verdana"/>
          <w:spacing w:val="3"/>
          <w:position w:val="-1"/>
        </w:rPr>
        <w:t>ι</w:t>
      </w:r>
      <w:r w:rsidRPr="00EE3151">
        <w:rPr>
          <w:rFonts w:ascii="Verdana" w:eastAsia="Verdana" w:hAnsi="Verdana" w:cs="Verdana"/>
          <w:spacing w:val="-1"/>
          <w:position w:val="-1"/>
        </w:rPr>
        <w:t>σ</w:t>
      </w:r>
      <w:r w:rsidRPr="00EE3151">
        <w:rPr>
          <w:rFonts w:ascii="Verdana" w:eastAsia="Verdana" w:hAnsi="Verdana" w:cs="Verdana"/>
          <w:position w:val="-1"/>
        </w:rPr>
        <w:t>τ</w:t>
      </w:r>
      <w:r w:rsidRPr="00EE3151">
        <w:rPr>
          <w:rFonts w:ascii="Verdana" w:eastAsia="Verdana" w:hAnsi="Verdana" w:cs="Verdana"/>
          <w:spacing w:val="1"/>
          <w:position w:val="-1"/>
        </w:rPr>
        <w:t>ε</w:t>
      </w:r>
      <w:r w:rsidRPr="00EE3151">
        <w:rPr>
          <w:rFonts w:ascii="Verdana" w:eastAsia="Verdana" w:hAnsi="Verdana" w:cs="Verdana"/>
          <w:position w:val="-1"/>
        </w:rPr>
        <w:t>ί</w:t>
      </w:r>
      <w:r w:rsidRPr="00EE3151">
        <w:rPr>
          <w:rFonts w:ascii="Verdana" w:eastAsia="Verdana" w:hAnsi="Verdana" w:cs="Verdana"/>
          <w:spacing w:val="-5"/>
          <w:position w:val="-1"/>
        </w:rPr>
        <w:t xml:space="preserve"> </w:t>
      </w:r>
      <w:r w:rsidRPr="00EE3151">
        <w:rPr>
          <w:rFonts w:ascii="Verdana" w:eastAsia="Verdana" w:hAnsi="Verdana" w:cs="Verdana"/>
          <w:spacing w:val="-1"/>
          <w:position w:val="-1"/>
        </w:rPr>
        <w:t>σ</w:t>
      </w:r>
      <w:r w:rsidRPr="00EE3151">
        <w:rPr>
          <w:rFonts w:ascii="Verdana" w:eastAsia="Verdana" w:hAnsi="Verdana" w:cs="Verdana"/>
          <w:position w:val="-1"/>
        </w:rPr>
        <w:t>ε</w:t>
      </w:r>
      <w:r w:rsidRPr="00EE3151">
        <w:rPr>
          <w:rFonts w:ascii="Verdana" w:eastAsia="Verdana" w:hAnsi="Verdana" w:cs="Verdana"/>
          <w:spacing w:val="-2"/>
          <w:position w:val="-1"/>
        </w:rPr>
        <w:t xml:space="preserve"> </w:t>
      </w:r>
      <w:r w:rsidRPr="00EE3151">
        <w:rPr>
          <w:rFonts w:ascii="Verdana" w:eastAsia="Verdana" w:hAnsi="Verdana" w:cs="Verdana"/>
          <w:position w:val="-1"/>
        </w:rPr>
        <w:t>κ</w:t>
      </w:r>
      <w:r w:rsidRPr="00EE3151">
        <w:rPr>
          <w:rFonts w:ascii="Verdana" w:eastAsia="Verdana" w:hAnsi="Verdana" w:cs="Verdana"/>
          <w:spacing w:val="1"/>
          <w:position w:val="-1"/>
        </w:rPr>
        <w:t>άθ</w:t>
      </w:r>
      <w:r w:rsidRPr="00EE3151">
        <w:rPr>
          <w:rFonts w:ascii="Verdana" w:eastAsia="Verdana" w:hAnsi="Verdana" w:cs="Verdana"/>
          <w:position w:val="-1"/>
        </w:rPr>
        <w:t>ε</w:t>
      </w:r>
      <w:r w:rsidRPr="00EE3151">
        <w:rPr>
          <w:rFonts w:ascii="Verdana" w:eastAsia="Verdana" w:hAnsi="Verdana" w:cs="Verdana"/>
        </w:rPr>
        <w:t xml:space="preserve"> </w:t>
      </w:r>
      <w:r w:rsidRPr="00EE3151">
        <w:rPr>
          <w:rFonts w:ascii="Verdana" w:eastAsia="Verdana" w:hAnsi="Verdana" w:cs="Verdana"/>
          <w:spacing w:val="1"/>
        </w:rPr>
        <w:t>ε</w:t>
      </w:r>
      <w:r w:rsidRPr="00EE3151">
        <w:rPr>
          <w:rFonts w:ascii="Verdana" w:eastAsia="Verdana" w:hAnsi="Verdana" w:cs="Verdana"/>
        </w:rPr>
        <w:t>γκ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w:t>
      </w:r>
    </w:p>
    <w:p w14:paraId="51148A82" w14:textId="77777777" w:rsidR="000D2B21" w:rsidRPr="00EE3151" w:rsidRDefault="000D2B21" w:rsidP="000D2B21">
      <w:pPr>
        <w:spacing w:before="12"/>
        <w:ind w:right="-141"/>
        <w:jc w:val="both"/>
        <w:rPr>
          <w:rFonts w:ascii="Verdana" w:hAnsi="Verdana"/>
          <w:sz w:val="28"/>
          <w:szCs w:val="28"/>
        </w:rPr>
      </w:pPr>
    </w:p>
    <w:p w14:paraId="1C12865A" w14:textId="77777777" w:rsidR="000D2B21" w:rsidRPr="00EE3151" w:rsidRDefault="000D2B21" w:rsidP="000D2B21">
      <w:pPr>
        <w:ind w:left="174" w:right="-141"/>
        <w:jc w:val="both"/>
        <w:rPr>
          <w:rFonts w:ascii="Verdana" w:eastAsia="Verdana" w:hAnsi="Verdana" w:cs="Verdana"/>
          <w:b/>
        </w:rPr>
      </w:pPr>
      <w:r w:rsidRPr="00EE3151">
        <w:rPr>
          <w:rFonts w:ascii="Verdana" w:eastAsia="Verdana" w:hAnsi="Verdana" w:cs="Verdana"/>
          <w:b/>
          <w:w w:val="110"/>
        </w:rPr>
        <w:t>4</w:t>
      </w:r>
      <w:r w:rsidRPr="00EE3151">
        <w:rPr>
          <w:rFonts w:ascii="Verdana" w:eastAsia="Verdana" w:hAnsi="Verdana" w:cs="Verdana"/>
          <w:b/>
          <w:spacing w:val="2"/>
          <w:w w:val="110"/>
        </w:rPr>
        <w:t xml:space="preserve">. </w:t>
      </w:r>
      <w:r w:rsidRPr="00EE3151">
        <w:rPr>
          <w:rFonts w:ascii="Verdana" w:eastAsia="Verdana" w:hAnsi="Verdana" w:cs="Verdana"/>
          <w:b/>
          <w:spacing w:val="-1"/>
          <w:w w:val="110"/>
        </w:rPr>
        <w:t>Α</w:t>
      </w:r>
      <w:r w:rsidRPr="00EE3151">
        <w:rPr>
          <w:rFonts w:ascii="Verdana" w:eastAsia="Verdana" w:hAnsi="Verdana" w:cs="Verdana"/>
          <w:b/>
          <w:w w:val="110"/>
        </w:rPr>
        <w:t>ρμο</w:t>
      </w:r>
      <w:r w:rsidRPr="00EE3151">
        <w:rPr>
          <w:rFonts w:ascii="Verdana" w:eastAsia="Verdana" w:hAnsi="Verdana" w:cs="Verdana"/>
          <w:b/>
          <w:spacing w:val="3"/>
          <w:w w:val="110"/>
        </w:rPr>
        <w:t>δ</w:t>
      </w:r>
      <w:r w:rsidRPr="00EE3151">
        <w:rPr>
          <w:rFonts w:ascii="Verdana" w:eastAsia="Verdana" w:hAnsi="Verdana" w:cs="Verdana"/>
          <w:b/>
          <w:spacing w:val="-1"/>
          <w:w w:val="110"/>
        </w:rPr>
        <w:t>ι</w:t>
      </w:r>
      <w:r w:rsidRPr="00EE3151">
        <w:rPr>
          <w:rFonts w:ascii="Verdana" w:eastAsia="Verdana" w:hAnsi="Verdana" w:cs="Verdana"/>
          <w:b/>
          <w:spacing w:val="3"/>
          <w:w w:val="110"/>
        </w:rPr>
        <w:t>ό</w:t>
      </w:r>
      <w:r w:rsidRPr="00EE3151">
        <w:rPr>
          <w:rFonts w:ascii="Verdana" w:eastAsia="Verdana" w:hAnsi="Verdana" w:cs="Verdana"/>
          <w:b/>
          <w:spacing w:val="-1"/>
          <w:w w:val="110"/>
        </w:rPr>
        <w:t>τ</w:t>
      </w:r>
      <w:r w:rsidRPr="00EE3151">
        <w:rPr>
          <w:rFonts w:ascii="Verdana" w:eastAsia="Verdana" w:hAnsi="Verdana" w:cs="Verdana"/>
          <w:b/>
          <w:spacing w:val="2"/>
          <w:w w:val="110"/>
        </w:rPr>
        <w:t>η</w:t>
      </w:r>
      <w:r w:rsidRPr="00EE3151">
        <w:rPr>
          <w:rFonts w:ascii="Verdana" w:eastAsia="Verdana" w:hAnsi="Verdana" w:cs="Verdana"/>
          <w:b/>
          <w:spacing w:val="-1"/>
          <w:w w:val="110"/>
        </w:rPr>
        <w:t>τ</w:t>
      </w:r>
      <w:r w:rsidRPr="00EE3151">
        <w:rPr>
          <w:rFonts w:ascii="Verdana" w:eastAsia="Verdana" w:hAnsi="Verdana" w:cs="Verdana"/>
          <w:b/>
          <w:spacing w:val="1"/>
          <w:w w:val="110"/>
        </w:rPr>
        <w:t>ε</w:t>
      </w:r>
      <w:r w:rsidRPr="00EE3151">
        <w:rPr>
          <w:rFonts w:ascii="Verdana" w:eastAsia="Verdana" w:hAnsi="Verdana" w:cs="Verdana"/>
          <w:b/>
          <w:w w:val="110"/>
        </w:rPr>
        <w:t>ς</w:t>
      </w:r>
      <w:r w:rsidRPr="00EE3151">
        <w:rPr>
          <w:rFonts w:ascii="Verdana" w:eastAsia="Verdana" w:hAnsi="Verdana" w:cs="Verdana"/>
          <w:b/>
          <w:spacing w:val="3"/>
          <w:w w:val="110"/>
        </w:rPr>
        <w:t xml:space="preserve"> γ</w:t>
      </w:r>
      <w:r w:rsidRPr="00EE3151">
        <w:rPr>
          <w:rFonts w:ascii="Verdana" w:eastAsia="Verdana" w:hAnsi="Verdana" w:cs="Verdana"/>
          <w:b/>
          <w:spacing w:val="-1"/>
        </w:rPr>
        <w:t>ι</w:t>
      </w:r>
      <w:r w:rsidRPr="00EE3151">
        <w:rPr>
          <w:rFonts w:ascii="Verdana" w:eastAsia="Verdana" w:hAnsi="Verdana" w:cs="Verdana"/>
          <w:b/>
          <w:spacing w:val="2"/>
        </w:rPr>
        <w:t>α</w:t>
      </w:r>
      <w:r w:rsidRPr="00EE3151">
        <w:rPr>
          <w:rFonts w:ascii="Verdana" w:eastAsia="Verdana" w:hAnsi="Verdana" w:cs="Verdana"/>
          <w:b/>
          <w:spacing w:val="-1"/>
        </w:rPr>
        <w:t>τ</w:t>
      </w:r>
      <w:r w:rsidRPr="00EE3151">
        <w:rPr>
          <w:rFonts w:ascii="Verdana" w:eastAsia="Verdana" w:hAnsi="Verdana" w:cs="Verdana"/>
          <w:b/>
          <w:spacing w:val="2"/>
        </w:rPr>
        <w:t>ρ</w:t>
      </w:r>
      <w:r w:rsidRPr="00EE3151">
        <w:rPr>
          <w:rFonts w:ascii="Verdana" w:eastAsia="Verdana" w:hAnsi="Verdana" w:cs="Verdana"/>
          <w:b/>
          <w:spacing w:val="3"/>
        </w:rPr>
        <w:t>ο</w:t>
      </w:r>
      <w:r w:rsidRPr="00EE3151">
        <w:rPr>
          <w:rFonts w:ascii="Verdana" w:eastAsia="Verdana" w:hAnsi="Verdana" w:cs="Verdana"/>
          <w:b/>
        </w:rPr>
        <w:t xml:space="preserve">ύ </w:t>
      </w:r>
      <w:r w:rsidRPr="00EE3151">
        <w:rPr>
          <w:rFonts w:ascii="Verdana" w:eastAsia="Verdana" w:hAnsi="Verdana" w:cs="Verdana"/>
          <w:b/>
          <w:spacing w:val="4"/>
        </w:rPr>
        <w:t xml:space="preserve"> </w:t>
      </w:r>
      <w:r w:rsidRPr="00EE3151">
        <w:rPr>
          <w:rFonts w:ascii="Verdana" w:eastAsia="Verdana" w:hAnsi="Verdana" w:cs="Verdana"/>
          <w:b/>
          <w:spacing w:val="1"/>
          <w:w w:val="113"/>
        </w:rPr>
        <w:t>ε</w:t>
      </w:r>
      <w:r w:rsidRPr="00EE3151">
        <w:rPr>
          <w:rFonts w:ascii="Verdana" w:eastAsia="Verdana" w:hAnsi="Verdana" w:cs="Verdana"/>
          <w:b/>
          <w:w w:val="110"/>
        </w:rPr>
        <w:t>ργ</w:t>
      </w:r>
      <w:r w:rsidRPr="00EE3151">
        <w:rPr>
          <w:rFonts w:ascii="Verdana" w:eastAsia="Verdana" w:hAnsi="Verdana" w:cs="Verdana"/>
          <w:b/>
          <w:w w:val="113"/>
        </w:rPr>
        <w:t>α</w:t>
      </w:r>
      <w:r w:rsidRPr="00EE3151">
        <w:rPr>
          <w:rFonts w:ascii="Verdana" w:eastAsia="Verdana" w:hAnsi="Verdana" w:cs="Verdana"/>
          <w:b/>
          <w:spacing w:val="2"/>
          <w:w w:val="113"/>
        </w:rPr>
        <w:t>σ</w:t>
      </w:r>
      <w:r w:rsidRPr="00EE3151">
        <w:rPr>
          <w:rFonts w:ascii="Verdana" w:eastAsia="Verdana" w:hAnsi="Verdana" w:cs="Verdana"/>
          <w:b/>
          <w:spacing w:val="-1"/>
          <w:w w:val="124"/>
        </w:rPr>
        <w:t>ί</w:t>
      </w:r>
      <w:r w:rsidRPr="00EE3151">
        <w:rPr>
          <w:rFonts w:ascii="Verdana" w:eastAsia="Verdana" w:hAnsi="Verdana" w:cs="Verdana"/>
          <w:b/>
          <w:w w:val="111"/>
        </w:rPr>
        <w:t>ας</w:t>
      </w:r>
    </w:p>
    <w:p w14:paraId="0DB8FE78" w14:textId="77777777" w:rsidR="000D2B21" w:rsidRPr="00EE3151" w:rsidRDefault="000D2B21" w:rsidP="000D2B21">
      <w:pPr>
        <w:spacing w:before="5"/>
        <w:ind w:left="107" w:right="-141" w:firstLine="613"/>
        <w:jc w:val="both"/>
        <w:rPr>
          <w:rFonts w:ascii="Verdana" w:eastAsia="Verdana" w:hAnsi="Verdana" w:cs="Verdana"/>
        </w:rPr>
      </w:pPr>
      <w:r w:rsidRPr="00EE3151">
        <w:rPr>
          <w:rFonts w:ascii="Verdana" w:eastAsia="Verdana" w:hAnsi="Verdana" w:cs="Verdana"/>
          <w:spacing w:val="-1"/>
        </w:rPr>
        <w:t>Ο</w:t>
      </w:r>
      <w:r w:rsidRPr="00EE3151">
        <w:rPr>
          <w:rFonts w:ascii="Verdana" w:eastAsia="Verdana" w:hAnsi="Verdana" w:cs="Verdana"/>
        </w:rPr>
        <w:t xml:space="preserve">ι </w:t>
      </w:r>
      <w:r w:rsidRPr="00EE3151">
        <w:rPr>
          <w:rFonts w:ascii="Verdana" w:eastAsia="Verdana" w:hAnsi="Verdana" w:cs="Verdana"/>
          <w:spacing w:val="1"/>
        </w:rPr>
        <w:t>α</w:t>
      </w:r>
      <w:r w:rsidRPr="00EE3151">
        <w:rPr>
          <w:rFonts w:ascii="Verdana" w:eastAsia="Verdana" w:hAnsi="Verdana" w:cs="Verdana"/>
        </w:rPr>
        <w:t>ρμ</w:t>
      </w:r>
      <w:r w:rsidRPr="00EE3151">
        <w:rPr>
          <w:rFonts w:ascii="Verdana" w:eastAsia="Verdana" w:hAnsi="Verdana" w:cs="Verdana"/>
          <w:spacing w:val="-1"/>
        </w:rPr>
        <w:t>οδ</w:t>
      </w:r>
      <w:r w:rsidRPr="00EE3151">
        <w:rPr>
          <w:rFonts w:ascii="Verdana" w:eastAsia="Verdana" w:hAnsi="Verdana" w:cs="Verdana"/>
          <w:spacing w:val="3"/>
        </w:rPr>
        <w:t>ι</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2"/>
        </w:rPr>
        <w:t>τ</w:t>
      </w:r>
      <w:r w:rsidRPr="00EE3151">
        <w:rPr>
          <w:rFonts w:ascii="Verdana" w:eastAsia="Verdana" w:hAnsi="Verdana" w:cs="Verdana"/>
        </w:rPr>
        <w:t>ρ</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6"/>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γρ</w:t>
      </w:r>
      <w:r w:rsidRPr="00EE3151">
        <w:rPr>
          <w:rFonts w:ascii="Verdana" w:eastAsia="Verdana" w:hAnsi="Verdana" w:cs="Verdana"/>
          <w:spacing w:val="1"/>
        </w:rPr>
        <w:t>άφ</w:t>
      </w:r>
      <w:r w:rsidRPr="00EE3151">
        <w:rPr>
          <w:rFonts w:ascii="Verdana" w:eastAsia="Verdana" w:hAnsi="Verdana" w:cs="Verdana"/>
          <w:spacing w:val="-1"/>
        </w:rPr>
        <w:t>ο</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3"/>
        </w:rPr>
        <w:t xml:space="preserve"> </w:t>
      </w:r>
      <w:r w:rsidRPr="00EE3151">
        <w:rPr>
          <w:rFonts w:ascii="Verdana" w:eastAsia="Verdana" w:hAnsi="Verdana" w:cs="Verdana"/>
          <w:spacing w:val="-1"/>
        </w:rPr>
        <w:t>σ</w:t>
      </w:r>
      <w:r w:rsidRPr="00EE3151">
        <w:rPr>
          <w:rFonts w:ascii="Verdana" w:eastAsia="Verdana" w:hAnsi="Verdana" w:cs="Verdana"/>
        </w:rPr>
        <w:t>τα</w:t>
      </w:r>
      <w:r w:rsidRPr="00EE3151">
        <w:rPr>
          <w:rFonts w:ascii="Verdana" w:eastAsia="Verdana" w:hAnsi="Verdana" w:cs="Verdana"/>
          <w:spacing w:val="-3"/>
        </w:rPr>
        <w:t xml:space="preserve"> </w:t>
      </w:r>
      <w:r w:rsidRPr="00EE3151">
        <w:rPr>
          <w:rFonts w:ascii="Verdana" w:eastAsia="Verdana" w:hAnsi="Verdana" w:cs="Verdana"/>
          <w:spacing w:val="1"/>
          <w:u w:val="single"/>
        </w:rPr>
        <w:t>ά</w:t>
      </w:r>
      <w:r w:rsidRPr="00EE3151">
        <w:rPr>
          <w:rFonts w:ascii="Verdana" w:eastAsia="Verdana" w:hAnsi="Verdana" w:cs="Verdana"/>
          <w:u w:val="single"/>
        </w:rPr>
        <w:t>ρ</w:t>
      </w:r>
      <w:r w:rsidRPr="00EE3151">
        <w:rPr>
          <w:rFonts w:ascii="Verdana" w:eastAsia="Verdana" w:hAnsi="Verdana" w:cs="Verdana"/>
          <w:spacing w:val="1"/>
          <w:u w:val="single"/>
        </w:rPr>
        <w:t>θ</w:t>
      </w:r>
      <w:r w:rsidRPr="00EE3151">
        <w:rPr>
          <w:rFonts w:ascii="Verdana" w:eastAsia="Verdana" w:hAnsi="Verdana" w:cs="Verdana"/>
          <w:u w:val="single"/>
        </w:rPr>
        <w:t>ρα</w:t>
      </w:r>
      <w:r w:rsidRPr="00EE3151">
        <w:rPr>
          <w:rFonts w:ascii="Verdana" w:eastAsia="Verdana" w:hAnsi="Verdana" w:cs="Verdana"/>
          <w:spacing w:val="-56"/>
          <w:u w:val="single"/>
        </w:rPr>
        <w:t xml:space="preserve"> </w:t>
      </w:r>
      <w:r w:rsidRPr="00EE3151">
        <w:rPr>
          <w:rFonts w:ascii="Verdana" w:eastAsia="Verdana" w:hAnsi="Verdana" w:cs="Verdana"/>
          <w:spacing w:val="1"/>
          <w:u w:val="single"/>
        </w:rPr>
        <w:t>1</w:t>
      </w:r>
      <w:r w:rsidRPr="00EE3151">
        <w:rPr>
          <w:rFonts w:ascii="Verdana" w:eastAsia="Verdana" w:hAnsi="Verdana" w:cs="Verdana"/>
          <w:u w:val="single"/>
        </w:rPr>
        <w:t>7</w:t>
      </w:r>
      <w:r w:rsidRPr="00EE3151">
        <w:rPr>
          <w:rFonts w:ascii="Verdana" w:eastAsia="Verdana" w:hAnsi="Verdana" w:cs="Verdana"/>
          <w:spacing w:val="-54"/>
          <w:u w:val="single"/>
        </w:rPr>
        <w:t xml:space="preserve"> </w:t>
      </w:r>
      <w:r w:rsidRPr="00EE3151">
        <w:rPr>
          <w:rFonts w:ascii="Verdana" w:eastAsia="Verdana" w:hAnsi="Verdana" w:cs="Verdana"/>
          <w:u w:val="single"/>
        </w:rPr>
        <w:t>κ</w:t>
      </w:r>
      <w:r w:rsidRPr="00EE3151">
        <w:rPr>
          <w:rFonts w:ascii="Verdana" w:eastAsia="Verdana" w:hAnsi="Verdana" w:cs="Verdana"/>
          <w:spacing w:val="1"/>
          <w:u w:val="single"/>
        </w:rPr>
        <w:t>α</w:t>
      </w:r>
      <w:r w:rsidRPr="00EE3151">
        <w:rPr>
          <w:rFonts w:ascii="Verdana" w:eastAsia="Verdana" w:hAnsi="Verdana" w:cs="Verdana"/>
          <w:u w:val="single"/>
        </w:rPr>
        <w:t>ι</w:t>
      </w:r>
      <w:r w:rsidRPr="00EE3151">
        <w:rPr>
          <w:rFonts w:ascii="Verdana" w:eastAsia="Verdana" w:hAnsi="Verdana" w:cs="Verdana"/>
          <w:spacing w:val="-54"/>
          <w:u w:val="single"/>
        </w:rPr>
        <w:t xml:space="preserve"> </w:t>
      </w:r>
      <w:r w:rsidRPr="00EE3151">
        <w:rPr>
          <w:rFonts w:ascii="Verdana" w:eastAsia="Verdana" w:hAnsi="Verdana" w:cs="Verdana"/>
          <w:spacing w:val="1"/>
          <w:u w:val="single"/>
        </w:rPr>
        <w:t>1</w:t>
      </w:r>
      <w:r w:rsidRPr="00EE3151">
        <w:rPr>
          <w:rFonts w:ascii="Verdana" w:eastAsia="Verdana" w:hAnsi="Verdana" w:cs="Verdana"/>
          <w:u w:val="single"/>
        </w:rPr>
        <w:t>8</w:t>
      </w:r>
      <w:r w:rsidRPr="00EE3151">
        <w:rPr>
          <w:rFonts w:ascii="Verdana" w:eastAsia="Verdana" w:hAnsi="Verdana" w:cs="Verdana"/>
          <w:spacing w:val="-56"/>
          <w:u w:val="single"/>
        </w:rPr>
        <w:t xml:space="preserve">  </w:t>
      </w:r>
      <w:r w:rsidRPr="00EE3151">
        <w:rPr>
          <w:rFonts w:ascii="Verdana" w:eastAsia="Verdana" w:hAnsi="Verdana" w:cs="Verdana"/>
          <w:u w:val="single"/>
        </w:rPr>
        <w:t>τ</w:t>
      </w:r>
      <w:r w:rsidRPr="00EE3151">
        <w:rPr>
          <w:rFonts w:ascii="Verdana" w:eastAsia="Verdana" w:hAnsi="Verdana" w:cs="Verdana"/>
          <w:spacing w:val="2"/>
          <w:u w:val="single"/>
        </w:rPr>
        <w:t>ο</w:t>
      </w:r>
      <w:r w:rsidRPr="00EE3151">
        <w:rPr>
          <w:rFonts w:ascii="Verdana" w:eastAsia="Verdana" w:hAnsi="Verdana" w:cs="Verdana"/>
          <w:u w:val="single"/>
        </w:rPr>
        <w:t>υ</w:t>
      </w:r>
      <w:r w:rsidRPr="00EE3151">
        <w:rPr>
          <w:rFonts w:ascii="Verdana" w:eastAsia="Verdana" w:hAnsi="Verdana" w:cs="Verdana"/>
          <w:spacing w:val="-58"/>
          <w:u w:val="single"/>
        </w:rPr>
        <w:t xml:space="preserve"> </w:t>
      </w:r>
      <w:r w:rsidRPr="00EE3151">
        <w:rPr>
          <w:rFonts w:ascii="Verdana" w:eastAsia="Verdana" w:hAnsi="Verdana" w:cs="Verdana"/>
          <w:spacing w:val="2"/>
          <w:u w:val="single"/>
        </w:rPr>
        <w:t>Ν</w:t>
      </w:r>
      <w:r w:rsidRPr="00EE3151">
        <w:rPr>
          <w:rFonts w:ascii="Verdana" w:eastAsia="Verdana" w:hAnsi="Verdana" w:cs="Verdana"/>
          <w:u w:val="single"/>
        </w:rPr>
        <w:t>.</w:t>
      </w:r>
      <w:r w:rsidRPr="00EE3151">
        <w:rPr>
          <w:rFonts w:ascii="Verdana" w:eastAsia="Verdana" w:hAnsi="Verdana" w:cs="Verdana"/>
          <w:spacing w:val="1"/>
          <w:u w:val="single"/>
        </w:rPr>
        <w:t>3850/201</w:t>
      </w:r>
      <w:r w:rsidRPr="00EE3151">
        <w:rPr>
          <w:rFonts w:ascii="Verdana" w:eastAsia="Verdana" w:hAnsi="Verdana" w:cs="Verdana"/>
          <w:u w:val="single"/>
        </w:rPr>
        <w:t>0</w:t>
      </w:r>
      <w:r w:rsidRPr="00EE3151">
        <w:rPr>
          <w:rFonts w:ascii="Verdana" w:eastAsia="Verdana" w:hAnsi="Verdana" w:cs="Verdana"/>
        </w:rPr>
        <w:t>.</w:t>
      </w:r>
      <w:r w:rsidRPr="00EE3151">
        <w:rPr>
          <w:rFonts w:ascii="Verdana" w:eastAsia="Verdana" w:hAnsi="Verdana" w:cs="Verdana"/>
          <w:spacing w:val="-15"/>
        </w:rPr>
        <w:t xml:space="preserve"> </w:t>
      </w:r>
      <w:r w:rsidRPr="00EE3151">
        <w:rPr>
          <w:rFonts w:ascii="Verdana" w:eastAsia="Verdana" w:hAnsi="Verdana" w:cs="Verdana"/>
          <w:spacing w:val="-1"/>
        </w:rPr>
        <w:t>Ο</w:t>
      </w:r>
      <w:r w:rsidRPr="00EE3151">
        <w:rPr>
          <w:rFonts w:ascii="Verdana" w:eastAsia="Verdana" w:hAnsi="Verdana" w:cs="Verdana"/>
        </w:rPr>
        <w:t>ι</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rPr>
        <w:t>ρμ</w:t>
      </w:r>
      <w:r w:rsidRPr="00EE3151">
        <w:rPr>
          <w:rFonts w:ascii="Verdana" w:eastAsia="Verdana" w:hAnsi="Verdana" w:cs="Verdana"/>
          <w:spacing w:val="-1"/>
        </w:rPr>
        <w:t>οδ</w:t>
      </w:r>
      <w:r w:rsidRPr="00EE3151">
        <w:rPr>
          <w:rFonts w:ascii="Verdana" w:eastAsia="Verdana" w:hAnsi="Verdana" w:cs="Verdana"/>
          <w:spacing w:val="3"/>
        </w:rPr>
        <w:t>ι</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spacing w:val="1"/>
        </w:rPr>
        <w:t>α</w:t>
      </w:r>
      <w:r w:rsidRPr="00EE3151">
        <w:rPr>
          <w:rFonts w:ascii="Verdana" w:eastAsia="Verdana" w:hAnsi="Verdana" w:cs="Verdana"/>
          <w:spacing w:val="-1"/>
        </w:rPr>
        <w:t>υ</w:t>
      </w:r>
      <w:r w:rsidRPr="00EE3151">
        <w:rPr>
          <w:rFonts w:ascii="Verdana" w:eastAsia="Verdana" w:hAnsi="Verdana" w:cs="Verdana"/>
        </w:rPr>
        <w:t>τ</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4"/>
        </w:rPr>
        <w:t>ε</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3"/>
        </w:rPr>
        <w:t xml:space="preserve"> </w:t>
      </w:r>
      <w:r w:rsidRPr="00EE3151">
        <w:rPr>
          <w:rFonts w:ascii="Verdana" w:eastAsia="Verdana" w:hAnsi="Verdana" w:cs="Verdana"/>
          <w:spacing w:val="-1"/>
        </w:rPr>
        <w:t>συ</w:t>
      </w:r>
      <w:r w:rsidRPr="00EE3151">
        <w:rPr>
          <w:rFonts w:ascii="Verdana" w:eastAsia="Verdana" w:hAnsi="Verdana" w:cs="Verdana"/>
        </w:rPr>
        <w:t>μ</w:t>
      </w:r>
      <w:r w:rsidRPr="00EE3151">
        <w:rPr>
          <w:rFonts w:ascii="Verdana" w:eastAsia="Verdana" w:hAnsi="Verdana" w:cs="Verdana"/>
          <w:spacing w:val="1"/>
        </w:rPr>
        <w:t>β</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λ</w:t>
      </w:r>
      <w:r w:rsidRPr="00EE3151">
        <w:rPr>
          <w:rFonts w:ascii="Verdana" w:eastAsia="Verdana" w:hAnsi="Verdana" w:cs="Verdana"/>
          <w:spacing w:val="1"/>
        </w:rPr>
        <w:t>ευ</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17"/>
        </w:rPr>
        <w:t xml:space="preserve"> </w:t>
      </w:r>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rPr>
        <w:t>ς</w:t>
      </w:r>
      <w:r w:rsidRPr="00EE3151">
        <w:rPr>
          <w:rFonts w:ascii="Verdana" w:eastAsia="Verdana" w:hAnsi="Verdana" w:cs="Verdana"/>
          <w:color w:val="000000"/>
          <w:spacing w:val="-6"/>
        </w:rPr>
        <w:t xml:space="preserve"> </w:t>
      </w:r>
      <w:r w:rsidRPr="00EE3151">
        <w:rPr>
          <w:rFonts w:ascii="Verdana" w:eastAsia="Verdana" w:hAnsi="Verdana" w:cs="Verdana"/>
          <w:color w:val="000000"/>
          <w:spacing w:val="2"/>
        </w:rPr>
        <w:t>τ</w:t>
      </w:r>
      <w:r w:rsidRPr="00EE3151">
        <w:rPr>
          <w:rFonts w:ascii="Verdana" w:eastAsia="Verdana" w:hAnsi="Verdana" w:cs="Verdana"/>
          <w:color w:val="000000"/>
          <w:spacing w:val="-1"/>
        </w:rPr>
        <w:t>ο</w:t>
      </w:r>
      <w:r w:rsidRPr="00EE3151">
        <w:rPr>
          <w:rFonts w:ascii="Verdana" w:eastAsia="Verdana" w:hAnsi="Verdana" w:cs="Verdana"/>
          <w:color w:val="000000"/>
        </w:rPr>
        <w:t>ν</w:t>
      </w:r>
      <w:r w:rsidRPr="00EE3151">
        <w:rPr>
          <w:rFonts w:ascii="Verdana" w:eastAsia="Verdana" w:hAnsi="Verdana" w:cs="Verdana"/>
          <w:color w:val="000000"/>
          <w:spacing w:val="-4"/>
        </w:rPr>
        <w:t xml:space="preserve"> </w:t>
      </w:r>
      <w:r w:rsidRPr="00EE3151">
        <w:rPr>
          <w:rFonts w:ascii="Verdana" w:eastAsia="Verdana" w:hAnsi="Verdana" w:cs="Verdana"/>
          <w:color w:val="000000"/>
          <w:spacing w:val="1"/>
        </w:rPr>
        <w:t>ε</w:t>
      </w:r>
      <w:r w:rsidRPr="00EE3151">
        <w:rPr>
          <w:rFonts w:ascii="Verdana" w:eastAsia="Verdana" w:hAnsi="Verdana" w:cs="Verdana"/>
          <w:color w:val="000000"/>
        </w:rPr>
        <w:t>ρ</w:t>
      </w:r>
      <w:r w:rsidRPr="00EE3151">
        <w:rPr>
          <w:rFonts w:ascii="Verdana" w:eastAsia="Verdana" w:hAnsi="Verdana" w:cs="Verdana"/>
          <w:color w:val="000000"/>
          <w:spacing w:val="2"/>
        </w:rPr>
        <w:t>γο</w:t>
      </w:r>
      <w:r w:rsidRPr="00EE3151">
        <w:rPr>
          <w:rFonts w:ascii="Verdana" w:eastAsia="Verdana" w:hAnsi="Verdana" w:cs="Verdana"/>
          <w:color w:val="000000"/>
          <w:spacing w:val="-1"/>
        </w:rPr>
        <w:t>δό</w:t>
      </w:r>
      <w:r w:rsidRPr="00EE3151">
        <w:rPr>
          <w:rFonts w:ascii="Verdana" w:eastAsia="Verdana" w:hAnsi="Verdana" w:cs="Verdana"/>
          <w:color w:val="000000"/>
        </w:rPr>
        <w:t>τη,</w:t>
      </w:r>
      <w:r w:rsidRPr="00EE3151">
        <w:rPr>
          <w:rFonts w:ascii="Verdana" w:eastAsia="Verdana" w:hAnsi="Verdana" w:cs="Verdana"/>
          <w:color w:val="000000"/>
          <w:spacing w:val="-6"/>
        </w:rPr>
        <w:t xml:space="preserve"> </w:t>
      </w:r>
      <w:r w:rsidRPr="00EE3151">
        <w:rPr>
          <w:rFonts w:ascii="Verdana" w:eastAsia="Verdana" w:hAnsi="Verdana" w:cs="Verdana"/>
          <w:color w:val="000000"/>
        </w:rPr>
        <w:t>τ</w:t>
      </w:r>
      <w:r w:rsidRPr="00EE3151">
        <w:rPr>
          <w:rFonts w:ascii="Verdana" w:eastAsia="Verdana" w:hAnsi="Verdana" w:cs="Verdana"/>
          <w:color w:val="000000"/>
          <w:spacing w:val="2"/>
        </w:rPr>
        <w:t>ο</w:t>
      </w:r>
      <w:r w:rsidRPr="00EE3151">
        <w:rPr>
          <w:rFonts w:ascii="Verdana" w:eastAsia="Verdana" w:hAnsi="Verdana" w:cs="Verdana"/>
          <w:color w:val="000000"/>
          <w:spacing w:val="-1"/>
        </w:rPr>
        <w:t>υ</w:t>
      </w:r>
      <w:r w:rsidRPr="00EE3151">
        <w:rPr>
          <w:rFonts w:ascii="Verdana" w:eastAsia="Verdana" w:hAnsi="Verdana" w:cs="Verdana"/>
          <w:color w:val="000000"/>
        </w:rPr>
        <w:t>ς</w:t>
      </w:r>
      <w:r w:rsidRPr="00EE3151">
        <w:rPr>
          <w:rFonts w:ascii="Verdana" w:eastAsia="Verdana" w:hAnsi="Verdana" w:cs="Verdana"/>
          <w:color w:val="000000"/>
          <w:spacing w:val="-3"/>
        </w:rPr>
        <w:t xml:space="preserve"> </w:t>
      </w:r>
      <w:r w:rsidRPr="00EE3151">
        <w:rPr>
          <w:rFonts w:ascii="Verdana" w:eastAsia="Verdana" w:hAnsi="Verdana" w:cs="Verdana"/>
          <w:color w:val="000000"/>
          <w:spacing w:val="1"/>
        </w:rPr>
        <w:t>ε</w:t>
      </w:r>
      <w:r w:rsidRPr="00EE3151">
        <w:rPr>
          <w:rFonts w:ascii="Verdana" w:eastAsia="Verdana" w:hAnsi="Verdana" w:cs="Verdana"/>
          <w:color w:val="000000"/>
        </w:rPr>
        <w:t>ρ</w:t>
      </w:r>
      <w:r w:rsidRPr="00EE3151">
        <w:rPr>
          <w:rFonts w:ascii="Verdana" w:eastAsia="Verdana" w:hAnsi="Verdana" w:cs="Verdana"/>
          <w:color w:val="000000"/>
          <w:spacing w:val="2"/>
        </w:rPr>
        <w:t>γ</w:t>
      </w:r>
      <w:r w:rsidRPr="00EE3151">
        <w:rPr>
          <w:rFonts w:ascii="Verdana" w:eastAsia="Verdana" w:hAnsi="Verdana" w:cs="Verdana"/>
          <w:color w:val="000000"/>
          <w:spacing w:val="1"/>
        </w:rPr>
        <w:t>α</w:t>
      </w:r>
      <w:r w:rsidRPr="00EE3151">
        <w:rPr>
          <w:rFonts w:ascii="Verdana" w:eastAsia="Verdana" w:hAnsi="Verdana" w:cs="Verdana"/>
          <w:color w:val="000000"/>
        </w:rPr>
        <w:t>ζ</w:t>
      </w:r>
      <w:r w:rsidRPr="00EE3151">
        <w:rPr>
          <w:rFonts w:ascii="Verdana" w:eastAsia="Verdana" w:hAnsi="Verdana" w:cs="Verdana"/>
          <w:color w:val="000000"/>
          <w:spacing w:val="-1"/>
        </w:rPr>
        <w:t>όμε</w:t>
      </w:r>
      <w:r w:rsidRPr="00EE3151">
        <w:rPr>
          <w:rFonts w:ascii="Verdana" w:eastAsia="Verdana" w:hAnsi="Verdana" w:cs="Verdana"/>
          <w:color w:val="000000"/>
          <w:spacing w:val="2"/>
        </w:rPr>
        <w:t>ν</w:t>
      </w:r>
      <w:r w:rsidRPr="00EE3151">
        <w:rPr>
          <w:rFonts w:ascii="Verdana" w:eastAsia="Verdana" w:hAnsi="Verdana" w:cs="Verdana"/>
          <w:color w:val="000000"/>
          <w:spacing w:val="-1"/>
        </w:rPr>
        <w:t>ο</w:t>
      </w:r>
      <w:r w:rsidRPr="00EE3151">
        <w:rPr>
          <w:rFonts w:ascii="Verdana" w:eastAsia="Verdana" w:hAnsi="Verdana" w:cs="Verdana"/>
          <w:color w:val="000000"/>
          <w:spacing w:val="1"/>
        </w:rPr>
        <w:t>υ</w:t>
      </w:r>
      <w:r w:rsidRPr="00EE3151">
        <w:rPr>
          <w:rFonts w:ascii="Verdana" w:eastAsia="Verdana" w:hAnsi="Verdana" w:cs="Verdana"/>
          <w:color w:val="000000"/>
        </w:rPr>
        <w:t>ς</w:t>
      </w:r>
      <w:r w:rsidRPr="00EE3151">
        <w:rPr>
          <w:rFonts w:ascii="Verdana" w:eastAsia="Verdana" w:hAnsi="Verdana" w:cs="Verdana"/>
          <w:color w:val="000000"/>
          <w:spacing w:val="-15"/>
        </w:rPr>
        <w:t xml:space="preserve"> </w:t>
      </w:r>
      <w:r w:rsidRPr="00EE3151">
        <w:rPr>
          <w:rFonts w:ascii="Verdana" w:eastAsia="Verdana" w:hAnsi="Verdana" w:cs="Verdana"/>
          <w:color w:val="000000"/>
        </w:rPr>
        <w:t>κ</w:t>
      </w:r>
      <w:r w:rsidRPr="00EE3151">
        <w:rPr>
          <w:rFonts w:ascii="Verdana" w:eastAsia="Verdana" w:hAnsi="Verdana" w:cs="Verdana"/>
          <w:color w:val="000000"/>
          <w:spacing w:val="1"/>
        </w:rPr>
        <w:t>α</w:t>
      </w:r>
      <w:r w:rsidRPr="00EE3151">
        <w:rPr>
          <w:rFonts w:ascii="Verdana" w:eastAsia="Verdana" w:hAnsi="Verdana" w:cs="Verdana"/>
          <w:color w:val="000000"/>
        </w:rPr>
        <w:t>ι</w:t>
      </w:r>
      <w:r w:rsidRPr="00EE3151">
        <w:rPr>
          <w:rFonts w:ascii="Verdana" w:eastAsia="Verdana" w:hAnsi="Verdana" w:cs="Verdana"/>
          <w:color w:val="000000"/>
          <w:spacing w:val="-1"/>
        </w:rPr>
        <w:t xml:space="preserve"> </w:t>
      </w:r>
      <w:r w:rsidRPr="00EE3151">
        <w:rPr>
          <w:rFonts w:ascii="Verdana" w:eastAsia="Verdana" w:hAnsi="Verdana" w:cs="Verdana"/>
          <w:color w:val="000000"/>
        </w:rPr>
        <w:t xml:space="preserve">τους </w:t>
      </w:r>
      <w:r w:rsidRPr="00EE3151">
        <w:rPr>
          <w:rFonts w:ascii="Verdana" w:eastAsia="Verdana" w:hAnsi="Verdana" w:cs="Verdana"/>
          <w:spacing w:val="1"/>
          <w:position w:val="-1"/>
        </w:rPr>
        <w:t>ε</w:t>
      </w:r>
      <w:r w:rsidRPr="00EE3151">
        <w:rPr>
          <w:rFonts w:ascii="Verdana" w:eastAsia="Verdana" w:hAnsi="Verdana" w:cs="Verdana"/>
          <w:position w:val="-1"/>
        </w:rPr>
        <w:t>κπρ</w:t>
      </w:r>
      <w:r w:rsidRPr="00EE3151">
        <w:rPr>
          <w:rFonts w:ascii="Verdana" w:eastAsia="Verdana" w:hAnsi="Verdana" w:cs="Verdana"/>
          <w:spacing w:val="-1"/>
          <w:position w:val="-1"/>
        </w:rPr>
        <w:t>οσ</w:t>
      </w:r>
      <w:r w:rsidRPr="00EE3151">
        <w:rPr>
          <w:rFonts w:ascii="Verdana" w:eastAsia="Verdana" w:hAnsi="Verdana" w:cs="Verdana"/>
          <w:spacing w:val="1"/>
          <w:position w:val="-1"/>
        </w:rPr>
        <w:t>ώ</w:t>
      </w:r>
      <w:r w:rsidRPr="00EE3151">
        <w:rPr>
          <w:rFonts w:ascii="Verdana" w:eastAsia="Verdana" w:hAnsi="Verdana" w:cs="Verdana"/>
          <w:spacing w:val="3"/>
          <w:position w:val="-1"/>
        </w:rPr>
        <w:t>π</w:t>
      </w:r>
      <w:r w:rsidRPr="00EE3151">
        <w:rPr>
          <w:rFonts w:ascii="Verdana" w:eastAsia="Verdana" w:hAnsi="Verdana" w:cs="Verdana"/>
          <w:spacing w:val="-1"/>
          <w:position w:val="-1"/>
        </w:rPr>
        <w:t>ο</w:t>
      </w:r>
      <w:r w:rsidRPr="00EE3151">
        <w:rPr>
          <w:rFonts w:ascii="Verdana" w:eastAsia="Verdana" w:hAnsi="Verdana" w:cs="Verdana"/>
          <w:spacing w:val="1"/>
          <w:position w:val="-1"/>
        </w:rPr>
        <w:t>υ</w:t>
      </w:r>
      <w:r w:rsidRPr="00EE3151">
        <w:rPr>
          <w:rFonts w:ascii="Verdana" w:eastAsia="Verdana" w:hAnsi="Verdana" w:cs="Verdana"/>
          <w:position w:val="-1"/>
        </w:rPr>
        <w:t>ς</w:t>
      </w:r>
      <w:r w:rsidRPr="00EE3151">
        <w:rPr>
          <w:rFonts w:ascii="Verdana" w:eastAsia="Verdana" w:hAnsi="Verdana" w:cs="Verdana"/>
          <w:spacing w:val="-15"/>
          <w:position w:val="-1"/>
        </w:rPr>
        <w:t xml:space="preserve"> </w:t>
      </w:r>
      <w:r w:rsidRPr="00EE3151">
        <w:rPr>
          <w:rFonts w:ascii="Verdana" w:eastAsia="Verdana" w:hAnsi="Verdana" w:cs="Verdana"/>
          <w:spacing w:val="2"/>
          <w:position w:val="-1"/>
        </w:rPr>
        <w:t>τους</w:t>
      </w:r>
      <w:r w:rsidRPr="00EE3151">
        <w:rPr>
          <w:rFonts w:ascii="Verdana" w:eastAsia="Verdana" w:hAnsi="Verdana" w:cs="Verdana"/>
          <w:position w:val="-1"/>
        </w:rPr>
        <w:t>.</w:t>
      </w:r>
      <w:r w:rsidRPr="00EE3151">
        <w:rPr>
          <w:rFonts w:ascii="Verdana" w:eastAsia="Verdana" w:hAnsi="Verdana" w:cs="Verdana"/>
          <w:spacing w:val="-4"/>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π</w:t>
      </w:r>
      <w:r w:rsidRPr="00EE3151">
        <w:rPr>
          <w:rFonts w:ascii="Verdana" w:eastAsia="Verdana" w:hAnsi="Verdana" w:cs="Verdana"/>
          <w:spacing w:val="3"/>
          <w:position w:val="-1"/>
        </w:rPr>
        <w:t>ί</w:t>
      </w:r>
      <w:r w:rsidRPr="00EE3151">
        <w:rPr>
          <w:rFonts w:ascii="Verdana" w:eastAsia="Verdana" w:hAnsi="Verdana" w:cs="Verdana"/>
          <w:spacing w:val="-1"/>
          <w:position w:val="-1"/>
        </w:rPr>
        <w:t>σ</w:t>
      </w:r>
      <w:r w:rsidRPr="00EE3151">
        <w:rPr>
          <w:rFonts w:ascii="Verdana" w:eastAsia="Verdana" w:hAnsi="Verdana" w:cs="Verdana"/>
          <w:spacing w:val="1"/>
          <w:position w:val="-1"/>
        </w:rPr>
        <w:t>η</w:t>
      </w:r>
      <w:r w:rsidRPr="00EE3151">
        <w:rPr>
          <w:rFonts w:ascii="Verdana" w:eastAsia="Verdana" w:hAnsi="Verdana" w:cs="Verdana"/>
          <w:position w:val="-1"/>
        </w:rPr>
        <w:t>ς</w:t>
      </w:r>
      <w:r w:rsidRPr="00EE3151">
        <w:rPr>
          <w:rFonts w:ascii="Verdana" w:eastAsia="Verdana" w:hAnsi="Verdana" w:cs="Verdana"/>
          <w:spacing w:val="-7"/>
          <w:position w:val="-1"/>
        </w:rPr>
        <w:t xml:space="preserve"> </w:t>
      </w:r>
      <w:r w:rsidRPr="00EE3151">
        <w:rPr>
          <w:rFonts w:ascii="Verdana" w:eastAsia="Verdana" w:hAnsi="Verdana" w:cs="Verdana"/>
          <w:position w:val="-1"/>
        </w:rPr>
        <w:t>ο</w:t>
      </w:r>
      <w:r w:rsidRPr="00EE3151">
        <w:rPr>
          <w:rFonts w:ascii="Verdana" w:eastAsia="Verdana" w:hAnsi="Verdana" w:cs="Verdana"/>
          <w:spacing w:val="-3"/>
          <w:position w:val="-1"/>
        </w:rPr>
        <w:t xml:space="preserve"> γ</w:t>
      </w:r>
      <w:r w:rsidRPr="00EE3151">
        <w:rPr>
          <w:rFonts w:ascii="Verdana" w:eastAsia="Verdana" w:hAnsi="Verdana" w:cs="Verdana"/>
          <w:spacing w:val="3"/>
          <w:position w:val="-1"/>
        </w:rPr>
        <w:t>ι</w:t>
      </w:r>
      <w:r w:rsidRPr="00EE3151">
        <w:rPr>
          <w:rFonts w:ascii="Verdana" w:eastAsia="Verdana" w:hAnsi="Verdana" w:cs="Verdana"/>
          <w:spacing w:val="1"/>
          <w:position w:val="-1"/>
        </w:rPr>
        <w:t>α</w:t>
      </w:r>
      <w:r w:rsidRPr="00EE3151">
        <w:rPr>
          <w:rFonts w:ascii="Verdana" w:eastAsia="Verdana" w:hAnsi="Verdana" w:cs="Verdana"/>
          <w:position w:val="-1"/>
        </w:rPr>
        <w:t>τρ</w:t>
      </w:r>
      <w:r w:rsidRPr="00EE3151">
        <w:rPr>
          <w:rFonts w:ascii="Verdana" w:eastAsia="Verdana" w:hAnsi="Verdana" w:cs="Verdana"/>
          <w:spacing w:val="-1"/>
          <w:position w:val="-1"/>
        </w:rPr>
        <w:t>ό</w:t>
      </w:r>
      <w:r w:rsidRPr="00EE3151">
        <w:rPr>
          <w:rFonts w:ascii="Verdana" w:eastAsia="Verdana" w:hAnsi="Verdana" w:cs="Verdana"/>
          <w:position w:val="-1"/>
        </w:rPr>
        <w:t>ς</w:t>
      </w:r>
      <w:r w:rsidRPr="00EE3151">
        <w:rPr>
          <w:rFonts w:ascii="Verdana" w:eastAsia="Verdana" w:hAnsi="Verdana" w:cs="Verdana"/>
          <w:spacing w:val="-7"/>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ργ</w:t>
      </w:r>
      <w:r w:rsidRPr="00EE3151">
        <w:rPr>
          <w:rFonts w:ascii="Verdana" w:eastAsia="Verdana" w:hAnsi="Verdana" w:cs="Verdana"/>
          <w:spacing w:val="3"/>
          <w:position w:val="-1"/>
        </w:rPr>
        <w:t>α</w:t>
      </w:r>
      <w:r w:rsidRPr="00EE3151">
        <w:rPr>
          <w:rFonts w:ascii="Verdana" w:eastAsia="Verdana" w:hAnsi="Verdana" w:cs="Verdana"/>
          <w:spacing w:val="-1"/>
          <w:position w:val="-1"/>
        </w:rPr>
        <w:t>σ</w:t>
      </w:r>
      <w:r w:rsidRPr="00EE3151">
        <w:rPr>
          <w:rFonts w:ascii="Verdana" w:eastAsia="Verdana" w:hAnsi="Verdana" w:cs="Verdana"/>
          <w:spacing w:val="3"/>
          <w:position w:val="-1"/>
        </w:rPr>
        <w:t>ί</w:t>
      </w:r>
      <w:r w:rsidRPr="00EE3151">
        <w:rPr>
          <w:rFonts w:ascii="Verdana" w:eastAsia="Verdana" w:hAnsi="Verdana" w:cs="Verdana"/>
          <w:spacing w:val="1"/>
          <w:position w:val="-1"/>
        </w:rPr>
        <w:t>α</w:t>
      </w:r>
      <w:r w:rsidRPr="00EE3151">
        <w:rPr>
          <w:rFonts w:ascii="Verdana" w:eastAsia="Verdana" w:hAnsi="Verdana" w:cs="Verdana"/>
          <w:position w:val="-1"/>
        </w:rPr>
        <w:t>ς</w:t>
      </w:r>
      <w:r w:rsidRPr="00EE3151">
        <w:rPr>
          <w:rFonts w:ascii="Verdana" w:eastAsia="Verdana" w:hAnsi="Verdana" w:cs="Verdana"/>
          <w:spacing w:val="-10"/>
          <w:position w:val="-1"/>
        </w:rPr>
        <w:t xml:space="preserve"> </w:t>
      </w:r>
      <w:r w:rsidRPr="00EE3151">
        <w:rPr>
          <w:rFonts w:ascii="Verdana" w:eastAsia="Verdana" w:hAnsi="Verdana" w:cs="Verdana"/>
          <w:spacing w:val="1"/>
          <w:position w:val="-1"/>
        </w:rPr>
        <w:t>έ</w:t>
      </w:r>
      <w:r w:rsidRPr="00EE3151">
        <w:rPr>
          <w:rFonts w:ascii="Verdana" w:eastAsia="Verdana" w:hAnsi="Verdana" w:cs="Verdana"/>
          <w:position w:val="-1"/>
        </w:rPr>
        <w:t>χ</w:t>
      </w:r>
      <w:r w:rsidRPr="00EE3151">
        <w:rPr>
          <w:rFonts w:ascii="Verdana" w:eastAsia="Verdana" w:hAnsi="Verdana" w:cs="Verdana"/>
          <w:spacing w:val="1"/>
          <w:position w:val="-1"/>
        </w:rPr>
        <w:t>ε</w:t>
      </w:r>
      <w:r w:rsidRPr="00EE3151">
        <w:rPr>
          <w:rFonts w:ascii="Verdana" w:eastAsia="Verdana" w:hAnsi="Verdana" w:cs="Verdana"/>
          <w:position w:val="-1"/>
        </w:rPr>
        <w:t>ι</w:t>
      </w:r>
      <w:r w:rsidRPr="00EE3151">
        <w:rPr>
          <w:rFonts w:ascii="Verdana" w:eastAsia="Verdana" w:hAnsi="Verdana" w:cs="Verdana"/>
          <w:spacing w:val="-2"/>
          <w:position w:val="-1"/>
        </w:rPr>
        <w:t xml:space="preserve"> </w:t>
      </w:r>
      <w:r w:rsidRPr="00EE3151">
        <w:rPr>
          <w:rFonts w:ascii="Verdana" w:eastAsia="Verdana" w:hAnsi="Verdana" w:cs="Verdana"/>
          <w:position w:val="-1"/>
        </w:rPr>
        <w:t>τ</w:t>
      </w:r>
      <w:r w:rsidRPr="00EE3151">
        <w:rPr>
          <w:rFonts w:ascii="Verdana" w:eastAsia="Verdana" w:hAnsi="Verdana" w:cs="Verdana"/>
          <w:spacing w:val="1"/>
          <w:position w:val="-1"/>
        </w:rPr>
        <w:t>η</w:t>
      </w:r>
      <w:r w:rsidRPr="00EE3151">
        <w:rPr>
          <w:rFonts w:ascii="Verdana" w:eastAsia="Verdana" w:hAnsi="Verdana" w:cs="Verdana"/>
          <w:position w:val="-1"/>
        </w:rPr>
        <w:t>ν</w:t>
      </w:r>
      <w:r w:rsidRPr="00EE3151">
        <w:rPr>
          <w:rFonts w:ascii="Verdana" w:eastAsia="Verdana" w:hAnsi="Verdana" w:cs="Verdana"/>
          <w:spacing w:val="-4"/>
          <w:position w:val="-1"/>
        </w:rPr>
        <w:t xml:space="preserve"> </w:t>
      </w:r>
      <w:r w:rsidRPr="00EE3151">
        <w:rPr>
          <w:rFonts w:ascii="Verdana" w:eastAsia="Verdana" w:hAnsi="Verdana" w:cs="Verdana"/>
          <w:spacing w:val="-1"/>
          <w:position w:val="-1"/>
        </w:rPr>
        <w:t>υ</w:t>
      </w:r>
      <w:r w:rsidRPr="00EE3151">
        <w:rPr>
          <w:rFonts w:ascii="Verdana" w:eastAsia="Verdana" w:hAnsi="Verdana" w:cs="Verdana"/>
          <w:position w:val="-1"/>
        </w:rPr>
        <w:t>π</w:t>
      </w:r>
      <w:r w:rsidRPr="00EE3151">
        <w:rPr>
          <w:rFonts w:ascii="Verdana" w:eastAsia="Verdana" w:hAnsi="Verdana" w:cs="Verdana"/>
          <w:spacing w:val="2"/>
          <w:position w:val="-1"/>
        </w:rPr>
        <w:t>ο</w:t>
      </w:r>
      <w:r w:rsidRPr="00EE3151">
        <w:rPr>
          <w:rFonts w:ascii="Verdana" w:eastAsia="Verdana" w:hAnsi="Verdana" w:cs="Verdana"/>
          <w:position w:val="-1"/>
        </w:rPr>
        <w:t>χρ</w:t>
      </w:r>
      <w:r w:rsidRPr="00EE3151">
        <w:rPr>
          <w:rFonts w:ascii="Verdana" w:eastAsia="Verdana" w:hAnsi="Verdana" w:cs="Verdana"/>
          <w:spacing w:val="1"/>
          <w:position w:val="-1"/>
        </w:rPr>
        <w:t>έω</w:t>
      </w:r>
      <w:r w:rsidRPr="00EE3151">
        <w:rPr>
          <w:rFonts w:ascii="Verdana" w:eastAsia="Verdana" w:hAnsi="Verdana" w:cs="Verdana"/>
          <w:spacing w:val="-1"/>
          <w:position w:val="-1"/>
        </w:rPr>
        <w:t>σ</w:t>
      </w:r>
      <w:r w:rsidRPr="00EE3151">
        <w:rPr>
          <w:rFonts w:ascii="Verdana" w:eastAsia="Verdana" w:hAnsi="Verdana" w:cs="Verdana"/>
          <w:position w:val="-1"/>
        </w:rPr>
        <w:t>η</w:t>
      </w:r>
      <w:r w:rsidRPr="00EE3151">
        <w:rPr>
          <w:rFonts w:ascii="Verdana" w:eastAsia="Verdana" w:hAnsi="Verdana" w:cs="Verdana"/>
          <w:spacing w:val="-11"/>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π</w:t>
      </w:r>
      <w:r w:rsidRPr="00EE3151">
        <w:rPr>
          <w:rFonts w:ascii="Verdana" w:eastAsia="Verdana" w:hAnsi="Verdana" w:cs="Verdana"/>
          <w:spacing w:val="3"/>
          <w:position w:val="-1"/>
        </w:rPr>
        <w:t>ί</w:t>
      </w:r>
      <w:r w:rsidRPr="00EE3151">
        <w:rPr>
          <w:rFonts w:ascii="Verdana" w:eastAsia="Verdana" w:hAnsi="Verdana" w:cs="Verdana"/>
          <w:spacing w:val="-1"/>
          <w:position w:val="-1"/>
        </w:rPr>
        <w:t>β</w:t>
      </w:r>
      <w:r w:rsidRPr="00EE3151">
        <w:rPr>
          <w:rFonts w:ascii="Verdana" w:eastAsia="Verdana" w:hAnsi="Verdana" w:cs="Verdana"/>
          <w:position w:val="-1"/>
        </w:rPr>
        <w:t>λ</w:t>
      </w:r>
      <w:r w:rsidRPr="00EE3151">
        <w:rPr>
          <w:rFonts w:ascii="Verdana" w:eastAsia="Verdana" w:hAnsi="Verdana" w:cs="Verdana"/>
          <w:spacing w:val="1"/>
          <w:position w:val="-1"/>
        </w:rPr>
        <w:t>ε</w:t>
      </w:r>
      <w:r w:rsidRPr="00EE3151">
        <w:rPr>
          <w:rFonts w:ascii="Verdana" w:eastAsia="Verdana" w:hAnsi="Verdana" w:cs="Verdana"/>
          <w:position w:val="-1"/>
        </w:rPr>
        <w:t>ψ</w:t>
      </w:r>
      <w:r w:rsidRPr="00EE3151">
        <w:rPr>
          <w:rFonts w:ascii="Verdana" w:eastAsia="Verdana" w:hAnsi="Verdana" w:cs="Verdana"/>
          <w:spacing w:val="1"/>
          <w:position w:val="-1"/>
        </w:rPr>
        <w:t>η</w:t>
      </w:r>
      <w:r w:rsidRPr="00EE3151">
        <w:rPr>
          <w:rFonts w:ascii="Verdana" w:eastAsia="Verdana" w:hAnsi="Verdana" w:cs="Verdana"/>
          <w:position w:val="-1"/>
        </w:rPr>
        <w:t>ς</w:t>
      </w:r>
      <w:r w:rsidRPr="00EE3151">
        <w:rPr>
          <w:rFonts w:ascii="Verdana" w:eastAsia="Verdana" w:hAnsi="Verdana" w:cs="Verdana"/>
          <w:spacing w:val="-11"/>
          <w:position w:val="-1"/>
        </w:rPr>
        <w:t xml:space="preserve"> </w:t>
      </w:r>
      <w:r w:rsidRPr="00EE3151">
        <w:rPr>
          <w:rFonts w:ascii="Verdana" w:eastAsia="Verdana" w:hAnsi="Verdana" w:cs="Verdana"/>
          <w:position w:val="-1"/>
        </w:rPr>
        <w:t>τ</w:t>
      </w:r>
      <w:r w:rsidRPr="00EE3151">
        <w:rPr>
          <w:rFonts w:ascii="Verdana" w:eastAsia="Verdana" w:hAnsi="Verdana" w:cs="Verdana"/>
          <w:spacing w:val="1"/>
          <w:position w:val="-1"/>
        </w:rPr>
        <w:t>η</w:t>
      </w:r>
      <w:r w:rsidRPr="00EE3151">
        <w:rPr>
          <w:rFonts w:ascii="Verdana" w:eastAsia="Verdana" w:hAnsi="Verdana" w:cs="Verdana"/>
          <w:position w:val="-1"/>
        </w:rPr>
        <w:t>ς</w:t>
      </w:r>
      <w:r w:rsidRPr="00EE3151">
        <w:rPr>
          <w:rFonts w:ascii="Verdana" w:eastAsia="Verdana" w:hAnsi="Verdana" w:cs="Verdana"/>
          <w:spacing w:val="-2"/>
          <w:position w:val="-1"/>
        </w:rPr>
        <w:t xml:space="preserve"> </w:t>
      </w:r>
      <w:r w:rsidRPr="00EE3151">
        <w:rPr>
          <w:rFonts w:ascii="Verdana" w:eastAsia="Verdana" w:hAnsi="Verdana" w:cs="Verdana"/>
          <w:spacing w:val="-1"/>
          <w:position w:val="-1"/>
        </w:rPr>
        <w:t>υ</w:t>
      </w:r>
      <w:r w:rsidRPr="00EE3151">
        <w:rPr>
          <w:rFonts w:ascii="Verdana" w:eastAsia="Verdana" w:hAnsi="Verdana" w:cs="Verdana"/>
          <w:position w:val="-1"/>
        </w:rPr>
        <w:t>γ</w:t>
      </w:r>
      <w:r w:rsidRPr="00EE3151">
        <w:rPr>
          <w:rFonts w:ascii="Verdana" w:eastAsia="Verdana" w:hAnsi="Verdana" w:cs="Verdana"/>
          <w:spacing w:val="1"/>
          <w:position w:val="-1"/>
        </w:rPr>
        <w:t>ε</w:t>
      </w:r>
      <w:r w:rsidRPr="00EE3151">
        <w:rPr>
          <w:rFonts w:ascii="Verdana" w:eastAsia="Verdana" w:hAnsi="Verdana" w:cs="Verdana"/>
          <w:spacing w:val="3"/>
          <w:position w:val="-1"/>
        </w:rPr>
        <w:t>ί</w:t>
      </w:r>
      <w:r w:rsidRPr="00EE3151">
        <w:rPr>
          <w:rFonts w:ascii="Verdana" w:eastAsia="Verdana" w:hAnsi="Verdana" w:cs="Verdana"/>
          <w:spacing w:val="1"/>
          <w:position w:val="-1"/>
        </w:rPr>
        <w:t>α</w:t>
      </w:r>
      <w:r w:rsidRPr="00EE3151">
        <w:rPr>
          <w:rFonts w:ascii="Verdana" w:eastAsia="Verdana" w:hAnsi="Verdana" w:cs="Verdana"/>
          <w:position w:val="-1"/>
        </w:rPr>
        <w:t>ς</w:t>
      </w:r>
      <w:r w:rsidRPr="00EE3151">
        <w:rPr>
          <w:rFonts w:ascii="Verdana" w:eastAsia="Verdana" w:hAnsi="Verdana" w:cs="Verdana"/>
        </w:rPr>
        <w:t xml:space="preserve"> </w:t>
      </w:r>
      <w:r w:rsidRPr="00EE3151">
        <w:rPr>
          <w:rFonts w:ascii="Verdana" w:eastAsia="Verdana" w:hAnsi="Verdana" w:cs="Verdana"/>
          <w:position w:val="-1"/>
        </w:rPr>
        <w:t>τ</w:t>
      </w:r>
      <w:r w:rsidRPr="00EE3151">
        <w:rPr>
          <w:rFonts w:ascii="Verdana" w:eastAsia="Verdana" w:hAnsi="Verdana" w:cs="Verdana"/>
          <w:spacing w:val="1"/>
          <w:position w:val="-1"/>
        </w:rPr>
        <w:t>ω</w:t>
      </w:r>
      <w:r w:rsidRPr="00EE3151">
        <w:rPr>
          <w:rFonts w:ascii="Verdana" w:eastAsia="Verdana" w:hAnsi="Verdana" w:cs="Verdana"/>
          <w:position w:val="-1"/>
        </w:rPr>
        <w:t>ν</w:t>
      </w:r>
      <w:r w:rsidRPr="00EE3151">
        <w:rPr>
          <w:rFonts w:ascii="Verdana" w:eastAsia="Verdana" w:hAnsi="Verdana" w:cs="Verdana"/>
          <w:spacing w:val="-5"/>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ργ</w:t>
      </w:r>
      <w:r w:rsidRPr="00EE3151">
        <w:rPr>
          <w:rFonts w:ascii="Verdana" w:eastAsia="Verdana" w:hAnsi="Verdana" w:cs="Verdana"/>
          <w:spacing w:val="1"/>
          <w:position w:val="-1"/>
        </w:rPr>
        <w:t>α</w:t>
      </w:r>
      <w:r w:rsidRPr="00EE3151">
        <w:rPr>
          <w:rFonts w:ascii="Verdana" w:eastAsia="Verdana" w:hAnsi="Verdana" w:cs="Verdana"/>
          <w:spacing w:val="3"/>
          <w:position w:val="-1"/>
        </w:rPr>
        <w:t>ζ</w:t>
      </w:r>
      <w:r w:rsidRPr="00EE3151">
        <w:rPr>
          <w:rFonts w:ascii="Verdana" w:eastAsia="Verdana" w:hAnsi="Verdana" w:cs="Verdana"/>
          <w:spacing w:val="-1"/>
          <w:position w:val="-1"/>
        </w:rPr>
        <w:t>ο</w:t>
      </w:r>
      <w:r w:rsidRPr="00EE3151">
        <w:rPr>
          <w:rFonts w:ascii="Verdana" w:eastAsia="Verdana" w:hAnsi="Verdana" w:cs="Verdana"/>
          <w:position w:val="-1"/>
        </w:rPr>
        <w:t>μ</w:t>
      </w:r>
      <w:r w:rsidRPr="00EE3151">
        <w:rPr>
          <w:rFonts w:ascii="Verdana" w:eastAsia="Verdana" w:hAnsi="Verdana" w:cs="Verdana"/>
          <w:spacing w:val="1"/>
          <w:position w:val="-1"/>
        </w:rPr>
        <w:t>έ</w:t>
      </w:r>
      <w:r w:rsidRPr="00EE3151">
        <w:rPr>
          <w:rFonts w:ascii="Verdana" w:eastAsia="Verdana" w:hAnsi="Verdana" w:cs="Verdana"/>
          <w:position w:val="-1"/>
        </w:rPr>
        <w:t>ν</w:t>
      </w:r>
      <w:r w:rsidRPr="00EE3151">
        <w:rPr>
          <w:rFonts w:ascii="Verdana" w:eastAsia="Verdana" w:hAnsi="Verdana" w:cs="Verdana"/>
          <w:spacing w:val="1"/>
          <w:position w:val="-1"/>
        </w:rPr>
        <w:t>ω</w:t>
      </w:r>
      <w:r w:rsidRPr="00EE3151">
        <w:rPr>
          <w:rFonts w:ascii="Verdana" w:eastAsia="Verdana" w:hAnsi="Verdana" w:cs="Verdana"/>
          <w:position w:val="-1"/>
        </w:rPr>
        <w:t>ν.</w:t>
      </w:r>
      <w:r w:rsidRPr="00EE3151">
        <w:rPr>
          <w:rFonts w:ascii="Verdana" w:eastAsia="Verdana" w:hAnsi="Verdana" w:cs="Verdana"/>
          <w:spacing w:val="-13"/>
          <w:position w:val="-1"/>
        </w:rPr>
        <w:t xml:space="preserve"> </w:t>
      </w:r>
      <w:r w:rsidRPr="00EE3151">
        <w:rPr>
          <w:rFonts w:ascii="Verdana" w:eastAsia="Verdana" w:hAnsi="Verdana" w:cs="Verdana"/>
          <w:spacing w:val="-1"/>
          <w:position w:val="-1"/>
        </w:rPr>
        <w:t>Π</w:t>
      </w:r>
      <w:r w:rsidRPr="00EE3151">
        <w:rPr>
          <w:rFonts w:ascii="Verdana" w:eastAsia="Verdana" w:hAnsi="Verdana" w:cs="Verdana"/>
          <w:spacing w:val="3"/>
          <w:position w:val="-1"/>
        </w:rPr>
        <w:t>ι</w:t>
      </w:r>
      <w:r w:rsidRPr="00EE3151">
        <w:rPr>
          <w:rFonts w:ascii="Verdana" w:eastAsia="Verdana" w:hAnsi="Verdana" w:cs="Verdana"/>
          <w:position w:val="-1"/>
        </w:rPr>
        <w:t>ο</w:t>
      </w:r>
      <w:r w:rsidRPr="00EE3151">
        <w:rPr>
          <w:rFonts w:ascii="Verdana" w:eastAsia="Verdana" w:hAnsi="Verdana" w:cs="Verdana"/>
          <w:spacing w:val="-2"/>
          <w:position w:val="-1"/>
        </w:rPr>
        <w:t xml:space="preserve"> </w:t>
      </w:r>
      <w:proofErr w:type="spellStart"/>
      <w:r w:rsidRPr="00EE3151">
        <w:rPr>
          <w:rFonts w:ascii="Verdana" w:eastAsia="Verdana" w:hAnsi="Verdana" w:cs="Verdana"/>
          <w:spacing w:val="2"/>
          <w:position w:val="-1"/>
        </w:rPr>
        <w:t>σ</w:t>
      </w:r>
      <w:r w:rsidRPr="00EE3151">
        <w:rPr>
          <w:rFonts w:ascii="Verdana" w:eastAsia="Verdana" w:hAnsi="Verdana" w:cs="Verdana"/>
          <w:spacing w:val="-1"/>
          <w:position w:val="-1"/>
        </w:rPr>
        <w:t>υ</w:t>
      </w:r>
      <w:r w:rsidRPr="00EE3151">
        <w:rPr>
          <w:rFonts w:ascii="Verdana" w:eastAsia="Verdana" w:hAnsi="Verdana" w:cs="Verdana"/>
          <w:position w:val="-1"/>
        </w:rPr>
        <w:t>γκ</w:t>
      </w:r>
      <w:r w:rsidRPr="00EE3151">
        <w:rPr>
          <w:rFonts w:ascii="Verdana" w:eastAsia="Verdana" w:hAnsi="Verdana" w:cs="Verdana"/>
          <w:spacing w:val="1"/>
          <w:position w:val="-1"/>
        </w:rPr>
        <w:t>ε</w:t>
      </w:r>
      <w:r w:rsidRPr="00EE3151">
        <w:rPr>
          <w:rFonts w:ascii="Verdana" w:eastAsia="Verdana" w:hAnsi="Verdana" w:cs="Verdana"/>
          <w:position w:val="-1"/>
        </w:rPr>
        <w:t>κρ</w:t>
      </w:r>
      <w:r w:rsidRPr="00EE3151">
        <w:rPr>
          <w:rFonts w:ascii="Verdana" w:eastAsia="Verdana" w:hAnsi="Verdana" w:cs="Verdana"/>
          <w:spacing w:val="3"/>
          <w:position w:val="-1"/>
        </w:rPr>
        <w:t>ι</w:t>
      </w:r>
      <w:r w:rsidRPr="00EE3151">
        <w:rPr>
          <w:rFonts w:ascii="Verdana" w:eastAsia="Verdana" w:hAnsi="Verdana" w:cs="Verdana"/>
          <w:position w:val="-1"/>
        </w:rPr>
        <w:t>µ</w:t>
      </w:r>
      <w:r w:rsidRPr="00EE3151">
        <w:rPr>
          <w:rFonts w:ascii="Verdana" w:eastAsia="Verdana" w:hAnsi="Verdana" w:cs="Verdana"/>
          <w:spacing w:val="1"/>
          <w:position w:val="-1"/>
        </w:rPr>
        <w:t>έ</w:t>
      </w:r>
      <w:r w:rsidRPr="00EE3151">
        <w:rPr>
          <w:rFonts w:ascii="Verdana" w:eastAsia="Verdana" w:hAnsi="Verdana" w:cs="Verdana"/>
          <w:position w:val="-1"/>
        </w:rPr>
        <w:t>ν</w:t>
      </w:r>
      <w:r w:rsidRPr="00EE3151">
        <w:rPr>
          <w:rFonts w:ascii="Verdana" w:eastAsia="Verdana" w:hAnsi="Verdana" w:cs="Verdana"/>
          <w:spacing w:val="1"/>
          <w:position w:val="-1"/>
        </w:rPr>
        <w:t>α</w:t>
      </w:r>
      <w:proofErr w:type="spellEnd"/>
      <w:r w:rsidRPr="00EE3151">
        <w:rPr>
          <w:rFonts w:ascii="Verdana" w:eastAsia="Verdana" w:hAnsi="Verdana" w:cs="Verdana"/>
          <w:position w:val="-1"/>
        </w:rPr>
        <w:t>:</w:t>
      </w:r>
    </w:p>
    <w:p w14:paraId="0D06F7EC" w14:textId="77777777" w:rsidR="000D2B21" w:rsidRPr="00EE3151" w:rsidRDefault="000D2B21" w:rsidP="000D2B21">
      <w:pPr>
        <w:ind w:left="142" w:right="-141" w:firstLine="720"/>
        <w:jc w:val="both"/>
        <w:rPr>
          <w:rFonts w:ascii="Verdana" w:eastAsia="Verdana" w:hAnsi="Verdana" w:cs="Verdana"/>
        </w:rPr>
      </w:pP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έ</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6"/>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1"/>
        </w:rPr>
        <w:t>οδ</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ξ</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proofErr w:type="spellStart"/>
      <w:r w:rsidRPr="00EE3151">
        <w:rPr>
          <w:rFonts w:ascii="Verdana" w:eastAsia="Verdana" w:hAnsi="Verdana" w:cs="Verdana"/>
          <w:spacing w:val="-1"/>
        </w:rPr>
        <w:t>συ</w:t>
      </w:r>
      <w:r w:rsidRPr="00EE3151">
        <w:rPr>
          <w:rFonts w:ascii="Verdana" w:eastAsia="Verdana" w:hAnsi="Verdana" w:cs="Verdana"/>
        </w:rPr>
        <w:t>µ</w:t>
      </w:r>
      <w:r w:rsidRPr="00EE3151">
        <w:rPr>
          <w:rFonts w:ascii="Verdana" w:eastAsia="Verdana" w:hAnsi="Verdana" w:cs="Verdana"/>
          <w:spacing w:val="1"/>
        </w:rPr>
        <w:t>β</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rPr>
        <w:t>ς</w:t>
      </w:r>
      <w:proofErr w:type="spellEnd"/>
      <w:r w:rsidRPr="00EE3151">
        <w:rPr>
          <w:rFonts w:ascii="Verdana" w:eastAsia="Verdana" w:hAnsi="Verdana" w:cs="Verdana"/>
          <w:spacing w:val="-10"/>
        </w:rPr>
        <w:t xml:space="preserve"> </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spacing w:val="1"/>
        </w:rPr>
        <w:t>ε</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2"/>
        </w:rPr>
        <w:t>ο</w:t>
      </w:r>
      <w:r w:rsidRPr="00EE3151">
        <w:rPr>
          <w:rFonts w:ascii="Verdana" w:eastAsia="Verdana" w:hAnsi="Verdana" w:cs="Verdana"/>
          <w:spacing w:val="-1"/>
        </w:rPr>
        <w:t>δ</w:t>
      </w:r>
      <w:r w:rsidRPr="00EE3151">
        <w:rPr>
          <w:rFonts w:ascii="Verdana" w:eastAsia="Verdana" w:hAnsi="Verdana" w:cs="Verdana"/>
          <w:spacing w:val="2"/>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w:t>
      </w:r>
      <w:r w:rsidRPr="00EE3151">
        <w:rPr>
          <w:rFonts w:ascii="Verdana" w:eastAsia="Verdana" w:hAnsi="Verdana" w:cs="Verdana"/>
          <w:spacing w:val="-9"/>
        </w:rPr>
        <w:t xml:space="preserve"> </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3"/>
        </w:rPr>
        <w:t>ζ</w:t>
      </w:r>
      <w:r w:rsidRPr="00EE3151">
        <w:rPr>
          <w:rFonts w:ascii="Verdana" w:eastAsia="Verdana" w:hAnsi="Verdana" w:cs="Verdana"/>
          <w:spacing w:val="-1"/>
        </w:rPr>
        <w:t>όμε</w:t>
      </w:r>
      <w:r w:rsidRPr="00EE3151">
        <w:rPr>
          <w:rFonts w:ascii="Verdana" w:eastAsia="Verdana" w:hAnsi="Verdana" w:cs="Verdana"/>
          <w:spacing w:val="2"/>
        </w:rPr>
        <w:t>ν</w:t>
      </w:r>
      <w:r w:rsidRPr="00EE3151">
        <w:rPr>
          <w:rFonts w:ascii="Verdana" w:eastAsia="Verdana" w:hAnsi="Verdana" w:cs="Verdana"/>
          <w:spacing w:val="-1"/>
        </w:rPr>
        <w:t>ου</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 xml:space="preserve">ι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κπ</w:t>
      </w:r>
      <w:r w:rsidRPr="00EE3151">
        <w:rPr>
          <w:rFonts w:ascii="Verdana" w:eastAsia="Verdana" w:hAnsi="Verdana" w:cs="Verdana"/>
          <w:spacing w:val="3"/>
        </w:rPr>
        <w:t>ρ</w:t>
      </w:r>
      <w:r w:rsidRPr="00EE3151">
        <w:rPr>
          <w:rFonts w:ascii="Verdana" w:eastAsia="Verdana" w:hAnsi="Verdana" w:cs="Verdana"/>
          <w:spacing w:val="-1"/>
        </w:rPr>
        <w:t>οσ</w:t>
      </w:r>
      <w:r w:rsidRPr="00EE3151">
        <w:rPr>
          <w:rFonts w:ascii="Verdana" w:eastAsia="Verdana" w:hAnsi="Verdana" w:cs="Verdana"/>
          <w:spacing w:val="1"/>
        </w:rPr>
        <w:t>ώ</w:t>
      </w:r>
      <w:r w:rsidRPr="00EE3151">
        <w:rPr>
          <w:rFonts w:ascii="Verdana" w:eastAsia="Verdana" w:hAnsi="Verdana" w:cs="Verdana"/>
          <w:spacing w:val="3"/>
        </w:rPr>
        <w:t>π</w:t>
      </w:r>
      <w:r w:rsidRPr="00EE3151">
        <w:rPr>
          <w:rFonts w:ascii="Verdana" w:eastAsia="Verdana" w:hAnsi="Verdana" w:cs="Verdana"/>
          <w:spacing w:val="-1"/>
        </w:rPr>
        <w:t>ου</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rPr>
        <w:t>γρ</w:t>
      </w:r>
      <w:r w:rsidRPr="00EE3151">
        <w:rPr>
          <w:rFonts w:ascii="Verdana" w:eastAsia="Verdana" w:hAnsi="Verdana" w:cs="Verdana"/>
          <w:spacing w:val="1"/>
        </w:rPr>
        <w:t>α</w:t>
      </w:r>
      <w:r w:rsidRPr="00EE3151">
        <w:rPr>
          <w:rFonts w:ascii="Verdana" w:eastAsia="Verdana" w:hAnsi="Verdana" w:cs="Verdana"/>
          <w:spacing w:val="3"/>
        </w:rPr>
        <w:t>π</w:t>
      </w:r>
      <w:r w:rsidRPr="00EE3151">
        <w:rPr>
          <w:rFonts w:ascii="Verdana" w:eastAsia="Verdana" w:hAnsi="Verdana" w:cs="Verdana"/>
        </w:rPr>
        <w:t>τά</w:t>
      </w:r>
      <w:r w:rsidRPr="00EE3151">
        <w:rPr>
          <w:rFonts w:ascii="Verdana" w:eastAsia="Verdana" w:hAnsi="Verdana" w:cs="Verdana"/>
          <w:spacing w:val="-7"/>
        </w:rPr>
        <w:t xml:space="preserve"> </w:t>
      </w:r>
      <w:r w:rsidRPr="00EE3151">
        <w:rPr>
          <w:rFonts w:ascii="Verdana" w:eastAsia="Verdana" w:hAnsi="Verdana" w:cs="Verdana"/>
        </w:rPr>
        <w:t>ή</w:t>
      </w:r>
      <w:r w:rsidRPr="00EE3151">
        <w:rPr>
          <w:rFonts w:ascii="Verdana" w:eastAsia="Verdana" w:hAnsi="Verdana" w:cs="Verdana"/>
          <w:spacing w:val="-1"/>
        </w:rPr>
        <w:t xml:space="preserve"> </w:t>
      </w:r>
      <w:r w:rsidRPr="00EE3151">
        <w:rPr>
          <w:rFonts w:ascii="Verdana" w:eastAsia="Verdana" w:hAnsi="Verdana" w:cs="Verdana"/>
        </w:rPr>
        <w:t>π</w:t>
      </w:r>
      <w:r w:rsidRPr="00EE3151">
        <w:rPr>
          <w:rFonts w:ascii="Verdana" w:eastAsia="Verdana" w:hAnsi="Verdana" w:cs="Verdana"/>
          <w:spacing w:val="3"/>
        </w:rPr>
        <w:t>ρ</w:t>
      </w:r>
      <w:r w:rsidRPr="00EE3151">
        <w:rPr>
          <w:rFonts w:ascii="Verdana" w:eastAsia="Verdana" w:hAnsi="Verdana" w:cs="Verdana"/>
          <w:spacing w:val="-1"/>
        </w:rPr>
        <w:t>ο</w:t>
      </w:r>
      <w:r w:rsidRPr="00EE3151">
        <w:rPr>
          <w:rFonts w:ascii="Verdana" w:eastAsia="Verdana" w:hAnsi="Verdana" w:cs="Verdana"/>
          <w:spacing w:val="1"/>
        </w:rPr>
        <w:t>φ</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ά</w:t>
      </w:r>
      <w:r w:rsidRPr="00EE3151">
        <w:rPr>
          <w:rFonts w:ascii="Verdana" w:eastAsia="Verdana" w:hAnsi="Verdana" w:cs="Verdana"/>
        </w:rPr>
        <w:t>,</w:t>
      </w:r>
      <w:r w:rsidRPr="00EE3151">
        <w:rPr>
          <w:rFonts w:ascii="Verdana" w:eastAsia="Verdana" w:hAnsi="Verdana" w:cs="Verdana"/>
          <w:spacing w:val="-10"/>
        </w:rPr>
        <w:t xml:space="preserve"> </w:t>
      </w:r>
      <w:r w:rsidRPr="00EE3151">
        <w:rPr>
          <w:rFonts w:ascii="Verdana" w:eastAsia="Verdana" w:hAnsi="Verdana" w:cs="Verdana"/>
          <w:spacing w:val="-1"/>
        </w:rPr>
        <w:t>σ</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κά</w:t>
      </w:r>
      <w:r w:rsidRPr="00EE3151">
        <w:rPr>
          <w:rFonts w:ascii="Verdana" w:eastAsia="Verdana" w:hAnsi="Verdana" w:cs="Verdana"/>
          <w:spacing w:val="-7"/>
        </w:rPr>
        <w:t xml:space="preserve">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rPr>
        <w:t>τα</w:t>
      </w:r>
      <w:r w:rsidRPr="00EE3151">
        <w:rPr>
          <w:rFonts w:ascii="Verdana" w:eastAsia="Verdana" w:hAnsi="Verdana" w:cs="Verdana"/>
          <w:spacing w:val="-2"/>
        </w:rPr>
        <w:t xml:space="preserve"> </w:t>
      </w:r>
      <w:r w:rsidRPr="00EE3151">
        <w:rPr>
          <w:rFonts w:ascii="Verdana" w:eastAsia="Verdana" w:hAnsi="Verdana" w:cs="Verdana"/>
        </w:rPr>
        <w:t>µ</w:t>
      </w:r>
      <w:proofErr w:type="spellStart"/>
      <w:r w:rsidRPr="00EE3151">
        <w:rPr>
          <w:rFonts w:ascii="Verdana" w:eastAsia="Verdana" w:hAnsi="Verdana" w:cs="Verdana"/>
          <w:spacing w:val="1"/>
        </w:rPr>
        <w:t>έ</w:t>
      </w:r>
      <w:r w:rsidRPr="00EE3151">
        <w:rPr>
          <w:rFonts w:ascii="Verdana" w:eastAsia="Verdana" w:hAnsi="Verdana" w:cs="Verdana"/>
          <w:spacing w:val="2"/>
        </w:rPr>
        <w:t>τ</w:t>
      </w:r>
      <w:r w:rsidRPr="00EE3151">
        <w:rPr>
          <w:rFonts w:ascii="Verdana" w:eastAsia="Verdana" w:hAnsi="Verdana" w:cs="Verdana"/>
        </w:rPr>
        <w:t>ρα</w:t>
      </w:r>
      <w:proofErr w:type="spellEnd"/>
      <w:r w:rsidRPr="00EE3151">
        <w:rPr>
          <w:rFonts w:ascii="Verdana" w:eastAsia="Verdana" w:hAnsi="Verdana" w:cs="Verdana"/>
          <w:spacing w:val="-6"/>
        </w:rPr>
        <w:t xml:space="preserve"> </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3"/>
        </w:rPr>
        <w:t xml:space="preserve"> </w:t>
      </w:r>
      <w:r w:rsidRPr="00EE3151">
        <w:rPr>
          <w:rFonts w:ascii="Verdana" w:eastAsia="Verdana" w:hAnsi="Verdana" w:cs="Verdana"/>
        </w:rPr>
        <w:t>πρ</w:t>
      </w:r>
      <w:r w:rsidRPr="00EE3151">
        <w:rPr>
          <w:rFonts w:ascii="Verdana" w:eastAsia="Verdana" w:hAnsi="Verdana" w:cs="Verdana"/>
          <w:spacing w:val="1"/>
        </w:rPr>
        <w:t>έ</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4"/>
        </w:rPr>
        <w:t xml:space="preserve"> </w:t>
      </w:r>
      <w:r w:rsidRPr="00EE3151">
        <w:rPr>
          <w:rFonts w:ascii="Verdana" w:eastAsia="Verdana" w:hAnsi="Verdana" w:cs="Verdana"/>
        </w:rPr>
        <w:t xml:space="preserve">να </w:t>
      </w:r>
      <w:proofErr w:type="spellStart"/>
      <w:r w:rsidRPr="00EE3151">
        <w:rPr>
          <w:rFonts w:ascii="Verdana" w:eastAsia="Verdana" w:hAnsi="Verdana" w:cs="Verdana"/>
        </w:rPr>
        <w:t>λ</w:t>
      </w:r>
      <w:r w:rsidRPr="00EE3151">
        <w:rPr>
          <w:rFonts w:ascii="Verdana" w:eastAsia="Verdana" w:hAnsi="Verdana" w:cs="Verdana"/>
          <w:spacing w:val="1"/>
        </w:rPr>
        <w:t>α</w:t>
      </w:r>
      <w:r w:rsidRPr="00EE3151">
        <w:rPr>
          <w:rFonts w:ascii="Verdana" w:eastAsia="Verdana" w:hAnsi="Verdana" w:cs="Verdana"/>
        </w:rPr>
        <w:t>µ</w:t>
      </w:r>
      <w:r w:rsidRPr="00EE3151">
        <w:rPr>
          <w:rFonts w:ascii="Verdana" w:eastAsia="Verdana" w:hAnsi="Verdana" w:cs="Verdana"/>
          <w:spacing w:val="-1"/>
        </w:rPr>
        <w:t>β</w:t>
      </w:r>
      <w:r w:rsidRPr="00EE3151">
        <w:rPr>
          <w:rFonts w:ascii="Verdana" w:eastAsia="Verdana" w:hAnsi="Verdana" w:cs="Verdana"/>
          <w:spacing w:val="1"/>
        </w:rPr>
        <w:t>ά</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spacing w:val="2"/>
        </w:rPr>
        <w:t>ν</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proofErr w:type="spellEnd"/>
      <w:r w:rsidRPr="00EE3151">
        <w:rPr>
          <w:rFonts w:ascii="Verdana" w:eastAsia="Verdana" w:hAnsi="Verdana" w:cs="Verdana"/>
          <w:spacing w:val="-11"/>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τη</w:t>
      </w:r>
      <w:r w:rsidRPr="00EE3151">
        <w:rPr>
          <w:rFonts w:ascii="Verdana" w:eastAsia="Verdana" w:hAnsi="Verdana" w:cs="Verdana"/>
          <w:spacing w:val="-2"/>
        </w:rPr>
        <w:t xml:space="preserve"> </w:t>
      </w:r>
      <w:proofErr w:type="spellStart"/>
      <w:r w:rsidRPr="00EE3151">
        <w:rPr>
          <w:rFonts w:ascii="Verdana" w:eastAsia="Verdana" w:hAnsi="Verdana" w:cs="Verdana"/>
          <w:spacing w:val="-1"/>
        </w:rPr>
        <w:t>σ</w:t>
      </w:r>
      <w:r w:rsidRPr="00EE3151">
        <w:rPr>
          <w:rFonts w:ascii="Verdana" w:eastAsia="Verdana" w:hAnsi="Verdana" w:cs="Verdana"/>
          <w:spacing w:val="1"/>
        </w:rPr>
        <w:t>ω</w:t>
      </w:r>
      <w:r w:rsidRPr="00EE3151">
        <w:rPr>
          <w:rFonts w:ascii="Verdana" w:eastAsia="Verdana" w:hAnsi="Verdana" w:cs="Verdana"/>
        </w:rPr>
        <w:t>µ</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κή</w:t>
      </w:r>
      <w:proofErr w:type="spellEnd"/>
      <w:r w:rsidRPr="00EE3151">
        <w:rPr>
          <w:rFonts w:ascii="Verdana" w:eastAsia="Verdana" w:hAnsi="Verdana" w:cs="Verdana"/>
          <w:spacing w:val="-9"/>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ψ</w:t>
      </w:r>
      <w:r w:rsidRPr="00EE3151">
        <w:rPr>
          <w:rFonts w:ascii="Verdana" w:eastAsia="Verdana" w:hAnsi="Verdana" w:cs="Verdana"/>
          <w:spacing w:val="-1"/>
        </w:rPr>
        <w:t>υ</w:t>
      </w:r>
      <w:r w:rsidRPr="00EE3151">
        <w:rPr>
          <w:rFonts w:ascii="Verdana" w:eastAsia="Verdana" w:hAnsi="Verdana" w:cs="Verdana"/>
        </w:rPr>
        <w:t>χ</w:t>
      </w:r>
      <w:r w:rsidRPr="00EE3151">
        <w:rPr>
          <w:rFonts w:ascii="Verdana" w:eastAsia="Verdana" w:hAnsi="Verdana" w:cs="Verdana"/>
          <w:spacing w:val="3"/>
        </w:rPr>
        <w:t>ι</w:t>
      </w:r>
      <w:r w:rsidRPr="00EE3151">
        <w:rPr>
          <w:rFonts w:ascii="Verdana" w:eastAsia="Verdana" w:hAnsi="Verdana" w:cs="Verdana"/>
        </w:rPr>
        <w:t>κή</w:t>
      </w:r>
      <w:r w:rsidRPr="00EE3151">
        <w:rPr>
          <w:rFonts w:ascii="Verdana" w:eastAsia="Verdana" w:hAnsi="Verdana" w:cs="Verdana"/>
          <w:spacing w:val="-7"/>
        </w:rPr>
        <w:t xml:space="preserve"> </w:t>
      </w:r>
      <w:r w:rsidRPr="00EE3151">
        <w:rPr>
          <w:rFonts w:ascii="Verdana" w:eastAsia="Verdana" w:hAnsi="Verdana" w:cs="Verdana"/>
          <w:spacing w:val="-1"/>
        </w:rPr>
        <w:t>υ</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4"/>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rPr>
        <w:t>.</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γ</w:t>
      </w:r>
      <w:r w:rsidRPr="00EE3151">
        <w:rPr>
          <w:rFonts w:ascii="Verdana" w:eastAsia="Verdana" w:hAnsi="Verdana" w:cs="Verdana"/>
          <w:spacing w:val="3"/>
        </w:rPr>
        <w:t>ρ</w:t>
      </w:r>
      <w:r w:rsidRPr="00EE3151">
        <w:rPr>
          <w:rFonts w:ascii="Verdana" w:eastAsia="Verdana" w:hAnsi="Verdana" w:cs="Verdana"/>
          <w:spacing w:val="1"/>
        </w:rPr>
        <w:t>α</w:t>
      </w:r>
      <w:r w:rsidRPr="00EE3151">
        <w:rPr>
          <w:rFonts w:ascii="Verdana" w:eastAsia="Verdana" w:hAnsi="Verdana" w:cs="Verdana"/>
        </w:rPr>
        <w:t>πτ</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spacing w:val="-1"/>
        </w:rPr>
        <w:t>υ</w:t>
      </w:r>
      <w:r w:rsidRPr="00EE3151">
        <w:rPr>
          <w:rFonts w:ascii="Verdana" w:eastAsia="Verdana" w:hAnsi="Verdana" w:cs="Verdana"/>
          <w:spacing w:val="3"/>
        </w:rPr>
        <w:t>π</w:t>
      </w:r>
      <w:r w:rsidRPr="00EE3151">
        <w:rPr>
          <w:rFonts w:ascii="Verdana" w:eastAsia="Verdana" w:hAnsi="Verdana" w:cs="Verdana"/>
          <w:spacing w:val="2"/>
        </w:rPr>
        <w:t>ο</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ξ</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ο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χ</w:t>
      </w:r>
      <w:r w:rsidRPr="00EE3151">
        <w:rPr>
          <w:rFonts w:ascii="Verdana" w:eastAsia="Verdana" w:hAnsi="Verdana" w:cs="Verdana"/>
          <w:spacing w:val="4"/>
        </w:rPr>
        <w:t>ω</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8"/>
        </w:rPr>
        <w:t xml:space="preserve"> </w:t>
      </w:r>
      <w:r w:rsidRPr="00EE3151">
        <w:rPr>
          <w:rFonts w:ascii="Verdana" w:eastAsia="Verdana" w:hAnsi="Verdana" w:cs="Verdana"/>
          <w:spacing w:val="-1"/>
        </w:rPr>
        <w:t>σ</w:t>
      </w:r>
      <w:r w:rsidRPr="00EE3151">
        <w:rPr>
          <w:rFonts w:ascii="Verdana" w:eastAsia="Verdana" w:hAnsi="Verdana" w:cs="Verdana"/>
        </w:rPr>
        <w:t>το</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8"/>
        </w:rPr>
        <w:t xml:space="preserve"> </w:t>
      </w:r>
      <w:r w:rsidRPr="00EE3151">
        <w:rPr>
          <w:rFonts w:ascii="Verdana" w:eastAsia="Verdana" w:hAnsi="Verdana" w:cs="Verdana"/>
          <w:spacing w:val="-1"/>
        </w:rPr>
        <w:t>β</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3"/>
        </w:rPr>
        <w:t>ί</w:t>
      </w:r>
      <w:r w:rsidRPr="00EE3151">
        <w:rPr>
          <w:rFonts w:ascii="Verdana" w:eastAsia="Verdana" w:hAnsi="Verdana" w:cs="Verdana"/>
        </w:rPr>
        <w:t>ο</w:t>
      </w:r>
      <w:r w:rsidRPr="00EE3151">
        <w:rPr>
          <w:rFonts w:ascii="Verdana" w:eastAsia="Verdana" w:hAnsi="Verdana" w:cs="Verdana"/>
          <w:spacing w:val="-8"/>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3"/>
        </w:rPr>
        <w:t xml:space="preserve"> </w:t>
      </w:r>
      <w:r w:rsidRPr="00EE3151">
        <w:rPr>
          <w:rFonts w:ascii="Verdana" w:eastAsia="Verdana" w:hAnsi="Verdana" w:cs="Verdana"/>
          <w:spacing w:val="1"/>
        </w:rPr>
        <w:t>ά</w:t>
      </w:r>
      <w:r w:rsidRPr="00EE3151">
        <w:rPr>
          <w:rFonts w:ascii="Verdana" w:eastAsia="Verdana" w:hAnsi="Verdana" w:cs="Verdana"/>
        </w:rPr>
        <w:t>ρ</w:t>
      </w:r>
      <w:r w:rsidRPr="00EE3151">
        <w:rPr>
          <w:rFonts w:ascii="Verdana" w:eastAsia="Verdana" w:hAnsi="Verdana" w:cs="Verdana"/>
          <w:spacing w:val="1"/>
        </w:rPr>
        <w:t>θ</w:t>
      </w:r>
      <w:r w:rsidRPr="00EE3151">
        <w:rPr>
          <w:rFonts w:ascii="Verdana" w:eastAsia="Verdana" w:hAnsi="Verdana" w:cs="Verdana"/>
        </w:rPr>
        <w:t>ρ</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8"/>
        </w:rPr>
        <w:t xml:space="preserve"> </w:t>
      </w:r>
      <w:r w:rsidRPr="00EE3151">
        <w:rPr>
          <w:rFonts w:ascii="Verdana" w:eastAsia="Verdana" w:hAnsi="Verdana" w:cs="Verdana"/>
          <w:spacing w:val="1"/>
        </w:rPr>
        <w:t>1</w:t>
      </w:r>
      <w:r w:rsidRPr="00EE3151">
        <w:rPr>
          <w:rFonts w:ascii="Verdana" w:eastAsia="Verdana" w:hAnsi="Verdana" w:cs="Verdana"/>
        </w:rPr>
        <w:t>4</w:t>
      </w:r>
      <w:r w:rsidRPr="00EE3151">
        <w:rPr>
          <w:rFonts w:ascii="Verdana" w:eastAsia="Verdana" w:hAnsi="Verdana" w:cs="Verdana"/>
          <w:spacing w:val="-54"/>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8"/>
        </w:rPr>
        <w:t xml:space="preserve"> </w:t>
      </w:r>
      <w:r w:rsidRPr="00EE3151">
        <w:rPr>
          <w:rFonts w:ascii="Verdana" w:eastAsia="Verdana" w:hAnsi="Verdana" w:cs="Verdana"/>
          <w:spacing w:val="2"/>
        </w:rPr>
        <w:t>Ν</w:t>
      </w:r>
      <w:r w:rsidRPr="00EE3151">
        <w:rPr>
          <w:rFonts w:ascii="Verdana" w:eastAsia="Verdana" w:hAnsi="Verdana" w:cs="Verdana"/>
        </w:rPr>
        <w:t>.</w:t>
      </w:r>
      <w:r w:rsidRPr="00EE3151">
        <w:rPr>
          <w:rFonts w:ascii="Verdana" w:eastAsia="Verdana" w:hAnsi="Verdana" w:cs="Verdana"/>
          <w:spacing w:val="1"/>
        </w:rPr>
        <w:t>3850/201</w:t>
      </w:r>
      <w:r w:rsidRPr="00EE3151">
        <w:rPr>
          <w:rFonts w:ascii="Verdana" w:eastAsia="Verdana" w:hAnsi="Verdana" w:cs="Verdana"/>
        </w:rPr>
        <w:t>0.</w:t>
      </w:r>
      <w:r w:rsidRPr="00EE3151">
        <w:rPr>
          <w:rFonts w:ascii="Verdana" w:eastAsia="Verdana" w:hAnsi="Verdana" w:cs="Verdana"/>
          <w:color w:val="000000"/>
          <w:spacing w:val="-15"/>
        </w:rPr>
        <w:t xml:space="preserve"> </w:t>
      </w:r>
      <w:r w:rsidRPr="00EE3151">
        <w:rPr>
          <w:rFonts w:ascii="Verdana" w:eastAsia="Verdana" w:hAnsi="Verdana" w:cs="Verdana"/>
          <w:color w:val="000000"/>
        </w:rPr>
        <w:t>Ο</w:t>
      </w:r>
      <w:r w:rsidRPr="00EE3151">
        <w:rPr>
          <w:rFonts w:ascii="Verdana" w:eastAsia="Verdana" w:hAnsi="Verdana" w:cs="Verdana"/>
          <w:color w:val="000000"/>
          <w:spacing w:val="-3"/>
        </w:rPr>
        <w:t xml:space="preserve"> </w:t>
      </w:r>
      <w:r w:rsidRPr="00EE3151">
        <w:rPr>
          <w:rFonts w:ascii="Verdana" w:eastAsia="Verdana" w:hAnsi="Verdana" w:cs="Verdana"/>
          <w:color w:val="000000"/>
          <w:spacing w:val="1"/>
        </w:rPr>
        <w:t>ε</w:t>
      </w:r>
      <w:r w:rsidRPr="00EE3151">
        <w:rPr>
          <w:rFonts w:ascii="Verdana" w:eastAsia="Verdana" w:hAnsi="Verdana" w:cs="Verdana"/>
          <w:color w:val="000000"/>
          <w:spacing w:val="3"/>
        </w:rPr>
        <w:t>ρ</w:t>
      </w:r>
      <w:r w:rsidRPr="00EE3151">
        <w:rPr>
          <w:rFonts w:ascii="Verdana" w:eastAsia="Verdana" w:hAnsi="Verdana" w:cs="Verdana"/>
          <w:color w:val="000000"/>
        </w:rPr>
        <w:t>γ</w:t>
      </w:r>
      <w:r w:rsidRPr="00EE3151">
        <w:rPr>
          <w:rFonts w:ascii="Verdana" w:eastAsia="Verdana" w:hAnsi="Verdana" w:cs="Verdana"/>
          <w:color w:val="000000"/>
          <w:spacing w:val="2"/>
        </w:rPr>
        <w:t>ο</w:t>
      </w:r>
      <w:r w:rsidRPr="00EE3151">
        <w:rPr>
          <w:rFonts w:ascii="Verdana" w:eastAsia="Verdana" w:hAnsi="Verdana" w:cs="Verdana"/>
          <w:color w:val="000000"/>
          <w:spacing w:val="-1"/>
        </w:rPr>
        <w:t>δ</w:t>
      </w:r>
      <w:r w:rsidRPr="00EE3151">
        <w:rPr>
          <w:rFonts w:ascii="Verdana" w:eastAsia="Verdana" w:hAnsi="Verdana" w:cs="Verdana"/>
          <w:color w:val="000000"/>
          <w:spacing w:val="2"/>
        </w:rPr>
        <w:t>ό</w:t>
      </w:r>
      <w:r w:rsidRPr="00EE3151">
        <w:rPr>
          <w:rFonts w:ascii="Verdana" w:eastAsia="Verdana" w:hAnsi="Verdana" w:cs="Verdana"/>
          <w:color w:val="000000"/>
        </w:rPr>
        <w:t>τ</w:t>
      </w:r>
      <w:r w:rsidRPr="00EE3151">
        <w:rPr>
          <w:rFonts w:ascii="Verdana" w:eastAsia="Verdana" w:hAnsi="Verdana" w:cs="Verdana"/>
          <w:color w:val="000000"/>
          <w:spacing w:val="1"/>
        </w:rPr>
        <w:t>η</w:t>
      </w:r>
      <w:r w:rsidRPr="00EE3151">
        <w:rPr>
          <w:rFonts w:ascii="Verdana" w:eastAsia="Verdana" w:hAnsi="Verdana" w:cs="Verdana"/>
          <w:color w:val="000000"/>
        </w:rPr>
        <w:t xml:space="preserve">ς </w:t>
      </w:r>
      <w:proofErr w:type="spellStart"/>
      <w:r w:rsidRPr="00EE3151">
        <w:rPr>
          <w:rFonts w:ascii="Verdana" w:eastAsia="Verdana" w:hAnsi="Verdana" w:cs="Verdana"/>
          <w:color w:val="000000"/>
        </w:rPr>
        <w:t>λ</w:t>
      </w:r>
      <w:r w:rsidRPr="00EE3151">
        <w:rPr>
          <w:rFonts w:ascii="Verdana" w:eastAsia="Verdana" w:hAnsi="Verdana" w:cs="Verdana"/>
          <w:color w:val="000000"/>
          <w:spacing w:val="1"/>
        </w:rPr>
        <w:t>α</w:t>
      </w:r>
      <w:r w:rsidRPr="00EE3151">
        <w:rPr>
          <w:rFonts w:ascii="Verdana" w:eastAsia="Verdana" w:hAnsi="Verdana" w:cs="Verdana"/>
          <w:color w:val="000000"/>
        </w:rPr>
        <w:t>µ</w:t>
      </w:r>
      <w:r w:rsidRPr="00EE3151">
        <w:rPr>
          <w:rFonts w:ascii="Verdana" w:eastAsia="Verdana" w:hAnsi="Verdana" w:cs="Verdana"/>
          <w:color w:val="000000"/>
          <w:spacing w:val="-1"/>
        </w:rPr>
        <w:t>β</w:t>
      </w:r>
      <w:r w:rsidRPr="00EE3151">
        <w:rPr>
          <w:rFonts w:ascii="Verdana" w:eastAsia="Verdana" w:hAnsi="Verdana" w:cs="Verdana"/>
          <w:color w:val="000000"/>
          <w:spacing w:val="1"/>
        </w:rPr>
        <w:t>ά</w:t>
      </w:r>
      <w:r w:rsidRPr="00EE3151">
        <w:rPr>
          <w:rFonts w:ascii="Verdana" w:eastAsia="Verdana" w:hAnsi="Verdana" w:cs="Verdana"/>
          <w:color w:val="000000"/>
        </w:rPr>
        <w:t>ν</w:t>
      </w:r>
      <w:r w:rsidRPr="00EE3151">
        <w:rPr>
          <w:rFonts w:ascii="Verdana" w:eastAsia="Verdana" w:hAnsi="Verdana" w:cs="Verdana"/>
          <w:color w:val="000000"/>
          <w:spacing w:val="1"/>
        </w:rPr>
        <w:t>ε</w:t>
      </w:r>
      <w:r w:rsidRPr="00EE3151">
        <w:rPr>
          <w:rFonts w:ascii="Verdana" w:eastAsia="Verdana" w:hAnsi="Verdana" w:cs="Verdana"/>
          <w:color w:val="000000"/>
        </w:rPr>
        <w:t>ι</w:t>
      </w:r>
      <w:proofErr w:type="spellEnd"/>
      <w:r w:rsidRPr="00EE3151">
        <w:rPr>
          <w:rFonts w:ascii="Verdana" w:eastAsia="Verdana" w:hAnsi="Verdana" w:cs="Verdana"/>
          <w:color w:val="000000"/>
          <w:spacing w:val="-7"/>
        </w:rPr>
        <w:t xml:space="preserve"> </w:t>
      </w:r>
      <w:r w:rsidRPr="00EE3151">
        <w:rPr>
          <w:rFonts w:ascii="Verdana" w:eastAsia="Verdana" w:hAnsi="Verdana" w:cs="Verdana"/>
          <w:color w:val="000000"/>
        </w:rPr>
        <w:t>γν</w:t>
      </w:r>
      <w:r w:rsidRPr="00EE3151">
        <w:rPr>
          <w:rFonts w:ascii="Verdana" w:eastAsia="Verdana" w:hAnsi="Verdana" w:cs="Verdana"/>
          <w:color w:val="000000"/>
          <w:spacing w:val="1"/>
        </w:rPr>
        <w:t>ώ</w:t>
      </w:r>
      <w:r w:rsidRPr="00EE3151">
        <w:rPr>
          <w:rFonts w:ascii="Verdana" w:eastAsia="Verdana" w:hAnsi="Verdana" w:cs="Verdana"/>
          <w:color w:val="000000"/>
          <w:spacing w:val="-1"/>
        </w:rPr>
        <w:t>σ</w:t>
      </w:r>
      <w:r w:rsidRPr="00EE3151">
        <w:rPr>
          <w:rFonts w:ascii="Verdana" w:eastAsia="Verdana" w:hAnsi="Verdana" w:cs="Verdana"/>
          <w:color w:val="000000"/>
        </w:rPr>
        <w:t>η</w:t>
      </w:r>
      <w:r w:rsidRPr="00EE3151">
        <w:rPr>
          <w:rFonts w:ascii="Verdana" w:eastAsia="Verdana" w:hAnsi="Verdana" w:cs="Verdana"/>
          <w:color w:val="000000"/>
          <w:spacing w:val="-7"/>
        </w:rPr>
        <w:t xml:space="preserve"> </w:t>
      </w:r>
      <w:r w:rsidRPr="00EE3151">
        <w:rPr>
          <w:rFonts w:ascii="Verdana" w:eastAsia="Verdana" w:hAnsi="Verdana" w:cs="Verdana"/>
          <w:color w:val="000000"/>
          <w:spacing w:val="1"/>
        </w:rPr>
        <w:t>ε</w:t>
      </w:r>
      <w:r w:rsidRPr="00EE3151">
        <w:rPr>
          <w:rFonts w:ascii="Verdana" w:eastAsia="Verdana" w:hAnsi="Verdana" w:cs="Verdana"/>
          <w:color w:val="000000"/>
          <w:spacing w:val="2"/>
        </w:rPr>
        <w:t>ν</w:t>
      </w:r>
      <w:r w:rsidRPr="00EE3151">
        <w:rPr>
          <w:rFonts w:ascii="Verdana" w:eastAsia="Verdana" w:hAnsi="Verdana" w:cs="Verdana"/>
          <w:color w:val="000000"/>
          <w:spacing w:val="-1"/>
        </w:rPr>
        <w:t>υ</w:t>
      </w:r>
      <w:r w:rsidRPr="00EE3151">
        <w:rPr>
          <w:rFonts w:ascii="Verdana" w:eastAsia="Verdana" w:hAnsi="Verdana" w:cs="Verdana"/>
          <w:color w:val="000000"/>
          <w:spacing w:val="3"/>
        </w:rPr>
        <w:t>π</w:t>
      </w:r>
      <w:r w:rsidRPr="00EE3151">
        <w:rPr>
          <w:rFonts w:ascii="Verdana" w:eastAsia="Verdana" w:hAnsi="Verdana" w:cs="Verdana"/>
          <w:color w:val="000000"/>
          <w:spacing w:val="-1"/>
        </w:rPr>
        <w:t>ο</w:t>
      </w:r>
      <w:r w:rsidRPr="00EE3151">
        <w:rPr>
          <w:rFonts w:ascii="Verdana" w:eastAsia="Verdana" w:hAnsi="Verdana" w:cs="Verdana"/>
          <w:color w:val="000000"/>
          <w:spacing w:val="2"/>
        </w:rPr>
        <w:t>γ</w:t>
      </w:r>
      <w:r w:rsidRPr="00EE3151">
        <w:rPr>
          <w:rFonts w:ascii="Verdana" w:eastAsia="Verdana" w:hAnsi="Verdana" w:cs="Verdana"/>
          <w:color w:val="000000"/>
        </w:rPr>
        <w:t>ρ</w:t>
      </w:r>
      <w:r w:rsidRPr="00EE3151">
        <w:rPr>
          <w:rFonts w:ascii="Verdana" w:eastAsia="Verdana" w:hAnsi="Verdana" w:cs="Verdana"/>
          <w:color w:val="000000"/>
          <w:spacing w:val="1"/>
        </w:rPr>
        <w:t>άφω</w:t>
      </w:r>
      <w:r w:rsidRPr="00EE3151">
        <w:rPr>
          <w:rFonts w:ascii="Verdana" w:eastAsia="Verdana" w:hAnsi="Verdana" w:cs="Verdana"/>
          <w:color w:val="000000"/>
        </w:rPr>
        <w:t>ς</w:t>
      </w:r>
      <w:r w:rsidRPr="00EE3151">
        <w:rPr>
          <w:rFonts w:ascii="Verdana" w:eastAsia="Verdana" w:hAnsi="Verdana" w:cs="Verdana"/>
          <w:color w:val="000000"/>
          <w:spacing w:val="-15"/>
        </w:rPr>
        <w:t xml:space="preserve"> </w:t>
      </w:r>
      <w:r w:rsidRPr="00EE3151">
        <w:rPr>
          <w:rFonts w:ascii="Verdana" w:eastAsia="Verdana" w:hAnsi="Verdana" w:cs="Verdana"/>
          <w:color w:val="000000"/>
        </w:rPr>
        <w:t>τ</w:t>
      </w:r>
      <w:r w:rsidRPr="00EE3151">
        <w:rPr>
          <w:rFonts w:ascii="Verdana" w:eastAsia="Verdana" w:hAnsi="Verdana" w:cs="Verdana"/>
          <w:color w:val="000000"/>
          <w:spacing w:val="1"/>
        </w:rPr>
        <w:t>ω</w:t>
      </w:r>
      <w:r w:rsidRPr="00EE3151">
        <w:rPr>
          <w:rFonts w:ascii="Verdana" w:eastAsia="Verdana" w:hAnsi="Verdana" w:cs="Verdana"/>
          <w:color w:val="000000"/>
        </w:rPr>
        <w:t>ν</w:t>
      </w:r>
      <w:r w:rsidRPr="00EE3151">
        <w:rPr>
          <w:rFonts w:ascii="Verdana" w:eastAsia="Verdana" w:hAnsi="Verdana" w:cs="Verdana"/>
          <w:color w:val="000000"/>
          <w:spacing w:val="-2"/>
        </w:rPr>
        <w:t xml:space="preserve"> </w:t>
      </w:r>
      <w:r w:rsidRPr="00EE3151">
        <w:rPr>
          <w:rFonts w:ascii="Verdana" w:eastAsia="Verdana" w:hAnsi="Verdana" w:cs="Verdana"/>
          <w:color w:val="000000"/>
          <w:spacing w:val="-1"/>
        </w:rPr>
        <w:t>υ</w:t>
      </w:r>
      <w:r w:rsidRPr="00EE3151">
        <w:rPr>
          <w:rFonts w:ascii="Verdana" w:eastAsia="Verdana" w:hAnsi="Verdana" w:cs="Verdana"/>
          <w:color w:val="000000"/>
        </w:rPr>
        <w:t>π</w:t>
      </w:r>
      <w:r w:rsidRPr="00EE3151">
        <w:rPr>
          <w:rFonts w:ascii="Verdana" w:eastAsia="Verdana" w:hAnsi="Verdana" w:cs="Verdana"/>
          <w:color w:val="000000"/>
          <w:spacing w:val="2"/>
        </w:rPr>
        <w:t>ο</w:t>
      </w:r>
      <w:r w:rsidRPr="00EE3151">
        <w:rPr>
          <w:rFonts w:ascii="Verdana" w:eastAsia="Verdana" w:hAnsi="Verdana" w:cs="Verdana"/>
          <w:color w:val="000000"/>
          <w:spacing w:val="-1"/>
        </w:rPr>
        <w:t>δ</w:t>
      </w:r>
      <w:r w:rsidRPr="00EE3151">
        <w:rPr>
          <w:rFonts w:ascii="Verdana" w:eastAsia="Verdana" w:hAnsi="Verdana" w:cs="Verdana"/>
          <w:color w:val="000000"/>
          <w:spacing w:val="1"/>
        </w:rPr>
        <w:t>ε</w:t>
      </w:r>
      <w:r w:rsidRPr="00EE3151">
        <w:rPr>
          <w:rFonts w:ascii="Verdana" w:eastAsia="Verdana" w:hAnsi="Verdana" w:cs="Verdana"/>
          <w:color w:val="000000"/>
          <w:spacing w:val="3"/>
        </w:rPr>
        <w:t>ί</w:t>
      </w:r>
      <w:r w:rsidRPr="00EE3151">
        <w:rPr>
          <w:rFonts w:ascii="Verdana" w:eastAsia="Verdana" w:hAnsi="Verdana" w:cs="Verdana"/>
          <w:color w:val="000000"/>
          <w:spacing w:val="1"/>
        </w:rPr>
        <w:t>ξεω</w:t>
      </w:r>
      <w:r w:rsidRPr="00EE3151">
        <w:rPr>
          <w:rFonts w:ascii="Verdana" w:eastAsia="Verdana" w:hAnsi="Verdana" w:cs="Verdana"/>
          <w:color w:val="000000"/>
        </w:rPr>
        <w:t>ν</w:t>
      </w:r>
      <w:r w:rsidRPr="00EE3151">
        <w:rPr>
          <w:rFonts w:ascii="Verdana" w:eastAsia="Verdana" w:hAnsi="Verdana" w:cs="Verdana"/>
          <w:color w:val="000000"/>
          <w:spacing w:val="-12"/>
        </w:rPr>
        <w:t xml:space="preserve"> </w:t>
      </w:r>
      <w:r w:rsidRPr="00EE3151">
        <w:rPr>
          <w:rFonts w:ascii="Verdana" w:eastAsia="Verdana" w:hAnsi="Verdana" w:cs="Verdana"/>
          <w:color w:val="000000"/>
        </w:rPr>
        <w:t>π</w:t>
      </w:r>
      <w:r w:rsidRPr="00EE3151">
        <w:rPr>
          <w:rFonts w:ascii="Verdana" w:eastAsia="Verdana" w:hAnsi="Verdana" w:cs="Verdana"/>
          <w:color w:val="000000"/>
          <w:spacing w:val="-1"/>
        </w:rPr>
        <w:t>ο</w:t>
      </w:r>
      <w:r w:rsidRPr="00EE3151">
        <w:rPr>
          <w:rFonts w:ascii="Verdana" w:eastAsia="Verdana" w:hAnsi="Verdana" w:cs="Verdana"/>
          <w:color w:val="000000"/>
        </w:rPr>
        <w:t>υ</w:t>
      </w:r>
      <w:r w:rsidRPr="00EE3151">
        <w:rPr>
          <w:rFonts w:ascii="Verdana" w:eastAsia="Verdana" w:hAnsi="Verdana" w:cs="Verdana"/>
          <w:color w:val="000000"/>
          <w:spacing w:val="-3"/>
        </w:rPr>
        <w:t xml:space="preserve"> </w:t>
      </w:r>
      <w:r w:rsidRPr="00EE3151">
        <w:rPr>
          <w:rFonts w:ascii="Verdana" w:eastAsia="Verdana" w:hAnsi="Verdana" w:cs="Verdana"/>
          <w:color w:val="000000"/>
        </w:rPr>
        <w:t>κ</w:t>
      </w:r>
      <w:r w:rsidRPr="00EE3151">
        <w:rPr>
          <w:rFonts w:ascii="Verdana" w:eastAsia="Verdana" w:hAnsi="Verdana" w:cs="Verdana"/>
          <w:color w:val="000000"/>
          <w:spacing w:val="1"/>
        </w:rPr>
        <w:t>α</w:t>
      </w:r>
      <w:r w:rsidRPr="00EE3151">
        <w:rPr>
          <w:rFonts w:ascii="Verdana" w:eastAsia="Verdana" w:hAnsi="Verdana" w:cs="Verdana"/>
          <w:color w:val="000000"/>
        </w:rPr>
        <w:t>τ</w:t>
      </w:r>
      <w:r w:rsidRPr="00EE3151">
        <w:rPr>
          <w:rFonts w:ascii="Verdana" w:eastAsia="Verdana" w:hAnsi="Verdana" w:cs="Verdana"/>
          <w:color w:val="000000"/>
          <w:spacing w:val="1"/>
        </w:rPr>
        <w:t>α</w:t>
      </w:r>
      <w:r w:rsidRPr="00EE3151">
        <w:rPr>
          <w:rFonts w:ascii="Verdana" w:eastAsia="Verdana" w:hAnsi="Verdana" w:cs="Verdana"/>
          <w:color w:val="000000"/>
        </w:rPr>
        <w:t>χ</w:t>
      </w:r>
      <w:r w:rsidRPr="00EE3151">
        <w:rPr>
          <w:rFonts w:ascii="Verdana" w:eastAsia="Verdana" w:hAnsi="Verdana" w:cs="Verdana"/>
          <w:color w:val="000000"/>
          <w:spacing w:val="1"/>
        </w:rPr>
        <w:t>ω</w:t>
      </w:r>
      <w:r w:rsidRPr="00EE3151">
        <w:rPr>
          <w:rFonts w:ascii="Verdana" w:eastAsia="Verdana" w:hAnsi="Verdana" w:cs="Verdana"/>
          <w:color w:val="000000"/>
          <w:spacing w:val="3"/>
        </w:rPr>
        <w:t>ρ</w:t>
      </w:r>
      <w:r w:rsidRPr="00EE3151">
        <w:rPr>
          <w:rFonts w:ascii="Verdana" w:eastAsia="Verdana" w:hAnsi="Verdana" w:cs="Verdana"/>
          <w:color w:val="000000"/>
          <w:spacing w:val="-1"/>
        </w:rPr>
        <w:t>ο</w:t>
      </w:r>
      <w:r w:rsidRPr="00EE3151">
        <w:rPr>
          <w:rFonts w:ascii="Verdana" w:eastAsia="Verdana" w:hAnsi="Verdana" w:cs="Verdana"/>
          <w:color w:val="000000"/>
          <w:spacing w:val="1"/>
        </w:rPr>
        <w:t>ύ</w:t>
      </w:r>
      <w:r w:rsidRPr="00EE3151">
        <w:rPr>
          <w:rFonts w:ascii="Verdana" w:eastAsia="Verdana" w:hAnsi="Verdana" w:cs="Verdana"/>
          <w:color w:val="000000"/>
        </w:rPr>
        <w:t>ντ</w:t>
      </w:r>
      <w:r w:rsidRPr="00EE3151">
        <w:rPr>
          <w:rFonts w:ascii="Verdana" w:eastAsia="Verdana" w:hAnsi="Verdana" w:cs="Verdana"/>
          <w:color w:val="000000"/>
          <w:spacing w:val="1"/>
        </w:rPr>
        <w:t>α</w:t>
      </w:r>
      <w:r w:rsidRPr="00EE3151">
        <w:rPr>
          <w:rFonts w:ascii="Verdana" w:eastAsia="Verdana" w:hAnsi="Verdana" w:cs="Verdana"/>
          <w:color w:val="000000"/>
        </w:rPr>
        <w:t>ι</w:t>
      </w:r>
      <w:r w:rsidRPr="00EE3151">
        <w:rPr>
          <w:rFonts w:ascii="Verdana" w:eastAsia="Verdana" w:hAnsi="Verdana" w:cs="Verdana"/>
          <w:color w:val="000000"/>
          <w:spacing w:val="-13"/>
        </w:rPr>
        <w:t xml:space="preserve"> </w:t>
      </w:r>
      <w:r w:rsidRPr="00EE3151">
        <w:rPr>
          <w:rFonts w:ascii="Verdana" w:eastAsia="Verdana" w:hAnsi="Verdana" w:cs="Verdana"/>
          <w:color w:val="000000"/>
          <w:spacing w:val="-1"/>
        </w:rPr>
        <w:t>σ</w:t>
      </w:r>
      <w:r w:rsidRPr="00EE3151">
        <w:rPr>
          <w:rFonts w:ascii="Verdana" w:eastAsia="Verdana" w:hAnsi="Verdana" w:cs="Verdana"/>
          <w:color w:val="000000"/>
        </w:rPr>
        <w:t>ε</w:t>
      </w:r>
      <w:r w:rsidRPr="00EE3151">
        <w:rPr>
          <w:rFonts w:ascii="Verdana" w:eastAsia="Verdana" w:hAnsi="Verdana" w:cs="Verdana"/>
          <w:color w:val="000000"/>
          <w:spacing w:val="1"/>
        </w:rPr>
        <w:t xml:space="preserve"> α</w:t>
      </w:r>
      <w:r w:rsidRPr="00EE3151">
        <w:rPr>
          <w:rFonts w:ascii="Verdana" w:eastAsia="Verdana" w:hAnsi="Verdana" w:cs="Verdana"/>
          <w:color w:val="000000"/>
          <w:spacing w:val="-1"/>
        </w:rPr>
        <w:t>υ</w:t>
      </w:r>
      <w:r w:rsidRPr="00EE3151">
        <w:rPr>
          <w:rFonts w:ascii="Verdana" w:eastAsia="Verdana" w:hAnsi="Verdana" w:cs="Verdana"/>
          <w:color w:val="000000"/>
        </w:rPr>
        <w:t>τό</w:t>
      </w:r>
      <w:r w:rsidRPr="00EE3151">
        <w:rPr>
          <w:rFonts w:ascii="Verdana" w:eastAsia="Verdana" w:hAnsi="Verdana" w:cs="Verdana"/>
          <w:color w:val="000000"/>
          <w:spacing w:val="-4"/>
        </w:rPr>
        <w:t xml:space="preserve"> </w:t>
      </w:r>
      <w:r w:rsidRPr="00EE3151">
        <w:rPr>
          <w:rFonts w:ascii="Verdana" w:eastAsia="Verdana" w:hAnsi="Verdana" w:cs="Verdana"/>
          <w:color w:val="000000"/>
          <w:spacing w:val="2"/>
        </w:rPr>
        <w:t>τ</w:t>
      </w:r>
      <w:r w:rsidRPr="00EE3151">
        <w:rPr>
          <w:rFonts w:ascii="Verdana" w:eastAsia="Verdana" w:hAnsi="Verdana" w:cs="Verdana"/>
          <w:color w:val="000000"/>
        </w:rPr>
        <w:t>ο</w:t>
      </w:r>
      <w:r w:rsidRPr="00EE3151">
        <w:rPr>
          <w:rFonts w:ascii="Verdana" w:eastAsia="Verdana" w:hAnsi="Verdana" w:cs="Verdana"/>
          <w:color w:val="000000"/>
          <w:spacing w:val="-1"/>
        </w:rPr>
        <w:t xml:space="preserve"> β</w:t>
      </w:r>
      <w:r w:rsidRPr="00EE3151">
        <w:rPr>
          <w:rFonts w:ascii="Verdana" w:eastAsia="Verdana" w:hAnsi="Verdana" w:cs="Verdana"/>
          <w:color w:val="000000"/>
          <w:spacing w:val="3"/>
        </w:rPr>
        <w:t>ι</w:t>
      </w:r>
      <w:r w:rsidRPr="00EE3151">
        <w:rPr>
          <w:rFonts w:ascii="Verdana" w:eastAsia="Verdana" w:hAnsi="Verdana" w:cs="Verdana"/>
          <w:color w:val="000000"/>
          <w:spacing w:val="-1"/>
        </w:rPr>
        <w:t>β</w:t>
      </w:r>
      <w:r w:rsidRPr="00EE3151">
        <w:rPr>
          <w:rFonts w:ascii="Verdana" w:eastAsia="Verdana" w:hAnsi="Verdana" w:cs="Verdana"/>
          <w:color w:val="000000"/>
        </w:rPr>
        <w:t>λ</w:t>
      </w:r>
      <w:r w:rsidRPr="00EE3151">
        <w:rPr>
          <w:rFonts w:ascii="Verdana" w:eastAsia="Verdana" w:hAnsi="Verdana" w:cs="Verdana"/>
          <w:color w:val="000000"/>
          <w:spacing w:val="3"/>
        </w:rPr>
        <w:t>ί</w:t>
      </w:r>
      <w:r w:rsidRPr="00EE3151">
        <w:rPr>
          <w:rFonts w:ascii="Verdana" w:eastAsia="Verdana" w:hAnsi="Verdana" w:cs="Verdana"/>
          <w:color w:val="000000"/>
          <w:spacing w:val="-1"/>
        </w:rPr>
        <w:t>ο</w:t>
      </w:r>
      <w:r w:rsidRPr="00EE3151">
        <w:rPr>
          <w:rFonts w:ascii="Verdana" w:eastAsia="Verdana" w:hAnsi="Verdana" w:cs="Verdana"/>
          <w:color w:val="000000"/>
          <w:spacing w:val="-8"/>
        </w:rPr>
        <w:t xml:space="preserve"> </w:t>
      </w:r>
      <w:r w:rsidRPr="00EE3151">
        <w:rPr>
          <w:rFonts w:ascii="Verdana" w:eastAsia="Verdana" w:hAnsi="Verdana" w:cs="Verdana"/>
          <w:spacing w:val="1"/>
        </w:rPr>
        <w:t>(</w:t>
      </w:r>
      <w:r w:rsidRPr="00EE3151">
        <w:rPr>
          <w:rFonts w:ascii="Verdana" w:eastAsia="Verdana" w:hAnsi="Verdana" w:cs="Verdana"/>
          <w:u w:val="single"/>
        </w:rPr>
        <w:t>π</w:t>
      </w:r>
      <w:r w:rsidRPr="00EE3151">
        <w:rPr>
          <w:rFonts w:ascii="Verdana" w:eastAsia="Verdana" w:hAnsi="Verdana" w:cs="Verdana"/>
          <w:spacing w:val="1"/>
          <w:u w:val="single"/>
        </w:rPr>
        <w:t>α</w:t>
      </w:r>
      <w:r w:rsidRPr="00EE3151">
        <w:rPr>
          <w:rFonts w:ascii="Verdana" w:eastAsia="Verdana" w:hAnsi="Verdana" w:cs="Verdana"/>
          <w:u w:val="single"/>
        </w:rPr>
        <w:t xml:space="preserve">ρ.1 του </w:t>
      </w:r>
      <w:r w:rsidRPr="00EE3151">
        <w:rPr>
          <w:rFonts w:ascii="Verdana" w:eastAsia="Verdana" w:hAnsi="Verdana" w:cs="Verdana"/>
          <w:spacing w:val="1"/>
          <w:u w:val="single"/>
        </w:rPr>
        <w:t>ά</w:t>
      </w:r>
      <w:r w:rsidRPr="00EE3151">
        <w:rPr>
          <w:rFonts w:ascii="Verdana" w:eastAsia="Verdana" w:hAnsi="Verdana" w:cs="Verdana"/>
          <w:u w:val="single"/>
        </w:rPr>
        <w:t>ρ</w:t>
      </w:r>
      <w:r w:rsidRPr="00EE3151">
        <w:rPr>
          <w:rFonts w:ascii="Verdana" w:eastAsia="Verdana" w:hAnsi="Verdana" w:cs="Verdana"/>
          <w:spacing w:val="1"/>
          <w:u w:val="single"/>
        </w:rPr>
        <w:t>θ</w:t>
      </w:r>
      <w:r w:rsidRPr="00EE3151">
        <w:rPr>
          <w:rFonts w:ascii="Verdana" w:eastAsia="Verdana" w:hAnsi="Verdana" w:cs="Verdana"/>
          <w:u w:val="single"/>
        </w:rPr>
        <w:t>ρου</w:t>
      </w:r>
      <w:r w:rsidRPr="00EE3151">
        <w:rPr>
          <w:rFonts w:ascii="Verdana" w:eastAsia="Verdana" w:hAnsi="Verdana" w:cs="Verdana"/>
          <w:spacing w:val="-58"/>
          <w:u w:val="single"/>
        </w:rPr>
        <w:t xml:space="preserve"> </w:t>
      </w:r>
      <w:r w:rsidRPr="00EE3151">
        <w:rPr>
          <w:rFonts w:ascii="Verdana" w:eastAsia="Verdana" w:hAnsi="Verdana" w:cs="Verdana"/>
          <w:spacing w:val="1"/>
          <w:u w:val="single"/>
        </w:rPr>
        <w:t xml:space="preserve">17 του </w:t>
      </w:r>
      <w:r w:rsidRPr="00EE3151">
        <w:rPr>
          <w:rFonts w:ascii="Verdana" w:eastAsia="Verdana" w:hAnsi="Verdana" w:cs="Verdana"/>
          <w:u w:val="single"/>
        </w:rPr>
        <w:t>Ν.</w:t>
      </w:r>
      <w:r w:rsidRPr="00EE3151">
        <w:rPr>
          <w:rFonts w:ascii="Verdana" w:eastAsia="Verdana" w:hAnsi="Verdana" w:cs="Verdana"/>
          <w:spacing w:val="1"/>
          <w:u w:val="single"/>
        </w:rPr>
        <w:t>3850/201</w:t>
      </w:r>
      <w:r w:rsidRPr="00EE3151">
        <w:rPr>
          <w:rFonts w:ascii="Verdana" w:eastAsia="Verdana" w:hAnsi="Verdana" w:cs="Verdana"/>
          <w:u w:val="single"/>
        </w:rPr>
        <w:t>0</w:t>
      </w:r>
      <w:r w:rsidRPr="00EE3151">
        <w:rPr>
          <w:rFonts w:ascii="Verdana" w:eastAsia="Verdana" w:hAnsi="Verdana" w:cs="Verdana"/>
        </w:rPr>
        <w:t>).</w:t>
      </w:r>
    </w:p>
    <w:p w14:paraId="5F61C04C" w14:textId="77777777" w:rsidR="000D2B21" w:rsidRPr="00EE3151" w:rsidRDefault="000D2B21" w:rsidP="000D2B21">
      <w:pPr>
        <w:ind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ρα</w:t>
      </w:r>
      <w:r w:rsidRPr="00EE3151">
        <w:rPr>
          <w:rFonts w:ascii="Verdana" w:eastAsia="Verdana" w:hAnsi="Verdana" w:cs="Verdana"/>
          <w:spacing w:val="-10"/>
        </w:rPr>
        <w:t xml:space="preserve"> </w:t>
      </w:r>
      <w:r w:rsidRPr="00EE3151">
        <w:rPr>
          <w:rFonts w:ascii="Verdana" w:eastAsia="Verdana" w:hAnsi="Verdana" w:cs="Verdana"/>
        </w:rPr>
        <w:t>ο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2"/>
        </w:rPr>
        <w:t>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συ</w:t>
      </w:r>
      <w:r w:rsidRPr="00EE3151">
        <w:rPr>
          <w:rFonts w:ascii="Verdana" w:eastAsia="Verdana" w:hAnsi="Verdana" w:cs="Verdana"/>
          <w:spacing w:val="2"/>
        </w:rPr>
        <w:t>μ</w:t>
      </w:r>
      <w:r w:rsidRPr="00EE3151">
        <w:rPr>
          <w:rFonts w:ascii="Verdana" w:eastAsia="Verdana" w:hAnsi="Verdana" w:cs="Verdana"/>
          <w:spacing w:val="1"/>
        </w:rPr>
        <w:t>β</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spacing w:val="-1"/>
        </w:rPr>
        <w:t>ύ</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11"/>
        </w:rPr>
        <w:t xml:space="preserve"> </w:t>
      </w:r>
      <w:r w:rsidRPr="00EE3151">
        <w:rPr>
          <w:rFonts w:ascii="Verdana" w:eastAsia="Verdana" w:hAnsi="Verdana" w:cs="Verdana"/>
          <w:spacing w:val="-1"/>
        </w:rPr>
        <w:t>σ</w:t>
      </w:r>
      <w:r w:rsidRPr="00EE3151">
        <w:rPr>
          <w:rFonts w:ascii="Verdana" w:eastAsia="Verdana" w:hAnsi="Verdana" w:cs="Verdana"/>
        </w:rPr>
        <w:t>ε</w:t>
      </w:r>
      <w:r w:rsidRPr="00EE3151">
        <w:rPr>
          <w:rFonts w:ascii="Verdana" w:eastAsia="Verdana" w:hAnsi="Verdana" w:cs="Verdana"/>
          <w:spacing w:val="-2"/>
        </w:rPr>
        <w:t xml:space="preserve"> </w:t>
      </w:r>
      <w:r w:rsidRPr="00EE3151">
        <w:rPr>
          <w:rFonts w:ascii="Verdana" w:eastAsia="Verdana" w:hAnsi="Verdana" w:cs="Verdana"/>
          <w:spacing w:val="1"/>
        </w:rPr>
        <w:t>θέματα</w:t>
      </w:r>
      <w:r w:rsidRPr="00EE3151">
        <w:rPr>
          <w:rFonts w:ascii="Verdana" w:eastAsia="Verdana" w:hAnsi="Verdana" w:cs="Verdana"/>
        </w:rPr>
        <w:t>:</w:t>
      </w:r>
    </w:p>
    <w:p w14:paraId="441AF9DA"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spacing w:val="1"/>
        </w:rPr>
        <w:t>α</w:t>
      </w:r>
      <w:r w:rsidRPr="00EE3151">
        <w:rPr>
          <w:rFonts w:ascii="Verdana" w:eastAsia="Verdana" w:hAnsi="Verdana" w:cs="Verdana"/>
        </w:rPr>
        <w:t>)</w:t>
      </w:r>
      <w:r w:rsidRPr="00EE3151">
        <w:rPr>
          <w:rFonts w:ascii="Verdana" w:eastAsia="Verdana" w:hAnsi="Verdana" w:cs="Verdana"/>
          <w:spacing w:val="-2"/>
        </w:rPr>
        <w:t xml:space="preserve"> </w:t>
      </w:r>
      <w:proofErr w:type="spellStart"/>
      <w:r w:rsidRPr="00EE3151">
        <w:rPr>
          <w:rFonts w:ascii="Verdana" w:eastAsia="Verdana" w:hAnsi="Verdana" w:cs="Verdana"/>
          <w:spacing w:val="-1"/>
        </w:rPr>
        <w:t>σ</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rPr>
        <w:t>µ</w:t>
      </w:r>
      <w:r w:rsidRPr="00EE3151">
        <w:rPr>
          <w:rFonts w:ascii="Verdana" w:eastAsia="Verdana" w:hAnsi="Verdana" w:cs="Verdana"/>
          <w:spacing w:val="2"/>
        </w:rPr>
        <w:t>ο</w:t>
      </w:r>
      <w:r w:rsidRPr="00EE3151">
        <w:rPr>
          <w:rFonts w:ascii="Verdana" w:eastAsia="Verdana" w:hAnsi="Verdana" w:cs="Verdana"/>
          <w:spacing w:val="-1"/>
        </w:rPr>
        <w:t>ύ</w:t>
      </w:r>
      <w:proofErr w:type="spellEnd"/>
      <w:r w:rsidRPr="00EE3151">
        <w:rPr>
          <w:rFonts w:ascii="Verdana" w:eastAsia="Verdana" w:hAnsi="Verdana" w:cs="Verdana"/>
        </w:rPr>
        <w:t>,</w:t>
      </w:r>
      <w:r w:rsidRPr="00EE3151">
        <w:rPr>
          <w:rFonts w:ascii="Verdana" w:eastAsia="Verdana" w:hAnsi="Verdana" w:cs="Verdana"/>
          <w:spacing w:val="-11"/>
        </w:rPr>
        <w:t xml:space="preserve"> </w:t>
      </w:r>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rPr>
        <w:t>γρ</w:t>
      </w:r>
      <w:r w:rsidRPr="00EE3151">
        <w:rPr>
          <w:rFonts w:ascii="Verdana" w:eastAsia="Verdana" w:hAnsi="Verdana" w:cs="Verdana"/>
          <w:spacing w:val="1"/>
        </w:rPr>
        <w:t>α</w:t>
      </w:r>
      <w:r w:rsidRPr="00EE3151">
        <w:rPr>
          <w:rFonts w:ascii="Verdana" w:eastAsia="Verdana" w:hAnsi="Verdana" w:cs="Verdana"/>
          <w:spacing w:val="2"/>
        </w:rPr>
        <w:t>μ</w:t>
      </w:r>
      <w:r w:rsidRPr="00EE3151">
        <w:rPr>
          <w:rFonts w:ascii="Verdana" w:eastAsia="Verdana" w:hAnsi="Verdana" w:cs="Verdana"/>
        </w:rPr>
        <w:t>μ</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rPr>
        <w:t>μ</w:t>
      </w:r>
      <w:r w:rsidRPr="00EE3151">
        <w:rPr>
          <w:rFonts w:ascii="Verdana" w:eastAsia="Verdana" w:hAnsi="Verdana" w:cs="Verdana"/>
          <w:spacing w:val="-1"/>
        </w:rPr>
        <w:t>ο</w:t>
      </w:r>
      <w:r w:rsidRPr="00EE3151">
        <w:rPr>
          <w:rFonts w:ascii="Verdana" w:eastAsia="Verdana" w:hAnsi="Verdana" w:cs="Verdana"/>
          <w:spacing w:val="1"/>
        </w:rPr>
        <w:t>ύ</w:t>
      </w:r>
      <w:r w:rsidRPr="00EE3151">
        <w:rPr>
          <w:rFonts w:ascii="Verdana" w:eastAsia="Verdana" w:hAnsi="Verdana" w:cs="Verdana"/>
        </w:rPr>
        <w:t>,</w:t>
      </w:r>
      <w:r w:rsidRPr="00EE3151">
        <w:rPr>
          <w:rFonts w:ascii="Verdana" w:eastAsia="Verdana" w:hAnsi="Verdana" w:cs="Verdana"/>
          <w:spacing w:val="-20"/>
        </w:rPr>
        <w:t xml:space="preserve"> </w:t>
      </w:r>
      <w:r w:rsidRPr="00EE3151">
        <w:rPr>
          <w:rFonts w:ascii="Verdana" w:eastAsia="Verdana" w:hAnsi="Verdana" w:cs="Verdana"/>
          <w:spacing w:val="2"/>
        </w:rPr>
        <w:t>τ</w:t>
      </w:r>
      <w:r w:rsidRPr="00EE3151">
        <w:rPr>
          <w:rFonts w:ascii="Verdana" w:eastAsia="Verdana" w:hAnsi="Verdana" w:cs="Verdana"/>
        </w:rPr>
        <w:t>ρ</w:t>
      </w:r>
      <w:r w:rsidRPr="00EE3151">
        <w:rPr>
          <w:rFonts w:ascii="Verdana" w:eastAsia="Verdana" w:hAnsi="Verdana" w:cs="Verdana"/>
          <w:spacing w:val="-1"/>
        </w:rPr>
        <w:t>ο</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spacing w:val="3"/>
        </w:rPr>
        <w:t>ί</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γ</w:t>
      </w:r>
      <w:r w:rsidRPr="00EE3151">
        <w:rPr>
          <w:rFonts w:ascii="Verdana" w:eastAsia="Verdana" w:hAnsi="Verdana" w:cs="Verdana"/>
          <w:spacing w:val="1"/>
        </w:rPr>
        <w:t>ω</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3"/>
        </w:rPr>
        <w:t>κ</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spacing w:val="2"/>
        </w:rPr>
        <w:t>σ</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spacing w:val="-1"/>
        </w:rPr>
        <w:t>υ</w:t>
      </w:r>
      <w:r w:rsidRPr="00EE3151">
        <w:rPr>
          <w:rFonts w:ascii="Verdana" w:eastAsia="Verdana" w:hAnsi="Verdana" w:cs="Verdana"/>
          <w:spacing w:val="1"/>
        </w:rPr>
        <w:t>ή</w:t>
      </w:r>
      <w:r w:rsidRPr="00EE3151">
        <w:rPr>
          <w:rFonts w:ascii="Verdana" w:eastAsia="Verdana" w:hAnsi="Verdana" w:cs="Verdana"/>
        </w:rPr>
        <w:t>ς 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συ</w:t>
      </w:r>
      <w:r w:rsidRPr="00EE3151">
        <w:rPr>
          <w:rFonts w:ascii="Verdana" w:eastAsia="Verdana" w:hAnsi="Verdana" w:cs="Verdana"/>
        </w:rPr>
        <w:t>ντ</w:t>
      </w:r>
      <w:r w:rsidRPr="00EE3151">
        <w:rPr>
          <w:rFonts w:ascii="Verdana" w:eastAsia="Verdana" w:hAnsi="Verdana" w:cs="Verdana"/>
          <w:spacing w:val="1"/>
        </w:rPr>
        <w:t>ή</w:t>
      </w:r>
      <w:r w:rsidRPr="00EE3151">
        <w:rPr>
          <w:rFonts w:ascii="Verdana" w:eastAsia="Verdana" w:hAnsi="Verdana" w:cs="Verdana"/>
        </w:rPr>
        <w:t>ρ</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ε</w:t>
      </w:r>
      <w:r w:rsidRPr="00EE3151">
        <w:rPr>
          <w:rFonts w:ascii="Verdana" w:eastAsia="Verdana" w:hAnsi="Verdana" w:cs="Verdana"/>
        </w:rPr>
        <w:t>γκ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3"/>
        </w:rPr>
        <w:t>α</w:t>
      </w:r>
      <w:r w:rsidRPr="00EE3151">
        <w:rPr>
          <w:rFonts w:ascii="Verdana" w:eastAsia="Verdana" w:hAnsi="Verdana" w:cs="Verdana"/>
          <w:spacing w:val="2"/>
        </w:rPr>
        <w:t>σ</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rPr>
        <w:t>ν,</w:t>
      </w:r>
      <w:r w:rsidRPr="00EE3151">
        <w:rPr>
          <w:rFonts w:ascii="Verdana" w:eastAsia="Verdana" w:hAnsi="Verdana" w:cs="Verdana"/>
          <w:spacing w:val="-15"/>
        </w:rPr>
        <w:t xml:space="preserve"> </w:t>
      </w:r>
      <w:proofErr w:type="spellStart"/>
      <w:r w:rsidRPr="00EE3151">
        <w:rPr>
          <w:rFonts w:ascii="Verdana" w:eastAsia="Verdana" w:hAnsi="Verdana" w:cs="Verdana"/>
          <w:spacing w:val="-1"/>
        </w:rPr>
        <w:t>σ</w:t>
      </w:r>
      <w:r w:rsidRPr="00EE3151">
        <w:rPr>
          <w:rFonts w:ascii="Verdana" w:eastAsia="Verdana" w:hAnsi="Verdana" w:cs="Verdana"/>
          <w:spacing w:val="1"/>
        </w:rPr>
        <w:t>ύ</w:t>
      </w:r>
      <w:r w:rsidRPr="00EE3151">
        <w:rPr>
          <w:rFonts w:ascii="Verdana" w:eastAsia="Verdana" w:hAnsi="Verdana" w:cs="Verdana"/>
        </w:rPr>
        <w:t>µ</w:t>
      </w:r>
      <w:r w:rsidRPr="00EE3151">
        <w:rPr>
          <w:rFonts w:ascii="Verdana" w:eastAsia="Verdana" w:hAnsi="Verdana" w:cs="Verdana"/>
          <w:spacing w:val="1"/>
        </w:rPr>
        <w:t>φω</w:t>
      </w:r>
      <w:r w:rsidRPr="00EE3151">
        <w:rPr>
          <w:rFonts w:ascii="Verdana" w:eastAsia="Verdana" w:hAnsi="Verdana" w:cs="Verdana"/>
        </w:rPr>
        <w:t>να</w:t>
      </w:r>
      <w:proofErr w:type="spellEnd"/>
      <w:r w:rsidRPr="00EE3151">
        <w:rPr>
          <w:rFonts w:ascii="Verdana" w:eastAsia="Verdana" w:hAnsi="Verdana" w:cs="Verdana"/>
          <w:spacing w:val="-9"/>
        </w:rPr>
        <w:t xml:space="preserve"> </w:t>
      </w:r>
      <w:r w:rsidRPr="00EE3151">
        <w:rPr>
          <w:rFonts w:ascii="Verdana" w:eastAsia="Verdana" w:hAnsi="Verdana" w:cs="Verdana"/>
        </w:rPr>
        <w:t>µε</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2"/>
        </w:rPr>
        <w:t>ό</w:t>
      </w:r>
      <w:r w:rsidRPr="00EE3151">
        <w:rPr>
          <w:rFonts w:ascii="Verdana" w:eastAsia="Verdana" w:hAnsi="Verdana" w:cs="Verdana"/>
          <w:spacing w:val="-1"/>
        </w:rPr>
        <w:t>ν</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υ</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2"/>
        </w:rPr>
        <w:t>α</w:t>
      </w:r>
      <w:r w:rsidRPr="00EE3151">
        <w:rPr>
          <w:rFonts w:ascii="Verdana" w:eastAsia="Verdana" w:hAnsi="Verdana" w:cs="Verdana"/>
          <w:spacing w:val="-1"/>
        </w:rPr>
        <w:t>σ</w:t>
      </w:r>
      <w:r w:rsidRPr="00EE3151">
        <w:rPr>
          <w:rFonts w:ascii="Verdana" w:eastAsia="Verdana" w:hAnsi="Verdana" w:cs="Verdana"/>
          <w:spacing w:val="1"/>
        </w:rPr>
        <w:t>φά</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 xml:space="preserve">ν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spacing w:val="2"/>
        </w:rPr>
        <w:t>ν</w:t>
      </w:r>
      <w:proofErr w:type="spellEnd"/>
      <w:r w:rsidRPr="00EE3151">
        <w:rPr>
          <w:rFonts w:ascii="Verdana" w:eastAsia="Verdana" w:hAnsi="Verdana" w:cs="Verdana"/>
        </w:rPr>
        <w:t>,</w:t>
      </w:r>
    </w:p>
    <w:p w14:paraId="59EFFCA8" w14:textId="77777777" w:rsidR="000D2B21" w:rsidRPr="00EE3151" w:rsidRDefault="000D2B21" w:rsidP="000D2B21">
      <w:pPr>
        <w:ind w:left="142" w:right="-141" w:hanging="142"/>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spacing w:val="-1"/>
        </w:rPr>
        <w:t>β</w:t>
      </w:r>
      <w:r w:rsidRPr="00EE3151">
        <w:rPr>
          <w:rFonts w:ascii="Verdana" w:eastAsia="Verdana" w:hAnsi="Verdana" w:cs="Verdana"/>
        </w:rPr>
        <w:t>)</w:t>
      </w:r>
      <w:r w:rsidRPr="00EE3151">
        <w:rPr>
          <w:rFonts w:ascii="Verdana" w:eastAsia="Verdana" w:hAnsi="Verdana" w:cs="Verdana"/>
          <w:spacing w:val="-2"/>
        </w:rPr>
        <w:t xml:space="preserve"> </w:t>
      </w:r>
      <w:r w:rsidRPr="00EE3151">
        <w:rPr>
          <w:rFonts w:ascii="Verdana" w:eastAsia="Verdana" w:hAnsi="Verdana" w:cs="Verdana"/>
        </w:rPr>
        <w:t>λ</w:t>
      </w:r>
      <w:r w:rsidRPr="00EE3151">
        <w:rPr>
          <w:rFonts w:ascii="Verdana" w:eastAsia="Verdana" w:hAnsi="Verdana" w:cs="Verdana"/>
          <w:spacing w:val="1"/>
        </w:rPr>
        <w:t>ή</w:t>
      </w:r>
      <w:r w:rsidRPr="00EE3151">
        <w:rPr>
          <w:rFonts w:ascii="Verdana" w:eastAsia="Verdana" w:hAnsi="Verdana" w:cs="Verdana"/>
        </w:rPr>
        <w:t>ψ</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μ</w:t>
      </w:r>
      <w:r w:rsidRPr="00EE3151">
        <w:rPr>
          <w:rFonts w:ascii="Verdana" w:eastAsia="Verdana" w:hAnsi="Verdana" w:cs="Verdana"/>
        </w:rPr>
        <w:t>έτ</w:t>
      </w:r>
      <w:r w:rsidRPr="00EE3151">
        <w:rPr>
          <w:rFonts w:ascii="Verdana" w:eastAsia="Verdana" w:hAnsi="Verdana" w:cs="Verdana"/>
          <w:spacing w:val="1"/>
        </w:rPr>
        <w:t>ρ</w:t>
      </w:r>
      <w:r w:rsidRPr="00EE3151">
        <w:rPr>
          <w:rFonts w:ascii="Verdana" w:eastAsia="Verdana" w:hAnsi="Verdana" w:cs="Verdana"/>
        </w:rPr>
        <w:t>ων</w:t>
      </w:r>
      <w:r w:rsidRPr="00EE3151">
        <w:rPr>
          <w:rFonts w:ascii="Verdana" w:eastAsia="Verdana" w:hAnsi="Verdana" w:cs="Verdana"/>
          <w:spacing w:val="-5"/>
        </w:rPr>
        <w:t xml:space="preserve"> </w:t>
      </w:r>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τά</w:t>
      </w:r>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spacing w:val="1"/>
        </w:rPr>
        <w:t>α</w:t>
      </w:r>
      <w:r w:rsidRPr="00EE3151">
        <w:rPr>
          <w:rFonts w:ascii="Verdana" w:eastAsia="Verdana" w:hAnsi="Verdana" w:cs="Verdana"/>
        </w:rPr>
        <w:t>γ</w:t>
      </w:r>
      <w:r w:rsidRPr="00EE3151">
        <w:rPr>
          <w:rFonts w:ascii="Verdana" w:eastAsia="Verdana" w:hAnsi="Verdana" w:cs="Verdana"/>
          <w:spacing w:val="1"/>
        </w:rPr>
        <w:t>ω</w:t>
      </w:r>
      <w:r w:rsidRPr="00EE3151">
        <w:rPr>
          <w:rFonts w:ascii="Verdana" w:eastAsia="Verdana" w:hAnsi="Verdana" w:cs="Verdana"/>
          <w:spacing w:val="2"/>
        </w:rPr>
        <w:t>γ</w:t>
      </w:r>
      <w:r w:rsidRPr="00EE3151">
        <w:rPr>
          <w:rFonts w:ascii="Verdana" w:eastAsia="Verdana" w:hAnsi="Verdana" w:cs="Verdana"/>
        </w:rPr>
        <w:t>ή</w:t>
      </w:r>
      <w:r w:rsidRPr="00EE3151">
        <w:rPr>
          <w:rFonts w:ascii="Verdana" w:eastAsia="Verdana" w:hAnsi="Verdana" w:cs="Verdana"/>
          <w:spacing w:val="-9"/>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χρ</w:t>
      </w:r>
      <w:r w:rsidRPr="00EE3151">
        <w:rPr>
          <w:rFonts w:ascii="Verdana" w:eastAsia="Verdana" w:hAnsi="Verdana" w:cs="Verdana"/>
          <w:spacing w:val="1"/>
        </w:rPr>
        <w:t>ή</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6"/>
        </w:rPr>
        <w:t xml:space="preserve"> </w:t>
      </w:r>
      <w:r w:rsidRPr="00EE3151">
        <w:rPr>
          <w:rFonts w:ascii="Verdana" w:eastAsia="Verdana" w:hAnsi="Verdana" w:cs="Verdana"/>
          <w:spacing w:val="-1"/>
        </w:rPr>
        <w:t>υ</w:t>
      </w:r>
      <w:r w:rsidRPr="00EE3151">
        <w:rPr>
          <w:rFonts w:ascii="Verdana" w:eastAsia="Verdana" w:hAnsi="Verdana" w:cs="Verdana"/>
        </w:rPr>
        <w:t>λ</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proofErr w:type="spellStart"/>
      <w:r w:rsidRPr="00EE3151">
        <w:rPr>
          <w:rFonts w:ascii="Verdana" w:eastAsia="Verdana" w:hAnsi="Verdana" w:cs="Verdana"/>
        </w:rPr>
        <w:t>πρ</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ήθε</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ς</w:t>
      </w:r>
      <w:proofErr w:type="spellEnd"/>
      <w:r w:rsidRPr="00EE3151">
        <w:rPr>
          <w:rFonts w:ascii="Verdana" w:eastAsia="Verdana" w:hAnsi="Verdana" w:cs="Verdana"/>
          <w:spacing w:val="-12"/>
        </w:rPr>
        <w:t xml:space="preserve"> </w:t>
      </w:r>
      <w:r w:rsidRPr="00EE3151">
        <w:rPr>
          <w:rFonts w:ascii="Verdana" w:eastAsia="Verdana" w:hAnsi="Verdana" w:cs="Verdana"/>
        </w:rPr>
        <w:t>µ</w:t>
      </w:r>
      <w:proofErr w:type="spellStart"/>
      <w:r w:rsidRPr="00EE3151">
        <w:rPr>
          <w:rFonts w:ascii="Verdana" w:eastAsia="Verdana" w:hAnsi="Verdana" w:cs="Verdana"/>
          <w:spacing w:val="1"/>
        </w:rPr>
        <w:t>έ</w:t>
      </w:r>
      <w:r w:rsidRPr="00EE3151">
        <w:rPr>
          <w:rFonts w:ascii="Verdana" w:eastAsia="Verdana" w:hAnsi="Verdana" w:cs="Verdana"/>
          <w:spacing w:val="-1"/>
        </w:rPr>
        <w:t>σ</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rPr>
        <w:t xml:space="preserve"> </w:t>
      </w:r>
      <w:proofErr w:type="spellStart"/>
      <w:r w:rsidRPr="00EE3151">
        <w:rPr>
          <w:rFonts w:ascii="Verdana" w:eastAsia="Verdana" w:hAnsi="Verdana" w:cs="Verdana"/>
          <w:spacing w:val="1"/>
        </w:rPr>
        <w:t>εξ</w:t>
      </w:r>
      <w:r w:rsidRPr="00EE3151">
        <w:rPr>
          <w:rFonts w:ascii="Verdana" w:eastAsia="Verdana" w:hAnsi="Verdana" w:cs="Verdana"/>
          <w:spacing w:val="-1"/>
        </w:rPr>
        <w:t>ο</w:t>
      </w:r>
      <w:r w:rsidRPr="00EE3151">
        <w:rPr>
          <w:rFonts w:ascii="Verdana" w:eastAsia="Verdana" w:hAnsi="Verdana" w:cs="Verdana"/>
        </w:rPr>
        <w:t>πλ</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rPr>
        <w:t>µ</w:t>
      </w:r>
      <w:r w:rsidRPr="00EE3151">
        <w:rPr>
          <w:rFonts w:ascii="Verdana" w:eastAsia="Verdana" w:hAnsi="Verdana" w:cs="Verdana"/>
          <w:spacing w:val="2"/>
        </w:rPr>
        <w:t>ο</w:t>
      </w:r>
      <w:r w:rsidRPr="00EE3151">
        <w:rPr>
          <w:rFonts w:ascii="Verdana" w:eastAsia="Verdana" w:hAnsi="Verdana" w:cs="Verdana"/>
          <w:spacing w:val="-1"/>
        </w:rPr>
        <w:t>ύ</w:t>
      </w:r>
      <w:proofErr w:type="spellEnd"/>
      <w:r w:rsidRPr="00EE3151">
        <w:rPr>
          <w:rFonts w:ascii="Verdana" w:eastAsia="Verdana" w:hAnsi="Verdana" w:cs="Verdana"/>
        </w:rPr>
        <w:t>,</w:t>
      </w:r>
    </w:p>
    <w:p w14:paraId="66BC986A"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rPr>
        <w:t>γ)</w:t>
      </w:r>
      <w:r w:rsidRPr="00EE3151">
        <w:rPr>
          <w:rFonts w:ascii="Verdana" w:eastAsia="Verdana" w:hAnsi="Verdana" w:cs="Verdana"/>
          <w:spacing w:val="-2"/>
        </w:rPr>
        <w:t xml:space="preserve"> </w:t>
      </w:r>
      <w:r w:rsidRPr="00EE3151">
        <w:rPr>
          <w:rFonts w:ascii="Verdana" w:eastAsia="Verdana" w:hAnsi="Verdana" w:cs="Verdana"/>
          <w:spacing w:val="1"/>
        </w:rPr>
        <w:t>φ</w:t>
      </w:r>
      <w:r w:rsidRPr="00EE3151">
        <w:rPr>
          <w:rFonts w:ascii="Verdana" w:eastAsia="Verdana" w:hAnsi="Verdana" w:cs="Verdana"/>
          <w:spacing w:val="-1"/>
        </w:rPr>
        <w:t>υσ</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spacing w:val="2"/>
        </w:rPr>
        <w:t>λ</w:t>
      </w:r>
      <w:r w:rsidRPr="00EE3151">
        <w:rPr>
          <w:rFonts w:ascii="Verdana" w:eastAsia="Verdana" w:hAnsi="Verdana" w:cs="Verdana"/>
          <w:spacing w:val="-1"/>
        </w:rPr>
        <w:t>ο</w:t>
      </w:r>
      <w:r w:rsidRPr="00EE3151">
        <w:rPr>
          <w:rFonts w:ascii="Verdana" w:eastAsia="Verdana" w:hAnsi="Verdana" w:cs="Verdana"/>
        </w:rPr>
        <w:t>γ</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ψ</w:t>
      </w:r>
      <w:r w:rsidRPr="00EE3151">
        <w:rPr>
          <w:rFonts w:ascii="Verdana" w:eastAsia="Verdana" w:hAnsi="Verdana" w:cs="Verdana"/>
          <w:spacing w:val="-1"/>
        </w:rPr>
        <w:t>υ</w:t>
      </w:r>
      <w:r w:rsidRPr="00EE3151">
        <w:rPr>
          <w:rFonts w:ascii="Verdana" w:eastAsia="Verdana" w:hAnsi="Verdana" w:cs="Verdana"/>
          <w:spacing w:val="3"/>
        </w:rPr>
        <w:t>χ</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2"/>
        </w:rPr>
        <w:t>ο</w:t>
      </w:r>
      <w:r w:rsidRPr="00EE3151">
        <w:rPr>
          <w:rFonts w:ascii="Verdana" w:eastAsia="Verdana" w:hAnsi="Verdana" w:cs="Verdana"/>
        </w:rPr>
        <w:t>γ</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ο</w:t>
      </w:r>
      <w:r w:rsidRPr="00EE3151">
        <w:rPr>
          <w:rFonts w:ascii="Verdana" w:eastAsia="Verdana" w:hAnsi="Verdana" w:cs="Verdana"/>
          <w:spacing w:val="2"/>
        </w:rPr>
        <w:t>ν</w:t>
      </w:r>
      <w:r w:rsidRPr="00EE3151">
        <w:rPr>
          <w:rFonts w:ascii="Verdana" w:eastAsia="Verdana" w:hAnsi="Verdana" w:cs="Verdana"/>
          <w:spacing w:val="-1"/>
        </w:rPr>
        <w:t>οµ</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proofErr w:type="spellEnd"/>
      <w:r w:rsidRPr="00EE3151">
        <w:rPr>
          <w:rFonts w:ascii="Verdana" w:eastAsia="Verdana" w:hAnsi="Verdana" w:cs="Verdana"/>
          <w:spacing w:val="-12"/>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υ</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 xml:space="preserve">ς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spacing w:val="-1"/>
        </w:rPr>
        <w:t>υ</w:t>
      </w:r>
      <w:r w:rsidRPr="00EE3151">
        <w:rPr>
          <w:rFonts w:ascii="Verdana" w:eastAsia="Verdana" w:hAnsi="Verdana" w:cs="Verdana"/>
          <w:spacing w:val="1"/>
        </w:rPr>
        <w:t>θέ</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proofErr w:type="spellStart"/>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µ</w:t>
      </w:r>
      <w:r w:rsidRPr="00EE3151">
        <w:rPr>
          <w:rFonts w:ascii="Verdana" w:eastAsia="Verdana" w:hAnsi="Verdana" w:cs="Verdana"/>
          <w:spacing w:val="-1"/>
        </w:rPr>
        <w:t>ό</w:t>
      </w:r>
      <w:r w:rsidRPr="00EE3151">
        <w:rPr>
          <w:rFonts w:ascii="Verdana" w:eastAsia="Verdana" w:hAnsi="Verdana" w:cs="Verdana"/>
        </w:rPr>
        <w:t>ρ</w:t>
      </w:r>
      <w:r w:rsidRPr="00EE3151">
        <w:rPr>
          <w:rFonts w:ascii="Verdana" w:eastAsia="Verdana" w:hAnsi="Verdana" w:cs="Verdana"/>
          <w:spacing w:val="1"/>
        </w:rPr>
        <w:t>φω</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proofErr w:type="spellEnd"/>
      <w:r w:rsidRPr="00EE3151">
        <w:rPr>
          <w:rFonts w:ascii="Verdana" w:eastAsia="Verdana" w:hAnsi="Verdana" w:cs="Verdana"/>
          <w:spacing w:val="-14"/>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θ</w:t>
      </w:r>
      <w:r w:rsidRPr="00EE3151">
        <w:rPr>
          <w:rFonts w:ascii="Verdana" w:eastAsia="Verdana" w:hAnsi="Verdana" w:cs="Verdana"/>
          <w:spacing w:val="4"/>
        </w:rPr>
        <w:t>έ</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rPr>
        <w:t>ν</w:t>
      </w:r>
      <w:r w:rsidRPr="00EE3151">
        <w:rPr>
          <w:rFonts w:ascii="Verdana" w:eastAsia="Verdana" w:hAnsi="Verdana" w:cs="Verdana"/>
          <w:spacing w:val="-8"/>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spacing w:val="1"/>
        </w:rPr>
        <w:t>ά</w:t>
      </w:r>
      <w:r w:rsidRPr="00EE3151">
        <w:rPr>
          <w:rFonts w:ascii="Verdana" w:eastAsia="Verdana" w:hAnsi="Verdana" w:cs="Verdana"/>
        </w:rPr>
        <w:t>λλ</w:t>
      </w:r>
      <w:r w:rsidRPr="00EE3151">
        <w:rPr>
          <w:rFonts w:ascii="Verdana" w:eastAsia="Verdana" w:hAnsi="Verdana" w:cs="Verdana"/>
          <w:spacing w:val="2"/>
        </w:rPr>
        <w:t>ο</w:t>
      </w:r>
      <w:r w:rsidRPr="00EE3151">
        <w:rPr>
          <w:rFonts w:ascii="Verdana" w:eastAsia="Verdana" w:hAnsi="Verdana" w:cs="Verdana"/>
        </w:rPr>
        <w:t>ν</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ς</w:t>
      </w:r>
      <w:r w:rsidRPr="00EE3151">
        <w:rPr>
          <w:rFonts w:ascii="Verdana" w:eastAsia="Verdana" w:hAnsi="Verdana" w:cs="Verdana"/>
          <w:spacing w:val="-14"/>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4"/>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 xml:space="preserve">ς </w:t>
      </w:r>
      <w:r w:rsidRPr="00EE3151">
        <w:rPr>
          <w:rFonts w:ascii="Verdana" w:eastAsia="Verdana" w:hAnsi="Verdana" w:cs="Verdana"/>
          <w:spacing w:val="-1"/>
        </w:rPr>
        <w:t>ο</w:t>
      </w:r>
      <w:r w:rsidRPr="00EE3151">
        <w:rPr>
          <w:rFonts w:ascii="Verdana" w:eastAsia="Verdana" w:hAnsi="Verdana" w:cs="Verdana"/>
        </w:rPr>
        <w:t>ργ</w:t>
      </w:r>
      <w:r w:rsidRPr="00EE3151">
        <w:rPr>
          <w:rFonts w:ascii="Verdana" w:eastAsia="Verdana" w:hAnsi="Verdana" w:cs="Verdana"/>
          <w:spacing w:val="1"/>
        </w:rPr>
        <w:t>ά</w:t>
      </w:r>
      <w:r w:rsidRPr="00EE3151">
        <w:rPr>
          <w:rFonts w:ascii="Verdana" w:eastAsia="Verdana" w:hAnsi="Verdana" w:cs="Verdana"/>
        </w:rPr>
        <w:t>ν</w:t>
      </w:r>
      <w:r w:rsidRPr="00EE3151">
        <w:rPr>
          <w:rFonts w:ascii="Verdana" w:eastAsia="Verdana" w:hAnsi="Verdana" w:cs="Verdana"/>
          <w:spacing w:val="4"/>
        </w:rPr>
        <w:t>ω</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2"/>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γ</w:t>
      </w:r>
      <w:r w:rsidRPr="00EE3151">
        <w:rPr>
          <w:rFonts w:ascii="Verdana" w:eastAsia="Verdana" w:hAnsi="Verdana" w:cs="Verdana"/>
          <w:spacing w:val="4"/>
        </w:rPr>
        <w:t>ω</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14"/>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rPr>
        <w:t>ί</w:t>
      </w:r>
      <w:r w:rsidRPr="00EE3151">
        <w:rPr>
          <w:rFonts w:ascii="Verdana" w:eastAsia="Verdana" w:hAnsi="Verdana" w:cs="Verdana"/>
          <w:spacing w:val="1"/>
        </w:rPr>
        <w:t>α</w:t>
      </w:r>
      <w:r w:rsidRPr="00EE3151">
        <w:rPr>
          <w:rFonts w:ascii="Verdana" w:eastAsia="Verdana" w:hAnsi="Verdana" w:cs="Verdana"/>
        </w:rPr>
        <w:t>ς,</w:t>
      </w:r>
    </w:p>
    <w:p w14:paraId="6C2FFD1C" w14:textId="77777777" w:rsidR="000D2B21" w:rsidRPr="00EE3151" w:rsidRDefault="000D2B21" w:rsidP="000D2B21">
      <w:pPr>
        <w:ind w:right="-141"/>
        <w:jc w:val="both"/>
        <w:rPr>
          <w:rFonts w:ascii="Verdana" w:eastAsia="Verdana" w:hAnsi="Verdana" w:cs="Verdana"/>
        </w:rPr>
      </w:pPr>
      <w:r w:rsidRPr="00EE3151">
        <w:rPr>
          <w:rFonts w:ascii="Verdana" w:hAnsi="Verdana"/>
          <w:sz w:val="26"/>
          <w:szCs w:val="26"/>
        </w:rPr>
        <w:t xml:space="preserve">     </w:t>
      </w:r>
      <w:r w:rsidRPr="00EE3151">
        <w:rPr>
          <w:rFonts w:ascii="Verdana" w:eastAsia="Verdana" w:hAnsi="Verdana" w:cs="Verdana"/>
          <w:spacing w:val="-1"/>
        </w:rPr>
        <w:t>δ</w:t>
      </w:r>
      <w:r w:rsidRPr="00EE3151">
        <w:rPr>
          <w:rFonts w:ascii="Verdana" w:eastAsia="Verdana" w:hAnsi="Verdana" w:cs="Verdana"/>
        </w:rPr>
        <w:t>)</w:t>
      </w:r>
      <w:r w:rsidRPr="00EE3151">
        <w:rPr>
          <w:rFonts w:ascii="Verdana" w:eastAsia="Verdana" w:hAnsi="Verdana" w:cs="Verdana"/>
          <w:spacing w:val="-2"/>
        </w:rPr>
        <w:t xml:space="preserve"> </w:t>
      </w:r>
      <w:r w:rsidRPr="00EE3151">
        <w:rPr>
          <w:rFonts w:ascii="Verdana" w:eastAsia="Verdana" w:hAnsi="Verdana" w:cs="Verdana"/>
          <w:spacing w:val="-1"/>
        </w:rPr>
        <w:t>ο</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1"/>
        </w:rPr>
        <w:t>ά</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4"/>
        </w:rPr>
        <w:t>ε</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2"/>
        </w:rPr>
        <w:t>α</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ο</w:t>
      </w:r>
      <w:r w:rsidRPr="00EE3151">
        <w:rPr>
          <w:rFonts w:ascii="Verdana" w:eastAsia="Verdana" w:hAnsi="Verdana" w:cs="Verdana"/>
        </w:rPr>
        <w:t>χ</w:t>
      </w:r>
      <w:r w:rsidRPr="00EE3151">
        <w:rPr>
          <w:rFonts w:ascii="Verdana" w:eastAsia="Verdana" w:hAnsi="Verdana" w:cs="Verdana"/>
          <w:spacing w:val="4"/>
        </w:rPr>
        <w:t>ή</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rPr>
        <w:t>πρ</w:t>
      </w:r>
      <w:r w:rsidRPr="00EE3151">
        <w:rPr>
          <w:rFonts w:ascii="Verdana" w:eastAsia="Verdana" w:hAnsi="Verdana" w:cs="Verdana"/>
          <w:spacing w:val="1"/>
        </w:rPr>
        <w:t>ώ</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spacing w:val="1"/>
        </w:rPr>
        <w:t>β</w:t>
      </w:r>
      <w:r w:rsidRPr="00EE3151">
        <w:rPr>
          <w:rFonts w:ascii="Verdana" w:eastAsia="Verdana" w:hAnsi="Verdana" w:cs="Verdana"/>
          <w:spacing w:val="-1"/>
        </w:rPr>
        <w:t>ο</w:t>
      </w:r>
      <w:r w:rsidRPr="00EE3151">
        <w:rPr>
          <w:rFonts w:ascii="Verdana" w:eastAsia="Verdana" w:hAnsi="Verdana" w:cs="Verdana"/>
          <w:spacing w:val="1"/>
        </w:rPr>
        <w:t>η</w:t>
      </w:r>
      <w:r w:rsidRPr="00EE3151">
        <w:rPr>
          <w:rFonts w:ascii="Verdana" w:eastAsia="Verdana" w:hAnsi="Verdana" w:cs="Verdana"/>
          <w:spacing w:val="3"/>
        </w:rPr>
        <w:t>θ</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1"/>
        </w:rPr>
        <w:t>ώ</w:t>
      </w:r>
      <w:r w:rsidRPr="00EE3151">
        <w:rPr>
          <w:rFonts w:ascii="Verdana" w:eastAsia="Verdana" w:hAnsi="Verdana" w:cs="Verdana"/>
        </w:rPr>
        <w:t>ν,</w:t>
      </w:r>
    </w:p>
    <w:p w14:paraId="080E1CE0"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spacing w:val="1"/>
        </w:rPr>
        <w:t>ε</w:t>
      </w:r>
      <w:r w:rsidRPr="00EE3151">
        <w:rPr>
          <w:rFonts w:ascii="Verdana" w:eastAsia="Verdana" w:hAnsi="Verdana" w:cs="Verdana"/>
        </w:rPr>
        <w:t>)</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rPr>
        <w:t>ρχ</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spacing w:val="1"/>
        </w:rPr>
        <w:t>θέ</w:t>
      </w:r>
      <w:r w:rsidRPr="00EE3151">
        <w:rPr>
          <w:rFonts w:ascii="Verdana" w:eastAsia="Verdana" w:hAnsi="Verdana" w:cs="Verdana"/>
        </w:rPr>
        <w:t>τ</w:t>
      </w:r>
      <w:r w:rsidRPr="00EE3151">
        <w:rPr>
          <w:rFonts w:ascii="Verdana" w:eastAsia="Verdana" w:hAnsi="Verdana" w:cs="Verdana"/>
          <w:spacing w:val="4"/>
        </w:rPr>
        <w:t>η</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α</w:t>
      </w:r>
      <w:r w:rsidRPr="00EE3151">
        <w:rPr>
          <w:rFonts w:ascii="Verdana" w:eastAsia="Verdana" w:hAnsi="Verdana" w:cs="Verdana"/>
        </w:rPr>
        <w:t>λλ</w:t>
      </w:r>
      <w:r w:rsidRPr="00EE3151">
        <w:rPr>
          <w:rFonts w:ascii="Verdana" w:eastAsia="Verdana" w:hAnsi="Verdana" w:cs="Verdana"/>
          <w:spacing w:val="1"/>
        </w:rPr>
        <w:t>α</w:t>
      </w:r>
      <w:r w:rsidRPr="00EE3151">
        <w:rPr>
          <w:rFonts w:ascii="Verdana" w:eastAsia="Verdana" w:hAnsi="Verdana" w:cs="Verdana"/>
        </w:rPr>
        <w:t>γ</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spacing w:val="1"/>
        </w:rPr>
        <w:t>θέ</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λ</w:t>
      </w:r>
      <w:r w:rsidRPr="00EE3151">
        <w:rPr>
          <w:rFonts w:ascii="Verdana" w:eastAsia="Verdana" w:hAnsi="Verdana" w:cs="Verdana"/>
          <w:spacing w:val="-1"/>
        </w:rPr>
        <w:t>ό</w:t>
      </w:r>
      <w:r w:rsidRPr="00EE3151">
        <w:rPr>
          <w:rFonts w:ascii="Verdana" w:eastAsia="Verdana" w:hAnsi="Verdana" w:cs="Verdana"/>
        </w:rPr>
        <w:t>γ</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spacing w:val="-1"/>
        </w:rPr>
        <w:t>υ</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rPr>
        <w:t>πρ</w:t>
      </w:r>
      <w:r w:rsidRPr="00EE3151">
        <w:rPr>
          <w:rFonts w:ascii="Verdana" w:eastAsia="Verdana" w:hAnsi="Verdana" w:cs="Verdana"/>
          <w:spacing w:val="-1"/>
        </w:rPr>
        <w:t>οσ</w:t>
      </w:r>
      <w:r w:rsidRPr="00EE3151">
        <w:rPr>
          <w:rFonts w:ascii="Verdana" w:eastAsia="Verdana" w:hAnsi="Verdana" w:cs="Verdana"/>
          <w:spacing w:val="1"/>
        </w:rPr>
        <w:t>ω</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νά</w:t>
      </w:r>
      <w:r w:rsidRPr="00EE3151">
        <w:rPr>
          <w:rFonts w:ascii="Verdana" w:eastAsia="Verdana" w:hAnsi="Verdana" w:cs="Verdana"/>
          <w:spacing w:val="-11"/>
        </w:rPr>
        <w:t xml:space="preserve"> </w:t>
      </w:r>
      <w:r w:rsidRPr="00EE3151">
        <w:rPr>
          <w:rFonts w:ascii="Verdana" w:eastAsia="Verdana" w:hAnsi="Verdana" w:cs="Verdana"/>
        </w:rPr>
        <w:t>ή</w:t>
      </w:r>
      <w:r w:rsidRPr="00EE3151">
        <w:rPr>
          <w:rFonts w:ascii="Verdana" w:eastAsia="Verdana" w:hAnsi="Verdana" w:cs="Verdana"/>
          <w:spacing w:val="-1"/>
        </w:rPr>
        <w:t xml:space="preserve"> </w:t>
      </w:r>
      <w:r w:rsidRPr="00EE3151">
        <w:rPr>
          <w:rFonts w:ascii="Verdana" w:eastAsia="Verdana" w:hAnsi="Verdana" w:cs="Verdana"/>
          <w:spacing w:val="2"/>
        </w:rPr>
        <w:t>µ</w:t>
      </w:r>
      <w:proofErr w:type="spellStart"/>
      <w:r w:rsidRPr="00EE3151">
        <w:rPr>
          <w:rFonts w:ascii="Verdana" w:eastAsia="Verdana" w:hAnsi="Verdana" w:cs="Verdana"/>
          <w:spacing w:val="-1"/>
        </w:rPr>
        <w:t>ό</w:t>
      </w:r>
      <w:r w:rsidRPr="00EE3151">
        <w:rPr>
          <w:rFonts w:ascii="Verdana" w:eastAsia="Verdana" w:hAnsi="Verdana" w:cs="Verdana"/>
        </w:rPr>
        <w:t>ν</w:t>
      </w:r>
      <w:r w:rsidRPr="00EE3151">
        <w:rPr>
          <w:rFonts w:ascii="Verdana" w:eastAsia="Verdana" w:hAnsi="Verdana" w:cs="Verdana"/>
          <w:spacing w:val="3"/>
        </w:rPr>
        <w:t>ι</w:t>
      </w:r>
      <w:r w:rsidRPr="00EE3151">
        <w:rPr>
          <w:rFonts w:ascii="Verdana" w:eastAsia="Verdana" w:hAnsi="Verdana" w:cs="Verdana"/>
        </w:rPr>
        <w:t>µ</w:t>
      </w:r>
      <w:r w:rsidRPr="00EE3151">
        <w:rPr>
          <w:rFonts w:ascii="Verdana" w:eastAsia="Verdana" w:hAnsi="Verdana" w:cs="Verdana"/>
          <w:spacing w:val="1"/>
        </w:rPr>
        <w:t>α</w:t>
      </w:r>
      <w:proofErr w:type="spellEnd"/>
      <w:r w:rsidRPr="00EE3151">
        <w:rPr>
          <w:rFonts w:ascii="Verdana" w:eastAsia="Verdana" w:hAnsi="Verdana" w:cs="Verdana"/>
        </w:rPr>
        <w:t>, κ</w:t>
      </w:r>
      <w:r w:rsidRPr="00EE3151">
        <w:rPr>
          <w:rFonts w:ascii="Verdana" w:eastAsia="Verdana" w:hAnsi="Verdana" w:cs="Verdana"/>
          <w:spacing w:val="1"/>
        </w:rPr>
        <w:t>αθώ</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έ</w:t>
      </w:r>
      <w:r w:rsidRPr="00EE3151">
        <w:rPr>
          <w:rFonts w:ascii="Verdana" w:eastAsia="Verdana" w:hAnsi="Verdana" w:cs="Verdana"/>
        </w:rPr>
        <w:t>ντ</w:t>
      </w:r>
      <w:r w:rsidRPr="00EE3151">
        <w:rPr>
          <w:rFonts w:ascii="Verdana" w:eastAsia="Verdana" w:hAnsi="Verdana" w:cs="Verdana"/>
          <w:spacing w:val="1"/>
        </w:rPr>
        <w:t>αξη</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rPr>
        <w:t>ή</w:t>
      </w:r>
      <w:r w:rsidRPr="00EE3151">
        <w:rPr>
          <w:rFonts w:ascii="Verdana" w:eastAsia="Verdana" w:hAnsi="Verdana" w:cs="Verdana"/>
          <w:spacing w:val="-1"/>
        </w:rPr>
        <w:t xml:space="preserve"> </w:t>
      </w:r>
      <w:r w:rsidRPr="00EE3151">
        <w:rPr>
          <w:rFonts w:ascii="Verdana" w:eastAsia="Verdana" w:hAnsi="Verdana" w:cs="Verdana"/>
          <w:spacing w:val="1"/>
        </w:rPr>
        <w:t>ε</w:t>
      </w:r>
      <w:r w:rsidRPr="00EE3151">
        <w:rPr>
          <w:rFonts w:ascii="Verdana" w:eastAsia="Verdana" w:hAnsi="Verdana" w:cs="Verdana"/>
          <w:spacing w:val="3"/>
        </w:rPr>
        <w:t>π</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έ</w:t>
      </w:r>
      <w:r w:rsidRPr="00EE3151">
        <w:rPr>
          <w:rFonts w:ascii="Verdana" w:eastAsia="Verdana" w:hAnsi="Verdana" w:cs="Verdana"/>
        </w:rPr>
        <w:t>ντ</w:t>
      </w:r>
      <w:r w:rsidRPr="00EE3151">
        <w:rPr>
          <w:rFonts w:ascii="Verdana" w:eastAsia="Verdana" w:hAnsi="Verdana" w:cs="Verdana"/>
          <w:spacing w:val="1"/>
        </w:rPr>
        <w:t>αξη</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µ</w:t>
      </w:r>
      <w:proofErr w:type="spellStart"/>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κ</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spacing w:val="1"/>
        </w:rPr>
        <w:t>ύ</w:t>
      </w:r>
      <w:r w:rsidRPr="00EE3151">
        <w:rPr>
          <w:rFonts w:ascii="Verdana" w:eastAsia="Verdana" w:hAnsi="Verdana" w:cs="Verdana"/>
        </w:rPr>
        <w:t>ν</w:t>
      </w:r>
      <w:r w:rsidRPr="00EE3151">
        <w:rPr>
          <w:rFonts w:ascii="Verdana" w:eastAsia="Verdana" w:hAnsi="Verdana" w:cs="Verdana"/>
          <w:spacing w:val="2"/>
        </w:rPr>
        <w:t>τ</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spacing w:val="-17"/>
        </w:rPr>
        <w:t xml:space="preserve"> </w:t>
      </w:r>
      <w:proofErr w:type="spellStart"/>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2"/>
        </w:rPr>
        <w:t>ό</w:t>
      </w:r>
      <w:r w:rsidRPr="00EE3151">
        <w:rPr>
          <w:rFonts w:ascii="Verdana" w:eastAsia="Verdana" w:hAnsi="Verdana" w:cs="Verdana"/>
          <w:spacing w:val="-1"/>
        </w:rPr>
        <w:t>µ</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spacing w:val="-6"/>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3"/>
        </w:rPr>
        <w:t>α</w:t>
      </w:r>
      <w:r w:rsidRPr="00EE3151">
        <w:rPr>
          <w:rFonts w:ascii="Verdana" w:eastAsia="Verdana" w:hAnsi="Verdana" w:cs="Verdana"/>
          <w:spacing w:val="2"/>
        </w:rPr>
        <w:t>γ</w:t>
      </w:r>
      <w:r w:rsidRPr="00EE3151">
        <w:rPr>
          <w:rFonts w:ascii="Verdana" w:eastAsia="Verdana" w:hAnsi="Verdana" w:cs="Verdana"/>
          <w:spacing w:val="1"/>
        </w:rPr>
        <w:t>ω</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κή</w:t>
      </w:r>
      <w:r w:rsidRPr="00EE3151">
        <w:rPr>
          <w:rFonts w:ascii="Verdana" w:eastAsia="Verdana" w:hAnsi="Verdana" w:cs="Verdana"/>
          <w:spacing w:val="-12"/>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3"/>
        </w:rPr>
        <w:t>δ</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 xml:space="preserve">, </w:t>
      </w:r>
      <w:proofErr w:type="spellStart"/>
      <w:r w:rsidRPr="00EE3151">
        <w:rPr>
          <w:rFonts w:ascii="Verdana" w:eastAsia="Verdana" w:hAnsi="Verdana" w:cs="Verdana"/>
          <w:spacing w:val="1"/>
        </w:rPr>
        <w:t>α</w:t>
      </w:r>
      <w:r w:rsidRPr="00EE3151">
        <w:rPr>
          <w:rFonts w:ascii="Verdana" w:eastAsia="Verdana" w:hAnsi="Verdana" w:cs="Verdana"/>
        </w:rPr>
        <w:t>κ</w:t>
      </w:r>
      <w:r w:rsidRPr="00EE3151">
        <w:rPr>
          <w:rFonts w:ascii="Verdana" w:eastAsia="Verdana" w:hAnsi="Verdana" w:cs="Verdana"/>
          <w:spacing w:val="-1"/>
        </w:rPr>
        <w:t>ό</w:t>
      </w:r>
      <w:r w:rsidRPr="00EE3151">
        <w:rPr>
          <w:rFonts w:ascii="Verdana" w:eastAsia="Verdana" w:hAnsi="Verdana" w:cs="Verdana"/>
        </w:rPr>
        <w:t>µη</w:t>
      </w:r>
      <w:proofErr w:type="spellEnd"/>
      <w:r w:rsidRPr="00EE3151">
        <w:rPr>
          <w:rFonts w:ascii="Verdana" w:eastAsia="Verdana" w:hAnsi="Verdana" w:cs="Verdana"/>
          <w:spacing w:val="-6"/>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µε</w:t>
      </w:r>
      <w:r w:rsidRPr="00EE3151">
        <w:rPr>
          <w:rFonts w:ascii="Verdana" w:eastAsia="Verdana" w:hAnsi="Verdana" w:cs="Verdana"/>
          <w:spacing w:val="1"/>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2"/>
        </w:rPr>
        <w:t>ό</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ξ</w:t>
      </w:r>
      <w:r w:rsidRPr="00EE3151">
        <w:rPr>
          <w:rFonts w:ascii="Verdana" w:eastAsia="Verdana" w:hAnsi="Verdana" w:cs="Verdana"/>
        </w:rPr>
        <w:t>η</w:t>
      </w:r>
      <w:r w:rsidRPr="00EE3151">
        <w:rPr>
          <w:rFonts w:ascii="Verdana" w:eastAsia="Verdana" w:hAnsi="Verdana" w:cs="Verdana"/>
          <w:spacing w:val="-9"/>
        </w:rPr>
        <w:t xml:space="preserve"> </w:t>
      </w:r>
      <w:proofErr w:type="spellStart"/>
      <w:r w:rsidRPr="00EE3151">
        <w:rPr>
          <w:rFonts w:ascii="Verdana" w:eastAsia="Verdana" w:hAnsi="Verdana" w:cs="Verdana"/>
          <w:spacing w:val="-2"/>
        </w:rPr>
        <w:t>α</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µ</w:t>
      </w:r>
      <w:r w:rsidRPr="00EE3151">
        <w:rPr>
          <w:rFonts w:ascii="Verdana" w:eastAsia="Verdana" w:hAnsi="Verdana" w:cs="Verdana"/>
          <w:spacing w:val="-1"/>
        </w:rPr>
        <w:t>ό</w:t>
      </w:r>
      <w:r w:rsidRPr="00EE3151">
        <w:rPr>
          <w:rFonts w:ascii="Verdana" w:eastAsia="Verdana" w:hAnsi="Verdana" w:cs="Verdana"/>
        </w:rPr>
        <w:t>ρ</w:t>
      </w:r>
      <w:r w:rsidRPr="00EE3151">
        <w:rPr>
          <w:rFonts w:ascii="Verdana" w:eastAsia="Verdana" w:hAnsi="Verdana" w:cs="Verdana"/>
          <w:spacing w:val="1"/>
        </w:rPr>
        <w:t>φω</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proofErr w:type="spellEnd"/>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θ</w:t>
      </w:r>
      <w:r w:rsidRPr="00EE3151">
        <w:rPr>
          <w:rFonts w:ascii="Verdana" w:eastAsia="Verdana" w:hAnsi="Verdana" w:cs="Verdana"/>
          <w:spacing w:val="4"/>
        </w:rPr>
        <w:t>έ</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rPr>
        <w:t>ας</w:t>
      </w:r>
      <w:r w:rsidRPr="00EE3151">
        <w:rPr>
          <w:rFonts w:ascii="Verdana" w:eastAsia="Verdana" w:hAnsi="Verdana" w:cs="Verdana"/>
          <w:spacing w:val="-10"/>
        </w:rPr>
        <w:t xml:space="preserve"> </w:t>
      </w:r>
      <w:r w:rsidRPr="00EE3151">
        <w:rPr>
          <w:rFonts w:ascii="Verdana" w:eastAsia="Verdana" w:hAnsi="Verdana" w:cs="Verdana"/>
          <w:spacing w:val="1"/>
          <w:u w:val="single"/>
        </w:rPr>
        <w:t>(παρ.2 του άρθρου 17 του Ν.3850/2010),</w:t>
      </w:r>
    </w:p>
    <w:p w14:paraId="2076810A"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spacing w:val="-1"/>
        </w:rPr>
        <w:t>Επίσης ο γιατρός εργασίας συ</w:t>
      </w:r>
      <w:r w:rsidRPr="00EE3151">
        <w:rPr>
          <w:rFonts w:ascii="Verdana" w:eastAsia="Verdana" w:hAnsi="Verdana" w:cs="Verdana"/>
          <w:spacing w:val="2"/>
        </w:rPr>
        <w:t>ν</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2"/>
        </w:rPr>
        <w:t>σ</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8"/>
        </w:rPr>
        <w:t xml:space="preserve"> </w:t>
      </w:r>
      <w:r w:rsidRPr="00EE3151">
        <w:rPr>
          <w:rFonts w:ascii="Verdana" w:eastAsia="Verdana" w:hAnsi="Verdana" w:cs="Verdana"/>
        </w:rPr>
        <w:t>μελέτη</w:t>
      </w:r>
      <w:r w:rsidRPr="00EE3151">
        <w:rPr>
          <w:rFonts w:ascii="Verdana" w:eastAsia="Verdana" w:hAnsi="Verdana" w:cs="Verdana"/>
          <w:spacing w:val="-7"/>
        </w:rPr>
        <w:t xml:space="preserve"> </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6"/>
        </w:rPr>
        <w:t xml:space="preserve"> </w:t>
      </w:r>
      <w:r w:rsidRPr="00EE3151">
        <w:rPr>
          <w:rFonts w:ascii="Verdana" w:eastAsia="Verdana" w:hAnsi="Verdana" w:cs="Verdana"/>
          <w:spacing w:val="1"/>
        </w:rPr>
        <w:t>α</w:t>
      </w:r>
      <w:r w:rsidRPr="00EE3151">
        <w:rPr>
          <w:rFonts w:ascii="Verdana" w:eastAsia="Verdana" w:hAnsi="Verdana" w:cs="Verdana"/>
          <w:spacing w:val="4"/>
        </w:rPr>
        <w:t>φ</w:t>
      </w:r>
      <w:r w:rsidRPr="00EE3151">
        <w:rPr>
          <w:rFonts w:ascii="Verdana" w:eastAsia="Verdana" w:hAnsi="Verdana" w:cs="Verdana"/>
          <w:spacing w:val="-1"/>
        </w:rPr>
        <w:t>ο</w:t>
      </w:r>
      <w:r w:rsidRPr="00EE3151">
        <w:rPr>
          <w:rFonts w:ascii="Verdana" w:eastAsia="Verdana" w:hAnsi="Verdana" w:cs="Verdana"/>
        </w:rPr>
        <w:t>ρά</w:t>
      </w:r>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spacing w:val="2"/>
        </w:rPr>
        <w:t>μ</w:t>
      </w:r>
      <w:r w:rsidRPr="00EE3151">
        <w:rPr>
          <w:rFonts w:ascii="Verdana" w:eastAsia="Verdana" w:hAnsi="Verdana" w:cs="Verdana"/>
          <w:spacing w:val="1"/>
        </w:rPr>
        <w:t>β</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rPr>
        <w:t>μ</w:t>
      </w:r>
      <w:r w:rsidRPr="00EE3151">
        <w:rPr>
          <w:rFonts w:ascii="Verdana" w:eastAsia="Verdana" w:hAnsi="Verdana" w:cs="Verdana"/>
          <w:spacing w:val="2"/>
        </w:rPr>
        <w:t>ο</w:t>
      </w:r>
      <w:r w:rsidRPr="00EE3151">
        <w:rPr>
          <w:rFonts w:ascii="Verdana" w:eastAsia="Verdana" w:hAnsi="Verdana" w:cs="Verdana"/>
          <w:spacing w:val="-1"/>
        </w:rPr>
        <w:t>ύ</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2"/>
        </w:rPr>
        <w:t>ο</w:t>
      </w:r>
      <w:r w:rsidRPr="00EE3151">
        <w:rPr>
          <w:rFonts w:ascii="Verdana" w:eastAsia="Verdana" w:hAnsi="Verdana" w:cs="Verdana"/>
        </w:rPr>
        <w:t>μ</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11"/>
        </w:rPr>
        <w:t xml:space="preserve"> σύμφωνα</w:t>
      </w:r>
      <w:r w:rsidRPr="00EE3151">
        <w:rPr>
          <w:rFonts w:ascii="Verdana" w:eastAsia="Verdana" w:hAnsi="Verdana" w:cs="Verdana"/>
          <w:spacing w:val="-9"/>
        </w:rPr>
        <w:t xml:space="preserve">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rPr>
        <w:t>το</w:t>
      </w:r>
      <w:r w:rsidRPr="00EE3151">
        <w:rPr>
          <w:rFonts w:ascii="Verdana" w:eastAsia="Verdana" w:hAnsi="Verdana" w:cs="Verdana"/>
          <w:spacing w:val="-1"/>
        </w:rPr>
        <w:t xml:space="preserve"> </w:t>
      </w:r>
      <w:r w:rsidRPr="00EE3151">
        <w:rPr>
          <w:rFonts w:ascii="Verdana" w:eastAsia="Verdana" w:hAnsi="Verdana" w:cs="Verdana"/>
          <w:spacing w:val="2"/>
        </w:rPr>
        <w:t>Ν.</w:t>
      </w:r>
      <w:r w:rsidRPr="00EE3151">
        <w:rPr>
          <w:rFonts w:ascii="Verdana" w:eastAsia="Verdana" w:hAnsi="Verdana" w:cs="Verdana"/>
        </w:rPr>
        <w:t xml:space="preserve"> </w:t>
      </w:r>
      <w:r w:rsidRPr="00EE3151">
        <w:rPr>
          <w:rFonts w:ascii="Verdana" w:eastAsia="Verdana" w:hAnsi="Verdana" w:cs="Verdana"/>
          <w:spacing w:val="1"/>
          <w:position w:val="-1"/>
        </w:rPr>
        <w:t>1503/2006</w:t>
      </w:r>
      <w:r w:rsidRPr="00EE3151">
        <w:rPr>
          <w:rFonts w:ascii="Verdana" w:eastAsia="Verdana" w:hAnsi="Verdana" w:cs="Verdana"/>
          <w:position w:val="-1"/>
        </w:rPr>
        <w:t>.</w:t>
      </w:r>
    </w:p>
    <w:p w14:paraId="7D4110EE" w14:textId="77777777" w:rsidR="000D2B21" w:rsidRPr="00EE3151" w:rsidRDefault="000D2B21" w:rsidP="000D2B21">
      <w:pPr>
        <w:spacing w:before="3"/>
        <w:ind w:left="142" w:right="-141"/>
        <w:jc w:val="both"/>
        <w:rPr>
          <w:rFonts w:ascii="Verdana" w:hAnsi="Verdana"/>
          <w:sz w:val="28"/>
          <w:szCs w:val="28"/>
        </w:rPr>
      </w:pPr>
    </w:p>
    <w:p w14:paraId="4433726C" w14:textId="77777777" w:rsidR="000D2B21" w:rsidRPr="00EE3151" w:rsidRDefault="000D2B21" w:rsidP="000D2B21">
      <w:pPr>
        <w:ind w:left="142" w:right="-141" w:firstLine="578"/>
        <w:jc w:val="both"/>
        <w:rPr>
          <w:rFonts w:ascii="Verdana" w:eastAsia="Verdana" w:hAnsi="Verdana" w:cs="Verdana"/>
          <w:u w:val="single"/>
        </w:rPr>
      </w:pP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rPr>
        <w:t>ο</w:t>
      </w:r>
      <w:r w:rsidRPr="00EE3151">
        <w:rPr>
          <w:rFonts w:ascii="Verdana" w:eastAsia="Verdana" w:hAnsi="Verdana" w:cs="Verdana"/>
          <w:spacing w:val="-3"/>
        </w:rPr>
        <w:t xml:space="preserve"> </w:t>
      </w:r>
      <w:r w:rsidRPr="00EE3151">
        <w:rPr>
          <w:rFonts w:ascii="Verdana" w:eastAsia="Verdana" w:hAnsi="Verdana" w:cs="Verdana"/>
          <w:spacing w:val="1"/>
        </w:rPr>
        <w:t>ε</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2"/>
        </w:rPr>
        <w:t>ο</w:t>
      </w:r>
      <w:r w:rsidRPr="00EE3151">
        <w:rPr>
          <w:rFonts w:ascii="Verdana" w:eastAsia="Verdana" w:hAnsi="Verdana" w:cs="Verdana"/>
          <w:spacing w:val="-1"/>
        </w:rPr>
        <w:t>δ</w:t>
      </w:r>
      <w:r w:rsidRPr="00EE3151">
        <w:rPr>
          <w:rFonts w:ascii="Verdana" w:eastAsia="Verdana" w:hAnsi="Verdana" w:cs="Verdana"/>
          <w:spacing w:val="2"/>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αφω</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7"/>
        </w:rPr>
        <w:t xml:space="preserve">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spacing w:val="-3"/>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γρ</w:t>
      </w:r>
      <w:r w:rsidRPr="00EE3151">
        <w:rPr>
          <w:rFonts w:ascii="Verdana" w:eastAsia="Verdana" w:hAnsi="Verdana" w:cs="Verdana"/>
          <w:spacing w:val="1"/>
        </w:rPr>
        <w:t>α</w:t>
      </w:r>
      <w:r w:rsidRPr="00EE3151">
        <w:rPr>
          <w:rFonts w:ascii="Verdana" w:eastAsia="Verdana" w:hAnsi="Verdana" w:cs="Verdana"/>
        </w:rPr>
        <w:t>πτ</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ξε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κ</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1"/>
        </w:rPr>
        <w:t xml:space="preserve"> </w:t>
      </w:r>
      <w:proofErr w:type="spellStart"/>
      <w:r w:rsidRPr="00EE3151">
        <w:rPr>
          <w:rFonts w:ascii="Verdana" w:eastAsia="Verdana" w:hAnsi="Verdana" w:cs="Verdana"/>
          <w:spacing w:val="-1"/>
        </w:rPr>
        <w:t>συ</w:t>
      </w:r>
      <w:r w:rsidRPr="00EE3151">
        <w:rPr>
          <w:rFonts w:ascii="Verdana" w:eastAsia="Verdana" w:hAnsi="Verdana" w:cs="Verdana"/>
          <w:spacing w:val="2"/>
        </w:rPr>
        <w:t>µ</w:t>
      </w:r>
      <w:r w:rsidRPr="00EE3151">
        <w:rPr>
          <w:rFonts w:ascii="Verdana" w:eastAsia="Verdana" w:hAnsi="Verdana" w:cs="Verdana"/>
          <w:spacing w:val="-1"/>
        </w:rPr>
        <w:t>β</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rPr>
        <w:t>ς</w:t>
      </w:r>
      <w:proofErr w:type="spellEnd"/>
      <w:r w:rsidRPr="00EE3151">
        <w:rPr>
          <w:rFonts w:ascii="Verdana" w:eastAsia="Verdana" w:hAnsi="Verdana" w:cs="Verdana"/>
          <w:spacing w:val="-10"/>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2"/>
        </w:rPr>
        <w:t>ο</w:t>
      </w:r>
      <w:r w:rsidRPr="00EE3151">
        <w:rPr>
          <w:rFonts w:ascii="Verdana" w:eastAsia="Verdana" w:hAnsi="Verdana" w:cs="Verdana"/>
        </w:rPr>
        <w:t>ύ</w:t>
      </w:r>
      <w:r w:rsidRPr="00EE3151">
        <w:rPr>
          <w:rFonts w:ascii="Verdana" w:eastAsia="Verdana" w:hAnsi="Verdana" w:cs="Verdana"/>
          <w:spacing w:val="-8"/>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 xml:space="preserve">ς, </w:t>
      </w:r>
      <w:r w:rsidRPr="00EE3151">
        <w:rPr>
          <w:rFonts w:ascii="Verdana" w:eastAsia="Verdana" w:hAnsi="Verdana" w:cs="Verdana"/>
          <w:spacing w:val="-1"/>
        </w:rPr>
        <w:t>ο</w:t>
      </w:r>
      <w:r w:rsidRPr="00EE3151">
        <w:rPr>
          <w:rFonts w:ascii="Verdana" w:eastAsia="Verdana" w:hAnsi="Verdana" w:cs="Verdana"/>
          <w:spacing w:val="1"/>
        </w:rPr>
        <w:t>φε</w:t>
      </w:r>
      <w:r w:rsidRPr="00EE3151">
        <w:rPr>
          <w:rFonts w:ascii="Verdana" w:eastAsia="Verdana" w:hAnsi="Verdana" w:cs="Verdana"/>
          <w:spacing w:val="3"/>
        </w:rPr>
        <w:t>ί</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5"/>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spacing w:val="3"/>
        </w:rPr>
        <w:t>ι</w:t>
      </w:r>
      <w:r w:rsidRPr="00EE3151">
        <w:rPr>
          <w:rFonts w:ascii="Verdana" w:eastAsia="Verdana" w:hAnsi="Verdana" w:cs="Verdana"/>
          <w:spacing w:val="-3"/>
        </w:rPr>
        <w:t>τ</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1"/>
        </w:rPr>
        <w:t>ο</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8"/>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ό</w:t>
      </w:r>
      <w:r w:rsidRPr="00EE3151">
        <w:rPr>
          <w:rFonts w:ascii="Verdana" w:eastAsia="Verdana" w:hAnsi="Verdana" w:cs="Verdana"/>
        </w:rPr>
        <w:t>ψ</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κ</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ο</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8"/>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spacing w:val="1"/>
        </w:rPr>
        <w:t>Ε</w:t>
      </w:r>
      <w:r w:rsidRPr="00EE3151">
        <w:rPr>
          <w:rFonts w:ascii="Verdana" w:eastAsia="Verdana" w:hAnsi="Verdana" w:cs="Verdana"/>
        </w:rPr>
        <w:t>.Υ</w:t>
      </w:r>
      <w:r w:rsidRPr="00EE3151">
        <w:rPr>
          <w:rFonts w:ascii="Verdana" w:eastAsia="Verdana" w:hAnsi="Verdana" w:cs="Verdana"/>
          <w:spacing w:val="2"/>
        </w:rPr>
        <w:t>.</w:t>
      </w:r>
      <w:r w:rsidRPr="00EE3151">
        <w:rPr>
          <w:rFonts w:ascii="Verdana" w:eastAsia="Verdana" w:hAnsi="Verdana" w:cs="Verdana"/>
          <w:spacing w:val="1"/>
        </w:rPr>
        <w:t>Α</w:t>
      </w:r>
      <w:r w:rsidRPr="00EE3151">
        <w:rPr>
          <w:rFonts w:ascii="Verdana" w:eastAsia="Verdana" w:hAnsi="Verdana" w:cs="Verdana"/>
        </w:rPr>
        <w:t>.</w:t>
      </w:r>
      <w:r w:rsidRPr="00EE3151">
        <w:rPr>
          <w:rFonts w:ascii="Verdana" w:eastAsia="Verdana" w:hAnsi="Verdana" w:cs="Verdana"/>
          <w:spacing w:val="-1"/>
        </w:rPr>
        <w:t>Ε</w:t>
      </w:r>
      <w:r w:rsidRPr="00EE3151">
        <w:rPr>
          <w:rFonts w:ascii="Verdana" w:eastAsia="Verdana" w:hAnsi="Verdana" w:cs="Verdana"/>
        </w:rPr>
        <w:t>.</w:t>
      </w:r>
      <w:r w:rsidRPr="00EE3151">
        <w:rPr>
          <w:rFonts w:ascii="Verdana" w:eastAsia="Verdana" w:hAnsi="Verdana" w:cs="Verdana"/>
          <w:spacing w:val="-7"/>
        </w:rPr>
        <w:t xml:space="preserve"> </w:t>
      </w:r>
      <w:r w:rsidRPr="00EE3151">
        <w:rPr>
          <w:rFonts w:ascii="Verdana" w:eastAsia="Verdana" w:hAnsi="Verdana" w:cs="Verdana"/>
        </w:rPr>
        <w:t>ή</w:t>
      </w:r>
      <w:r w:rsidRPr="00EE3151">
        <w:rPr>
          <w:rFonts w:ascii="Verdana" w:eastAsia="Verdana" w:hAnsi="Verdana" w:cs="Verdana"/>
          <w:spacing w:val="-1"/>
        </w:rPr>
        <w:t xml:space="preserve"> </w:t>
      </w:r>
      <w:r w:rsidRPr="00EE3151">
        <w:rPr>
          <w:rFonts w:ascii="Verdana" w:eastAsia="Verdana" w:hAnsi="Verdana" w:cs="Verdana"/>
          <w:spacing w:val="2"/>
        </w:rPr>
        <w:t>σ</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 xml:space="preserve">ν </w:t>
      </w:r>
      <w:r w:rsidRPr="00EE3151">
        <w:rPr>
          <w:rFonts w:ascii="Verdana" w:eastAsia="Verdana" w:hAnsi="Verdana" w:cs="Verdana"/>
          <w:spacing w:val="1"/>
        </w:rPr>
        <w:t>ε</w:t>
      </w:r>
      <w:r w:rsidRPr="00EE3151">
        <w:rPr>
          <w:rFonts w:ascii="Verdana" w:eastAsia="Verdana" w:hAnsi="Verdana" w:cs="Verdana"/>
        </w:rPr>
        <w:t>κπρ</w:t>
      </w:r>
      <w:r w:rsidRPr="00EE3151">
        <w:rPr>
          <w:rFonts w:ascii="Verdana" w:eastAsia="Verdana" w:hAnsi="Verdana" w:cs="Verdana"/>
          <w:spacing w:val="-1"/>
        </w:rPr>
        <w:t>όσ</w:t>
      </w:r>
      <w:r w:rsidRPr="00EE3151">
        <w:rPr>
          <w:rFonts w:ascii="Verdana" w:eastAsia="Verdana" w:hAnsi="Verdana" w:cs="Verdana"/>
          <w:spacing w:val="1"/>
        </w:rPr>
        <w:t>ω</w:t>
      </w:r>
      <w:r w:rsidRPr="00EE3151">
        <w:rPr>
          <w:rFonts w:ascii="Verdana" w:eastAsia="Verdana" w:hAnsi="Verdana" w:cs="Verdana"/>
          <w:spacing w:val="3"/>
        </w:rPr>
        <w:t>π</w:t>
      </w:r>
      <w:r w:rsidRPr="00EE3151">
        <w:rPr>
          <w:rFonts w:ascii="Verdana" w:eastAsia="Verdana" w:hAnsi="Verdana" w:cs="Verdana"/>
          <w:spacing w:val="-1"/>
        </w:rPr>
        <w:t>ο των εργαζομένων</w:t>
      </w:r>
      <w:r w:rsidRPr="00EE3151">
        <w:rPr>
          <w:rFonts w:ascii="Verdana" w:eastAsia="Verdana" w:hAnsi="Verdana" w:cs="Verdana"/>
        </w:rPr>
        <w:t>.</w:t>
      </w:r>
      <w:r w:rsidRPr="00EE3151">
        <w:rPr>
          <w:rFonts w:ascii="Verdana" w:eastAsia="Verdana" w:hAnsi="Verdana" w:cs="Verdana"/>
          <w:spacing w:val="-13"/>
        </w:rPr>
        <w:t xml:space="preserve"> </w:t>
      </w:r>
      <w:r w:rsidRPr="00EE3151">
        <w:rPr>
          <w:rFonts w:ascii="Verdana" w:eastAsia="Verdana" w:hAnsi="Verdana" w:cs="Verdana"/>
        </w:rPr>
        <w:t>Σε</w:t>
      </w:r>
      <w:r w:rsidRPr="00EE3151">
        <w:rPr>
          <w:rFonts w:ascii="Verdana" w:eastAsia="Verdana" w:hAnsi="Verdana" w:cs="Verdana"/>
          <w:spacing w:val="1"/>
        </w:rPr>
        <w:t xml:space="preserve"> </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rPr>
        <w:t>πτ</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αφω</w:t>
      </w:r>
      <w:r w:rsidRPr="00EE3151">
        <w:rPr>
          <w:rFonts w:ascii="Verdana" w:eastAsia="Verdana" w:hAnsi="Verdana" w:cs="Verdana"/>
        </w:rPr>
        <w:t>ν</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η</w:t>
      </w:r>
      <w:r w:rsidRPr="00EE3151">
        <w:rPr>
          <w:rFonts w:ascii="Verdana" w:eastAsia="Verdana" w:hAnsi="Verdana" w:cs="Verdana"/>
          <w:spacing w:val="-1"/>
        </w:rPr>
        <w:t xml:space="preserve"> δ</w:t>
      </w:r>
      <w:r w:rsidRPr="00EE3151">
        <w:rPr>
          <w:rFonts w:ascii="Verdana" w:eastAsia="Verdana" w:hAnsi="Verdana" w:cs="Verdana"/>
          <w:spacing w:val="3"/>
        </w:rPr>
        <w:t>ι</w:t>
      </w:r>
      <w:r w:rsidRPr="00EE3151">
        <w:rPr>
          <w:rFonts w:ascii="Verdana" w:eastAsia="Verdana" w:hAnsi="Verdana" w:cs="Verdana"/>
          <w:spacing w:val="1"/>
        </w:rPr>
        <w:t>αφ</w:t>
      </w:r>
      <w:r w:rsidRPr="00EE3151">
        <w:rPr>
          <w:rFonts w:ascii="Verdana" w:eastAsia="Verdana" w:hAnsi="Verdana" w:cs="Verdana"/>
          <w:spacing w:val="-1"/>
        </w:rPr>
        <w:t>ο</w:t>
      </w:r>
      <w:r w:rsidRPr="00EE3151">
        <w:rPr>
          <w:rFonts w:ascii="Verdana" w:eastAsia="Verdana" w:hAnsi="Verdana" w:cs="Verdana"/>
        </w:rPr>
        <w:t>ρά</w:t>
      </w:r>
      <w:r w:rsidRPr="00EE3151">
        <w:rPr>
          <w:rFonts w:ascii="Verdana" w:eastAsia="Verdana" w:hAnsi="Verdana" w:cs="Verdana"/>
          <w:spacing w:val="-10"/>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λ</w:t>
      </w:r>
      <w:r w:rsidRPr="00EE3151">
        <w:rPr>
          <w:rFonts w:ascii="Verdana" w:eastAsia="Verdana" w:hAnsi="Verdana" w:cs="Verdana"/>
          <w:spacing w:val="-1"/>
        </w:rPr>
        <w:t>ύ</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7"/>
        </w:rPr>
        <w:t xml:space="preserve"> </w:t>
      </w:r>
      <w:r w:rsidRPr="00EE3151">
        <w:rPr>
          <w:rFonts w:ascii="Verdana" w:eastAsia="Verdana" w:hAnsi="Verdana" w:cs="Verdana"/>
          <w:spacing w:val="1"/>
        </w:rPr>
        <w:t>α</w:t>
      </w:r>
      <w:r w:rsidRPr="00EE3151">
        <w:rPr>
          <w:rFonts w:ascii="Verdana" w:eastAsia="Verdana" w:hAnsi="Verdana" w:cs="Verdana"/>
        </w:rPr>
        <w:t>πό</w:t>
      </w:r>
      <w:r w:rsidRPr="00EE3151">
        <w:rPr>
          <w:rFonts w:ascii="Verdana" w:eastAsia="Verdana" w:hAnsi="Verdana" w:cs="Verdana"/>
          <w:spacing w:val="-6"/>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1"/>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1"/>
        </w:rPr>
        <w:t>θ</w:t>
      </w:r>
      <w:r w:rsidRPr="00EE3151">
        <w:rPr>
          <w:rFonts w:ascii="Verdana" w:eastAsia="Verdana" w:hAnsi="Verdana" w:cs="Verdana"/>
          <w:spacing w:val="-1"/>
        </w:rPr>
        <w:t>ε</w:t>
      </w:r>
      <w:r w:rsidRPr="00EE3151">
        <w:rPr>
          <w:rFonts w:ascii="Verdana" w:eastAsia="Verdana" w:hAnsi="Verdana" w:cs="Verdana"/>
          <w:spacing w:val="1"/>
        </w:rPr>
        <w:t>ω</w:t>
      </w:r>
      <w:r w:rsidRPr="00EE3151">
        <w:rPr>
          <w:rFonts w:ascii="Verdana" w:eastAsia="Verdana" w:hAnsi="Verdana" w:cs="Verdana"/>
        </w:rPr>
        <w:t>ρ</w:t>
      </w:r>
      <w:r w:rsidRPr="00EE3151">
        <w:rPr>
          <w:rFonts w:ascii="Verdana" w:eastAsia="Verdana" w:hAnsi="Verdana" w:cs="Verdana"/>
          <w:spacing w:val="1"/>
        </w:rPr>
        <w:t>η</w:t>
      </w:r>
      <w:r w:rsidRPr="00EE3151">
        <w:rPr>
          <w:rFonts w:ascii="Verdana" w:eastAsia="Verdana" w:hAnsi="Verdana" w:cs="Verdana"/>
        </w:rPr>
        <w:t>τή</w:t>
      </w:r>
      <w:r w:rsidRPr="00EE3151">
        <w:rPr>
          <w:rFonts w:ascii="Verdana" w:eastAsia="Verdana" w:hAnsi="Verdana" w:cs="Verdana"/>
          <w:spacing w:val="-12"/>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 xml:space="preserve">ι </w:t>
      </w:r>
      <w:r w:rsidRPr="00EE3151">
        <w:rPr>
          <w:rFonts w:ascii="Verdana" w:eastAsia="Verdana" w:hAnsi="Verdana" w:cs="Verdana"/>
          <w:position w:val="-1"/>
        </w:rPr>
        <w:t>µ</w:t>
      </w:r>
      <w:r w:rsidRPr="00EE3151">
        <w:rPr>
          <w:rFonts w:ascii="Verdana" w:eastAsia="Verdana" w:hAnsi="Verdana" w:cs="Verdana"/>
          <w:spacing w:val="-1"/>
          <w:position w:val="-1"/>
        </w:rPr>
        <w:t>ό</w:t>
      </w:r>
      <w:r w:rsidRPr="00EE3151">
        <w:rPr>
          <w:rFonts w:ascii="Verdana" w:eastAsia="Verdana" w:hAnsi="Verdana" w:cs="Verdana"/>
          <w:spacing w:val="2"/>
          <w:position w:val="-1"/>
        </w:rPr>
        <w:t>ν</w:t>
      </w:r>
      <w:r w:rsidRPr="00EE3151">
        <w:rPr>
          <w:rFonts w:ascii="Verdana" w:eastAsia="Verdana" w:hAnsi="Verdana" w:cs="Verdana"/>
          <w:spacing w:val="-1"/>
          <w:position w:val="-1"/>
        </w:rPr>
        <w:t>ο</w:t>
      </w:r>
      <w:r w:rsidRPr="00EE3151">
        <w:rPr>
          <w:rFonts w:ascii="Verdana" w:eastAsia="Verdana" w:hAnsi="Verdana" w:cs="Verdana"/>
          <w:spacing w:val="-7"/>
          <w:position w:val="-1"/>
        </w:rPr>
        <w:t xml:space="preserve"> </w:t>
      </w:r>
      <w:r w:rsidRPr="00EE3151">
        <w:rPr>
          <w:rFonts w:ascii="Verdana" w:eastAsia="Verdana" w:hAnsi="Verdana" w:cs="Verdana"/>
          <w:spacing w:val="1"/>
          <w:u w:val="single"/>
        </w:rPr>
        <w:t>(παρ.4 του άρθρου 20 του Ν.3850/2010).</w:t>
      </w:r>
    </w:p>
    <w:p w14:paraId="04B96BBC" w14:textId="77777777" w:rsidR="000D2B21" w:rsidRPr="00EE3151" w:rsidRDefault="000D2B21" w:rsidP="000D2B21">
      <w:pPr>
        <w:ind w:left="142" w:right="-141"/>
        <w:jc w:val="both"/>
        <w:rPr>
          <w:rFonts w:ascii="Verdana" w:eastAsia="Verdana" w:hAnsi="Verdana" w:cs="Verdana"/>
          <w:position w:val="-1"/>
        </w:rPr>
      </w:pPr>
      <w:r w:rsidRPr="00EE3151">
        <w:rPr>
          <w:rFonts w:ascii="Verdana" w:hAnsi="Verdana"/>
          <w:sz w:val="28"/>
          <w:szCs w:val="28"/>
        </w:rPr>
        <w:t xml:space="preserve">            </w:t>
      </w:r>
      <w:r w:rsidRPr="00EE3151">
        <w:rPr>
          <w:rFonts w:ascii="Verdana" w:eastAsia="Verdana" w:hAnsi="Verdana" w:cs="Verdana"/>
        </w:rPr>
        <w:t>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4"/>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τρ</w:t>
      </w:r>
      <w:r w:rsidRPr="00EE3151">
        <w:rPr>
          <w:rFonts w:ascii="Verdana" w:eastAsia="Verdana" w:hAnsi="Verdana" w:cs="Verdana"/>
          <w:spacing w:val="1"/>
        </w:rPr>
        <w:t>έ</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9"/>
        </w:rPr>
        <w:t xml:space="preserve"> </w:t>
      </w:r>
      <w:r w:rsidRPr="00EE3151">
        <w:rPr>
          <w:rFonts w:ascii="Verdana" w:eastAsia="Verdana" w:hAnsi="Verdana" w:cs="Verdana"/>
        </w:rPr>
        <w:t>να</w:t>
      </w:r>
      <w:r w:rsidRPr="00EE3151">
        <w:rPr>
          <w:rFonts w:ascii="Verdana" w:eastAsia="Verdana" w:hAnsi="Verdana" w:cs="Verdana"/>
          <w:spacing w:val="-2"/>
        </w:rPr>
        <w:t xml:space="preserve"> </w:t>
      </w:r>
      <w:proofErr w:type="spellStart"/>
      <w:r w:rsidRPr="00EE3151">
        <w:rPr>
          <w:rFonts w:ascii="Verdana" w:eastAsia="Verdana" w:hAnsi="Verdana" w:cs="Verdana"/>
        </w:rPr>
        <w:t>χρ</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rPr>
        <w:t>µ</w:t>
      </w:r>
      <w:r w:rsidRPr="00EE3151">
        <w:rPr>
          <w:rFonts w:ascii="Verdana" w:eastAsia="Verdana" w:hAnsi="Verdana" w:cs="Verdana"/>
          <w:spacing w:val="-1"/>
        </w:rPr>
        <w:t>ο</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τ</w:t>
      </w:r>
      <w:r w:rsidRPr="00EE3151">
        <w:rPr>
          <w:rFonts w:ascii="Verdana" w:eastAsia="Verdana" w:hAnsi="Verdana" w:cs="Verdana"/>
          <w:spacing w:val="-2"/>
        </w:rPr>
        <w:t>α</w:t>
      </w:r>
      <w:r w:rsidRPr="00EE3151">
        <w:rPr>
          <w:rFonts w:ascii="Verdana" w:eastAsia="Verdana" w:hAnsi="Verdana" w:cs="Verdana"/>
        </w:rPr>
        <w:t>ι</w:t>
      </w:r>
      <w:proofErr w:type="spellEnd"/>
      <w:r w:rsidRPr="00EE3151">
        <w:rPr>
          <w:rFonts w:ascii="Verdana" w:eastAsia="Verdana" w:hAnsi="Verdana" w:cs="Verdana"/>
          <w:spacing w:val="-13"/>
        </w:rPr>
        <w:t xml:space="preserve"> </w:t>
      </w:r>
      <w:r w:rsidRPr="00EE3151">
        <w:rPr>
          <w:rFonts w:ascii="Verdana" w:eastAsia="Verdana" w:hAnsi="Verdana" w:cs="Verdana"/>
          <w:spacing w:val="-3"/>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λ</w:t>
      </w:r>
      <w:r w:rsidRPr="00EE3151">
        <w:rPr>
          <w:rFonts w:ascii="Verdana" w:eastAsia="Verdana" w:hAnsi="Verdana" w:cs="Verdana"/>
          <w:spacing w:val="1"/>
        </w:rPr>
        <w:t>ηθε</w:t>
      </w:r>
      <w:r w:rsidRPr="00EE3151">
        <w:rPr>
          <w:rFonts w:ascii="Verdana" w:eastAsia="Verdana" w:hAnsi="Verdana" w:cs="Verdana"/>
          <w:spacing w:val="-1"/>
        </w:rPr>
        <w:t>ύ</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11"/>
        </w:rPr>
        <w:t xml:space="preserve"> </w:t>
      </w:r>
      <w:r w:rsidRPr="00EE3151">
        <w:rPr>
          <w:rFonts w:ascii="Verdana" w:eastAsia="Verdana" w:hAnsi="Verdana" w:cs="Verdana"/>
        </w:rPr>
        <w:t>το</w:t>
      </w:r>
      <w:r w:rsidRPr="00EE3151">
        <w:rPr>
          <w:rFonts w:ascii="Verdana" w:eastAsia="Verdana" w:hAnsi="Verdana" w:cs="Verdana"/>
          <w:spacing w:val="-1"/>
        </w:rPr>
        <w:t xml:space="preserve"> δ</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1"/>
        </w:rPr>
        <w:t>ο</w:t>
      </w:r>
      <w:r w:rsidRPr="00EE3151">
        <w:rPr>
          <w:rFonts w:ascii="Verdana" w:eastAsia="Verdana" w:hAnsi="Verdana" w:cs="Verdana"/>
        </w:rPr>
        <w:t>γημ</w:t>
      </w:r>
      <w:r w:rsidRPr="00EE3151">
        <w:rPr>
          <w:rFonts w:ascii="Verdana" w:eastAsia="Verdana" w:hAnsi="Verdana" w:cs="Verdana"/>
          <w:spacing w:val="1"/>
        </w:rPr>
        <w:t>έ</w:t>
      </w:r>
      <w:r w:rsidRPr="00EE3151">
        <w:rPr>
          <w:rFonts w:ascii="Verdana" w:eastAsia="Verdana" w:hAnsi="Verdana" w:cs="Verdana"/>
        </w:rPr>
        <w:t>νο</w:t>
      </w:r>
      <w:r w:rsidRPr="00EE3151">
        <w:rPr>
          <w:rFonts w:ascii="Verdana" w:eastAsia="Verdana" w:hAnsi="Verdana" w:cs="Verdana"/>
          <w:spacing w:val="-15"/>
        </w:rPr>
        <w:t xml:space="preserve"> </w:t>
      </w:r>
      <w:r w:rsidRPr="00EE3151">
        <w:rPr>
          <w:rFonts w:ascii="Verdana" w:eastAsia="Verdana" w:hAnsi="Verdana" w:cs="Verdana"/>
        </w:rPr>
        <w:t xml:space="preserve">ή </w:t>
      </w:r>
      <w:r w:rsidRPr="00EE3151">
        <w:rPr>
          <w:rFonts w:ascii="Verdana" w:eastAsia="Verdana" w:hAnsi="Verdana" w:cs="Verdana"/>
          <w:position w:val="-1"/>
        </w:rPr>
        <w:t>µ</w:t>
      </w:r>
      <w:r w:rsidRPr="00EE3151">
        <w:rPr>
          <w:rFonts w:ascii="Verdana" w:eastAsia="Verdana" w:hAnsi="Verdana" w:cs="Verdana"/>
          <w:spacing w:val="1"/>
          <w:position w:val="-1"/>
        </w:rPr>
        <w:t>η</w:t>
      </w:r>
      <w:r w:rsidRPr="00EE3151">
        <w:rPr>
          <w:rFonts w:ascii="Verdana" w:eastAsia="Verdana" w:hAnsi="Verdana" w:cs="Verdana"/>
          <w:position w:val="-1"/>
        </w:rPr>
        <w:t>,</w:t>
      </w:r>
      <w:r w:rsidRPr="00EE3151">
        <w:rPr>
          <w:rFonts w:ascii="Verdana" w:eastAsia="Verdana" w:hAnsi="Verdana" w:cs="Verdana"/>
          <w:spacing w:val="-4"/>
          <w:position w:val="-1"/>
        </w:rPr>
        <w:t xml:space="preserve"> </w:t>
      </w:r>
      <w:r w:rsidRPr="00EE3151">
        <w:rPr>
          <w:rFonts w:ascii="Verdana" w:eastAsia="Verdana" w:hAnsi="Verdana" w:cs="Verdana"/>
          <w:spacing w:val="2"/>
          <w:position w:val="-1"/>
        </w:rPr>
        <w:t>λ</w:t>
      </w:r>
      <w:r w:rsidRPr="00EE3151">
        <w:rPr>
          <w:rFonts w:ascii="Verdana" w:eastAsia="Verdana" w:hAnsi="Verdana" w:cs="Verdana"/>
          <w:spacing w:val="-1"/>
          <w:position w:val="-1"/>
        </w:rPr>
        <w:t>ό</w:t>
      </w:r>
      <w:r w:rsidRPr="00EE3151">
        <w:rPr>
          <w:rFonts w:ascii="Verdana" w:eastAsia="Verdana" w:hAnsi="Verdana" w:cs="Verdana"/>
          <w:position w:val="-1"/>
        </w:rPr>
        <w:t>γω</w:t>
      </w:r>
      <w:r w:rsidRPr="00EE3151">
        <w:rPr>
          <w:rFonts w:ascii="Verdana" w:eastAsia="Verdana" w:hAnsi="Verdana" w:cs="Verdana"/>
          <w:spacing w:val="-5"/>
          <w:position w:val="-1"/>
        </w:rPr>
        <w:t xml:space="preserve"> </w:t>
      </w:r>
      <w:r w:rsidRPr="00EE3151">
        <w:rPr>
          <w:rFonts w:ascii="Verdana" w:eastAsia="Verdana" w:hAnsi="Verdana" w:cs="Verdana"/>
          <w:spacing w:val="2"/>
          <w:position w:val="-1"/>
        </w:rPr>
        <w:t>ν</w:t>
      </w:r>
      <w:r w:rsidRPr="00EE3151">
        <w:rPr>
          <w:rFonts w:ascii="Verdana" w:eastAsia="Verdana" w:hAnsi="Verdana" w:cs="Verdana"/>
          <w:spacing w:val="-1"/>
          <w:position w:val="-1"/>
        </w:rPr>
        <w:t>ό</w:t>
      </w:r>
      <w:r w:rsidRPr="00EE3151">
        <w:rPr>
          <w:rFonts w:ascii="Verdana" w:eastAsia="Verdana" w:hAnsi="Verdana" w:cs="Verdana"/>
          <w:spacing w:val="2"/>
          <w:position w:val="-1"/>
        </w:rPr>
        <w:t>σο</w:t>
      </w:r>
      <w:r w:rsidRPr="00EE3151">
        <w:rPr>
          <w:rFonts w:ascii="Verdana" w:eastAsia="Verdana" w:hAnsi="Verdana" w:cs="Verdana"/>
          <w:spacing w:val="-1"/>
          <w:position w:val="-1"/>
        </w:rPr>
        <w:t>υ</w:t>
      </w:r>
      <w:r w:rsidRPr="00EE3151">
        <w:rPr>
          <w:rFonts w:ascii="Verdana" w:eastAsia="Verdana" w:hAnsi="Verdana" w:cs="Verdana"/>
          <w:position w:val="-1"/>
        </w:rPr>
        <w:t>,</w:t>
      </w:r>
      <w:r w:rsidRPr="00EE3151">
        <w:rPr>
          <w:rFonts w:ascii="Verdana" w:eastAsia="Verdana" w:hAnsi="Verdana" w:cs="Verdana"/>
          <w:spacing w:val="-8"/>
          <w:position w:val="-1"/>
        </w:rPr>
        <w:t xml:space="preserve"> </w:t>
      </w:r>
      <w:r w:rsidRPr="00EE3151">
        <w:rPr>
          <w:rFonts w:ascii="Verdana" w:eastAsia="Verdana" w:hAnsi="Verdana" w:cs="Verdana"/>
          <w:spacing w:val="1"/>
          <w:position w:val="-1"/>
        </w:rPr>
        <w:t>α</w:t>
      </w:r>
      <w:r w:rsidRPr="00EE3151">
        <w:rPr>
          <w:rFonts w:ascii="Verdana" w:eastAsia="Verdana" w:hAnsi="Verdana" w:cs="Verdana"/>
          <w:spacing w:val="3"/>
          <w:position w:val="-1"/>
        </w:rPr>
        <w:t>π</w:t>
      </w:r>
      <w:r w:rsidRPr="00EE3151">
        <w:rPr>
          <w:rFonts w:ascii="Verdana" w:eastAsia="Verdana" w:hAnsi="Verdana" w:cs="Verdana"/>
          <w:spacing w:val="-1"/>
          <w:position w:val="-1"/>
        </w:rPr>
        <w:t>ο</w:t>
      </w:r>
      <w:r w:rsidRPr="00EE3151">
        <w:rPr>
          <w:rFonts w:ascii="Verdana" w:eastAsia="Verdana" w:hAnsi="Verdana" w:cs="Verdana"/>
          <w:spacing w:val="1"/>
          <w:position w:val="-1"/>
        </w:rPr>
        <w:t>υ</w:t>
      </w:r>
      <w:r w:rsidRPr="00EE3151">
        <w:rPr>
          <w:rFonts w:ascii="Verdana" w:eastAsia="Verdana" w:hAnsi="Verdana" w:cs="Verdana"/>
          <w:spacing w:val="-1"/>
          <w:position w:val="-1"/>
        </w:rPr>
        <w:t>σ</w:t>
      </w:r>
      <w:r w:rsidRPr="00EE3151">
        <w:rPr>
          <w:rFonts w:ascii="Verdana" w:eastAsia="Verdana" w:hAnsi="Verdana" w:cs="Verdana"/>
          <w:spacing w:val="3"/>
          <w:position w:val="-1"/>
        </w:rPr>
        <w:t>ί</w:t>
      </w:r>
      <w:r w:rsidRPr="00EE3151">
        <w:rPr>
          <w:rFonts w:ascii="Verdana" w:eastAsia="Verdana" w:hAnsi="Verdana" w:cs="Verdana"/>
          <w:spacing w:val="1"/>
          <w:position w:val="-1"/>
        </w:rPr>
        <w:t>α</w:t>
      </w:r>
      <w:r w:rsidRPr="00EE3151">
        <w:rPr>
          <w:rFonts w:ascii="Verdana" w:eastAsia="Verdana" w:hAnsi="Verdana" w:cs="Verdana"/>
          <w:position w:val="-1"/>
        </w:rPr>
        <w:t>ς</w:t>
      </w:r>
      <w:r w:rsidRPr="00EE3151">
        <w:rPr>
          <w:rFonts w:ascii="Verdana" w:eastAsia="Verdana" w:hAnsi="Verdana" w:cs="Verdana"/>
          <w:spacing w:val="-10"/>
          <w:position w:val="-1"/>
        </w:rPr>
        <w:t xml:space="preserve"> του </w:t>
      </w:r>
      <w:r w:rsidRPr="00EE3151">
        <w:rPr>
          <w:rFonts w:ascii="Verdana" w:eastAsia="Verdana" w:hAnsi="Verdana" w:cs="Verdana"/>
          <w:spacing w:val="1"/>
          <w:position w:val="-1"/>
        </w:rPr>
        <w:t>ε</w:t>
      </w:r>
      <w:r w:rsidRPr="00EE3151">
        <w:rPr>
          <w:rFonts w:ascii="Verdana" w:eastAsia="Verdana" w:hAnsi="Verdana" w:cs="Verdana"/>
          <w:position w:val="-1"/>
        </w:rPr>
        <w:t>ργ</w:t>
      </w:r>
      <w:r w:rsidRPr="00EE3151">
        <w:rPr>
          <w:rFonts w:ascii="Verdana" w:eastAsia="Verdana" w:hAnsi="Verdana" w:cs="Verdana"/>
          <w:spacing w:val="1"/>
          <w:position w:val="-1"/>
        </w:rPr>
        <w:t>α</w:t>
      </w:r>
      <w:r w:rsidRPr="00EE3151">
        <w:rPr>
          <w:rFonts w:ascii="Verdana" w:eastAsia="Verdana" w:hAnsi="Verdana" w:cs="Verdana"/>
          <w:position w:val="-1"/>
        </w:rPr>
        <w:t>ζ</w:t>
      </w:r>
      <w:r w:rsidRPr="00EE3151">
        <w:rPr>
          <w:rFonts w:ascii="Verdana" w:eastAsia="Verdana" w:hAnsi="Verdana" w:cs="Verdana"/>
          <w:spacing w:val="2"/>
          <w:position w:val="-1"/>
        </w:rPr>
        <w:t>ο</w:t>
      </w:r>
      <w:r w:rsidRPr="00EE3151">
        <w:rPr>
          <w:rFonts w:ascii="Verdana" w:eastAsia="Verdana" w:hAnsi="Verdana" w:cs="Verdana"/>
          <w:position w:val="-1"/>
        </w:rPr>
        <w:t>μ</w:t>
      </w:r>
      <w:r w:rsidRPr="00EE3151">
        <w:rPr>
          <w:rFonts w:ascii="Verdana" w:eastAsia="Verdana" w:hAnsi="Verdana" w:cs="Verdana"/>
          <w:spacing w:val="1"/>
          <w:position w:val="-1"/>
        </w:rPr>
        <w:t>έ</w:t>
      </w:r>
      <w:r w:rsidRPr="00EE3151">
        <w:rPr>
          <w:rFonts w:ascii="Verdana" w:eastAsia="Verdana" w:hAnsi="Verdana" w:cs="Verdana"/>
          <w:position w:val="-1"/>
        </w:rPr>
        <w:t>ν</w:t>
      </w:r>
      <w:r w:rsidRPr="00EE3151">
        <w:rPr>
          <w:rFonts w:ascii="Verdana" w:eastAsia="Verdana" w:hAnsi="Verdana" w:cs="Verdana"/>
          <w:spacing w:val="2"/>
          <w:position w:val="-1"/>
        </w:rPr>
        <w:t>ο</w:t>
      </w:r>
      <w:r w:rsidRPr="00EE3151">
        <w:rPr>
          <w:rFonts w:ascii="Verdana" w:eastAsia="Verdana" w:hAnsi="Verdana" w:cs="Verdana"/>
          <w:spacing w:val="-1"/>
          <w:position w:val="-1"/>
        </w:rPr>
        <w:t>υ</w:t>
      </w:r>
      <w:r w:rsidRPr="00EE3151">
        <w:rPr>
          <w:rFonts w:ascii="Verdana" w:eastAsia="Verdana" w:hAnsi="Verdana" w:cs="Verdana"/>
          <w:spacing w:val="-15"/>
          <w:position w:val="-1"/>
        </w:rPr>
        <w:t xml:space="preserve"> </w:t>
      </w:r>
      <w:r w:rsidRPr="00EE3151">
        <w:rPr>
          <w:rFonts w:ascii="Verdana" w:eastAsia="Verdana" w:hAnsi="Verdana" w:cs="Verdana"/>
          <w:spacing w:val="1"/>
          <w:u w:val="single"/>
        </w:rPr>
        <w:t>(παρ.3 του άρθρου 17 του Ν.3850/2010).</w:t>
      </w:r>
    </w:p>
    <w:p w14:paraId="5866BE3F" w14:textId="77777777" w:rsidR="000D2B21" w:rsidRPr="00EE3151" w:rsidRDefault="000D2B21" w:rsidP="000D2B21">
      <w:pPr>
        <w:ind w:left="142" w:right="-141" w:firstLine="578"/>
        <w:jc w:val="both"/>
        <w:rPr>
          <w:rFonts w:ascii="Verdana" w:eastAsia="Verdana" w:hAnsi="Verdana" w:cs="Verdana"/>
          <w:position w:val="-1"/>
        </w:rPr>
      </w:pPr>
    </w:p>
    <w:p w14:paraId="789D6481" w14:textId="77777777" w:rsidR="000D2B21" w:rsidRPr="00EE3151" w:rsidRDefault="000D2B21" w:rsidP="000D2B21">
      <w:pPr>
        <w:ind w:left="142" w:right="-141" w:firstLine="578"/>
        <w:jc w:val="both"/>
        <w:rPr>
          <w:rFonts w:ascii="Verdana" w:eastAsia="Verdana" w:hAnsi="Verdana" w:cs="Verdana"/>
        </w:rPr>
      </w:pPr>
      <w:r w:rsidRPr="00EE3151">
        <w:rPr>
          <w:rFonts w:ascii="Verdana" w:eastAsia="Verdana" w:hAnsi="Verdana" w:cs="Verdana"/>
        </w:rPr>
        <w:t>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spacing w:val="1"/>
        </w:rPr>
        <w:t>βα</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8"/>
        </w:rPr>
        <w:t xml:space="preserve"> </w:t>
      </w:r>
      <w:r w:rsidRPr="00EE3151">
        <w:rPr>
          <w:rFonts w:ascii="Verdana" w:eastAsia="Verdana" w:hAnsi="Verdana" w:cs="Verdana"/>
          <w:spacing w:val="-1"/>
        </w:rPr>
        <w:t>σ</w:t>
      </w:r>
      <w:r w:rsidRPr="00EE3151">
        <w:rPr>
          <w:rFonts w:ascii="Verdana" w:eastAsia="Verdana" w:hAnsi="Verdana" w:cs="Verdana"/>
        </w:rPr>
        <w:t>ε</w:t>
      </w:r>
      <w:r w:rsidRPr="00EE3151">
        <w:rPr>
          <w:rFonts w:ascii="Verdana" w:eastAsia="Verdana" w:hAnsi="Verdana" w:cs="Verdana"/>
          <w:spacing w:val="-4"/>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9"/>
        </w:rPr>
        <w:t xml:space="preserve"> </w:t>
      </w:r>
      <w:r w:rsidRPr="00EE3151">
        <w:rPr>
          <w:rFonts w:ascii="Verdana" w:eastAsia="Verdana" w:hAnsi="Verdana" w:cs="Verdana"/>
          <w:spacing w:val="1"/>
        </w:rPr>
        <w:t>έ</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γχο</w:t>
      </w:r>
      <w:r w:rsidRPr="00EE3151">
        <w:rPr>
          <w:rFonts w:ascii="Verdana" w:eastAsia="Verdana" w:hAnsi="Verdana" w:cs="Verdana"/>
          <w:spacing w:val="-9"/>
        </w:rPr>
        <w:t xml:space="preserve"> </w:t>
      </w:r>
      <w:r w:rsidRPr="00EE3151">
        <w:rPr>
          <w:rFonts w:ascii="Verdana" w:eastAsia="Verdana" w:hAnsi="Verdana" w:cs="Verdana"/>
          <w:spacing w:val="2"/>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4"/>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spacing w:val="-14"/>
        </w:rPr>
        <w:t xml:space="preserve"> </w:t>
      </w:r>
      <w:r w:rsidRPr="00EE3151">
        <w:rPr>
          <w:rFonts w:ascii="Verdana" w:eastAsia="Verdana" w:hAnsi="Verdana" w:cs="Verdana"/>
          <w:spacing w:val="2"/>
        </w:rPr>
        <w:t>σ</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9"/>
        </w:rPr>
        <w:t xml:space="preserve"> </w:t>
      </w:r>
      <w:r w:rsidRPr="00EE3151">
        <w:rPr>
          <w:rFonts w:ascii="Verdana" w:eastAsia="Verdana" w:hAnsi="Verdana" w:cs="Verdana"/>
        </w:rPr>
        <w:t>µε</w:t>
      </w:r>
      <w:r w:rsidRPr="00EE3151">
        <w:rPr>
          <w:rFonts w:ascii="Verdana" w:eastAsia="Verdana" w:hAnsi="Verdana" w:cs="Verdana"/>
          <w:spacing w:val="1"/>
        </w:rPr>
        <w:t xml:space="preserve"> </w:t>
      </w:r>
      <w:r w:rsidRPr="00EE3151">
        <w:rPr>
          <w:rFonts w:ascii="Verdana" w:eastAsia="Verdana" w:hAnsi="Verdana" w:cs="Verdana"/>
        </w:rPr>
        <w:t>τη</w:t>
      </w:r>
      <w:r w:rsidRPr="00EE3151">
        <w:rPr>
          <w:rFonts w:ascii="Verdana" w:eastAsia="Verdana" w:hAnsi="Verdana" w:cs="Verdana"/>
          <w:spacing w:val="-2"/>
        </w:rPr>
        <w:t xml:space="preserve"> </w:t>
      </w:r>
      <w:r w:rsidRPr="00EE3151">
        <w:rPr>
          <w:rFonts w:ascii="Verdana" w:eastAsia="Verdana" w:hAnsi="Verdana" w:cs="Verdana"/>
          <w:spacing w:val="1"/>
        </w:rPr>
        <w:t>θέ</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 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µ</w:t>
      </w:r>
      <w:proofErr w:type="spellStart"/>
      <w:r w:rsidRPr="00EE3151">
        <w:rPr>
          <w:rFonts w:ascii="Verdana" w:eastAsia="Verdana" w:hAnsi="Verdana" w:cs="Verdana"/>
          <w:spacing w:val="1"/>
        </w:rPr>
        <w:t>ε</w:t>
      </w:r>
      <w:r w:rsidRPr="00EE3151">
        <w:rPr>
          <w:rFonts w:ascii="Verdana" w:eastAsia="Verdana" w:hAnsi="Verdana" w:cs="Verdana"/>
        </w:rPr>
        <w:t>τά</w:t>
      </w:r>
      <w:proofErr w:type="spellEnd"/>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1"/>
        </w:rPr>
        <w:t xml:space="preserve"> </w:t>
      </w:r>
      <w:r w:rsidRPr="00EE3151">
        <w:rPr>
          <w:rFonts w:ascii="Verdana" w:eastAsia="Verdana" w:hAnsi="Verdana" w:cs="Verdana"/>
        </w:rPr>
        <w:t>π</w:t>
      </w:r>
      <w:r w:rsidRPr="00EE3151">
        <w:rPr>
          <w:rFonts w:ascii="Verdana" w:eastAsia="Verdana" w:hAnsi="Verdana" w:cs="Verdana"/>
          <w:spacing w:val="3"/>
        </w:rPr>
        <w:t>ρ</w:t>
      </w:r>
      <w:r w:rsidRPr="00EE3151">
        <w:rPr>
          <w:rFonts w:ascii="Verdana" w:eastAsia="Verdana" w:hAnsi="Verdana" w:cs="Verdana"/>
          <w:spacing w:val="-1"/>
        </w:rPr>
        <w:t>όσ</w:t>
      </w:r>
      <w:r w:rsidRPr="00EE3151">
        <w:rPr>
          <w:rFonts w:ascii="Verdana" w:eastAsia="Verdana" w:hAnsi="Verdana" w:cs="Verdana"/>
        </w:rPr>
        <w:t>λ</w:t>
      </w:r>
      <w:r w:rsidRPr="00EE3151">
        <w:rPr>
          <w:rFonts w:ascii="Verdana" w:eastAsia="Verdana" w:hAnsi="Verdana" w:cs="Verdana"/>
          <w:spacing w:val="4"/>
        </w:rPr>
        <w:t>η</w:t>
      </w:r>
      <w:r w:rsidRPr="00EE3151">
        <w:rPr>
          <w:rFonts w:ascii="Verdana" w:eastAsia="Verdana" w:hAnsi="Verdana" w:cs="Verdana"/>
          <w:spacing w:val="2"/>
        </w:rPr>
        <w:t>ψ</w:t>
      </w:r>
      <w:r w:rsidRPr="00EE3151">
        <w:rPr>
          <w:rFonts w:ascii="Verdana" w:eastAsia="Verdana" w:hAnsi="Verdana" w:cs="Verdana"/>
        </w:rPr>
        <w:t>ή</w:t>
      </w:r>
      <w:r w:rsidRPr="00EE3151">
        <w:rPr>
          <w:rFonts w:ascii="Verdana" w:eastAsia="Verdana" w:hAnsi="Verdana" w:cs="Verdana"/>
          <w:spacing w:val="-10"/>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rPr>
        <w:t>ή</w:t>
      </w:r>
      <w:r w:rsidRPr="00EE3151">
        <w:rPr>
          <w:rFonts w:ascii="Verdana" w:eastAsia="Verdana" w:hAnsi="Verdana" w:cs="Verdana"/>
          <w:spacing w:val="2"/>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α</w:t>
      </w:r>
      <w:r w:rsidRPr="00EE3151">
        <w:rPr>
          <w:rFonts w:ascii="Verdana" w:eastAsia="Verdana" w:hAnsi="Verdana" w:cs="Verdana"/>
          <w:spacing w:val="2"/>
        </w:rPr>
        <w:t>λ</w:t>
      </w:r>
      <w:r w:rsidRPr="00EE3151">
        <w:rPr>
          <w:rFonts w:ascii="Verdana" w:eastAsia="Verdana" w:hAnsi="Verdana" w:cs="Verdana"/>
        </w:rPr>
        <w:t>λ</w:t>
      </w:r>
      <w:r w:rsidRPr="00EE3151">
        <w:rPr>
          <w:rFonts w:ascii="Verdana" w:eastAsia="Verdana" w:hAnsi="Verdana" w:cs="Verdana"/>
          <w:spacing w:val="1"/>
        </w:rPr>
        <w:t>α</w:t>
      </w:r>
      <w:r w:rsidRPr="00EE3151">
        <w:rPr>
          <w:rFonts w:ascii="Verdana" w:eastAsia="Verdana" w:hAnsi="Verdana" w:cs="Verdana"/>
        </w:rPr>
        <w:t>γή</w:t>
      </w:r>
      <w:r w:rsidRPr="00EE3151">
        <w:rPr>
          <w:rFonts w:ascii="Verdana" w:eastAsia="Verdana" w:hAnsi="Verdana" w:cs="Verdana"/>
          <w:spacing w:val="-7"/>
        </w:rPr>
        <w:t xml:space="preserve"> </w:t>
      </w:r>
      <w:r w:rsidRPr="00EE3151">
        <w:rPr>
          <w:rFonts w:ascii="Verdana" w:eastAsia="Verdana" w:hAnsi="Verdana" w:cs="Verdana"/>
          <w:spacing w:val="1"/>
        </w:rPr>
        <w:t>θ</w:t>
      </w:r>
      <w:r w:rsidRPr="00EE3151">
        <w:rPr>
          <w:rFonts w:ascii="Verdana" w:eastAsia="Verdana" w:hAnsi="Verdana" w:cs="Verdana"/>
          <w:spacing w:val="4"/>
        </w:rPr>
        <w:t>έ</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2"/>
        </w:rPr>
        <w:t>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rPr>
        <w:t>κ</w:t>
      </w:r>
      <w:r w:rsidRPr="00EE3151">
        <w:rPr>
          <w:rFonts w:ascii="Verdana" w:eastAsia="Verdana" w:hAnsi="Verdana" w:cs="Verdana"/>
          <w:spacing w:val="1"/>
        </w:rPr>
        <w:t>αθώ</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σ</w:t>
      </w:r>
      <w:r w:rsidRPr="00EE3151">
        <w:rPr>
          <w:rFonts w:ascii="Verdana" w:eastAsia="Verdana" w:hAnsi="Verdana" w:cs="Verdana"/>
        </w:rPr>
        <w:t>ε</w:t>
      </w:r>
      <w:r w:rsidRPr="00EE3151">
        <w:rPr>
          <w:rFonts w:ascii="Verdana" w:eastAsia="Verdana" w:hAnsi="Verdana" w:cs="Verdana"/>
          <w:spacing w:val="-2"/>
        </w:rPr>
        <w:t xml:space="preserve"> </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spacing w:val="-1"/>
        </w:rPr>
        <w:t>οδ</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11"/>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3"/>
        </w:rPr>
        <w:t>ι</w:t>
      </w:r>
      <w:r w:rsidRPr="00EE3151">
        <w:rPr>
          <w:rFonts w:ascii="Verdana" w:eastAsia="Verdana" w:hAnsi="Verdana" w:cs="Verdana"/>
        </w:rPr>
        <w:t xml:space="preserve">κό </w:t>
      </w:r>
      <w:r w:rsidRPr="00EE3151">
        <w:rPr>
          <w:rFonts w:ascii="Verdana" w:eastAsia="Verdana" w:hAnsi="Verdana" w:cs="Verdana"/>
          <w:spacing w:val="1"/>
        </w:rPr>
        <w:t>έ</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γχο</w:t>
      </w:r>
      <w:r w:rsidRPr="00EE3151">
        <w:rPr>
          <w:rFonts w:ascii="Verdana" w:eastAsia="Verdana" w:hAnsi="Verdana" w:cs="Verdana"/>
          <w:spacing w:val="-9"/>
        </w:rPr>
        <w:t xml:space="preserve"> </w:t>
      </w:r>
      <w:r w:rsidRPr="00EE3151">
        <w:rPr>
          <w:rFonts w:ascii="Verdana" w:eastAsia="Verdana" w:hAnsi="Verdana" w:cs="Verdana"/>
        </w:rPr>
        <w:t>κ</w:t>
      </w:r>
      <w:r w:rsidRPr="00EE3151">
        <w:rPr>
          <w:rFonts w:ascii="Verdana" w:eastAsia="Verdana" w:hAnsi="Verdana" w:cs="Verdana"/>
          <w:spacing w:val="3"/>
        </w:rPr>
        <w:t>α</w:t>
      </w:r>
      <w:r w:rsidRPr="00EE3151">
        <w:rPr>
          <w:rFonts w:ascii="Verdana" w:eastAsia="Verdana" w:hAnsi="Verdana" w:cs="Verdana"/>
        </w:rPr>
        <w:t>τά</w:t>
      </w:r>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1"/>
        </w:rPr>
        <w:t xml:space="preserve"> </w:t>
      </w:r>
      <w:r w:rsidRPr="00EE3151">
        <w:rPr>
          <w:rFonts w:ascii="Verdana" w:eastAsia="Verdana" w:hAnsi="Verdana" w:cs="Verdana"/>
        </w:rPr>
        <w:t>κρ</w:t>
      </w:r>
      <w:r w:rsidRPr="00EE3151">
        <w:rPr>
          <w:rFonts w:ascii="Verdana" w:eastAsia="Verdana" w:hAnsi="Verdana" w:cs="Verdana"/>
          <w:spacing w:val="3"/>
        </w:rPr>
        <w:t>ί</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6"/>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1"/>
        </w:rPr>
        <w:t>θεω</w:t>
      </w:r>
      <w:r w:rsidRPr="00EE3151">
        <w:rPr>
          <w:rFonts w:ascii="Verdana" w:eastAsia="Verdana" w:hAnsi="Verdana" w:cs="Verdana"/>
        </w:rPr>
        <w:t>ρ</w:t>
      </w:r>
      <w:r w:rsidRPr="00EE3151">
        <w:rPr>
          <w:rFonts w:ascii="Verdana" w:eastAsia="Verdana" w:hAnsi="Verdana" w:cs="Verdana"/>
          <w:spacing w:val="1"/>
        </w:rPr>
        <w:t>η</w:t>
      </w:r>
      <w:r w:rsidRPr="00EE3151">
        <w:rPr>
          <w:rFonts w:ascii="Verdana" w:eastAsia="Verdana" w:hAnsi="Verdana" w:cs="Verdana"/>
        </w:rPr>
        <w:t>τή</w:t>
      </w:r>
      <w:r w:rsidRPr="00EE3151">
        <w:rPr>
          <w:rFonts w:ascii="Verdana" w:eastAsia="Verdana" w:hAnsi="Verdana" w:cs="Verdana"/>
          <w:spacing w:val="-12"/>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ύ</w:t>
      </w:r>
      <w:r w:rsidRPr="00EE3151">
        <w:rPr>
          <w:rFonts w:ascii="Verdana" w:eastAsia="Verdana" w:hAnsi="Verdana" w:cs="Verdana"/>
          <w:spacing w:val="2"/>
        </w:rPr>
        <w:t>σ</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ρα</w:t>
      </w:r>
      <w:r w:rsidRPr="00EE3151">
        <w:rPr>
          <w:rFonts w:ascii="Verdana" w:eastAsia="Verdana" w:hAnsi="Verdana" w:cs="Verdana"/>
          <w:spacing w:val="-7"/>
        </w:rPr>
        <w:t xml:space="preserve"> </w:t>
      </w:r>
      <w:r w:rsidRPr="00EE3151">
        <w:rPr>
          <w:rFonts w:ascii="Verdana" w:eastAsia="Verdana" w:hAnsi="Verdana" w:cs="Verdana"/>
          <w:spacing w:val="1"/>
        </w:rPr>
        <w:t>α</w:t>
      </w:r>
      <w:r w:rsidRPr="00EE3151">
        <w:rPr>
          <w:rFonts w:ascii="Verdana" w:eastAsia="Verdana" w:hAnsi="Verdana" w:cs="Verdana"/>
        </w:rPr>
        <w:t>πό</w:t>
      </w:r>
      <w:r w:rsidRPr="00EE3151">
        <w:rPr>
          <w:rFonts w:ascii="Verdana" w:eastAsia="Verdana" w:hAnsi="Verdana" w:cs="Verdana"/>
          <w:spacing w:val="-3"/>
        </w:rPr>
        <w:t xml:space="preserve"> </w:t>
      </w:r>
      <w:proofErr w:type="spellStart"/>
      <w:r w:rsidRPr="00EE3151">
        <w:rPr>
          <w:rFonts w:ascii="Verdana" w:eastAsia="Verdana" w:hAnsi="Verdana" w:cs="Verdana"/>
          <w:spacing w:val="1"/>
        </w:rPr>
        <w:t>α</w:t>
      </w:r>
      <w:r w:rsidRPr="00EE3151">
        <w:rPr>
          <w:rFonts w:ascii="Verdana" w:eastAsia="Verdana" w:hAnsi="Verdana" w:cs="Verdana"/>
          <w:spacing w:val="3"/>
        </w:rPr>
        <w:t>ί</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µα</w:t>
      </w:r>
      <w:proofErr w:type="spellEnd"/>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rPr>
        <w:t>.</w:t>
      </w:r>
      <w:r w:rsidRPr="00EE3151">
        <w:rPr>
          <w:rFonts w:ascii="Verdana" w:eastAsia="Verdana" w:hAnsi="Verdana" w:cs="Verdana"/>
          <w:spacing w:val="2"/>
        </w:rPr>
        <w:t>Υ</w:t>
      </w:r>
      <w:r w:rsidRPr="00EE3151">
        <w:rPr>
          <w:rFonts w:ascii="Verdana" w:eastAsia="Verdana" w:hAnsi="Verdana" w:cs="Verdana"/>
        </w:rPr>
        <w:t>.</w:t>
      </w:r>
      <w:r w:rsidRPr="00EE3151">
        <w:rPr>
          <w:rFonts w:ascii="Verdana" w:eastAsia="Verdana" w:hAnsi="Verdana" w:cs="Verdana"/>
          <w:spacing w:val="1"/>
        </w:rPr>
        <w:t>Α</w:t>
      </w:r>
      <w:r w:rsidRPr="00EE3151">
        <w:rPr>
          <w:rFonts w:ascii="Verdana" w:eastAsia="Verdana" w:hAnsi="Verdana" w:cs="Verdana"/>
          <w:spacing w:val="2"/>
        </w:rPr>
        <w:t>.</w:t>
      </w:r>
      <w:r w:rsidRPr="00EE3151">
        <w:rPr>
          <w:rFonts w:ascii="Verdana" w:eastAsia="Verdana" w:hAnsi="Verdana" w:cs="Verdana"/>
          <w:spacing w:val="-1"/>
        </w:rPr>
        <w:t>Ε</w:t>
      </w:r>
      <w:r w:rsidRPr="00EE3151">
        <w:rPr>
          <w:rFonts w:ascii="Verdana" w:eastAsia="Verdana" w:hAnsi="Verdana" w:cs="Verdana"/>
        </w:rPr>
        <w:t>.,</w:t>
      </w:r>
      <w:r w:rsidRPr="00EE3151">
        <w:rPr>
          <w:rFonts w:ascii="Verdana" w:eastAsia="Verdana" w:hAnsi="Verdana" w:cs="Verdana"/>
          <w:spacing w:val="-8"/>
        </w:rPr>
        <w:t xml:space="preserve"> </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3"/>
        </w:rPr>
        <w:t>α</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spacing w:val="2"/>
        </w:rPr>
        <w:t>το</w:t>
      </w:r>
      <w:r w:rsidRPr="00EE3151">
        <w:rPr>
          <w:rFonts w:ascii="Verdana" w:eastAsia="Verdana" w:hAnsi="Verdana" w:cs="Verdana"/>
          <w:spacing w:val="-1"/>
        </w:rPr>
        <w:t>ύ</w:t>
      </w:r>
      <w:r w:rsidRPr="00EE3151">
        <w:rPr>
          <w:rFonts w:ascii="Verdana" w:eastAsia="Verdana" w:hAnsi="Verdana" w:cs="Verdana"/>
        </w:rPr>
        <w:t xml:space="preserve">το </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 xml:space="preserve"> ο</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rPr>
        <w:t>ζ</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6"/>
        </w:rPr>
        <w:t xml:space="preserve"> </w:t>
      </w:r>
      <w:r w:rsidRPr="00EE3151">
        <w:rPr>
          <w:rFonts w:ascii="Verdana" w:eastAsia="Verdana" w:hAnsi="Verdana" w:cs="Verdana"/>
          <w:spacing w:val="1"/>
        </w:rPr>
        <w:t>α</w:t>
      </w:r>
      <w:r w:rsidRPr="00EE3151">
        <w:rPr>
          <w:rFonts w:ascii="Verdana" w:eastAsia="Verdana" w:hAnsi="Verdana" w:cs="Verdana"/>
        </w:rPr>
        <w:t>πό</w:t>
      </w:r>
      <w:r w:rsidRPr="00EE3151">
        <w:rPr>
          <w:rFonts w:ascii="Verdana" w:eastAsia="Verdana" w:hAnsi="Verdana" w:cs="Verdana"/>
          <w:spacing w:val="-6"/>
        </w:rPr>
        <w:t xml:space="preserve"> </w:t>
      </w:r>
      <w:r w:rsidRPr="00EE3151">
        <w:rPr>
          <w:rFonts w:ascii="Verdana" w:eastAsia="Verdana" w:hAnsi="Verdana" w:cs="Verdana"/>
        </w:rPr>
        <w:t>το</w:t>
      </w:r>
      <w:r w:rsidRPr="00EE3151">
        <w:rPr>
          <w:rFonts w:ascii="Verdana" w:eastAsia="Verdana" w:hAnsi="Verdana" w:cs="Verdana"/>
          <w:spacing w:val="-4"/>
        </w:rPr>
        <w:t xml:space="preserve"> </w:t>
      </w:r>
      <w:r w:rsidRPr="00EE3151">
        <w:rPr>
          <w:rFonts w:ascii="Verdana" w:eastAsia="Verdana" w:hAnsi="Verdana" w:cs="Verdana"/>
          <w:spacing w:val="2"/>
        </w:rPr>
        <w:t>ν</w:t>
      </w:r>
      <w:r w:rsidRPr="00EE3151">
        <w:rPr>
          <w:rFonts w:ascii="Verdana" w:eastAsia="Verdana" w:hAnsi="Verdana" w:cs="Verdana"/>
          <w:spacing w:val="-1"/>
        </w:rPr>
        <w:t>ό</w:t>
      </w:r>
      <w:r w:rsidRPr="00EE3151">
        <w:rPr>
          <w:rFonts w:ascii="Verdana" w:eastAsia="Verdana" w:hAnsi="Verdana" w:cs="Verdana"/>
          <w:spacing w:val="2"/>
        </w:rPr>
        <w:t>μ</w:t>
      </w:r>
      <w:r w:rsidRPr="00EE3151">
        <w:rPr>
          <w:rFonts w:ascii="Verdana" w:eastAsia="Verdana" w:hAnsi="Verdana" w:cs="Verdana"/>
          <w:spacing w:val="-1"/>
        </w:rPr>
        <w:t>ο</w:t>
      </w:r>
      <w:r w:rsidRPr="00EE3151">
        <w:rPr>
          <w:rFonts w:ascii="Verdana" w:eastAsia="Verdana" w:hAnsi="Verdana" w:cs="Verdana"/>
        </w:rPr>
        <w:t>. Μ</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μνά</w:t>
      </w:r>
      <w:r w:rsidRPr="00EE3151">
        <w:rPr>
          <w:rFonts w:ascii="Verdana" w:eastAsia="Verdana" w:hAnsi="Verdana" w:cs="Verdana"/>
          <w:spacing w:val="-8"/>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τη</w:t>
      </w:r>
      <w:r w:rsidRPr="00EE3151">
        <w:rPr>
          <w:rFonts w:ascii="Verdana" w:eastAsia="Verdana" w:hAnsi="Verdana" w:cs="Verdana"/>
          <w:spacing w:val="-2"/>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έ</w:t>
      </w:r>
      <w:r w:rsidRPr="00EE3151">
        <w:rPr>
          <w:rFonts w:ascii="Verdana" w:eastAsia="Verdana" w:hAnsi="Verdana" w:cs="Verdana"/>
        </w:rPr>
        <w:t>ργ</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12"/>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2"/>
        </w:rPr>
        <w:t>ρ</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0"/>
        </w:rPr>
        <w:t xml:space="preserve"> </w:t>
      </w:r>
      <w:r w:rsidRPr="00EE3151">
        <w:rPr>
          <w:rFonts w:ascii="Verdana" w:eastAsia="Verdana" w:hAnsi="Verdana" w:cs="Verdana"/>
          <w:spacing w:val="1"/>
        </w:rPr>
        <w:t>εξε</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rPr>
        <w:t>ν</w:t>
      </w:r>
      <w:r w:rsidRPr="00EE3151">
        <w:rPr>
          <w:rFonts w:ascii="Verdana" w:eastAsia="Verdana" w:hAnsi="Verdana" w:cs="Verdana"/>
          <w:spacing w:val="-11"/>
        </w:rPr>
        <w:t xml:space="preserve"> </w:t>
      </w:r>
      <w:r w:rsidRPr="00EE3151">
        <w:rPr>
          <w:rFonts w:ascii="Verdana" w:eastAsia="Verdana" w:hAnsi="Verdana" w:cs="Verdana"/>
          <w:spacing w:val="2"/>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µ</w:t>
      </w:r>
      <w:proofErr w:type="spellStart"/>
      <w:r w:rsidRPr="00EE3151">
        <w:rPr>
          <w:rFonts w:ascii="Verdana" w:eastAsia="Verdana" w:hAnsi="Verdana" w:cs="Verdana"/>
        </w:rPr>
        <w:t>ετρ</w:t>
      </w:r>
      <w:r w:rsidRPr="00EE3151">
        <w:rPr>
          <w:rFonts w:ascii="Verdana" w:eastAsia="Verdana" w:hAnsi="Verdana" w:cs="Verdana"/>
          <w:spacing w:val="1"/>
        </w:rPr>
        <w:t>ή</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rPr>
        <w:t>ν</w:t>
      </w:r>
      <w:proofErr w:type="spellEnd"/>
      <w:r w:rsidRPr="00EE3151">
        <w:rPr>
          <w:rFonts w:ascii="Verdana" w:eastAsia="Verdana" w:hAnsi="Verdana" w:cs="Verdana"/>
          <w:spacing w:val="-12"/>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γ</w:t>
      </w:r>
      <w:r w:rsidRPr="00EE3151">
        <w:rPr>
          <w:rFonts w:ascii="Verdana" w:eastAsia="Verdana" w:hAnsi="Verdana" w:cs="Verdana"/>
          <w:spacing w:val="-1"/>
        </w:rPr>
        <w:t>ό</w:t>
      </w:r>
      <w:r w:rsidRPr="00EE3151">
        <w:rPr>
          <w:rFonts w:ascii="Verdana" w:eastAsia="Verdana" w:hAnsi="Verdana" w:cs="Verdana"/>
          <w:spacing w:val="2"/>
        </w:rPr>
        <w:t>ντ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κ</w:t>
      </w:r>
      <w:r w:rsidRPr="00EE3151">
        <w:rPr>
          <w:rFonts w:ascii="Verdana" w:eastAsia="Verdana" w:hAnsi="Verdana" w:cs="Verdana"/>
          <w:spacing w:val="-1"/>
        </w:rPr>
        <w:t>ο</w:t>
      </w:r>
      <w:r w:rsidRPr="00EE3151">
        <w:rPr>
          <w:rFonts w:ascii="Verdana" w:eastAsia="Verdana" w:hAnsi="Verdana" w:cs="Verdana"/>
        </w:rPr>
        <w:t>ύ 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spacing w:val="1"/>
        </w:rPr>
        <w:t>ά</w:t>
      </w:r>
      <w:r w:rsidRPr="00EE3151">
        <w:rPr>
          <w:rFonts w:ascii="Verdana" w:eastAsia="Verdana" w:hAnsi="Verdana" w:cs="Verdana"/>
        </w:rPr>
        <w:t>λλ</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ς</w:t>
      </w:r>
      <w:r w:rsidRPr="00EE3151">
        <w:rPr>
          <w:rFonts w:ascii="Verdana" w:eastAsia="Verdana" w:hAnsi="Verdana" w:cs="Verdana"/>
          <w:spacing w:val="-14"/>
        </w:rPr>
        <w:t xml:space="preserve"> </w:t>
      </w:r>
      <w:r w:rsidRPr="00EE3151">
        <w:rPr>
          <w:rFonts w:ascii="Verdana" w:eastAsia="Verdana" w:hAnsi="Verdana" w:cs="Verdana"/>
          <w:spacing w:val="-1"/>
        </w:rPr>
        <w:t>σ</w:t>
      </w:r>
      <w:r w:rsidRPr="00EE3151">
        <w:rPr>
          <w:rFonts w:ascii="Verdana" w:eastAsia="Verdana" w:hAnsi="Verdana" w:cs="Verdana"/>
        </w:rPr>
        <w:t>ε</w:t>
      </w:r>
      <w:r w:rsidRPr="00EE3151">
        <w:rPr>
          <w:rFonts w:ascii="Verdana" w:eastAsia="Verdana" w:hAnsi="Verdana" w:cs="Verdana"/>
          <w:spacing w:val="-2"/>
        </w:rPr>
        <w:t xml:space="preserve"> </w:t>
      </w:r>
      <w:proofErr w:type="spellStart"/>
      <w:r w:rsidRPr="00EE3151">
        <w:rPr>
          <w:rFonts w:ascii="Verdana" w:eastAsia="Verdana" w:hAnsi="Verdana" w:cs="Verdana"/>
          <w:spacing w:val="1"/>
        </w:rPr>
        <w:t>εφα</w:t>
      </w:r>
      <w:r w:rsidRPr="00EE3151">
        <w:rPr>
          <w:rFonts w:ascii="Verdana" w:eastAsia="Verdana" w:hAnsi="Verdana" w:cs="Verdana"/>
          <w:spacing w:val="3"/>
        </w:rPr>
        <w:t>ρ</w:t>
      </w:r>
      <w:r w:rsidRPr="00EE3151">
        <w:rPr>
          <w:rFonts w:ascii="Verdana" w:eastAsia="Verdana" w:hAnsi="Verdana" w:cs="Verdana"/>
        </w:rPr>
        <w:t>µ</w:t>
      </w:r>
      <w:r w:rsidRPr="00EE3151">
        <w:rPr>
          <w:rFonts w:ascii="Verdana" w:eastAsia="Verdana" w:hAnsi="Verdana" w:cs="Verdana"/>
          <w:spacing w:val="-1"/>
        </w:rPr>
        <w:t>ο</w:t>
      </w:r>
      <w:r w:rsidRPr="00EE3151">
        <w:rPr>
          <w:rFonts w:ascii="Verdana" w:eastAsia="Verdana" w:hAnsi="Verdana" w:cs="Verdana"/>
        </w:rPr>
        <w:t>γή</w:t>
      </w:r>
      <w:proofErr w:type="spellEnd"/>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2"/>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άξεω</w:t>
      </w:r>
      <w:r w:rsidRPr="00EE3151">
        <w:rPr>
          <w:rFonts w:ascii="Verdana" w:eastAsia="Verdana" w:hAnsi="Verdana" w:cs="Verdana"/>
        </w:rPr>
        <w:t>ν</w:t>
      </w:r>
      <w:r w:rsidRPr="00EE3151">
        <w:rPr>
          <w:rFonts w:ascii="Verdana" w:eastAsia="Verdana" w:hAnsi="Verdana" w:cs="Verdana"/>
          <w:spacing w:val="-11"/>
        </w:rPr>
        <w:t xml:space="preserve"> </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6"/>
        </w:rPr>
        <w:t xml:space="preserve"> </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rPr>
        <w:t>χ</w:t>
      </w:r>
      <w:r w:rsidRPr="00EE3151">
        <w:rPr>
          <w:rFonts w:ascii="Verdana" w:eastAsia="Verdana" w:hAnsi="Verdana" w:cs="Verdana"/>
          <w:spacing w:val="1"/>
        </w:rPr>
        <w:t>ύ</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ν</w:t>
      </w:r>
      <w:r w:rsidRPr="00EE3151">
        <w:rPr>
          <w:rFonts w:ascii="Verdana" w:eastAsia="Verdana" w:hAnsi="Verdana" w:cs="Verdana"/>
          <w:spacing w:val="-9"/>
        </w:rPr>
        <w:t xml:space="preserve"> </w:t>
      </w:r>
      <w:r w:rsidRPr="00EE3151">
        <w:rPr>
          <w:rFonts w:ascii="Verdana" w:eastAsia="Verdana" w:hAnsi="Verdana" w:cs="Verdana"/>
        </w:rPr>
        <w:t>κ</w:t>
      </w:r>
      <w:r w:rsidRPr="00EE3151">
        <w:rPr>
          <w:rFonts w:ascii="Verdana" w:eastAsia="Verdana" w:hAnsi="Verdana" w:cs="Verdana"/>
          <w:spacing w:val="1"/>
        </w:rPr>
        <w:t>άθ</w:t>
      </w:r>
      <w:r w:rsidRPr="00EE3151">
        <w:rPr>
          <w:rFonts w:ascii="Verdana" w:eastAsia="Verdana" w:hAnsi="Verdana" w:cs="Verdana"/>
        </w:rPr>
        <w:t>ε</w:t>
      </w:r>
      <w:r w:rsidRPr="00EE3151">
        <w:rPr>
          <w:rFonts w:ascii="Verdana" w:eastAsia="Verdana" w:hAnsi="Verdana" w:cs="Verdana"/>
          <w:spacing w:val="-5"/>
        </w:rPr>
        <w:t xml:space="preserve"> </w:t>
      </w:r>
      <w:r w:rsidRPr="00EE3151">
        <w:rPr>
          <w:rFonts w:ascii="Verdana" w:eastAsia="Verdana" w:hAnsi="Verdana" w:cs="Verdana"/>
          <w:spacing w:val="4"/>
        </w:rPr>
        <w:t>φ</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1"/>
        </w:rPr>
        <w:t>ά</w:t>
      </w:r>
      <w:r w:rsidRPr="00EE3151">
        <w:rPr>
          <w:rFonts w:ascii="Verdana" w:eastAsia="Verdana" w:hAnsi="Verdana" w:cs="Verdana"/>
        </w:rPr>
        <w:t>.</w:t>
      </w:r>
    </w:p>
    <w:p w14:paraId="49259F1A" w14:textId="77777777" w:rsidR="000D2B21" w:rsidRPr="00EE3151" w:rsidRDefault="000D2B21" w:rsidP="000D2B21">
      <w:pPr>
        <w:ind w:left="142" w:right="-141"/>
        <w:jc w:val="both"/>
        <w:rPr>
          <w:rFonts w:ascii="Verdana" w:eastAsia="Verdana" w:hAnsi="Verdana" w:cs="Verdana"/>
        </w:rPr>
      </w:pPr>
      <w:r w:rsidRPr="00EE3151">
        <w:rPr>
          <w:rFonts w:ascii="Verdana" w:hAnsi="Verdana"/>
          <w:sz w:val="26"/>
          <w:szCs w:val="26"/>
        </w:rPr>
        <w:t xml:space="preserve">            </w:t>
      </w:r>
      <w:proofErr w:type="spellStart"/>
      <w:r w:rsidRPr="00EE3151">
        <w:rPr>
          <w:rFonts w:ascii="Verdana" w:eastAsia="Verdana" w:hAnsi="Verdana" w:cs="Verdana"/>
          <w:spacing w:val="-1"/>
        </w:rPr>
        <w:t>Ε</w:t>
      </w:r>
      <w:r w:rsidRPr="00EE3151">
        <w:rPr>
          <w:rFonts w:ascii="Verdana" w:eastAsia="Verdana" w:hAnsi="Verdana" w:cs="Verdana"/>
        </w:rPr>
        <w:t>κτ</w:t>
      </w:r>
      <w:r w:rsidRPr="00EE3151">
        <w:rPr>
          <w:rFonts w:ascii="Verdana" w:eastAsia="Verdana" w:hAnsi="Verdana" w:cs="Verdana"/>
          <w:spacing w:val="3"/>
        </w:rPr>
        <w:t>ι</w:t>
      </w:r>
      <w:r w:rsidRPr="00EE3151">
        <w:rPr>
          <w:rFonts w:ascii="Verdana" w:eastAsia="Verdana" w:hAnsi="Verdana" w:cs="Verdana"/>
        </w:rPr>
        <w:t>µά</w:t>
      </w:r>
      <w:proofErr w:type="spellEnd"/>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1"/>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spacing w:val="2"/>
        </w:rPr>
        <w:t>λ</w:t>
      </w:r>
      <w:r w:rsidRPr="00EE3151">
        <w:rPr>
          <w:rFonts w:ascii="Verdana" w:eastAsia="Verdana" w:hAnsi="Verdana" w:cs="Verdana"/>
        </w:rPr>
        <w:t>λ</w:t>
      </w:r>
      <w:r w:rsidRPr="00EE3151">
        <w:rPr>
          <w:rFonts w:ascii="Verdana" w:eastAsia="Verdana" w:hAnsi="Verdana" w:cs="Verdana"/>
          <w:spacing w:val="1"/>
        </w:rPr>
        <w:t>η</w:t>
      </w:r>
      <w:r w:rsidRPr="00EE3151">
        <w:rPr>
          <w:rFonts w:ascii="Verdana" w:eastAsia="Verdana" w:hAnsi="Verdana" w:cs="Verdana"/>
        </w:rPr>
        <w:t>λ</w:t>
      </w:r>
      <w:r w:rsidRPr="00EE3151">
        <w:rPr>
          <w:rFonts w:ascii="Verdana" w:eastAsia="Verdana" w:hAnsi="Verdana" w:cs="Verdana"/>
          <w:spacing w:val="2"/>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τα</w:t>
      </w:r>
      <w:r w:rsidRPr="00EE3151">
        <w:rPr>
          <w:rFonts w:ascii="Verdana" w:eastAsia="Verdana" w:hAnsi="Verdana" w:cs="Verdana"/>
          <w:spacing w:val="-15"/>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4"/>
        </w:rPr>
        <w:t>ω</w:t>
      </w:r>
      <w:r w:rsidRPr="00EE3151">
        <w:rPr>
          <w:rFonts w:ascii="Verdana" w:eastAsia="Verdana" w:hAnsi="Verdana" w:cs="Verdana"/>
        </w:rPr>
        <w:t>ν</w:t>
      </w:r>
      <w:proofErr w:type="spellEnd"/>
      <w:r w:rsidRPr="00EE3151">
        <w:rPr>
          <w:rFonts w:ascii="Verdana" w:eastAsia="Verdana" w:hAnsi="Verdana" w:cs="Verdana"/>
          <w:spacing w:val="-14"/>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τη</w:t>
      </w:r>
      <w:r w:rsidRPr="00EE3151">
        <w:rPr>
          <w:rFonts w:ascii="Verdana" w:eastAsia="Verdana" w:hAnsi="Verdana" w:cs="Verdana"/>
          <w:spacing w:val="-2"/>
        </w:rPr>
        <w:t xml:space="preserve"> </w:t>
      </w:r>
      <w:proofErr w:type="spellStart"/>
      <w:r w:rsidRPr="00EE3151">
        <w:rPr>
          <w:rFonts w:ascii="Verdana" w:eastAsia="Verdana" w:hAnsi="Verdana" w:cs="Verdana"/>
          <w:spacing w:val="2"/>
        </w:rPr>
        <w:t>σ</w:t>
      </w:r>
      <w:r w:rsidRPr="00EE3151">
        <w:rPr>
          <w:rFonts w:ascii="Verdana" w:eastAsia="Verdana" w:hAnsi="Verdana" w:cs="Verdana"/>
          <w:spacing w:val="-1"/>
        </w:rPr>
        <w:t>υγ</w:t>
      </w:r>
      <w:r w:rsidRPr="00EE3151">
        <w:rPr>
          <w:rFonts w:ascii="Verdana" w:eastAsia="Verdana" w:hAnsi="Verdana" w:cs="Verdana"/>
        </w:rPr>
        <w:t>κ</w:t>
      </w:r>
      <w:r w:rsidRPr="00EE3151">
        <w:rPr>
          <w:rFonts w:ascii="Verdana" w:eastAsia="Verdana" w:hAnsi="Verdana" w:cs="Verdana"/>
          <w:spacing w:val="4"/>
        </w:rPr>
        <w:t>ε</w:t>
      </w:r>
      <w:r w:rsidRPr="00EE3151">
        <w:rPr>
          <w:rFonts w:ascii="Verdana" w:eastAsia="Verdana" w:hAnsi="Verdana" w:cs="Verdana"/>
        </w:rPr>
        <w:t>κρ</w:t>
      </w:r>
      <w:r w:rsidRPr="00EE3151">
        <w:rPr>
          <w:rFonts w:ascii="Verdana" w:eastAsia="Verdana" w:hAnsi="Verdana" w:cs="Verdana"/>
          <w:spacing w:val="3"/>
        </w:rPr>
        <w:t>ι</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νη</w:t>
      </w:r>
      <w:proofErr w:type="spellEnd"/>
      <w:r w:rsidRPr="00EE3151">
        <w:rPr>
          <w:rFonts w:ascii="Verdana" w:eastAsia="Verdana" w:hAnsi="Verdana" w:cs="Verdana"/>
          <w:spacing w:val="-14"/>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rPr>
        <w:t>ί</w:t>
      </w:r>
      <w:r w:rsidRPr="00EE3151">
        <w:rPr>
          <w:rFonts w:ascii="Verdana" w:eastAsia="Verdana" w:hAnsi="Verdana" w:cs="Verdana"/>
          <w:spacing w:val="1"/>
        </w:rPr>
        <w:t>α</w:t>
      </w:r>
      <w:r w:rsidRPr="00EE3151">
        <w:rPr>
          <w:rFonts w:ascii="Verdana" w:eastAsia="Verdana" w:hAnsi="Verdana" w:cs="Verdana"/>
        </w:rPr>
        <w:t>,</w:t>
      </w:r>
      <w:r w:rsidRPr="00EE3151">
        <w:rPr>
          <w:rFonts w:ascii="Verdana" w:eastAsia="Verdana" w:hAnsi="Verdana" w:cs="Verdana"/>
          <w:spacing w:val="-9"/>
        </w:rPr>
        <w:t xml:space="preserve"> </w:t>
      </w:r>
      <w:r w:rsidRPr="00EE3151">
        <w:rPr>
          <w:rFonts w:ascii="Verdana" w:eastAsia="Verdana" w:hAnsi="Verdana" w:cs="Verdana"/>
          <w:spacing w:val="1"/>
        </w:rPr>
        <w:t>αξ</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1"/>
        </w:rPr>
        <w:t>ο</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 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χ</w:t>
      </w:r>
      <w:r w:rsidRPr="00EE3151">
        <w:rPr>
          <w:rFonts w:ascii="Verdana" w:eastAsia="Verdana" w:hAnsi="Verdana" w:cs="Verdana"/>
          <w:spacing w:val="1"/>
        </w:rPr>
        <w:t>ω</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8"/>
        </w:rPr>
        <w:t xml:space="preserve"> </w:t>
      </w:r>
      <w:r w:rsidRPr="00EE3151">
        <w:rPr>
          <w:rFonts w:ascii="Verdana" w:eastAsia="Verdana" w:hAnsi="Verdana" w:cs="Verdana"/>
        </w:rPr>
        <w:t>τα</w:t>
      </w:r>
      <w:r w:rsidRPr="00EE3151">
        <w:rPr>
          <w:rFonts w:ascii="Verdana" w:eastAsia="Verdana" w:hAnsi="Verdana" w:cs="Verdana"/>
          <w:spacing w:val="-2"/>
        </w:rPr>
        <w:t xml:space="preserve"> </w:t>
      </w:r>
      <w:proofErr w:type="spellStart"/>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spacing w:val="2"/>
        </w:rPr>
        <w:t>σµ</w:t>
      </w:r>
      <w:r w:rsidRPr="00EE3151">
        <w:rPr>
          <w:rFonts w:ascii="Verdana" w:eastAsia="Verdana" w:hAnsi="Verdana" w:cs="Verdana"/>
          <w:spacing w:val="1"/>
        </w:rPr>
        <w:t>α</w:t>
      </w:r>
      <w:r w:rsidRPr="00EE3151">
        <w:rPr>
          <w:rFonts w:ascii="Verdana" w:eastAsia="Verdana" w:hAnsi="Verdana" w:cs="Verdana"/>
        </w:rPr>
        <w:t>τα</w:t>
      </w:r>
      <w:proofErr w:type="spellEnd"/>
      <w:r w:rsidRPr="00EE3151">
        <w:rPr>
          <w:rFonts w:ascii="Verdana" w:eastAsia="Verdana" w:hAnsi="Verdana" w:cs="Verdana"/>
          <w:spacing w:val="-14"/>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εξε</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spacing w:val="2"/>
        </w:rPr>
        <w:t>ν</w:t>
      </w:r>
      <w:r w:rsidRPr="00EE3151">
        <w:rPr>
          <w:rFonts w:ascii="Verdana" w:eastAsia="Verdana" w:hAnsi="Verdana" w:cs="Verdana"/>
        </w:rPr>
        <w:t>,</w:t>
      </w:r>
      <w:r w:rsidRPr="00EE3151">
        <w:rPr>
          <w:rFonts w:ascii="Verdana" w:eastAsia="Verdana" w:hAnsi="Verdana" w:cs="Verdana"/>
          <w:spacing w:val="-12"/>
        </w:rPr>
        <w:t xml:space="preserve"> </w:t>
      </w:r>
      <w:r w:rsidRPr="00EE3151">
        <w:rPr>
          <w:rFonts w:ascii="Verdana" w:eastAsia="Verdana" w:hAnsi="Verdana" w:cs="Verdana"/>
          <w:spacing w:val="1"/>
        </w:rPr>
        <w:t>ε</w:t>
      </w:r>
      <w:r w:rsidRPr="00EE3151">
        <w:rPr>
          <w:rFonts w:ascii="Verdana" w:eastAsia="Verdana" w:hAnsi="Verdana" w:cs="Verdana"/>
          <w:spacing w:val="2"/>
        </w:rPr>
        <w:t>κ</w:t>
      </w:r>
      <w:r w:rsidRPr="00EE3151">
        <w:rPr>
          <w:rFonts w:ascii="Verdana" w:eastAsia="Verdana" w:hAnsi="Verdana" w:cs="Verdana"/>
          <w:spacing w:val="-1"/>
        </w:rPr>
        <w:t>δ</w:t>
      </w:r>
      <w:r w:rsidRPr="00EE3151">
        <w:rPr>
          <w:rFonts w:ascii="Verdana" w:eastAsia="Verdana" w:hAnsi="Verdana" w:cs="Verdana"/>
        </w:rPr>
        <w:t>ί</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5"/>
        </w:rPr>
        <w:t xml:space="preserve"> </w:t>
      </w:r>
      <w:r w:rsidRPr="00EE3151">
        <w:rPr>
          <w:rFonts w:ascii="Verdana" w:eastAsia="Verdana" w:hAnsi="Verdana" w:cs="Verdana"/>
          <w:spacing w:val="-1"/>
        </w:rPr>
        <w:t>β</w:t>
      </w:r>
      <w:r w:rsidRPr="00EE3151">
        <w:rPr>
          <w:rFonts w:ascii="Verdana" w:eastAsia="Verdana" w:hAnsi="Verdana" w:cs="Verdana"/>
          <w:spacing w:val="1"/>
        </w:rPr>
        <w:t>ε</w:t>
      </w:r>
      <w:r w:rsidRPr="00EE3151">
        <w:rPr>
          <w:rFonts w:ascii="Verdana" w:eastAsia="Verdana" w:hAnsi="Verdana" w:cs="Verdana"/>
          <w:spacing w:val="-1"/>
        </w:rPr>
        <w:t>β</w:t>
      </w:r>
      <w:r w:rsidRPr="00EE3151">
        <w:rPr>
          <w:rFonts w:ascii="Verdana" w:eastAsia="Verdana" w:hAnsi="Verdana" w:cs="Verdana"/>
          <w:spacing w:val="1"/>
        </w:rPr>
        <w:t>α</w:t>
      </w:r>
      <w:r w:rsidRPr="00EE3151">
        <w:rPr>
          <w:rFonts w:ascii="Verdana" w:eastAsia="Verdana" w:hAnsi="Verdana" w:cs="Verdana"/>
          <w:spacing w:val="3"/>
        </w:rPr>
        <w:t>ί</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spacing w:val="3"/>
        </w:rPr>
        <w:t>π</w:t>
      </w:r>
      <w:r w:rsidRPr="00EE3151">
        <w:rPr>
          <w:rFonts w:ascii="Verdana" w:eastAsia="Verdana" w:hAnsi="Verdana" w:cs="Verdana"/>
          <w:spacing w:val="1"/>
        </w:rPr>
        <w:t>ά</w:t>
      </w:r>
      <w:r w:rsidRPr="00EE3151">
        <w:rPr>
          <w:rFonts w:ascii="Verdana" w:eastAsia="Verdana" w:hAnsi="Verdana" w:cs="Verdana"/>
        </w:rPr>
        <w:t>νω</w:t>
      </w:r>
      <w:r w:rsidRPr="00EE3151">
        <w:rPr>
          <w:rFonts w:ascii="Verdana" w:eastAsia="Verdana" w:hAnsi="Verdana" w:cs="Verdana"/>
          <w:spacing w:val="-10"/>
        </w:rPr>
        <w:t xml:space="preserve"> </w:t>
      </w:r>
      <w:proofErr w:type="spellStart"/>
      <w:r w:rsidRPr="00EE3151">
        <w:rPr>
          <w:rFonts w:ascii="Verdana" w:eastAsia="Verdana" w:hAnsi="Verdana" w:cs="Verdana"/>
          <w:spacing w:val="1"/>
        </w:rPr>
        <w:t>ε</w:t>
      </w:r>
      <w:r w:rsidRPr="00EE3151">
        <w:rPr>
          <w:rFonts w:ascii="Verdana" w:eastAsia="Verdana" w:hAnsi="Verdana" w:cs="Verdana"/>
        </w:rPr>
        <w:t>κτ</w:t>
      </w:r>
      <w:r w:rsidRPr="00EE3151">
        <w:rPr>
          <w:rFonts w:ascii="Verdana" w:eastAsia="Verdana" w:hAnsi="Verdana" w:cs="Verdana"/>
          <w:spacing w:val="3"/>
        </w:rPr>
        <w:t>ι</w:t>
      </w:r>
      <w:r w:rsidRPr="00EE3151">
        <w:rPr>
          <w:rFonts w:ascii="Verdana" w:eastAsia="Verdana" w:hAnsi="Verdana" w:cs="Verdana"/>
        </w:rPr>
        <w:t>µ</w:t>
      </w:r>
      <w:r w:rsidRPr="00EE3151">
        <w:rPr>
          <w:rFonts w:ascii="Verdana" w:eastAsia="Verdana" w:hAnsi="Verdana" w:cs="Verdana"/>
          <w:spacing w:val="1"/>
        </w:rPr>
        <w:t>ή</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rPr>
        <w:t>ν</w:t>
      </w:r>
      <w:proofErr w:type="spellEnd"/>
      <w:r w:rsidRPr="00EE3151">
        <w:rPr>
          <w:rFonts w:ascii="Verdana" w:eastAsia="Verdana" w:hAnsi="Verdana" w:cs="Verdana"/>
          <w:spacing w:val="-12"/>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 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2"/>
        </w:rPr>
        <w:t>κ</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ο</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8"/>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2"/>
        </w:rPr>
        <w:t>γ</w:t>
      </w:r>
      <w:r w:rsidRPr="00EE3151">
        <w:rPr>
          <w:rFonts w:ascii="Verdana" w:eastAsia="Verdana" w:hAnsi="Verdana" w:cs="Verdana"/>
          <w:spacing w:val="-1"/>
        </w:rPr>
        <w:t>ο</w:t>
      </w:r>
      <w:r w:rsidRPr="00EE3151">
        <w:rPr>
          <w:rFonts w:ascii="Verdana" w:eastAsia="Verdana" w:hAnsi="Verdana" w:cs="Verdana"/>
          <w:spacing w:val="1"/>
        </w:rPr>
        <w:t>δ</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w:t>
      </w:r>
      <w:r w:rsidRPr="00EE3151">
        <w:rPr>
          <w:rFonts w:ascii="Verdana" w:eastAsia="Verdana" w:hAnsi="Verdana" w:cs="Verdana"/>
          <w:spacing w:val="-9"/>
        </w:rPr>
        <w:t xml:space="preserve"> </w:t>
      </w:r>
      <w:r w:rsidRPr="00EE3151">
        <w:rPr>
          <w:rFonts w:ascii="Verdana" w:eastAsia="Verdana" w:hAnsi="Verdana" w:cs="Verdana"/>
        </w:rPr>
        <w:t>Το</w:t>
      </w:r>
      <w:r w:rsidRPr="00EE3151">
        <w:rPr>
          <w:rFonts w:ascii="Verdana" w:eastAsia="Verdana" w:hAnsi="Verdana" w:cs="Verdana"/>
          <w:spacing w:val="-1"/>
        </w:rPr>
        <w:t xml:space="preserve"> </w:t>
      </w:r>
      <w:proofErr w:type="spellStart"/>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rPr>
        <w:t>χ</w:t>
      </w:r>
      <w:r w:rsidRPr="00EE3151">
        <w:rPr>
          <w:rFonts w:ascii="Verdana" w:eastAsia="Verdana" w:hAnsi="Verdana" w:cs="Verdana"/>
          <w:spacing w:val="-1"/>
        </w:rPr>
        <w:t>ό</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rPr>
        <w:t>νο</w:t>
      </w:r>
      <w:proofErr w:type="spellEnd"/>
      <w:r w:rsidRPr="00EE3151">
        <w:rPr>
          <w:rFonts w:ascii="Verdana" w:eastAsia="Verdana" w:hAnsi="Verdana" w:cs="Verdana"/>
          <w:spacing w:val="-11"/>
        </w:rPr>
        <w:t xml:space="preserve"> </w:t>
      </w:r>
      <w:r w:rsidRPr="00EE3151">
        <w:rPr>
          <w:rFonts w:ascii="Verdana" w:eastAsia="Verdana" w:hAnsi="Verdana" w:cs="Verdana"/>
          <w:spacing w:val="2"/>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β</w:t>
      </w:r>
      <w:r w:rsidRPr="00EE3151">
        <w:rPr>
          <w:rFonts w:ascii="Verdana" w:eastAsia="Verdana" w:hAnsi="Verdana" w:cs="Verdana"/>
        </w:rPr>
        <w:t>ε</w:t>
      </w:r>
      <w:r w:rsidRPr="00EE3151">
        <w:rPr>
          <w:rFonts w:ascii="Verdana" w:eastAsia="Verdana" w:hAnsi="Verdana" w:cs="Verdana"/>
          <w:spacing w:val="-1"/>
        </w:rPr>
        <w:t>β</w:t>
      </w:r>
      <w:r w:rsidRPr="00EE3151">
        <w:rPr>
          <w:rFonts w:ascii="Verdana" w:eastAsia="Verdana" w:hAnsi="Verdana" w:cs="Verdana"/>
          <w:spacing w:val="1"/>
        </w:rPr>
        <w:t>α</w:t>
      </w:r>
      <w:r w:rsidRPr="00EE3151">
        <w:rPr>
          <w:rFonts w:ascii="Verdana" w:eastAsia="Verdana" w:hAnsi="Verdana" w:cs="Verdana"/>
          <w:spacing w:val="3"/>
        </w:rPr>
        <w:t>ί</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πρ</w:t>
      </w:r>
      <w:r w:rsidRPr="00EE3151">
        <w:rPr>
          <w:rFonts w:ascii="Verdana" w:eastAsia="Verdana" w:hAnsi="Verdana" w:cs="Verdana"/>
          <w:spacing w:val="1"/>
        </w:rPr>
        <w:t>έ</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4"/>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εξα</w:t>
      </w:r>
      <w:r w:rsidRPr="00EE3151">
        <w:rPr>
          <w:rFonts w:ascii="Verdana" w:eastAsia="Verdana" w:hAnsi="Verdana" w:cs="Verdana"/>
          <w:spacing w:val="-1"/>
        </w:rPr>
        <w:t>σ</w:t>
      </w:r>
      <w:r w:rsidRPr="00EE3151">
        <w:rPr>
          <w:rFonts w:ascii="Verdana" w:eastAsia="Verdana" w:hAnsi="Verdana" w:cs="Verdana"/>
          <w:spacing w:val="1"/>
        </w:rPr>
        <w:t>φα</w:t>
      </w:r>
      <w:r w:rsidRPr="00EE3151">
        <w:rPr>
          <w:rFonts w:ascii="Verdana" w:eastAsia="Verdana" w:hAnsi="Verdana" w:cs="Verdana"/>
        </w:rPr>
        <w:t>λ</w:t>
      </w:r>
      <w:r w:rsidRPr="00EE3151">
        <w:rPr>
          <w:rFonts w:ascii="Verdana" w:eastAsia="Verdana" w:hAnsi="Verdana" w:cs="Verdana"/>
          <w:spacing w:val="3"/>
        </w:rPr>
        <w:t>ί</w:t>
      </w:r>
      <w:r w:rsidRPr="00EE3151">
        <w:rPr>
          <w:rFonts w:ascii="Verdana" w:eastAsia="Verdana" w:hAnsi="Verdana" w:cs="Verdana"/>
        </w:rPr>
        <w:t>ζ</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10"/>
        </w:rPr>
        <w:t xml:space="preserve"> </w:t>
      </w:r>
      <w:r w:rsidRPr="00EE3151">
        <w:rPr>
          <w:rFonts w:ascii="Verdana" w:eastAsia="Verdana" w:hAnsi="Verdana" w:cs="Verdana"/>
        </w:rPr>
        <w:t xml:space="preserve">το ιατρικό απόρρητο υπέρ του </w:t>
      </w:r>
      <w:proofErr w:type="spellStart"/>
      <w:r w:rsidRPr="00EE3151">
        <w:rPr>
          <w:rFonts w:ascii="Verdana" w:eastAsia="Verdana" w:hAnsi="Verdana" w:cs="Verdana"/>
        </w:rPr>
        <w:t>εργαζοµένου</w:t>
      </w:r>
      <w:proofErr w:type="spellEnd"/>
      <w:r w:rsidRPr="00EE3151">
        <w:rPr>
          <w:rFonts w:ascii="Verdana" w:eastAsia="Verdana" w:hAnsi="Verdana" w:cs="Verdana"/>
        </w:rPr>
        <w:t xml:space="preserve"> και µ</w:t>
      </w:r>
      <w:proofErr w:type="spellStart"/>
      <w:r w:rsidRPr="00EE3151">
        <w:rPr>
          <w:rFonts w:ascii="Verdana" w:eastAsia="Verdana" w:hAnsi="Verdana" w:cs="Verdana"/>
        </w:rPr>
        <w:t>πορεί</w:t>
      </w:r>
      <w:proofErr w:type="spellEnd"/>
      <w:r w:rsidRPr="00EE3151">
        <w:rPr>
          <w:rFonts w:ascii="Verdana" w:eastAsia="Verdana" w:hAnsi="Verdana" w:cs="Verdana"/>
        </w:rPr>
        <w:t xml:space="preserve"> να ελεγχθεί από τους </w:t>
      </w:r>
      <w:proofErr w:type="spellStart"/>
      <w:r w:rsidRPr="00EE3151">
        <w:rPr>
          <w:rFonts w:ascii="Verdana" w:eastAsia="Verdana" w:hAnsi="Verdana" w:cs="Verdana"/>
        </w:rPr>
        <w:t>υγειονοµικούς</w:t>
      </w:r>
      <w:proofErr w:type="spellEnd"/>
      <w:r w:rsidRPr="00EE3151">
        <w:rPr>
          <w:rFonts w:ascii="Verdana" w:eastAsia="Verdana" w:hAnsi="Verdana" w:cs="Verdana"/>
        </w:rPr>
        <w:t xml:space="preserve"> επιθεωρητές</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rPr>
        <w:t>Υ</w:t>
      </w:r>
      <w:r w:rsidRPr="00EE3151">
        <w:rPr>
          <w:rFonts w:ascii="Verdana" w:eastAsia="Verdana" w:hAnsi="Verdana" w:cs="Verdana"/>
          <w:spacing w:val="3"/>
        </w:rPr>
        <w:t>π</w:t>
      </w:r>
      <w:r w:rsidRPr="00EE3151">
        <w:rPr>
          <w:rFonts w:ascii="Verdana" w:eastAsia="Verdana" w:hAnsi="Verdana" w:cs="Verdana"/>
          <w:spacing w:val="-1"/>
        </w:rPr>
        <w:t>ου</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13"/>
        </w:rPr>
        <w:t xml:space="preserve"> </w:t>
      </w:r>
      <w:r w:rsidRPr="00EE3151">
        <w:rPr>
          <w:rFonts w:ascii="Verdana" w:eastAsia="Verdana" w:hAnsi="Verdana" w:cs="Verdana"/>
          <w:spacing w:val="-1"/>
        </w:rPr>
        <w:t>Ε</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Κ</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spacing w:val="-3"/>
        </w:rPr>
        <w:t>ν</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φά</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χ</w:t>
      </w:r>
      <w:r w:rsidRPr="00EE3151">
        <w:rPr>
          <w:rFonts w:ascii="Verdana" w:eastAsia="Verdana" w:hAnsi="Verdana" w:cs="Verdana"/>
          <w:spacing w:val="-1"/>
        </w:rPr>
        <w:t>ύ</w:t>
      </w:r>
      <w:r w:rsidRPr="00EE3151">
        <w:rPr>
          <w:rFonts w:ascii="Verdana" w:eastAsia="Verdana" w:hAnsi="Verdana" w:cs="Verdana"/>
        </w:rPr>
        <w:t>ρ</w:t>
      </w:r>
      <w:r w:rsidRPr="00EE3151">
        <w:rPr>
          <w:rFonts w:ascii="Verdana" w:eastAsia="Verdana" w:hAnsi="Verdana" w:cs="Verdana"/>
          <w:spacing w:val="4"/>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2"/>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 xml:space="preserve">υ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rPr>
        <w:t>υ</w:t>
      </w:r>
      <w:proofErr w:type="spellEnd"/>
      <w:r w:rsidRPr="00EE3151">
        <w:rPr>
          <w:rFonts w:ascii="Verdana" w:eastAsia="Verdana" w:hAnsi="Verdana" w:cs="Verdana"/>
          <w:spacing w:val="-12"/>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2"/>
        </w:rPr>
        <w:t>ο</w:t>
      </w:r>
      <w:r w:rsidRPr="00EE3151">
        <w:rPr>
          <w:rFonts w:ascii="Verdana" w:eastAsia="Verdana" w:hAnsi="Verdana" w:cs="Verdana"/>
          <w:spacing w:val="-1"/>
        </w:rPr>
        <w:t>δό</w:t>
      </w:r>
      <w:r w:rsidRPr="00EE3151">
        <w:rPr>
          <w:rFonts w:ascii="Verdana" w:eastAsia="Verdana" w:hAnsi="Verdana" w:cs="Verdana"/>
        </w:rPr>
        <w:t>τ</w:t>
      </w:r>
      <w:r w:rsidRPr="00EE3151">
        <w:rPr>
          <w:rFonts w:ascii="Verdana" w:eastAsia="Verdana" w:hAnsi="Verdana" w:cs="Verdana"/>
          <w:spacing w:val="4"/>
        </w:rPr>
        <w:t>η</w:t>
      </w:r>
      <w:r w:rsidRPr="00EE3151">
        <w:rPr>
          <w:rFonts w:ascii="Verdana" w:eastAsia="Verdana" w:hAnsi="Verdana" w:cs="Verdana"/>
          <w:spacing w:val="-11"/>
        </w:rPr>
        <w:t xml:space="preserve"> </w:t>
      </w:r>
      <w:r w:rsidRPr="00EE3151">
        <w:rPr>
          <w:rFonts w:ascii="Verdana" w:eastAsia="Verdana" w:hAnsi="Verdana" w:cs="Verdana"/>
          <w:w w:val="99"/>
        </w:rPr>
        <w:t>(</w:t>
      </w:r>
      <w:r w:rsidRPr="00EE3151">
        <w:rPr>
          <w:rFonts w:ascii="Verdana" w:eastAsia="Verdana" w:hAnsi="Verdana" w:cs="Verdana"/>
          <w:spacing w:val="1"/>
          <w:u w:val="single"/>
        </w:rPr>
        <w:t>παρ.1 του άρθρου 18 του Ν.3850/2010).</w:t>
      </w:r>
    </w:p>
    <w:p w14:paraId="43557433"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rPr>
        <w:t>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proofErr w:type="spellStart"/>
      <w:r w:rsidRPr="00EE3151">
        <w:rPr>
          <w:rFonts w:ascii="Verdana" w:eastAsia="Verdana" w:hAnsi="Verdana" w:cs="Verdana"/>
          <w:spacing w:val="1"/>
        </w:rPr>
        <w:t>εφα</w:t>
      </w:r>
      <w:r w:rsidRPr="00EE3151">
        <w:rPr>
          <w:rFonts w:ascii="Verdana" w:eastAsia="Verdana" w:hAnsi="Verdana" w:cs="Verdana"/>
        </w:rPr>
        <w:t>ρµ</w:t>
      </w:r>
      <w:r w:rsidRPr="00EE3151">
        <w:rPr>
          <w:rFonts w:ascii="Verdana" w:eastAsia="Verdana" w:hAnsi="Verdana" w:cs="Verdana"/>
          <w:spacing w:val="-1"/>
        </w:rPr>
        <w:t>ο</w:t>
      </w:r>
      <w:r w:rsidRPr="00EE3151">
        <w:rPr>
          <w:rFonts w:ascii="Verdana" w:eastAsia="Verdana" w:hAnsi="Verdana" w:cs="Verdana"/>
        </w:rPr>
        <w:t>γή</w:t>
      </w:r>
      <w:proofErr w:type="spellEnd"/>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2"/>
        </w:rPr>
        <w:t xml:space="preserve"> </w:t>
      </w:r>
      <w:r w:rsidRPr="00EE3151">
        <w:rPr>
          <w:rFonts w:ascii="Verdana" w:eastAsia="Verdana" w:hAnsi="Verdana" w:cs="Verdana"/>
        </w:rPr>
        <w:t>µ</w:t>
      </w:r>
      <w:proofErr w:type="spellStart"/>
      <w:r w:rsidRPr="00EE3151">
        <w:rPr>
          <w:rFonts w:ascii="Verdana" w:eastAsia="Verdana" w:hAnsi="Verdana" w:cs="Verdana"/>
          <w:spacing w:val="1"/>
        </w:rPr>
        <w:t>έ</w:t>
      </w:r>
      <w:r w:rsidRPr="00EE3151">
        <w:rPr>
          <w:rFonts w:ascii="Verdana" w:eastAsia="Verdana" w:hAnsi="Verdana" w:cs="Verdana"/>
        </w:rPr>
        <w:t>τρ</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spacing w:val="-9"/>
        </w:rPr>
        <w:t xml:space="preserve"> </w:t>
      </w:r>
      <w:r w:rsidRPr="00EE3151">
        <w:rPr>
          <w:rFonts w:ascii="Verdana" w:eastAsia="Verdana" w:hAnsi="Verdana" w:cs="Verdana"/>
        </w:rPr>
        <w:t>π</w:t>
      </w:r>
      <w:r w:rsidRPr="00EE3151">
        <w:rPr>
          <w:rFonts w:ascii="Verdana" w:eastAsia="Verdana" w:hAnsi="Verdana" w:cs="Verdana"/>
          <w:spacing w:val="3"/>
        </w:rPr>
        <w:t>ρ</w:t>
      </w:r>
      <w:r w:rsidRPr="00EE3151">
        <w:rPr>
          <w:rFonts w:ascii="Verdana" w:eastAsia="Verdana" w:hAnsi="Verdana" w:cs="Verdana"/>
          <w:spacing w:val="-1"/>
        </w:rPr>
        <w:t>ο</w:t>
      </w:r>
      <w:r w:rsidRPr="00EE3151">
        <w:rPr>
          <w:rFonts w:ascii="Verdana" w:eastAsia="Verdana" w:hAnsi="Verdana" w:cs="Verdana"/>
          <w:spacing w:val="2"/>
        </w:rPr>
        <w:t>σ</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2"/>
        </w:rPr>
        <w:t xml:space="preserve"> </w:t>
      </w:r>
      <w:r w:rsidRPr="00EE3151">
        <w:rPr>
          <w:rFonts w:ascii="Verdana" w:eastAsia="Verdana" w:hAnsi="Verdana" w:cs="Verdana"/>
          <w:spacing w:val="-1"/>
        </w:rPr>
        <w:t>υ</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 xml:space="preserve">ν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spacing w:val="-11"/>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πρ</w:t>
      </w:r>
      <w:r w:rsidRPr="00EE3151">
        <w:rPr>
          <w:rFonts w:ascii="Verdana" w:eastAsia="Verdana" w:hAnsi="Verdana" w:cs="Verdana"/>
          <w:spacing w:val="-1"/>
        </w:rPr>
        <w:t>ό</w:t>
      </w:r>
      <w:r w:rsidRPr="00EE3151">
        <w:rPr>
          <w:rFonts w:ascii="Verdana" w:eastAsia="Verdana" w:hAnsi="Verdana" w:cs="Verdana"/>
        </w:rPr>
        <w:t>λ</w:t>
      </w:r>
      <w:r w:rsidRPr="00EE3151">
        <w:rPr>
          <w:rFonts w:ascii="Verdana" w:eastAsia="Verdana" w:hAnsi="Verdana" w:cs="Verdana"/>
          <w:spacing w:val="4"/>
        </w:rPr>
        <w:t>η</w:t>
      </w:r>
      <w:r w:rsidRPr="00EE3151">
        <w:rPr>
          <w:rFonts w:ascii="Verdana" w:eastAsia="Verdana" w:hAnsi="Verdana" w:cs="Verdana"/>
        </w:rPr>
        <w:t>ψ</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2"/>
        </w:rPr>
        <w:t xml:space="preserve"> </w:t>
      </w:r>
      <w:proofErr w:type="spellStart"/>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υ</w:t>
      </w:r>
      <w:r w:rsidRPr="00EE3151">
        <w:rPr>
          <w:rFonts w:ascii="Verdana" w:eastAsia="Verdana" w:hAnsi="Verdana" w:cs="Verdana"/>
        </w:rPr>
        <w:t>χ</w:t>
      </w:r>
      <w:r w:rsidRPr="00EE3151">
        <w:rPr>
          <w:rFonts w:ascii="Verdana" w:eastAsia="Verdana" w:hAnsi="Verdana" w:cs="Verdana"/>
          <w:spacing w:val="1"/>
        </w:rPr>
        <w:t>η</w:t>
      </w:r>
      <w:r w:rsidRPr="00EE3151">
        <w:rPr>
          <w:rFonts w:ascii="Verdana" w:eastAsia="Verdana" w:hAnsi="Verdana" w:cs="Verdana"/>
        </w:rPr>
        <w:t>µ</w:t>
      </w:r>
      <w:r w:rsidRPr="00EE3151">
        <w:rPr>
          <w:rFonts w:ascii="Verdana" w:eastAsia="Verdana" w:hAnsi="Verdana" w:cs="Verdana"/>
          <w:spacing w:val="1"/>
        </w:rPr>
        <w:t>ά</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rPr>
        <w:t>.</w:t>
      </w:r>
    </w:p>
    <w:p w14:paraId="40579481" w14:textId="77777777" w:rsidR="000D2B21" w:rsidRPr="00EE3151" w:rsidRDefault="000D2B21" w:rsidP="000D2B21">
      <w:pPr>
        <w:ind w:right="-141"/>
        <w:jc w:val="both"/>
        <w:rPr>
          <w:rFonts w:ascii="Verdana" w:eastAsia="Verdana" w:hAnsi="Verdana" w:cs="Verdana"/>
        </w:rPr>
      </w:pPr>
      <w:r w:rsidRPr="00EE3151">
        <w:rPr>
          <w:rFonts w:ascii="Verdana" w:hAnsi="Verdana"/>
          <w:sz w:val="26"/>
          <w:szCs w:val="26"/>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το</w:t>
      </w:r>
      <w:r w:rsidRPr="00EE3151">
        <w:rPr>
          <w:rFonts w:ascii="Verdana" w:eastAsia="Verdana" w:hAnsi="Verdana" w:cs="Verdana"/>
          <w:spacing w:val="-4"/>
        </w:rPr>
        <w:t xml:space="preserve"> </w:t>
      </w:r>
      <w:r w:rsidRPr="00EE3151">
        <w:rPr>
          <w:rFonts w:ascii="Verdana" w:eastAsia="Verdana" w:hAnsi="Verdana" w:cs="Verdana"/>
          <w:spacing w:val="-1"/>
        </w:rPr>
        <w:t>σ</w:t>
      </w:r>
      <w:r w:rsidRPr="00EE3151">
        <w:rPr>
          <w:rFonts w:ascii="Verdana" w:eastAsia="Verdana" w:hAnsi="Verdana" w:cs="Verdana"/>
          <w:spacing w:val="2"/>
        </w:rPr>
        <w:t>κ</w:t>
      </w:r>
      <w:r w:rsidRPr="00EE3151">
        <w:rPr>
          <w:rFonts w:ascii="Verdana" w:eastAsia="Verdana" w:hAnsi="Verdana" w:cs="Verdana"/>
          <w:spacing w:val="-1"/>
        </w:rPr>
        <w:t>ο</w:t>
      </w:r>
      <w:r w:rsidRPr="00EE3151">
        <w:rPr>
          <w:rFonts w:ascii="Verdana" w:eastAsia="Verdana" w:hAnsi="Verdana" w:cs="Verdana"/>
          <w:spacing w:val="3"/>
        </w:rPr>
        <w:t>π</w:t>
      </w:r>
      <w:r w:rsidRPr="00EE3151">
        <w:rPr>
          <w:rFonts w:ascii="Verdana" w:eastAsia="Verdana" w:hAnsi="Verdana" w:cs="Verdana"/>
        </w:rPr>
        <w:t>ό</w:t>
      </w:r>
      <w:r w:rsidRPr="00EE3151">
        <w:rPr>
          <w:rFonts w:ascii="Verdana" w:eastAsia="Verdana" w:hAnsi="Verdana" w:cs="Verdana"/>
          <w:spacing w:val="-8"/>
        </w:rPr>
        <w:t xml:space="preserve"> </w:t>
      </w:r>
      <w:r w:rsidRPr="00EE3151">
        <w:rPr>
          <w:rFonts w:ascii="Verdana" w:eastAsia="Verdana" w:hAnsi="Verdana" w:cs="Verdana"/>
          <w:spacing w:val="1"/>
        </w:rPr>
        <w:t>αυ</w:t>
      </w:r>
      <w:r w:rsidRPr="00EE3151">
        <w:rPr>
          <w:rFonts w:ascii="Verdana" w:eastAsia="Verdana" w:hAnsi="Verdana" w:cs="Verdana"/>
        </w:rPr>
        <w:t>τ</w:t>
      </w:r>
      <w:r w:rsidRPr="00EE3151">
        <w:rPr>
          <w:rFonts w:ascii="Verdana" w:eastAsia="Verdana" w:hAnsi="Verdana" w:cs="Verdana"/>
          <w:spacing w:val="-1"/>
        </w:rPr>
        <w:t>ό</w:t>
      </w:r>
      <w:r w:rsidRPr="00EE3151">
        <w:rPr>
          <w:rFonts w:ascii="Verdana" w:eastAsia="Verdana" w:hAnsi="Verdana" w:cs="Verdana"/>
        </w:rPr>
        <w:t>:</w:t>
      </w:r>
    </w:p>
    <w:p w14:paraId="7AE8F9BE"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spacing w:val="1"/>
        </w:rPr>
        <w:t>α</w:t>
      </w:r>
      <w:r w:rsidRPr="00EE3151">
        <w:rPr>
          <w:rFonts w:ascii="Verdana" w:eastAsia="Verdana" w:hAnsi="Verdana" w:cs="Verdana"/>
        </w:rPr>
        <w:t>)</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1"/>
        </w:rPr>
        <w:t>θ</w:t>
      </w:r>
      <w:r w:rsidRPr="00EE3151">
        <w:rPr>
          <w:rFonts w:ascii="Verdana" w:eastAsia="Verdana" w:hAnsi="Verdana" w:cs="Verdana"/>
          <w:spacing w:val="-1"/>
        </w:rPr>
        <w:t>ε</w:t>
      </w:r>
      <w:r w:rsidRPr="00EE3151">
        <w:rPr>
          <w:rFonts w:ascii="Verdana" w:eastAsia="Verdana" w:hAnsi="Verdana" w:cs="Verdana"/>
          <w:spacing w:val="1"/>
        </w:rPr>
        <w:t>ω</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8"/>
        </w:rPr>
        <w:t xml:space="preserve"> </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κτ</w:t>
      </w:r>
      <w:r w:rsidRPr="00EE3151">
        <w:rPr>
          <w:rFonts w:ascii="Verdana" w:eastAsia="Verdana" w:hAnsi="Verdana" w:cs="Verdana"/>
          <w:spacing w:val="3"/>
        </w:rPr>
        <w:t>ι</w:t>
      </w:r>
      <w:r w:rsidRPr="00EE3151">
        <w:rPr>
          <w:rFonts w:ascii="Verdana" w:eastAsia="Verdana" w:hAnsi="Verdana" w:cs="Verdana"/>
        </w:rPr>
        <w:t>κά</w:t>
      </w:r>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spacing w:val="1"/>
        </w:rPr>
        <w:t>θέ</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2"/>
        </w:rPr>
        <w:t>α</w:t>
      </w:r>
      <w:r w:rsidRPr="00EE3151">
        <w:rPr>
          <w:rFonts w:ascii="Verdana" w:eastAsia="Verdana" w:hAnsi="Verdana" w:cs="Verdana"/>
          <w:spacing w:val="1"/>
        </w:rPr>
        <w:t>φέ</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7"/>
        </w:rPr>
        <w:t xml:space="preserve"> </w:t>
      </w:r>
      <w:r w:rsidRPr="00EE3151">
        <w:rPr>
          <w:rFonts w:ascii="Verdana" w:eastAsia="Verdana" w:hAnsi="Verdana" w:cs="Verdana"/>
          <w:spacing w:val="-1"/>
        </w:rPr>
        <w:t>ο</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1"/>
        </w:rPr>
        <w:t>δ</w:t>
      </w:r>
      <w:r w:rsidRPr="00EE3151">
        <w:rPr>
          <w:rFonts w:ascii="Verdana" w:eastAsia="Verdana" w:hAnsi="Verdana" w:cs="Verdana"/>
          <w:spacing w:val="1"/>
        </w:rPr>
        <w:t>ή</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τε</w:t>
      </w:r>
      <w:r w:rsidRPr="00EE3151">
        <w:rPr>
          <w:rFonts w:ascii="Verdana" w:eastAsia="Verdana" w:hAnsi="Verdana" w:cs="Verdana"/>
          <w:spacing w:val="-12"/>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3"/>
        </w:rPr>
        <w:t>ά</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ψ</w:t>
      </w:r>
      <w:r w:rsidRPr="00EE3151">
        <w:rPr>
          <w:rFonts w:ascii="Verdana" w:eastAsia="Verdana" w:hAnsi="Verdana" w:cs="Verdana"/>
          <w:spacing w:val="1"/>
        </w:rPr>
        <w:t>η</w:t>
      </w:r>
      <w:r w:rsidRPr="00EE3151">
        <w:rPr>
          <w:rFonts w:ascii="Verdana" w:eastAsia="Verdana" w:hAnsi="Verdana" w:cs="Verdana"/>
        </w:rPr>
        <w:t>,</w:t>
      </w:r>
      <w:r w:rsidRPr="00EE3151">
        <w:rPr>
          <w:rFonts w:ascii="Verdana" w:eastAsia="Verdana" w:hAnsi="Verdana" w:cs="Verdana"/>
          <w:spacing w:val="-12"/>
        </w:rPr>
        <w:t xml:space="preserve"> </w:t>
      </w:r>
      <w:r w:rsidRPr="00EE3151">
        <w:rPr>
          <w:rFonts w:ascii="Verdana" w:eastAsia="Verdana" w:hAnsi="Verdana" w:cs="Verdana"/>
        </w:rPr>
        <w:t>πρ</w:t>
      </w:r>
      <w:r w:rsidRPr="00EE3151">
        <w:rPr>
          <w:rFonts w:ascii="Verdana" w:eastAsia="Verdana" w:hAnsi="Verdana" w:cs="Verdana"/>
          <w:spacing w:val="-1"/>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 xml:space="preserve">ι </w:t>
      </w:r>
      <w:r w:rsidRPr="00EE3151">
        <w:rPr>
          <w:rFonts w:ascii="Verdana" w:eastAsia="Verdana" w:hAnsi="Verdana" w:cs="Verdana"/>
          <w:position w:val="-1"/>
        </w:rPr>
        <w:t>µ</w:t>
      </w:r>
      <w:proofErr w:type="spellStart"/>
      <w:r w:rsidRPr="00EE3151">
        <w:rPr>
          <w:rFonts w:ascii="Verdana" w:eastAsia="Verdana" w:hAnsi="Verdana" w:cs="Verdana"/>
          <w:spacing w:val="1"/>
          <w:position w:val="-1"/>
        </w:rPr>
        <w:t>έ</w:t>
      </w:r>
      <w:r w:rsidRPr="00EE3151">
        <w:rPr>
          <w:rFonts w:ascii="Verdana" w:eastAsia="Verdana" w:hAnsi="Verdana" w:cs="Verdana"/>
          <w:position w:val="-1"/>
        </w:rPr>
        <w:t>τρα</w:t>
      </w:r>
      <w:proofErr w:type="spellEnd"/>
      <w:r w:rsidRPr="00EE3151">
        <w:rPr>
          <w:rFonts w:ascii="Verdana" w:eastAsia="Verdana" w:hAnsi="Verdana" w:cs="Verdana"/>
          <w:spacing w:val="-6"/>
          <w:position w:val="-1"/>
        </w:rPr>
        <w:t xml:space="preserve"> </w:t>
      </w:r>
      <w:r w:rsidRPr="00EE3151">
        <w:rPr>
          <w:rFonts w:ascii="Verdana" w:eastAsia="Verdana" w:hAnsi="Verdana" w:cs="Verdana"/>
          <w:spacing w:val="1"/>
          <w:position w:val="-1"/>
        </w:rPr>
        <w:t>α</w:t>
      </w:r>
      <w:r w:rsidRPr="00EE3151">
        <w:rPr>
          <w:rFonts w:ascii="Verdana" w:eastAsia="Verdana" w:hAnsi="Verdana" w:cs="Verdana"/>
          <w:position w:val="-1"/>
        </w:rPr>
        <w:t>ντ</w:t>
      </w:r>
      <w:r w:rsidRPr="00EE3151">
        <w:rPr>
          <w:rFonts w:ascii="Verdana" w:eastAsia="Verdana" w:hAnsi="Verdana" w:cs="Verdana"/>
          <w:spacing w:val="3"/>
          <w:position w:val="-1"/>
        </w:rPr>
        <w:t>ι</w:t>
      </w:r>
      <w:r w:rsidRPr="00EE3151">
        <w:rPr>
          <w:rFonts w:ascii="Verdana" w:eastAsia="Verdana" w:hAnsi="Verdana" w:cs="Verdana"/>
          <w:position w:val="-1"/>
        </w:rPr>
        <w:t>μ</w:t>
      </w:r>
      <w:r w:rsidRPr="00EE3151">
        <w:rPr>
          <w:rFonts w:ascii="Verdana" w:eastAsia="Verdana" w:hAnsi="Verdana" w:cs="Verdana"/>
          <w:spacing w:val="1"/>
          <w:position w:val="-1"/>
        </w:rPr>
        <w:t>ε</w:t>
      </w:r>
      <w:r w:rsidRPr="00EE3151">
        <w:rPr>
          <w:rFonts w:ascii="Verdana" w:eastAsia="Verdana" w:hAnsi="Verdana" w:cs="Verdana"/>
          <w:position w:val="-1"/>
        </w:rPr>
        <w:t>τ</w:t>
      </w:r>
      <w:r w:rsidRPr="00EE3151">
        <w:rPr>
          <w:rFonts w:ascii="Verdana" w:eastAsia="Verdana" w:hAnsi="Verdana" w:cs="Verdana"/>
          <w:spacing w:val="1"/>
          <w:position w:val="-1"/>
        </w:rPr>
        <w:t>ώ</w:t>
      </w:r>
      <w:r w:rsidRPr="00EE3151">
        <w:rPr>
          <w:rFonts w:ascii="Verdana" w:eastAsia="Verdana" w:hAnsi="Verdana" w:cs="Verdana"/>
          <w:position w:val="-1"/>
        </w:rPr>
        <w:t>π</w:t>
      </w:r>
      <w:r w:rsidRPr="00EE3151">
        <w:rPr>
          <w:rFonts w:ascii="Verdana" w:eastAsia="Verdana" w:hAnsi="Verdana" w:cs="Verdana"/>
          <w:spacing w:val="3"/>
          <w:position w:val="-1"/>
        </w:rPr>
        <w:t>ι</w:t>
      </w:r>
      <w:r w:rsidRPr="00EE3151">
        <w:rPr>
          <w:rFonts w:ascii="Verdana" w:eastAsia="Verdana" w:hAnsi="Verdana" w:cs="Verdana"/>
          <w:spacing w:val="-1"/>
          <w:position w:val="-1"/>
        </w:rPr>
        <w:t>σ</w:t>
      </w:r>
      <w:r w:rsidRPr="00EE3151">
        <w:rPr>
          <w:rFonts w:ascii="Verdana" w:eastAsia="Verdana" w:hAnsi="Verdana" w:cs="Verdana"/>
          <w:spacing w:val="1"/>
          <w:position w:val="-1"/>
        </w:rPr>
        <w:t>η</w:t>
      </w:r>
      <w:r w:rsidRPr="00EE3151">
        <w:rPr>
          <w:rFonts w:ascii="Verdana" w:eastAsia="Verdana" w:hAnsi="Verdana" w:cs="Verdana"/>
          <w:position w:val="-1"/>
        </w:rPr>
        <w:t>ς</w:t>
      </w:r>
      <w:r w:rsidRPr="00EE3151">
        <w:rPr>
          <w:rFonts w:ascii="Verdana" w:eastAsia="Verdana" w:hAnsi="Verdana" w:cs="Verdana"/>
          <w:spacing w:val="-15"/>
          <w:position w:val="-1"/>
        </w:rPr>
        <w:t xml:space="preserve"> </w:t>
      </w:r>
      <w:r w:rsidRPr="00EE3151">
        <w:rPr>
          <w:rFonts w:ascii="Verdana" w:eastAsia="Verdana" w:hAnsi="Verdana" w:cs="Verdana"/>
          <w:position w:val="-1"/>
        </w:rPr>
        <w:t>τ</w:t>
      </w:r>
      <w:r w:rsidRPr="00EE3151">
        <w:rPr>
          <w:rFonts w:ascii="Verdana" w:eastAsia="Verdana" w:hAnsi="Verdana" w:cs="Verdana"/>
          <w:spacing w:val="1"/>
          <w:position w:val="-1"/>
        </w:rPr>
        <w:t>ω</w:t>
      </w:r>
      <w:r w:rsidRPr="00EE3151">
        <w:rPr>
          <w:rFonts w:ascii="Verdana" w:eastAsia="Verdana" w:hAnsi="Verdana" w:cs="Verdana"/>
          <w:position w:val="-1"/>
        </w:rPr>
        <w:t>ν</w:t>
      </w:r>
      <w:r w:rsidRPr="00EE3151">
        <w:rPr>
          <w:rFonts w:ascii="Verdana" w:eastAsia="Verdana" w:hAnsi="Verdana" w:cs="Verdana"/>
          <w:spacing w:val="-5"/>
          <w:position w:val="-1"/>
        </w:rPr>
        <w:t xml:space="preserve"> </w:t>
      </w:r>
      <w:r w:rsidRPr="00EE3151">
        <w:rPr>
          <w:rFonts w:ascii="Verdana" w:eastAsia="Verdana" w:hAnsi="Verdana" w:cs="Verdana"/>
          <w:position w:val="-1"/>
        </w:rPr>
        <w:t>π</w:t>
      </w:r>
      <w:r w:rsidRPr="00EE3151">
        <w:rPr>
          <w:rFonts w:ascii="Verdana" w:eastAsia="Verdana" w:hAnsi="Verdana" w:cs="Verdana"/>
          <w:spacing w:val="1"/>
          <w:position w:val="-1"/>
        </w:rPr>
        <w:t>α</w:t>
      </w:r>
      <w:r w:rsidRPr="00EE3151">
        <w:rPr>
          <w:rFonts w:ascii="Verdana" w:eastAsia="Verdana" w:hAnsi="Verdana" w:cs="Verdana"/>
          <w:position w:val="-1"/>
        </w:rPr>
        <w:t>ρ</w:t>
      </w:r>
      <w:r w:rsidRPr="00EE3151">
        <w:rPr>
          <w:rFonts w:ascii="Verdana" w:eastAsia="Verdana" w:hAnsi="Verdana" w:cs="Verdana"/>
          <w:spacing w:val="1"/>
          <w:position w:val="-1"/>
        </w:rPr>
        <w:t>α</w:t>
      </w:r>
      <w:r w:rsidRPr="00EE3151">
        <w:rPr>
          <w:rFonts w:ascii="Verdana" w:eastAsia="Verdana" w:hAnsi="Verdana" w:cs="Verdana"/>
          <w:position w:val="-1"/>
        </w:rPr>
        <w:t>λ</w:t>
      </w:r>
      <w:r w:rsidRPr="00EE3151">
        <w:rPr>
          <w:rFonts w:ascii="Verdana" w:eastAsia="Verdana" w:hAnsi="Verdana" w:cs="Verdana"/>
          <w:spacing w:val="1"/>
          <w:position w:val="-1"/>
        </w:rPr>
        <w:t>ε</w:t>
      </w:r>
      <w:r w:rsidRPr="00EE3151">
        <w:rPr>
          <w:rFonts w:ascii="Verdana" w:eastAsia="Verdana" w:hAnsi="Verdana" w:cs="Verdana"/>
          <w:spacing w:val="3"/>
          <w:position w:val="-1"/>
        </w:rPr>
        <w:t>ί</w:t>
      </w:r>
      <w:r w:rsidRPr="00EE3151">
        <w:rPr>
          <w:rFonts w:ascii="Verdana" w:eastAsia="Verdana" w:hAnsi="Verdana" w:cs="Verdana"/>
          <w:position w:val="-1"/>
        </w:rPr>
        <w:t>ψ</w:t>
      </w:r>
      <w:r w:rsidRPr="00EE3151">
        <w:rPr>
          <w:rFonts w:ascii="Verdana" w:eastAsia="Verdana" w:hAnsi="Verdana" w:cs="Verdana"/>
          <w:spacing w:val="1"/>
          <w:position w:val="-1"/>
        </w:rPr>
        <w:t>εω</w:t>
      </w:r>
      <w:r w:rsidRPr="00EE3151">
        <w:rPr>
          <w:rFonts w:ascii="Verdana" w:eastAsia="Verdana" w:hAnsi="Verdana" w:cs="Verdana"/>
          <w:position w:val="-1"/>
        </w:rPr>
        <w:t>ν</w:t>
      </w:r>
      <w:r w:rsidRPr="00EE3151">
        <w:rPr>
          <w:rFonts w:ascii="Verdana" w:eastAsia="Verdana" w:hAnsi="Verdana" w:cs="Verdana"/>
          <w:spacing w:val="-14"/>
          <w:position w:val="-1"/>
        </w:rPr>
        <w:t xml:space="preserve"> </w:t>
      </w:r>
      <w:r w:rsidRPr="00EE3151">
        <w:rPr>
          <w:rFonts w:ascii="Verdana" w:eastAsia="Verdana" w:hAnsi="Verdana" w:cs="Verdana"/>
          <w:position w:val="-1"/>
        </w:rPr>
        <w:t>κ</w:t>
      </w:r>
      <w:r w:rsidRPr="00EE3151">
        <w:rPr>
          <w:rFonts w:ascii="Verdana" w:eastAsia="Verdana" w:hAnsi="Verdana" w:cs="Verdana"/>
          <w:spacing w:val="1"/>
          <w:position w:val="-1"/>
        </w:rPr>
        <w:t>α</w:t>
      </w:r>
      <w:r w:rsidRPr="00EE3151">
        <w:rPr>
          <w:rFonts w:ascii="Verdana" w:eastAsia="Verdana" w:hAnsi="Verdana" w:cs="Verdana"/>
          <w:position w:val="-1"/>
        </w:rPr>
        <w:t>ι</w:t>
      </w:r>
      <w:r w:rsidRPr="00EE3151">
        <w:rPr>
          <w:rFonts w:ascii="Verdana" w:eastAsia="Verdana" w:hAnsi="Verdana" w:cs="Verdana"/>
          <w:spacing w:val="-1"/>
          <w:position w:val="-1"/>
        </w:rPr>
        <w:t xml:space="preserve"> </w:t>
      </w:r>
      <w:r w:rsidRPr="00EE3151">
        <w:rPr>
          <w:rFonts w:ascii="Verdana" w:eastAsia="Verdana" w:hAnsi="Verdana" w:cs="Verdana"/>
          <w:spacing w:val="1"/>
          <w:position w:val="-1"/>
        </w:rPr>
        <w:t>ε</w:t>
      </w:r>
      <w:r w:rsidRPr="00EE3151">
        <w:rPr>
          <w:rFonts w:ascii="Verdana" w:eastAsia="Verdana" w:hAnsi="Verdana" w:cs="Verdana"/>
          <w:spacing w:val="-2"/>
          <w:position w:val="-1"/>
        </w:rPr>
        <w:t>π</w:t>
      </w:r>
      <w:r w:rsidRPr="00EE3151">
        <w:rPr>
          <w:rFonts w:ascii="Verdana" w:eastAsia="Verdana" w:hAnsi="Verdana" w:cs="Verdana"/>
          <w:spacing w:val="3"/>
          <w:position w:val="-1"/>
        </w:rPr>
        <w:t>ι</w:t>
      </w:r>
      <w:r w:rsidRPr="00EE3151">
        <w:rPr>
          <w:rFonts w:ascii="Verdana" w:eastAsia="Verdana" w:hAnsi="Verdana" w:cs="Verdana"/>
          <w:spacing w:val="-1"/>
          <w:position w:val="-1"/>
        </w:rPr>
        <w:t>β</w:t>
      </w:r>
      <w:r w:rsidRPr="00EE3151">
        <w:rPr>
          <w:rFonts w:ascii="Verdana" w:eastAsia="Verdana" w:hAnsi="Verdana" w:cs="Verdana"/>
          <w:position w:val="-1"/>
        </w:rPr>
        <w:t>λ</w:t>
      </w:r>
      <w:r w:rsidRPr="00EE3151">
        <w:rPr>
          <w:rFonts w:ascii="Verdana" w:eastAsia="Verdana" w:hAnsi="Verdana" w:cs="Verdana"/>
          <w:spacing w:val="1"/>
          <w:position w:val="-1"/>
        </w:rPr>
        <w:t>έ</w:t>
      </w:r>
      <w:r w:rsidRPr="00EE3151">
        <w:rPr>
          <w:rFonts w:ascii="Verdana" w:eastAsia="Verdana" w:hAnsi="Verdana" w:cs="Verdana"/>
          <w:position w:val="-1"/>
        </w:rPr>
        <w:t>π</w:t>
      </w:r>
      <w:r w:rsidRPr="00EE3151">
        <w:rPr>
          <w:rFonts w:ascii="Verdana" w:eastAsia="Verdana" w:hAnsi="Verdana" w:cs="Verdana"/>
          <w:spacing w:val="1"/>
          <w:position w:val="-1"/>
        </w:rPr>
        <w:t>ε</w:t>
      </w:r>
      <w:r w:rsidRPr="00EE3151">
        <w:rPr>
          <w:rFonts w:ascii="Verdana" w:eastAsia="Verdana" w:hAnsi="Verdana" w:cs="Verdana"/>
          <w:position w:val="-1"/>
        </w:rPr>
        <w:t>ι</w:t>
      </w:r>
      <w:r w:rsidRPr="00EE3151">
        <w:rPr>
          <w:rFonts w:ascii="Verdana" w:eastAsia="Verdana" w:hAnsi="Verdana" w:cs="Verdana"/>
          <w:spacing w:val="-7"/>
          <w:position w:val="-1"/>
        </w:rPr>
        <w:t xml:space="preserve"> </w:t>
      </w:r>
      <w:r w:rsidRPr="00EE3151">
        <w:rPr>
          <w:rFonts w:ascii="Verdana" w:eastAsia="Verdana" w:hAnsi="Verdana" w:cs="Verdana"/>
          <w:spacing w:val="-1"/>
          <w:position w:val="-1"/>
        </w:rPr>
        <w:t>τ</w:t>
      </w:r>
      <w:r w:rsidRPr="00EE3151">
        <w:rPr>
          <w:rFonts w:ascii="Verdana" w:eastAsia="Verdana" w:hAnsi="Verdana" w:cs="Verdana"/>
          <w:spacing w:val="1"/>
          <w:position w:val="-1"/>
        </w:rPr>
        <w:t>η</w:t>
      </w:r>
      <w:r w:rsidRPr="00EE3151">
        <w:rPr>
          <w:rFonts w:ascii="Verdana" w:eastAsia="Verdana" w:hAnsi="Verdana" w:cs="Verdana"/>
          <w:position w:val="-1"/>
        </w:rPr>
        <w:t>ν</w:t>
      </w:r>
      <w:r w:rsidRPr="00EE3151">
        <w:rPr>
          <w:rFonts w:ascii="Verdana" w:eastAsia="Verdana" w:hAnsi="Verdana" w:cs="Verdana"/>
          <w:spacing w:val="-4"/>
          <w:position w:val="-1"/>
        </w:rPr>
        <w:t xml:space="preserve"> </w:t>
      </w:r>
      <w:proofErr w:type="spellStart"/>
      <w:r w:rsidRPr="00EE3151">
        <w:rPr>
          <w:rFonts w:ascii="Verdana" w:eastAsia="Verdana" w:hAnsi="Verdana" w:cs="Verdana"/>
          <w:spacing w:val="1"/>
          <w:position w:val="-1"/>
        </w:rPr>
        <w:t>εφα</w:t>
      </w:r>
      <w:r w:rsidRPr="00EE3151">
        <w:rPr>
          <w:rFonts w:ascii="Verdana" w:eastAsia="Verdana" w:hAnsi="Verdana" w:cs="Verdana"/>
          <w:position w:val="-1"/>
        </w:rPr>
        <w:t>ρµ</w:t>
      </w:r>
      <w:r w:rsidRPr="00EE3151">
        <w:rPr>
          <w:rFonts w:ascii="Verdana" w:eastAsia="Verdana" w:hAnsi="Verdana" w:cs="Verdana"/>
          <w:spacing w:val="-1"/>
          <w:position w:val="-1"/>
        </w:rPr>
        <w:t>ο</w:t>
      </w:r>
      <w:r w:rsidRPr="00EE3151">
        <w:rPr>
          <w:rFonts w:ascii="Verdana" w:eastAsia="Verdana" w:hAnsi="Verdana" w:cs="Verdana"/>
          <w:position w:val="-1"/>
        </w:rPr>
        <w:t>γή</w:t>
      </w:r>
      <w:proofErr w:type="spellEnd"/>
      <w:r w:rsidRPr="00EE3151">
        <w:rPr>
          <w:rFonts w:ascii="Verdana" w:eastAsia="Verdana" w:hAnsi="Verdana" w:cs="Verdana"/>
          <w:spacing w:val="-10"/>
          <w:position w:val="-1"/>
        </w:rPr>
        <w:t xml:space="preserve"> </w:t>
      </w:r>
      <w:r w:rsidRPr="00EE3151">
        <w:rPr>
          <w:rFonts w:ascii="Verdana" w:eastAsia="Verdana" w:hAnsi="Verdana" w:cs="Verdana"/>
          <w:spacing w:val="2"/>
          <w:position w:val="-1"/>
        </w:rPr>
        <w:t>τ</w:t>
      </w:r>
      <w:r w:rsidRPr="00EE3151">
        <w:rPr>
          <w:rFonts w:ascii="Verdana" w:eastAsia="Verdana" w:hAnsi="Verdana" w:cs="Verdana"/>
          <w:spacing w:val="-1"/>
          <w:position w:val="-1"/>
        </w:rPr>
        <w:t>ο</w:t>
      </w:r>
      <w:r w:rsidRPr="00EE3151">
        <w:rPr>
          <w:rFonts w:ascii="Verdana" w:eastAsia="Verdana" w:hAnsi="Verdana" w:cs="Verdana"/>
          <w:spacing w:val="1"/>
          <w:position w:val="-1"/>
        </w:rPr>
        <w:t>υ</w:t>
      </w:r>
      <w:r w:rsidRPr="00EE3151">
        <w:rPr>
          <w:rFonts w:ascii="Verdana" w:eastAsia="Verdana" w:hAnsi="Verdana" w:cs="Verdana"/>
          <w:position w:val="-1"/>
        </w:rPr>
        <w:t>ς,</w:t>
      </w:r>
    </w:p>
    <w:p w14:paraId="56C1E8E8" w14:textId="77777777" w:rsidR="000D2B21" w:rsidRPr="00EE3151" w:rsidRDefault="000D2B21" w:rsidP="000D2B21">
      <w:pPr>
        <w:ind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spacing w:val="-1"/>
        </w:rPr>
        <w:t>β</w:t>
      </w:r>
      <w:r w:rsidRPr="00EE3151">
        <w:rPr>
          <w:rFonts w:ascii="Verdana" w:eastAsia="Verdana" w:hAnsi="Verdana" w:cs="Verdana"/>
        </w:rPr>
        <w:t>)</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1"/>
        </w:rPr>
        <w:t>εξη</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6"/>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γκ</w:t>
      </w:r>
      <w:r w:rsidRPr="00EE3151">
        <w:rPr>
          <w:rFonts w:ascii="Verdana" w:eastAsia="Verdana" w:hAnsi="Verdana" w:cs="Verdana"/>
          <w:spacing w:val="1"/>
        </w:rPr>
        <w:t>α</w:t>
      </w:r>
      <w:r w:rsidRPr="00EE3151">
        <w:rPr>
          <w:rFonts w:ascii="Verdana" w:eastAsia="Verdana" w:hAnsi="Verdana" w:cs="Verdana"/>
          <w:spacing w:val="3"/>
        </w:rPr>
        <w:t>ι</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τα</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σ</w:t>
      </w:r>
      <w:r w:rsidRPr="00EE3151">
        <w:rPr>
          <w:rFonts w:ascii="Verdana" w:eastAsia="Verdana" w:hAnsi="Verdana" w:cs="Verdana"/>
          <w:spacing w:val="4"/>
        </w:rPr>
        <w:t>ω</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rPr>
        <w:t>χρ</w:t>
      </w:r>
      <w:r w:rsidRPr="00EE3151">
        <w:rPr>
          <w:rFonts w:ascii="Verdana" w:eastAsia="Verdana" w:hAnsi="Verdana" w:cs="Verdana"/>
          <w:spacing w:val="1"/>
        </w:rPr>
        <w:t>ή</w:t>
      </w:r>
      <w:r w:rsidRPr="00EE3151">
        <w:rPr>
          <w:rFonts w:ascii="Verdana" w:eastAsia="Verdana" w:hAnsi="Verdana" w:cs="Verdana"/>
          <w:spacing w:val="2"/>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6"/>
        </w:rPr>
        <w:t xml:space="preserve"> </w:t>
      </w:r>
      <w:proofErr w:type="spellStart"/>
      <w:r w:rsidRPr="00EE3151">
        <w:rPr>
          <w:rFonts w:ascii="Verdana" w:eastAsia="Verdana" w:hAnsi="Verdana" w:cs="Verdana"/>
          <w:spacing w:val="1"/>
        </w:rPr>
        <w:t>α</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ώ</w:t>
      </w:r>
      <w:r w:rsidRPr="00EE3151">
        <w:rPr>
          <w:rFonts w:ascii="Verdana" w:eastAsia="Verdana" w:hAnsi="Verdana" w:cs="Verdana"/>
        </w:rPr>
        <w:t>ν</w:t>
      </w:r>
      <w:proofErr w:type="spellEnd"/>
      <w:r w:rsidRPr="00EE3151">
        <w:rPr>
          <w:rFonts w:ascii="Verdana" w:eastAsia="Verdana" w:hAnsi="Verdana" w:cs="Verdana"/>
          <w:spacing w:val="-10"/>
        </w:rPr>
        <w:t xml:space="preserve"> </w:t>
      </w:r>
      <w:r w:rsidRPr="00EE3151">
        <w:rPr>
          <w:rFonts w:ascii="Verdana" w:eastAsia="Verdana" w:hAnsi="Verdana" w:cs="Verdana"/>
        </w:rPr>
        <w:t>µ</w:t>
      </w:r>
      <w:proofErr w:type="spellStart"/>
      <w:r w:rsidRPr="00EE3151">
        <w:rPr>
          <w:rFonts w:ascii="Verdana" w:eastAsia="Verdana" w:hAnsi="Verdana" w:cs="Verdana"/>
          <w:spacing w:val="1"/>
        </w:rPr>
        <w:t>έ</w:t>
      </w:r>
      <w:r w:rsidRPr="00EE3151">
        <w:rPr>
          <w:rFonts w:ascii="Verdana" w:eastAsia="Verdana" w:hAnsi="Verdana" w:cs="Verdana"/>
        </w:rPr>
        <w:t>τρ</w:t>
      </w:r>
      <w:r w:rsidRPr="00EE3151">
        <w:rPr>
          <w:rFonts w:ascii="Verdana" w:eastAsia="Verdana" w:hAnsi="Verdana" w:cs="Verdana"/>
          <w:spacing w:val="4"/>
        </w:rPr>
        <w:t>ω</w:t>
      </w:r>
      <w:r w:rsidRPr="00EE3151">
        <w:rPr>
          <w:rFonts w:ascii="Verdana" w:eastAsia="Verdana" w:hAnsi="Verdana" w:cs="Verdana"/>
        </w:rPr>
        <w:t>ν</w:t>
      </w:r>
      <w:proofErr w:type="spellEnd"/>
      <w:r w:rsidRPr="00EE3151">
        <w:rPr>
          <w:rFonts w:ascii="Verdana" w:eastAsia="Verdana" w:hAnsi="Verdana" w:cs="Verdana"/>
          <w:spacing w:val="-8"/>
        </w:rPr>
        <w:t xml:space="preserve"> </w:t>
      </w:r>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p>
    <w:p w14:paraId="6810E1EC"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rPr>
        <w:t>γ)</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spacing w:val="-1"/>
        </w:rPr>
        <w:t>υ</w:t>
      </w:r>
      <w:r w:rsidRPr="00EE3151">
        <w:rPr>
          <w:rFonts w:ascii="Verdana" w:eastAsia="Verdana" w:hAnsi="Verdana" w:cs="Verdana"/>
        </w:rPr>
        <w:t>νά</w:t>
      </w:r>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α</w:t>
      </w:r>
      <w:r w:rsidRPr="00EE3151">
        <w:rPr>
          <w:rFonts w:ascii="Verdana" w:eastAsia="Verdana" w:hAnsi="Verdana" w:cs="Verdana"/>
          <w:spacing w:val="3"/>
        </w:rPr>
        <w:t>ι</w:t>
      </w:r>
      <w:r w:rsidRPr="00EE3151">
        <w:rPr>
          <w:rFonts w:ascii="Verdana" w:eastAsia="Verdana" w:hAnsi="Verdana" w:cs="Verdana"/>
          <w:spacing w:val="-3"/>
        </w:rPr>
        <w:t>τ</w:t>
      </w:r>
      <w:r w:rsidRPr="00EE3151">
        <w:rPr>
          <w:rFonts w:ascii="Verdana" w:eastAsia="Verdana" w:hAnsi="Verdana" w:cs="Verdana"/>
          <w:spacing w:val="3"/>
        </w:rPr>
        <w:t>ί</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θε</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1"/>
        </w:rPr>
        <w:t xml:space="preserve"> </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3"/>
        </w:rPr>
        <w:t xml:space="preserve"> </w:t>
      </w:r>
      <w:r w:rsidRPr="00EE3151">
        <w:rPr>
          <w:rFonts w:ascii="Verdana" w:eastAsia="Verdana" w:hAnsi="Verdana" w:cs="Verdana"/>
          <w:spacing w:val="-1"/>
        </w:rPr>
        <w:t>ο</w:t>
      </w:r>
      <w:r w:rsidRPr="00EE3151">
        <w:rPr>
          <w:rFonts w:ascii="Verdana" w:eastAsia="Verdana" w:hAnsi="Verdana" w:cs="Verdana"/>
          <w:spacing w:val="1"/>
        </w:rPr>
        <w:t>φε</w:t>
      </w:r>
      <w:r w:rsidRPr="00EE3151">
        <w:rPr>
          <w:rFonts w:ascii="Verdana" w:eastAsia="Verdana" w:hAnsi="Verdana" w:cs="Verdana"/>
          <w:spacing w:val="3"/>
        </w:rPr>
        <w:t>ί</w:t>
      </w:r>
      <w:r w:rsidRPr="00EE3151">
        <w:rPr>
          <w:rFonts w:ascii="Verdana" w:eastAsia="Verdana" w:hAnsi="Verdana" w:cs="Verdana"/>
        </w:rPr>
        <w:t>λ</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2"/>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9"/>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w:t>
      </w:r>
      <w:r w:rsidRPr="00EE3151">
        <w:rPr>
          <w:rFonts w:ascii="Verdana" w:eastAsia="Verdana" w:hAnsi="Verdana" w:cs="Verdana"/>
          <w:spacing w:val="-9"/>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λ</w:t>
      </w:r>
      <w:r w:rsidRPr="00EE3151">
        <w:rPr>
          <w:rFonts w:ascii="Verdana" w:eastAsia="Verdana" w:hAnsi="Verdana" w:cs="Verdana"/>
          <w:spacing w:val="-1"/>
        </w:rPr>
        <w:t>ύ</w:t>
      </w:r>
      <w:r w:rsidRPr="00EE3151">
        <w:rPr>
          <w:rFonts w:ascii="Verdana" w:eastAsia="Verdana" w:hAnsi="Verdana" w:cs="Verdana"/>
          <w:spacing w:val="4"/>
        </w:rPr>
        <w:t>ε</w:t>
      </w:r>
      <w:r w:rsidRPr="00EE3151">
        <w:rPr>
          <w:rFonts w:ascii="Verdana" w:eastAsia="Verdana" w:hAnsi="Verdana" w:cs="Verdana"/>
        </w:rPr>
        <w:t>ι</w:t>
      </w:r>
      <w:r w:rsidRPr="00EE3151">
        <w:rPr>
          <w:rFonts w:ascii="Verdana" w:eastAsia="Verdana" w:hAnsi="Verdana" w:cs="Verdana"/>
          <w:spacing w:val="-6"/>
        </w:rPr>
        <w:t xml:space="preserve"> </w:t>
      </w:r>
      <w:r w:rsidRPr="00EE3151">
        <w:rPr>
          <w:rFonts w:ascii="Verdana" w:eastAsia="Verdana" w:hAnsi="Verdana" w:cs="Verdana"/>
        </w:rPr>
        <w:t>κ</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α</w:t>
      </w:r>
      <w:r w:rsidRPr="00EE3151">
        <w:rPr>
          <w:rFonts w:ascii="Verdana" w:eastAsia="Verdana" w:hAnsi="Verdana" w:cs="Verdana"/>
          <w:spacing w:val="-2"/>
        </w:rPr>
        <w:t>ξ</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1"/>
        </w:rPr>
        <w:t>ο</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7"/>
        </w:rPr>
        <w:t xml:space="preserve"> </w:t>
      </w:r>
      <w:r w:rsidRPr="00EE3151">
        <w:rPr>
          <w:rFonts w:ascii="Verdana" w:eastAsia="Verdana" w:hAnsi="Verdana" w:cs="Verdana"/>
        </w:rPr>
        <w:t xml:space="preserve">τα </w:t>
      </w:r>
      <w:proofErr w:type="spellStart"/>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spacing w:val="2"/>
        </w:rPr>
        <w:t>σ</w:t>
      </w:r>
      <w:r w:rsidRPr="00EE3151">
        <w:rPr>
          <w:rFonts w:ascii="Verdana" w:eastAsia="Verdana" w:hAnsi="Verdana" w:cs="Verdana"/>
        </w:rPr>
        <w:t>µ</w:t>
      </w:r>
      <w:r w:rsidRPr="00EE3151">
        <w:rPr>
          <w:rFonts w:ascii="Verdana" w:eastAsia="Verdana" w:hAnsi="Verdana" w:cs="Verdana"/>
          <w:spacing w:val="1"/>
        </w:rPr>
        <w:t>α</w:t>
      </w:r>
      <w:r w:rsidRPr="00EE3151">
        <w:rPr>
          <w:rFonts w:ascii="Verdana" w:eastAsia="Verdana" w:hAnsi="Verdana" w:cs="Verdana"/>
        </w:rPr>
        <w:t>τα</w:t>
      </w:r>
      <w:proofErr w:type="spellEnd"/>
      <w:r w:rsidRPr="00EE3151">
        <w:rPr>
          <w:rFonts w:ascii="Verdana" w:eastAsia="Verdana" w:hAnsi="Verdana" w:cs="Verdana"/>
          <w:spacing w:val="-14"/>
        </w:rPr>
        <w:t xml:space="preserve"> </w:t>
      </w:r>
      <w:r w:rsidRPr="00EE3151">
        <w:rPr>
          <w:rFonts w:ascii="Verdana" w:eastAsia="Verdana" w:hAnsi="Verdana" w:cs="Verdana"/>
        </w:rPr>
        <w:t>τ</w:t>
      </w:r>
      <w:r w:rsidRPr="00EE3151">
        <w:rPr>
          <w:rFonts w:ascii="Verdana" w:eastAsia="Verdana" w:hAnsi="Verdana" w:cs="Verdana"/>
          <w:spacing w:val="4"/>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1"/>
        </w:rPr>
        <w:t>ευ</w:t>
      </w:r>
      <w:r w:rsidRPr="00EE3151">
        <w:rPr>
          <w:rFonts w:ascii="Verdana" w:eastAsia="Verdana" w:hAnsi="Verdana" w:cs="Verdana"/>
        </w:rPr>
        <w:t>ν</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πρ</w:t>
      </w:r>
      <w:r w:rsidRPr="00EE3151">
        <w:rPr>
          <w:rFonts w:ascii="Verdana" w:eastAsia="Verdana" w:hAnsi="Verdana" w:cs="Verdana"/>
          <w:spacing w:val="-1"/>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7"/>
        </w:rPr>
        <w:t xml:space="preserve"> </w:t>
      </w:r>
      <w:r w:rsidRPr="00EE3151">
        <w:rPr>
          <w:rFonts w:ascii="Verdana" w:eastAsia="Verdana" w:hAnsi="Verdana" w:cs="Verdana"/>
        </w:rPr>
        <w:t>µ</w:t>
      </w:r>
      <w:proofErr w:type="spellStart"/>
      <w:r w:rsidRPr="00EE3151">
        <w:rPr>
          <w:rFonts w:ascii="Verdana" w:eastAsia="Verdana" w:hAnsi="Verdana" w:cs="Verdana"/>
          <w:spacing w:val="1"/>
        </w:rPr>
        <w:t>έ</w:t>
      </w:r>
      <w:r w:rsidRPr="00EE3151">
        <w:rPr>
          <w:rFonts w:ascii="Verdana" w:eastAsia="Verdana" w:hAnsi="Verdana" w:cs="Verdana"/>
        </w:rPr>
        <w:t>τρα</w:t>
      </w:r>
      <w:proofErr w:type="spellEnd"/>
      <w:r w:rsidRPr="00EE3151">
        <w:rPr>
          <w:rFonts w:ascii="Verdana" w:eastAsia="Verdana" w:hAnsi="Verdana" w:cs="Verdana"/>
          <w:spacing w:val="-8"/>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rPr>
        <w:t>πρ</w:t>
      </w:r>
      <w:r w:rsidRPr="00EE3151">
        <w:rPr>
          <w:rFonts w:ascii="Verdana" w:eastAsia="Verdana" w:hAnsi="Verdana" w:cs="Verdana"/>
          <w:spacing w:val="2"/>
        </w:rPr>
        <w:t>ό</w:t>
      </w:r>
      <w:r w:rsidRPr="00EE3151">
        <w:rPr>
          <w:rFonts w:ascii="Verdana" w:eastAsia="Verdana" w:hAnsi="Verdana" w:cs="Verdana"/>
        </w:rPr>
        <w:t>λ</w:t>
      </w:r>
      <w:r w:rsidRPr="00EE3151">
        <w:rPr>
          <w:rFonts w:ascii="Verdana" w:eastAsia="Verdana" w:hAnsi="Verdana" w:cs="Verdana"/>
          <w:spacing w:val="1"/>
        </w:rPr>
        <w:t>η</w:t>
      </w:r>
      <w:r w:rsidRPr="00EE3151">
        <w:rPr>
          <w:rFonts w:ascii="Verdana" w:eastAsia="Verdana" w:hAnsi="Verdana" w:cs="Verdana"/>
        </w:rPr>
        <w:t>ψη</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θε</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1"/>
        </w:rPr>
        <w:t xml:space="preserve"> </w:t>
      </w:r>
      <w:r w:rsidRPr="00EE3151">
        <w:rPr>
          <w:rFonts w:ascii="Verdana" w:eastAsia="Verdana" w:hAnsi="Verdana" w:cs="Verdana"/>
          <w:spacing w:val="1"/>
        </w:rPr>
        <w:t>α</w:t>
      </w:r>
      <w:r w:rsidRPr="00EE3151">
        <w:rPr>
          <w:rFonts w:ascii="Verdana" w:eastAsia="Verdana" w:hAnsi="Verdana" w:cs="Verdana"/>
          <w:spacing w:val="-1"/>
        </w:rPr>
        <w:t>υ</w:t>
      </w:r>
      <w:r w:rsidRPr="00EE3151">
        <w:rPr>
          <w:rFonts w:ascii="Verdana" w:eastAsia="Verdana" w:hAnsi="Verdana" w:cs="Verdana"/>
        </w:rPr>
        <w:t>τ</w:t>
      </w:r>
      <w:r w:rsidRPr="00EE3151">
        <w:rPr>
          <w:rFonts w:ascii="Verdana" w:eastAsia="Verdana" w:hAnsi="Verdana" w:cs="Verdana"/>
          <w:spacing w:val="1"/>
        </w:rPr>
        <w:t>ώ</w:t>
      </w:r>
      <w:r w:rsidRPr="00EE3151">
        <w:rPr>
          <w:rFonts w:ascii="Verdana" w:eastAsia="Verdana" w:hAnsi="Verdana" w:cs="Verdana"/>
        </w:rPr>
        <w:t>ν,</w:t>
      </w:r>
    </w:p>
    <w:p w14:paraId="6AB80C2C" w14:textId="77777777" w:rsidR="000D2B21" w:rsidRPr="00EE3151" w:rsidRDefault="000D2B21" w:rsidP="000D2B21">
      <w:pPr>
        <w:ind w:left="142" w:right="-141"/>
        <w:jc w:val="both"/>
        <w:rPr>
          <w:rFonts w:ascii="Verdana" w:eastAsia="Verdana" w:hAnsi="Verdana" w:cs="Verdana"/>
        </w:rPr>
      </w:pPr>
      <w:r w:rsidRPr="00EE3151">
        <w:rPr>
          <w:rFonts w:ascii="Verdana" w:hAnsi="Verdana"/>
          <w:sz w:val="26"/>
          <w:szCs w:val="26"/>
        </w:rPr>
        <w:t xml:space="preserve">  </w:t>
      </w:r>
      <w:r w:rsidRPr="00EE3151">
        <w:rPr>
          <w:rFonts w:ascii="Verdana" w:eastAsia="Verdana" w:hAnsi="Verdana" w:cs="Verdana"/>
          <w:spacing w:val="-1"/>
        </w:rPr>
        <w:t>δ</w:t>
      </w:r>
      <w:r w:rsidRPr="00EE3151">
        <w:rPr>
          <w:rFonts w:ascii="Verdana" w:eastAsia="Verdana" w:hAnsi="Verdana" w:cs="Verdana"/>
        </w:rPr>
        <w:t>)</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7"/>
        </w:rPr>
        <w:t xml:space="preserve"> </w:t>
      </w:r>
      <w:r w:rsidRPr="00EE3151">
        <w:rPr>
          <w:rFonts w:ascii="Verdana" w:eastAsia="Verdana" w:hAnsi="Verdana" w:cs="Verdana"/>
        </w:rPr>
        <w:t>τη</w:t>
      </w:r>
      <w:r w:rsidRPr="00EE3151">
        <w:rPr>
          <w:rFonts w:ascii="Verdana" w:eastAsia="Verdana" w:hAnsi="Verdana" w:cs="Verdana"/>
          <w:spacing w:val="-2"/>
        </w:rPr>
        <w:t xml:space="preserve"> </w:t>
      </w:r>
      <w:r w:rsidRPr="00EE3151">
        <w:rPr>
          <w:rFonts w:ascii="Verdana" w:eastAsia="Verdana" w:hAnsi="Verdana" w:cs="Verdana"/>
          <w:spacing w:val="-1"/>
        </w:rPr>
        <w:t>συ</w:t>
      </w:r>
      <w:r w:rsidRPr="00EE3151">
        <w:rPr>
          <w:rFonts w:ascii="Verdana" w:eastAsia="Verdana" w:hAnsi="Verdana" w:cs="Verdana"/>
        </w:rPr>
        <w:t>μ</w:t>
      </w:r>
      <w:r w:rsidRPr="00EE3151">
        <w:rPr>
          <w:rFonts w:ascii="Verdana" w:eastAsia="Verdana" w:hAnsi="Verdana" w:cs="Verdana"/>
          <w:spacing w:val="2"/>
        </w:rPr>
        <w:t>μ</w:t>
      </w:r>
      <w:r w:rsidRPr="00EE3151">
        <w:rPr>
          <w:rFonts w:ascii="Verdana" w:eastAsia="Verdana" w:hAnsi="Verdana" w:cs="Verdana"/>
          <w:spacing w:val="-1"/>
        </w:rPr>
        <w:t>ό</w:t>
      </w:r>
      <w:r w:rsidRPr="00EE3151">
        <w:rPr>
          <w:rFonts w:ascii="Verdana" w:eastAsia="Verdana" w:hAnsi="Verdana" w:cs="Verdana"/>
          <w:spacing w:val="3"/>
        </w:rPr>
        <w:t>ρ</w:t>
      </w:r>
      <w:r w:rsidRPr="00EE3151">
        <w:rPr>
          <w:rFonts w:ascii="Verdana" w:eastAsia="Verdana" w:hAnsi="Verdana" w:cs="Verdana"/>
          <w:spacing w:val="1"/>
        </w:rPr>
        <w:t>φω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3"/>
        </w:rPr>
        <w:t>ζ</w:t>
      </w:r>
      <w:r w:rsidRPr="00EE3151">
        <w:rPr>
          <w:rFonts w:ascii="Verdana" w:eastAsia="Verdana" w:hAnsi="Verdana" w:cs="Verdana"/>
          <w:spacing w:val="-1"/>
        </w:rPr>
        <w:t>ο</w:t>
      </w:r>
      <w:r w:rsidRPr="00EE3151">
        <w:rPr>
          <w:rFonts w:ascii="Verdana" w:eastAsia="Verdana" w:hAnsi="Verdana" w:cs="Verdana"/>
        </w:rPr>
        <w:t>μ</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11"/>
        </w:rPr>
        <w:t xml:space="preserve"> </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3"/>
        </w:rPr>
        <w:t>α</w:t>
      </w:r>
      <w:r w:rsidRPr="00EE3151">
        <w:rPr>
          <w:rFonts w:ascii="Verdana" w:eastAsia="Verdana" w:hAnsi="Verdana" w:cs="Verdana"/>
        </w:rPr>
        <w:t>ν</w:t>
      </w:r>
      <w:r w:rsidRPr="00EE3151">
        <w:rPr>
          <w:rFonts w:ascii="Verdana" w:eastAsia="Verdana" w:hAnsi="Verdana" w:cs="Verdana"/>
          <w:spacing w:val="-1"/>
        </w:rPr>
        <w:t>ό</w:t>
      </w:r>
      <w:r w:rsidRPr="00EE3151">
        <w:rPr>
          <w:rFonts w:ascii="Verdana" w:eastAsia="Verdana" w:hAnsi="Verdana" w:cs="Verdana"/>
        </w:rPr>
        <w:t>ν</w:t>
      </w:r>
      <w:r w:rsidRPr="00EE3151">
        <w:rPr>
          <w:rFonts w:ascii="Verdana" w:eastAsia="Verdana" w:hAnsi="Verdana" w:cs="Verdana"/>
          <w:spacing w:val="4"/>
        </w:rPr>
        <w:t>ε</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spacing w:val="1"/>
        </w:rPr>
        <w:t>υ</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φά</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 xml:space="preserve">ν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spacing w:val="2"/>
        </w:rPr>
        <w:t>ν</w:t>
      </w:r>
      <w:proofErr w:type="spellEnd"/>
      <w:r w:rsidRPr="00EE3151">
        <w:rPr>
          <w:rFonts w:ascii="Verdana" w:eastAsia="Verdana" w:hAnsi="Verdana" w:cs="Verdana"/>
        </w:rPr>
        <w:t>,</w:t>
      </w:r>
      <w:r w:rsidRPr="00EE3151">
        <w:rPr>
          <w:rFonts w:ascii="Verdana" w:eastAsia="Verdana" w:hAnsi="Verdana" w:cs="Verdana"/>
          <w:spacing w:val="-15"/>
        </w:rPr>
        <w:t xml:space="preserve"> </w:t>
      </w:r>
      <w:proofErr w:type="spellStart"/>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η</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1"/>
        </w:rPr>
        <w:t>ώ</w:t>
      </w:r>
      <w:r w:rsidRPr="00EE3151">
        <w:rPr>
          <w:rFonts w:ascii="Verdana" w:eastAsia="Verdana" w:hAnsi="Verdana" w:cs="Verdana"/>
          <w:spacing w:val="2"/>
        </w:rPr>
        <w:t>ν</w:t>
      </w:r>
      <w:r w:rsidRPr="00EE3151">
        <w:rPr>
          <w:rFonts w:ascii="Verdana" w:eastAsia="Verdana" w:hAnsi="Verdana" w:cs="Verdana"/>
          <w:spacing w:val="1"/>
        </w:rPr>
        <w:t>ε</w:t>
      </w:r>
      <w:r w:rsidRPr="00EE3151">
        <w:rPr>
          <w:rFonts w:ascii="Verdana" w:eastAsia="Verdana" w:hAnsi="Verdana" w:cs="Verdana"/>
        </w:rPr>
        <w:t>ι</w:t>
      </w:r>
      <w:proofErr w:type="spellEnd"/>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ου</w:t>
      </w:r>
      <w:r w:rsidRPr="00EE3151">
        <w:rPr>
          <w:rFonts w:ascii="Verdana" w:eastAsia="Verdana" w:hAnsi="Verdana" w:cs="Verdana"/>
        </w:rPr>
        <w:t>ς</w:t>
      </w:r>
      <w:r w:rsidRPr="00EE3151">
        <w:rPr>
          <w:rFonts w:ascii="Verdana" w:eastAsia="Verdana" w:hAnsi="Verdana" w:cs="Verdana"/>
          <w:spacing w:val="-5"/>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3"/>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proofErr w:type="spellEnd"/>
      <w:r w:rsidRPr="00EE3151">
        <w:rPr>
          <w:rFonts w:ascii="Verdana" w:eastAsia="Verdana" w:hAnsi="Verdana" w:cs="Verdana"/>
          <w:spacing w:val="-15"/>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κ</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δύ</w:t>
      </w:r>
      <w:r w:rsidRPr="00EE3151">
        <w:rPr>
          <w:rFonts w:ascii="Verdana" w:eastAsia="Verdana" w:hAnsi="Verdana" w:cs="Verdana"/>
          <w:spacing w:val="2"/>
        </w:rPr>
        <w:t>νο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3"/>
        </w:rPr>
        <w:t>π</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6"/>
        </w:rPr>
        <w:t xml:space="preserve"> </w:t>
      </w:r>
      <w:r w:rsidRPr="00EE3151">
        <w:rPr>
          <w:rFonts w:ascii="Verdana" w:eastAsia="Verdana" w:hAnsi="Verdana" w:cs="Verdana"/>
          <w:spacing w:val="3"/>
        </w:rPr>
        <w:t>π</w:t>
      </w:r>
      <w:r w:rsidRPr="00EE3151">
        <w:rPr>
          <w:rFonts w:ascii="Verdana" w:eastAsia="Verdana" w:hAnsi="Verdana" w:cs="Verdana"/>
        </w:rPr>
        <w:t>ρ</w:t>
      </w:r>
      <w:r w:rsidRPr="00EE3151">
        <w:rPr>
          <w:rFonts w:ascii="Verdana" w:eastAsia="Verdana" w:hAnsi="Verdana" w:cs="Verdana"/>
          <w:spacing w:val="-1"/>
        </w:rPr>
        <w:t>ο</w:t>
      </w:r>
      <w:r w:rsidRPr="00EE3151">
        <w:rPr>
          <w:rFonts w:ascii="Verdana" w:eastAsia="Verdana" w:hAnsi="Verdana" w:cs="Verdana"/>
          <w:spacing w:val="1"/>
        </w:rPr>
        <w:t>έ</w:t>
      </w:r>
      <w:r w:rsidRPr="00EE3151">
        <w:rPr>
          <w:rFonts w:ascii="Verdana" w:eastAsia="Verdana" w:hAnsi="Verdana" w:cs="Verdana"/>
        </w:rPr>
        <w:t>ρχ</w:t>
      </w:r>
      <w:r w:rsidRPr="00EE3151">
        <w:rPr>
          <w:rFonts w:ascii="Verdana" w:eastAsia="Verdana" w:hAnsi="Verdana" w:cs="Verdana"/>
          <w:spacing w:val="2"/>
        </w:rPr>
        <w:t>ο</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0"/>
        </w:rPr>
        <w:t xml:space="preserve"> </w:t>
      </w:r>
      <w:r w:rsidRPr="00EE3151">
        <w:rPr>
          <w:rFonts w:ascii="Verdana" w:eastAsia="Verdana" w:hAnsi="Verdana" w:cs="Verdana"/>
          <w:spacing w:val="1"/>
        </w:rPr>
        <w:t>α</w:t>
      </w:r>
      <w:r w:rsidRPr="00EE3151">
        <w:rPr>
          <w:rFonts w:ascii="Verdana" w:eastAsia="Verdana" w:hAnsi="Verdana" w:cs="Verdana"/>
        </w:rPr>
        <w:t>πό</w:t>
      </w:r>
      <w:r w:rsidRPr="00EE3151">
        <w:rPr>
          <w:rFonts w:ascii="Verdana" w:eastAsia="Verdana" w:hAnsi="Verdana" w:cs="Verdana"/>
          <w:spacing w:val="-6"/>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 xml:space="preserve">ν </w:t>
      </w:r>
      <w:r w:rsidRPr="00EE3151">
        <w:rPr>
          <w:rFonts w:ascii="Verdana" w:eastAsia="Verdana" w:hAnsi="Verdana" w:cs="Verdana"/>
          <w:spacing w:val="1"/>
        </w:rPr>
        <w:lastRenderedPageBreak/>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8"/>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rPr>
        <w:t>κ</w:t>
      </w:r>
      <w:r w:rsidRPr="00EE3151">
        <w:rPr>
          <w:rFonts w:ascii="Verdana" w:eastAsia="Verdana" w:hAnsi="Verdana" w:cs="Verdana"/>
          <w:spacing w:val="1"/>
        </w:rPr>
        <w:t>αθ</w:t>
      </w:r>
      <w:r w:rsidRPr="00EE3151">
        <w:rPr>
          <w:rFonts w:ascii="Verdana" w:eastAsia="Verdana" w:hAnsi="Verdana" w:cs="Verdana"/>
          <w:spacing w:val="4"/>
        </w:rPr>
        <w:t>ώ</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3"/>
        </w:rPr>
        <w:t>ρ</w:t>
      </w:r>
      <w:r w:rsidRPr="00EE3151">
        <w:rPr>
          <w:rFonts w:ascii="Verdana" w:eastAsia="Verdana" w:hAnsi="Verdana" w:cs="Verdana"/>
          <w:spacing w:val="-1"/>
        </w:rPr>
        <w:t>ό</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rPr>
        <w:t>π</w:t>
      </w:r>
      <w:r w:rsidRPr="00EE3151">
        <w:rPr>
          <w:rFonts w:ascii="Verdana" w:eastAsia="Verdana" w:hAnsi="Verdana" w:cs="Verdana"/>
          <w:spacing w:val="3"/>
        </w:rPr>
        <w:t>ρ</w:t>
      </w:r>
      <w:r w:rsidRPr="00EE3151">
        <w:rPr>
          <w:rFonts w:ascii="Verdana" w:eastAsia="Verdana" w:hAnsi="Verdana" w:cs="Verdana"/>
          <w:spacing w:val="-1"/>
        </w:rPr>
        <w:t>ό</w:t>
      </w:r>
      <w:r w:rsidRPr="00EE3151">
        <w:rPr>
          <w:rFonts w:ascii="Verdana" w:eastAsia="Verdana" w:hAnsi="Verdana" w:cs="Verdana"/>
          <w:spacing w:val="2"/>
        </w:rPr>
        <w:t>λ</w:t>
      </w:r>
      <w:r w:rsidRPr="00EE3151">
        <w:rPr>
          <w:rFonts w:ascii="Verdana" w:eastAsia="Verdana" w:hAnsi="Verdana" w:cs="Verdana"/>
          <w:spacing w:val="1"/>
        </w:rPr>
        <w:t>η</w:t>
      </w:r>
      <w:r w:rsidRPr="00EE3151">
        <w:rPr>
          <w:rFonts w:ascii="Verdana" w:eastAsia="Verdana" w:hAnsi="Verdana" w:cs="Verdana"/>
        </w:rPr>
        <w:t>ψ</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τ</w:t>
      </w:r>
      <w:r w:rsidRPr="00EE3151">
        <w:rPr>
          <w:rFonts w:ascii="Verdana" w:eastAsia="Verdana" w:hAnsi="Verdana" w:cs="Verdana"/>
          <w:spacing w:val="-1"/>
        </w:rPr>
        <w:t>ου</w:t>
      </w:r>
      <w:r w:rsidRPr="00EE3151">
        <w:rPr>
          <w:rFonts w:ascii="Verdana" w:eastAsia="Verdana" w:hAnsi="Verdana" w:cs="Verdana"/>
          <w:spacing w:val="2"/>
        </w:rPr>
        <w:t>ς</w:t>
      </w:r>
      <w:r w:rsidRPr="00EE3151">
        <w:rPr>
          <w:rFonts w:ascii="Verdana" w:eastAsia="Verdana" w:hAnsi="Verdana" w:cs="Verdana"/>
        </w:rPr>
        <w:t>,</w:t>
      </w:r>
      <w:r w:rsidRPr="00EE3151">
        <w:rPr>
          <w:rFonts w:ascii="Verdana" w:hAnsi="Verdana"/>
        </w:rPr>
        <w:t xml:space="preserve"> </w:t>
      </w:r>
      <w:r w:rsidRPr="00EE3151">
        <w:rPr>
          <w:rFonts w:ascii="Verdana" w:eastAsia="Verdana" w:hAnsi="Verdana" w:cs="Verdana"/>
        </w:rPr>
        <w:t>μεταξύ των οποίων τους κινδύνους της βίας και παρενόχλησης, συμπεριλαμβανομένης της σεξουαλικής παρενόχλησης,</w:t>
      </w:r>
    </w:p>
    <w:p w14:paraId="31B7F456"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spacing w:val="1"/>
        </w:rPr>
        <w:t>ε</w:t>
      </w:r>
      <w:r w:rsidRPr="00EE3151">
        <w:rPr>
          <w:rFonts w:ascii="Verdana" w:eastAsia="Verdana" w:hAnsi="Verdana" w:cs="Verdana"/>
        </w:rPr>
        <w:t>)</w:t>
      </w:r>
      <w:r w:rsidRPr="00EE3151">
        <w:rPr>
          <w:rFonts w:ascii="Verdana" w:eastAsia="Verdana" w:hAnsi="Verdana" w:cs="Verdana"/>
          <w:spacing w:val="-2"/>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έ</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6"/>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γ</w:t>
      </w:r>
      <w:r w:rsidRPr="00EE3151">
        <w:rPr>
          <w:rFonts w:ascii="Verdana" w:eastAsia="Verdana" w:hAnsi="Verdana" w:cs="Verdana"/>
          <w:spacing w:val="-1"/>
        </w:rPr>
        <w:t>ουσ</w:t>
      </w:r>
      <w:r w:rsidRPr="00EE3151">
        <w:rPr>
          <w:rFonts w:ascii="Verdana" w:eastAsia="Verdana" w:hAnsi="Verdana" w:cs="Verdana"/>
        </w:rPr>
        <w:t>α</w:t>
      </w:r>
      <w:r w:rsidRPr="00EE3151">
        <w:rPr>
          <w:rFonts w:ascii="Verdana" w:eastAsia="Verdana" w:hAnsi="Verdana" w:cs="Verdana"/>
          <w:spacing w:val="-10"/>
        </w:rPr>
        <w:t xml:space="preserve"> </w:t>
      </w:r>
      <w:r w:rsidRPr="00EE3151">
        <w:rPr>
          <w:rFonts w:ascii="Verdana" w:eastAsia="Verdana" w:hAnsi="Verdana" w:cs="Verdana"/>
          <w:spacing w:val="1"/>
        </w:rPr>
        <w:t>θ</w:t>
      </w:r>
      <w:r w:rsidRPr="00EE3151">
        <w:rPr>
          <w:rFonts w:ascii="Verdana" w:eastAsia="Verdana" w:hAnsi="Verdana" w:cs="Verdana"/>
          <w:spacing w:val="4"/>
        </w:rPr>
        <w:t>ε</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9"/>
        </w:rPr>
        <w:t xml:space="preserve"> </w:t>
      </w:r>
      <w:r w:rsidRPr="00EE3151">
        <w:rPr>
          <w:rFonts w:ascii="Verdana" w:eastAsia="Verdana" w:hAnsi="Verdana" w:cs="Verdana"/>
          <w:spacing w:val="-1"/>
        </w:rPr>
        <w:t>σ</w:t>
      </w:r>
      <w:r w:rsidRPr="00EE3151">
        <w:rPr>
          <w:rFonts w:ascii="Verdana" w:eastAsia="Verdana" w:hAnsi="Verdana" w:cs="Verdana"/>
        </w:rPr>
        <w:t>ε</w:t>
      </w:r>
      <w:r w:rsidRPr="00EE3151">
        <w:rPr>
          <w:rFonts w:ascii="Verdana" w:eastAsia="Verdana" w:hAnsi="Verdana" w:cs="Verdana"/>
          <w:spacing w:val="-2"/>
        </w:rPr>
        <w:t xml:space="preserve"> </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spacing w:val="-2"/>
        </w:rPr>
        <w:t>ρ</w:t>
      </w:r>
      <w:r w:rsidRPr="00EE3151">
        <w:rPr>
          <w:rFonts w:ascii="Verdana" w:eastAsia="Verdana" w:hAnsi="Verdana" w:cs="Verdana"/>
          <w:spacing w:val="3"/>
        </w:rPr>
        <w:t>ί</w:t>
      </w:r>
      <w:r w:rsidRPr="00EE3151">
        <w:rPr>
          <w:rFonts w:ascii="Verdana" w:eastAsia="Verdana" w:hAnsi="Verdana" w:cs="Verdana"/>
        </w:rPr>
        <w:t>πτ</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υ</w:t>
      </w:r>
      <w:r w:rsidRPr="00EE3151">
        <w:rPr>
          <w:rFonts w:ascii="Verdana" w:eastAsia="Verdana" w:hAnsi="Verdana" w:cs="Verdana"/>
        </w:rPr>
        <w:t>χ</w:t>
      </w:r>
      <w:r w:rsidRPr="00EE3151">
        <w:rPr>
          <w:rFonts w:ascii="Verdana" w:eastAsia="Verdana" w:hAnsi="Verdana" w:cs="Verdana"/>
          <w:spacing w:val="1"/>
        </w:rPr>
        <w:t>ή</w:t>
      </w:r>
      <w:r w:rsidRPr="00EE3151">
        <w:rPr>
          <w:rFonts w:ascii="Verdana" w:eastAsia="Verdana" w:hAnsi="Verdana" w:cs="Verdana"/>
        </w:rPr>
        <w:t>μ</w:t>
      </w:r>
      <w:r w:rsidRPr="00EE3151">
        <w:rPr>
          <w:rFonts w:ascii="Verdana" w:eastAsia="Verdana" w:hAnsi="Verdana" w:cs="Verdana"/>
          <w:spacing w:val="1"/>
        </w:rPr>
        <w:t>α</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ς,</w:t>
      </w:r>
      <w:r w:rsidRPr="00EE3151">
        <w:rPr>
          <w:rFonts w:ascii="Verdana" w:eastAsia="Verdana" w:hAnsi="Verdana" w:cs="Verdana"/>
          <w:spacing w:val="-13"/>
        </w:rPr>
        <w:t xml:space="preserve"> περιστατικού βίας </w:t>
      </w:r>
      <w:r w:rsidRPr="00EE3151">
        <w:rPr>
          <w:rFonts w:ascii="Verdana" w:eastAsia="Verdana" w:hAnsi="Verdana" w:cs="Verdana"/>
        </w:rPr>
        <w:t>ή</w:t>
      </w:r>
      <w:r w:rsidRPr="00EE3151">
        <w:rPr>
          <w:rFonts w:ascii="Verdana" w:eastAsia="Verdana" w:hAnsi="Verdana" w:cs="Verdana"/>
          <w:spacing w:val="-1"/>
        </w:rPr>
        <w:t xml:space="preserve"> </w:t>
      </w:r>
      <w:r w:rsidRPr="00EE3151">
        <w:rPr>
          <w:rFonts w:ascii="Verdana" w:eastAsia="Verdana" w:hAnsi="Verdana" w:cs="Verdana"/>
          <w:spacing w:val="1"/>
        </w:rPr>
        <w:t>α</w:t>
      </w:r>
      <w:r w:rsidRPr="00EE3151">
        <w:rPr>
          <w:rFonts w:ascii="Verdana" w:eastAsia="Verdana" w:hAnsi="Verdana" w:cs="Verdana"/>
          <w:spacing w:val="3"/>
        </w:rPr>
        <w:t>ι</w:t>
      </w:r>
      <w:r w:rsidRPr="00EE3151">
        <w:rPr>
          <w:rFonts w:ascii="Verdana" w:eastAsia="Verdana" w:hAnsi="Verdana" w:cs="Verdana"/>
          <w:spacing w:val="1"/>
        </w:rPr>
        <w:t>φ</w:t>
      </w:r>
      <w:r w:rsidRPr="00EE3151">
        <w:rPr>
          <w:rFonts w:ascii="Verdana" w:eastAsia="Verdana" w:hAnsi="Verdana" w:cs="Verdana"/>
        </w:rPr>
        <w:t>ν</w:t>
      </w:r>
      <w:r w:rsidRPr="00EE3151">
        <w:rPr>
          <w:rFonts w:ascii="Verdana" w:eastAsia="Verdana" w:hAnsi="Verdana" w:cs="Verdana"/>
          <w:spacing w:val="3"/>
        </w:rPr>
        <w:t>ί</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ν</w:t>
      </w:r>
      <w:r w:rsidRPr="00EE3151">
        <w:rPr>
          <w:rFonts w:ascii="Verdana" w:eastAsia="Verdana" w:hAnsi="Verdana" w:cs="Verdana"/>
          <w:spacing w:val="-1"/>
        </w:rPr>
        <w:t>όσ</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 xml:space="preserve"> και</w:t>
      </w:r>
      <w:r w:rsidRPr="00EE3151">
        <w:rPr>
          <w:rFonts w:ascii="Verdana" w:eastAsia="Verdana" w:hAnsi="Verdana" w:cs="Verdana"/>
          <w:spacing w:val="-6"/>
        </w:rPr>
        <w:t xml:space="preserve"> </w:t>
      </w:r>
      <w:r w:rsidRPr="00EE3151">
        <w:rPr>
          <w:rFonts w:ascii="Verdana" w:eastAsia="Verdana" w:hAnsi="Verdana" w:cs="Verdana"/>
          <w:spacing w:val="-1"/>
        </w:rPr>
        <w:t>ε</w:t>
      </w:r>
      <w:r w:rsidRPr="00EE3151">
        <w:rPr>
          <w:rFonts w:ascii="Verdana" w:eastAsia="Verdana" w:hAnsi="Verdana" w:cs="Verdana"/>
          <w:spacing w:val="2"/>
        </w:rPr>
        <w:t>κ</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ί πρ</w:t>
      </w:r>
      <w:r w:rsidRPr="00EE3151">
        <w:rPr>
          <w:rFonts w:ascii="Verdana" w:eastAsia="Verdana" w:hAnsi="Verdana" w:cs="Verdana"/>
          <w:spacing w:val="-1"/>
        </w:rPr>
        <w:t>ο</w:t>
      </w:r>
      <w:r w:rsidRPr="00EE3151">
        <w:rPr>
          <w:rFonts w:ascii="Verdana" w:eastAsia="Verdana" w:hAnsi="Verdana" w:cs="Verdana"/>
        </w:rPr>
        <w:t>γρ</w:t>
      </w:r>
      <w:r w:rsidRPr="00EE3151">
        <w:rPr>
          <w:rFonts w:ascii="Verdana" w:eastAsia="Verdana" w:hAnsi="Verdana" w:cs="Verdana"/>
          <w:spacing w:val="1"/>
        </w:rPr>
        <w:t>άμματα</w:t>
      </w:r>
      <w:r w:rsidRPr="00EE3151">
        <w:rPr>
          <w:rFonts w:ascii="Verdana" w:eastAsia="Verdana" w:hAnsi="Verdana" w:cs="Verdana"/>
          <w:spacing w:val="-13"/>
        </w:rPr>
        <w:t xml:space="preserve"> </w:t>
      </w:r>
      <w:r w:rsidRPr="00EE3151">
        <w:rPr>
          <w:rFonts w:ascii="Verdana" w:eastAsia="Verdana" w:hAnsi="Verdana" w:cs="Verdana"/>
          <w:spacing w:val="1"/>
        </w:rPr>
        <w:t>ε</w:t>
      </w:r>
      <w:r w:rsidRPr="00EE3151">
        <w:rPr>
          <w:rFonts w:ascii="Verdana" w:eastAsia="Verdana" w:hAnsi="Verdana" w:cs="Verdana"/>
          <w:spacing w:val="2"/>
        </w:rPr>
        <w:t>μ</w:t>
      </w:r>
      <w:r w:rsidRPr="00EE3151">
        <w:rPr>
          <w:rFonts w:ascii="Verdana" w:eastAsia="Verdana" w:hAnsi="Verdana" w:cs="Verdana"/>
          <w:spacing w:val="1"/>
        </w:rPr>
        <w:t>β</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rPr>
        <w:t>μ</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3"/>
        </w:rPr>
        <w:t>ζ</w:t>
      </w:r>
      <w:r w:rsidRPr="00EE3151">
        <w:rPr>
          <w:rFonts w:ascii="Verdana" w:eastAsia="Verdana" w:hAnsi="Verdana" w:cs="Verdana"/>
          <w:spacing w:val="-1"/>
        </w:rPr>
        <w:t>ο</w:t>
      </w:r>
      <w:r w:rsidRPr="00EE3151">
        <w:rPr>
          <w:rFonts w:ascii="Verdana" w:eastAsia="Verdana" w:hAnsi="Verdana" w:cs="Verdana"/>
        </w:rPr>
        <w:t>μ</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 με εντολή της αρμόδιας υπηρεσίας δημόσιας υγείας της περιφέρειας, όπου εδρεύει η επιχείρηση</w:t>
      </w:r>
      <w:r w:rsidRPr="00EE3151">
        <w:rPr>
          <w:rFonts w:ascii="Verdana" w:eastAsia="Verdana" w:hAnsi="Verdana" w:cs="Verdana"/>
          <w:spacing w:val="-11"/>
        </w:rPr>
        <w:t xml:space="preserve"> </w:t>
      </w:r>
      <w:r w:rsidRPr="00EE3151">
        <w:rPr>
          <w:rFonts w:ascii="Verdana" w:eastAsia="Verdana" w:hAnsi="Verdana" w:cs="Verdana"/>
          <w:w w:val="99"/>
        </w:rPr>
        <w:t>(</w:t>
      </w:r>
      <w:r w:rsidRPr="00EE3151">
        <w:rPr>
          <w:rFonts w:ascii="Verdana" w:eastAsia="Verdana" w:hAnsi="Verdana" w:cs="Verdana"/>
          <w:spacing w:val="1"/>
          <w:u w:val="single"/>
        </w:rPr>
        <w:t>παρ.2  του άρθρου 18 του Ν.3850/2010</w:t>
      </w:r>
      <w:r w:rsidRPr="00EE3151">
        <w:rPr>
          <w:rFonts w:ascii="Verdana" w:eastAsia="Verdana" w:hAnsi="Verdana" w:cs="Verdana"/>
        </w:rPr>
        <w:t>).</w:t>
      </w:r>
    </w:p>
    <w:p w14:paraId="792566D9" w14:textId="77777777" w:rsidR="000D2B21" w:rsidRPr="00EE3151" w:rsidRDefault="000D2B21" w:rsidP="000D2B21">
      <w:pPr>
        <w:ind w:left="142" w:right="-141"/>
        <w:jc w:val="both"/>
        <w:rPr>
          <w:rFonts w:ascii="Verdana" w:eastAsia="Verdana" w:hAnsi="Verdana" w:cs="Verdana"/>
        </w:rPr>
      </w:pPr>
      <w:r w:rsidRPr="00EE3151">
        <w:rPr>
          <w:rFonts w:ascii="Verdana" w:hAnsi="Verdana"/>
          <w:sz w:val="26"/>
          <w:szCs w:val="26"/>
        </w:rPr>
        <w:t xml:space="preserve">   </w:t>
      </w:r>
      <w:r w:rsidRPr="00EE3151">
        <w:rPr>
          <w:rFonts w:ascii="Verdana" w:eastAsia="Verdana" w:hAnsi="Verdana" w:cs="Verdana"/>
        </w:rPr>
        <w:t xml:space="preserve">            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έ</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2"/>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χρ</w:t>
      </w:r>
      <w:r w:rsidRPr="00EE3151">
        <w:rPr>
          <w:rFonts w:ascii="Verdana" w:eastAsia="Verdana" w:hAnsi="Verdana" w:cs="Verdana"/>
          <w:spacing w:val="1"/>
        </w:rPr>
        <w:t>έω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rPr>
        <w:t>να τ</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3"/>
        </w:rPr>
        <w:t xml:space="preserve"> </w:t>
      </w:r>
      <w:r w:rsidRPr="00EE3151">
        <w:rPr>
          <w:rFonts w:ascii="Verdana" w:eastAsia="Verdana" w:hAnsi="Verdana" w:cs="Verdana"/>
        </w:rPr>
        <w:t>το</w:t>
      </w:r>
      <w:r w:rsidRPr="00EE3151">
        <w:rPr>
          <w:rFonts w:ascii="Verdana" w:eastAsia="Verdana" w:hAnsi="Verdana" w:cs="Verdana"/>
          <w:spacing w:val="-4"/>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3"/>
        </w:rPr>
        <w:t>ι</w:t>
      </w:r>
      <w:r w:rsidRPr="00EE3151">
        <w:rPr>
          <w:rFonts w:ascii="Verdana" w:eastAsia="Verdana" w:hAnsi="Verdana" w:cs="Verdana"/>
          <w:spacing w:val="-1"/>
        </w:rPr>
        <w:t>κ</w:t>
      </w:r>
      <w:r w:rsidRPr="00EE3151">
        <w:rPr>
          <w:rFonts w:ascii="Verdana" w:eastAsia="Verdana" w:hAnsi="Verdana" w:cs="Verdana"/>
        </w:rPr>
        <w:t>ό</w:t>
      </w:r>
      <w:r w:rsidRPr="00EE3151">
        <w:rPr>
          <w:rFonts w:ascii="Verdana" w:eastAsia="Verdana" w:hAnsi="Verdana" w:cs="Verdana"/>
          <w:spacing w:val="-9"/>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ιρ</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κό</w:t>
      </w:r>
      <w:r w:rsidRPr="00EE3151">
        <w:rPr>
          <w:rFonts w:ascii="Verdana" w:eastAsia="Verdana" w:hAnsi="Verdana" w:cs="Verdana"/>
          <w:spacing w:val="-16"/>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ό</w:t>
      </w:r>
      <w:r w:rsidRPr="00EE3151">
        <w:rPr>
          <w:rFonts w:ascii="Verdana" w:eastAsia="Verdana" w:hAnsi="Verdana" w:cs="Verdana"/>
        </w:rPr>
        <w:t>ρρ</w:t>
      </w:r>
      <w:r w:rsidRPr="00EE3151">
        <w:rPr>
          <w:rFonts w:ascii="Verdana" w:eastAsia="Verdana" w:hAnsi="Verdana" w:cs="Verdana"/>
          <w:spacing w:val="1"/>
        </w:rPr>
        <w:t>η</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 xml:space="preserve"> </w:t>
      </w:r>
      <w:r w:rsidRPr="00EE3151">
        <w:rPr>
          <w:rFonts w:ascii="Verdana" w:eastAsia="Verdana" w:hAnsi="Verdana" w:cs="Verdana"/>
          <w:spacing w:val="1"/>
        </w:rPr>
        <w:t>(</w:t>
      </w:r>
      <w:r w:rsidRPr="00EE3151">
        <w:rPr>
          <w:rFonts w:ascii="Verdana" w:eastAsia="Verdana" w:hAnsi="Verdana" w:cs="Verdana"/>
          <w:spacing w:val="1"/>
          <w:u w:val="single"/>
        </w:rPr>
        <w:t>παρ.3 του άρθρου 18 του Ν.3850/2010).</w:t>
      </w:r>
    </w:p>
    <w:p w14:paraId="2AE78A58" w14:textId="77777777" w:rsidR="000D2B21" w:rsidRPr="00EE3151" w:rsidRDefault="000D2B21" w:rsidP="000D2B21">
      <w:pPr>
        <w:ind w:left="284" w:right="-141"/>
        <w:jc w:val="both"/>
        <w:rPr>
          <w:rFonts w:ascii="Verdana" w:eastAsia="Verdana" w:hAnsi="Verdana" w:cs="Verdana"/>
          <w:spacing w:val="1"/>
          <w:u w:val="single"/>
        </w:rPr>
      </w:pPr>
      <w:r w:rsidRPr="00EE3151">
        <w:rPr>
          <w:rFonts w:ascii="Verdana" w:hAnsi="Verdana"/>
          <w:sz w:val="26"/>
          <w:szCs w:val="26"/>
        </w:rPr>
        <w:t xml:space="preserve">               </w:t>
      </w:r>
      <w:r w:rsidRPr="00EE3151">
        <w:rPr>
          <w:rFonts w:ascii="Verdana" w:eastAsia="Verdana" w:hAnsi="Verdana" w:cs="Verdana"/>
        </w:rPr>
        <w:t>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spacing w:val="2"/>
        </w:rPr>
        <w:t>γ</w:t>
      </w:r>
      <w:r w:rsidRPr="00EE3151">
        <w:rPr>
          <w:rFonts w:ascii="Verdana" w:eastAsia="Verdana" w:hAnsi="Verdana" w:cs="Verdana"/>
        </w:rPr>
        <w:t>γ</w:t>
      </w:r>
      <w:r w:rsidRPr="00EE3151">
        <w:rPr>
          <w:rFonts w:ascii="Verdana" w:eastAsia="Verdana" w:hAnsi="Verdana" w:cs="Verdana"/>
          <w:spacing w:val="1"/>
        </w:rPr>
        <w:t>έ</w:t>
      </w:r>
      <w:r w:rsidRPr="00EE3151">
        <w:rPr>
          <w:rFonts w:ascii="Verdana" w:eastAsia="Verdana" w:hAnsi="Verdana" w:cs="Verdana"/>
        </w:rPr>
        <w:t>λλ</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9"/>
        </w:rPr>
        <w:t xml:space="preserve"> </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spacing w:val="-1"/>
        </w:rPr>
        <w:t>σ</w:t>
      </w:r>
      <w:r w:rsidRPr="00EE3151">
        <w:rPr>
          <w:rFonts w:ascii="Verdana" w:eastAsia="Verdana" w:hAnsi="Verdana" w:cs="Verdana"/>
        </w:rPr>
        <w:t>ω</w:t>
      </w:r>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2"/>
        </w:rPr>
        <w:t>ρ</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3"/>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1"/>
        </w:rPr>
        <w:t>θεώ</w:t>
      </w:r>
      <w:r w:rsidRPr="00EE3151">
        <w:rPr>
          <w:rFonts w:ascii="Verdana" w:eastAsia="Verdana" w:hAnsi="Verdana" w:cs="Verdana"/>
        </w:rPr>
        <w:t>ρ</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4"/>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θέ</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rPr>
        <w:t xml:space="preserve">ς </w:t>
      </w:r>
      <w:r w:rsidRPr="00EE3151">
        <w:rPr>
          <w:rFonts w:ascii="Verdana" w:eastAsia="Verdana" w:hAnsi="Verdana" w:cs="Verdana"/>
          <w:position w:val="-1"/>
        </w:rPr>
        <w:t>τ</w:t>
      </w:r>
      <w:r w:rsidRPr="00EE3151">
        <w:rPr>
          <w:rFonts w:ascii="Verdana" w:eastAsia="Verdana" w:hAnsi="Verdana" w:cs="Verdana"/>
          <w:spacing w:val="1"/>
          <w:position w:val="-1"/>
        </w:rPr>
        <w:t>ω</w:t>
      </w:r>
      <w:r w:rsidRPr="00EE3151">
        <w:rPr>
          <w:rFonts w:ascii="Verdana" w:eastAsia="Verdana" w:hAnsi="Verdana" w:cs="Verdana"/>
          <w:position w:val="-1"/>
        </w:rPr>
        <w:t>ν</w:t>
      </w:r>
      <w:r w:rsidRPr="00EE3151">
        <w:rPr>
          <w:rFonts w:ascii="Verdana" w:eastAsia="Verdana" w:hAnsi="Verdana" w:cs="Verdana"/>
          <w:spacing w:val="-5"/>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ργ</w:t>
      </w:r>
      <w:r w:rsidRPr="00EE3151">
        <w:rPr>
          <w:rFonts w:ascii="Verdana" w:eastAsia="Verdana" w:hAnsi="Verdana" w:cs="Verdana"/>
          <w:spacing w:val="1"/>
          <w:position w:val="-1"/>
        </w:rPr>
        <w:t>α</w:t>
      </w:r>
      <w:r w:rsidRPr="00EE3151">
        <w:rPr>
          <w:rFonts w:ascii="Verdana" w:eastAsia="Verdana" w:hAnsi="Verdana" w:cs="Verdana"/>
          <w:spacing w:val="3"/>
          <w:position w:val="-1"/>
        </w:rPr>
        <w:t>ζ</w:t>
      </w:r>
      <w:r w:rsidRPr="00EE3151">
        <w:rPr>
          <w:rFonts w:ascii="Verdana" w:eastAsia="Verdana" w:hAnsi="Verdana" w:cs="Verdana"/>
          <w:spacing w:val="-1"/>
          <w:position w:val="-1"/>
        </w:rPr>
        <w:t>ο</w:t>
      </w:r>
      <w:r w:rsidRPr="00EE3151">
        <w:rPr>
          <w:rFonts w:ascii="Verdana" w:eastAsia="Verdana" w:hAnsi="Verdana" w:cs="Verdana"/>
          <w:position w:val="-1"/>
        </w:rPr>
        <w:t>μ</w:t>
      </w:r>
      <w:r w:rsidRPr="00EE3151">
        <w:rPr>
          <w:rFonts w:ascii="Verdana" w:eastAsia="Verdana" w:hAnsi="Verdana" w:cs="Verdana"/>
          <w:spacing w:val="1"/>
          <w:position w:val="-1"/>
        </w:rPr>
        <w:t>έ</w:t>
      </w:r>
      <w:r w:rsidRPr="00EE3151">
        <w:rPr>
          <w:rFonts w:ascii="Verdana" w:eastAsia="Verdana" w:hAnsi="Verdana" w:cs="Verdana"/>
          <w:position w:val="-1"/>
        </w:rPr>
        <w:t>ν</w:t>
      </w:r>
      <w:r w:rsidRPr="00EE3151">
        <w:rPr>
          <w:rFonts w:ascii="Verdana" w:eastAsia="Verdana" w:hAnsi="Verdana" w:cs="Verdana"/>
          <w:spacing w:val="1"/>
          <w:position w:val="-1"/>
        </w:rPr>
        <w:t>ω</w:t>
      </w:r>
      <w:r w:rsidRPr="00EE3151">
        <w:rPr>
          <w:rFonts w:ascii="Verdana" w:eastAsia="Verdana" w:hAnsi="Verdana" w:cs="Verdana"/>
          <w:position w:val="-1"/>
        </w:rPr>
        <w:t>ν</w:t>
      </w:r>
      <w:r w:rsidRPr="00EE3151">
        <w:rPr>
          <w:rFonts w:ascii="Verdana" w:eastAsia="Verdana" w:hAnsi="Verdana" w:cs="Verdana"/>
          <w:spacing w:val="-14"/>
          <w:position w:val="-1"/>
        </w:rPr>
        <w:t xml:space="preserve"> </w:t>
      </w:r>
      <w:r w:rsidRPr="00EE3151">
        <w:rPr>
          <w:rFonts w:ascii="Verdana" w:eastAsia="Verdana" w:hAnsi="Verdana" w:cs="Verdana"/>
          <w:spacing w:val="3"/>
          <w:position w:val="-1"/>
        </w:rPr>
        <w:t>π</w:t>
      </w:r>
      <w:r w:rsidRPr="00EE3151">
        <w:rPr>
          <w:rFonts w:ascii="Verdana" w:eastAsia="Verdana" w:hAnsi="Verdana" w:cs="Verdana"/>
          <w:spacing w:val="2"/>
          <w:position w:val="-1"/>
        </w:rPr>
        <w:t>ο</w:t>
      </w:r>
      <w:r w:rsidRPr="00EE3151">
        <w:rPr>
          <w:rFonts w:ascii="Verdana" w:eastAsia="Verdana" w:hAnsi="Verdana" w:cs="Verdana"/>
          <w:position w:val="-1"/>
        </w:rPr>
        <w:t>υ</w:t>
      </w:r>
      <w:r w:rsidRPr="00EE3151">
        <w:rPr>
          <w:rFonts w:ascii="Verdana" w:eastAsia="Verdana" w:hAnsi="Verdana" w:cs="Verdana"/>
          <w:spacing w:val="-6"/>
          <w:position w:val="-1"/>
        </w:rPr>
        <w:t xml:space="preserve"> </w:t>
      </w:r>
      <w:r w:rsidRPr="00EE3151">
        <w:rPr>
          <w:rFonts w:ascii="Verdana" w:eastAsia="Verdana" w:hAnsi="Verdana" w:cs="Verdana"/>
          <w:spacing w:val="2"/>
          <w:position w:val="-1"/>
        </w:rPr>
        <w:t>ο</w:t>
      </w:r>
      <w:r w:rsidRPr="00EE3151">
        <w:rPr>
          <w:rFonts w:ascii="Verdana" w:eastAsia="Verdana" w:hAnsi="Verdana" w:cs="Verdana"/>
          <w:spacing w:val="1"/>
          <w:position w:val="-1"/>
        </w:rPr>
        <w:t>φ</w:t>
      </w:r>
      <w:r w:rsidRPr="00EE3151">
        <w:rPr>
          <w:rFonts w:ascii="Verdana" w:eastAsia="Verdana" w:hAnsi="Verdana" w:cs="Verdana"/>
          <w:spacing w:val="-1"/>
          <w:position w:val="-1"/>
        </w:rPr>
        <w:t>ε</w:t>
      </w:r>
      <w:r w:rsidRPr="00EE3151">
        <w:rPr>
          <w:rFonts w:ascii="Verdana" w:eastAsia="Verdana" w:hAnsi="Verdana" w:cs="Verdana"/>
          <w:spacing w:val="3"/>
          <w:position w:val="-1"/>
        </w:rPr>
        <w:t>ί</w:t>
      </w:r>
      <w:r w:rsidRPr="00EE3151">
        <w:rPr>
          <w:rFonts w:ascii="Verdana" w:eastAsia="Verdana" w:hAnsi="Verdana" w:cs="Verdana"/>
          <w:position w:val="-1"/>
        </w:rPr>
        <w:t>λ</w:t>
      </w:r>
      <w:r w:rsidRPr="00EE3151">
        <w:rPr>
          <w:rFonts w:ascii="Verdana" w:eastAsia="Verdana" w:hAnsi="Verdana" w:cs="Verdana"/>
          <w:spacing w:val="-1"/>
          <w:position w:val="-1"/>
        </w:rPr>
        <w:t>ο</w:t>
      </w:r>
      <w:r w:rsidRPr="00EE3151">
        <w:rPr>
          <w:rFonts w:ascii="Verdana" w:eastAsia="Verdana" w:hAnsi="Verdana" w:cs="Verdana"/>
          <w:position w:val="-1"/>
        </w:rPr>
        <w:t>ντ</w:t>
      </w:r>
      <w:r w:rsidRPr="00EE3151">
        <w:rPr>
          <w:rFonts w:ascii="Verdana" w:eastAsia="Verdana" w:hAnsi="Verdana" w:cs="Verdana"/>
          <w:spacing w:val="1"/>
          <w:position w:val="-1"/>
        </w:rPr>
        <w:t>α</w:t>
      </w:r>
      <w:r w:rsidRPr="00EE3151">
        <w:rPr>
          <w:rFonts w:ascii="Verdana" w:eastAsia="Verdana" w:hAnsi="Verdana" w:cs="Verdana"/>
          <w:position w:val="-1"/>
        </w:rPr>
        <w:t>ι</w:t>
      </w:r>
      <w:r w:rsidRPr="00EE3151">
        <w:rPr>
          <w:rFonts w:ascii="Verdana" w:eastAsia="Verdana" w:hAnsi="Verdana" w:cs="Verdana"/>
          <w:spacing w:val="-9"/>
          <w:position w:val="-1"/>
        </w:rPr>
        <w:t xml:space="preserve"> </w:t>
      </w:r>
      <w:r w:rsidRPr="00EE3151">
        <w:rPr>
          <w:rFonts w:ascii="Verdana" w:eastAsia="Verdana" w:hAnsi="Verdana" w:cs="Verdana"/>
          <w:spacing w:val="-1"/>
          <w:position w:val="-1"/>
        </w:rPr>
        <w:t>σ</w:t>
      </w:r>
      <w:r w:rsidRPr="00EE3151">
        <w:rPr>
          <w:rFonts w:ascii="Verdana" w:eastAsia="Verdana" w:hAnsi="Verdana" w:cs="Verdana"/>
          <w:position w:val="-1"/>
        </w:rPr>
        <w:t>τ</w:t>
      </w:r>
      <w:r w:rsidRPr="00EE3151">
        <w:rPr>
          <w:rFonts w:ascii="Verdana" w:eastAsia="Verdana" w:hAnsi="Verdana" w:cs="Verdana"/>
          <w:spacing w:val="1"/>
          <w:position w:val="-1"/>
        </w:rPr>
        <w:t>η</w:t>
      </w:r>
      <w:r w:rsidRPr="00EE3151">
        <w:rPr>
          <w:rFonts w:ascii="Verdana" w:eastAsia="Verdana" w:hAnsi="Verdana" w:cs="Verdana"/>
          <w:position w:val="-1"/>
        </w:rPr>
        <w:t>ν</w:t>
      </w:r>
      <w:r w:rsidRPr="00EE3151">
        <w:rPr>
          <w:rFonts w:ascii="Verdana" w:eastAsia="Verdana" w:hAnsi="Verdana" w:cs="Verdana"/>
          <w:spacing w:val="-6"/>
          <w:position w:val="-1"/>
        </w:rPr>
        <w:t xml:space="preserve"> </w:t>
      </w:r>
      <w:r w:rsidRPr="00EE3151">
        <w:rPr>
          <w:rFonts w:ascii="Verdana" w:eastAsia="Verdana" w:hAnsi="Verdana" w:cs="Verdana"/>
          <w:spacing w:val="1"/>
          <w:position w:val="-1"/>
        </w:rPr>
        <w:t>ε</w:t>
      </w:r>
      <w:r w:rsidRPr="00EE3151">
        <w:rPr>
          <w:rFonts w:ascii="Verdana" w:eastAsia="Verdana" w:hAnsi="Verdana" w:cs="Verdana"/>
          <w:position w:val="-1"/>
        </w:rPr>
        <w:t>ργ</w:t>
      </w:r>
      <w:r w:rsidRPr="00EE3151">
        <w:rPr>
          <w:rFonts w:ascii="Verdana" w:eastAsia="Verdana" w:hAnsi="Verdana" w:cs="Verdana"/>
          <w:spacing w:val="3"/>
          <w:position w:val="-1"/>
        </w:rPr>
        <w:t>α</w:t>
      </w:r>
      <w:r w:rsidRPr="00EE3151">
        <w:rPr>
          <w:rFonts w:ascii="Verdana" w:eastAsia="Verdana" w:hAnsi="Verdana" w:cs="Verdana"/>
          <w:spacing w:val="-1"/>
          <w:position w:val="-1"/>
        </w:rPr>
        <w:t>σ</w:t>
      </w:r>
      <w:r w:rsidRPr="00EE3151">
        <w:rPr>
          <w:rFonts w:ascii="Verdana" w:eastAsia="Verdana" w:hAnsi="Verdana" w:cs="Verdana"/>
          <w:spacing w:val="3"/>
          <w:position w:val="-1"/>
        </w:rPr>
        <w:t>ί</w:t>
      </w:r>
      <w:r w:rsidRPr="00EE3151">
        <w:rPr>
          <w:rFonts w:ascii="Verdana" w:eastAsia="Verdana" w:hAnsi="Verdana" w:cs="Verdana"/>
          <w:position w:val="-1"/>
        </w:rPr>
        <w:t>α</w:t>
      </w:r>
      <w:r w:rsidRPr="00EE3151">
        <w:rPr>
          <w:rFonts w:ascii="Verdana" w:eastAsia="Verdana" w:hAnsi="Verdana" w:cs="Verdana"/>
          <w:spacing w:val="-12"/>
          <w:position w:val="-1"/>
        </w:rPr>
        <w:t xml:space="preserve"> </w:t>
      </w:r>
      <w:r w:rsidRPr="00EE3151">
        <w:rPr>
          <w:rFonts w:ascii="Verdana" w:eastAsia="Verdana" w:hAnsi="Verdana" w:cs="Verdana"/>
          <w:spacing w:val="1"/>
          <w:w w:val="99"/>
          <w:position w:val="-1"/>
        </w:rPr>
        <w:t>(</w:t>
      </w:r>
      <w:r w:rsidRPr="00EE3151">
        <w:rPr>
          <w:rFonts w:ascii="Verdana" w:eastAsia="Verdana" w:hAnsi="Verdana" w:cs="Verdana"/>
          <w:spacing w:val="1"/>
          <w:u w:val="single"/>
        </w:rPr>
        <w:t>παρ.4 του άρθρου 18 του Ν.3850/2010).</w:t>
      </w:r>
    </w:p>
    <w:p w14:paraId="0FB32105" w14:textId="77777777" w:rsidR="000D2B21" w:rsidRPr="00EE3151" w:rsidRDefault="000D2B21" w:rsidP="000D2B21">
      <w:pPr>
        <w:ind w:left="142" w:right="-141" w:firstLine="578"/>
        <w:jc w:val="both"/>
        <w:rPr>
          <w:rFonts w:ascii="Verdana" w:eastAsia="Verdana" w:hAnsi="Verdana" w:cs="Verdana"/>
          <w:spacing w:val="1"/>
          <w:u w:val="single"/>
        </w:rPr>
      </w:pPr>
      <w:r w:rsidRPr="00EE3151">
        <w:rPr>
          <w:rFonts w:ascii="Verdana" w:eastAsia="Verdana" w:hAnsi="Verdana" w:cs="Verdana"/>
        </w:rPr>
        <w:t>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πρ</w:t>
      </w:r>
      <w:r w:rsidRPr="00EE3151">
        <w:rPr>
          <w:rFonts w:ascii="Verdana" w:eastAsia="Verdana" w:hAnsi="Verdana" w:cs="Verdana"/>
          <w:spacing w:val="1"/>
        </w:rPr>
        <w:t>έ</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4"/>
        </w:rPr>
        <w:t xml:space="preserve"> </w:t>
      </w:r>
      <w:r w:rsidRPr="00EE3151">
        <w:rPr>
          <w:rFonts w:ascii="Verdana" w:eastAsia="Verdana" w:hAnsi="Verdana" w:cs="Verdana"/>
        </w:rPr>
        <w:t>να</w:t>
      </w:r>
      <w:r w:rsidRPr="00EE3151">
        <w:rPr>
          <w:rFonts w:ascii="Verdana" w:eastAsia="Verdana" w:hAnsi="Verdana" w:cs="Verdana"/>
          <w:spacing w:val="-2"/>
        </w:rPr>
        <w:t xml:space="preserve"> </w:t>
      </w:r>
      <w:proofErr w:type="spellStart"/>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η</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2"/>
        </w:rPr>
        <w:t>α</w:t>
      </w:r>
      <w:r w:rsidRPr="00EE3151">
        <w:rPr>
          <w:rFonts w:ascii="Verdana" w:eastAsia="Verdana" w:hAnsi="Verdana" w:cs="Verdana"/>
        </w:rPr>
        <w:t>ι</w:t>
      </w:r>
      <w:proofErr w:type="spellEnd"/>
      <w:r w:rsidRPr="00EE3151">
        <w:rPr>
          <w:rFonts w:ascii="Verdana" w:eastAsia="Verdana" w:hAnsi="Verdana" w:cs="Verdana"/>
          <w:spacing w:val="-12"/>
        </w:rPr>
        <w:t xml:space="preserve"> </w:t>
      </w:r>
      <w:r w:rsidRPr="00EE3151">
        <w:rPr>
          <w:rFonts w:ascii="Verdana" w:eastAsia="Verdana" w:hAnsi="Verdana" w:cs="Verdana"/>
          <w:spacing w:val="1"/>
        </w:rPr>
        <w:t>α</w:t>
      </w:r>
      <w:r w:rsidRPr="00EE3151">
        <w:rPr>
          <w:rFonts w:ascii="Verdana" w:eastAsia="Verdana" w:hAnsi="Verdana" w:cs="Verdana"/>
        </w:rPr>
        <w:t>πό</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1"/>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2"/>
        </w:rPr>
        <w:t>ο</w:t>
      </w:r>
      <w:r w:rsidRPr="00EE3151">
        <w:rPr>
          <w:rFonts w:ascii="Verdana" w:eastAsia="Verdana" w:hAnsi="Verdana" w:cs="Verdana"/>
          <w:spacing w:val="1"/>
        </w:rPr>
        <w:t>δ</w:t>
      </w:r>
      <w:r w:rsidRPr="00EE3151">
        <w:rPr>
          <w:rFonts w:ascii="Verdana" w:eastAsia="Verdana" w:hAnsi="Verdana" w:cs="Verdana"/>
          <w:spacing w:val="-1"/>
        </w:rPr>
        <w:t>ό</w:t>
      </w:r>
      <w:r w:rsidRPr="00EE3151">
        <w:rPr>
          <w:rFonts w:ascii="Verdana" w:eastAsia="Verdana" w:hAnsi="Verdana" w:cs="Verdana"/>
        </w:rPr>
        <w:t>τη</w:t>
      </w:r>
      <w:r w:rsidRPr="00EE3151">
        <w:rPr>
          <w:rFonts w:ascii="Verdana" w:eastAsia="Verdana" w:hAnsi="Verdana" w:cs="Verdana"/>
          <w:spacing w:val="-9"/>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5"/>
        </w:rPr>
        <w:t xml:space="preserve"> </w:t>
      </w:r>
      <w:proofErr w:type="spellStart"/>
      <w:r w:rsidRPr="00EE3151">
        <w:rPr>
          <w:rFonts w:ascii="Verdana" w:eastAsia="Verdana" w:hAnsi="Verdana" w:cs="Verdana"/>
          <w:spacing w:val="4"/>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spacing w:val="2"/>
        </w:rPr>
        <w:t>νο</w:t>
      </w:r>
      <w:r w:rsidRPr="00EE3151">
        <w:rPr>
          <w:rFonts w:ascii="Verdana" w:eastAsia="Verdana" w:hAnsi="Verdana" w:cs="Verdana"/>
          <w:spacing w:val="-1"/>
        </w:rPr>
        <w:t>υ</w:t>
      </w:r>
      <w:r w:rsidRPr="00EE3151">
        <w:rPr>
          <w:rFonts w:ascii="Verdana" w:eastAsia="Verdana" w:hAnsi="Verdana" w:cs="Verdana"/>
        </w:rPr>
        <w:t>ς</w:t>
      </w:r>
      <w:proofErr w:type="spellEnd"/>
      <w:r w:rsidRPr="00EE3151">
        <w:rPr>
          <w:rFonts w:ascii="Verdana" w:eastAsia="Verdana" w:hAnsi="Verdana" w:cs="Verdana"/>
          <w:spacing w:val="-13"/>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 xml:space="preserve">α </w:t>
      </w:r>
      <w:r w:rsidRPr="00EE3151">
        <w:rPr>
          <w:rFonts w:ascii="Verdana" w:eastAsia="Verdana" w:hAnsi="Verdana" w:cs="Verdana"/>
          <w:spacing w:val="-1"/>
        </w:rPr>
        <w:t>ο</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spacing w:val="-1"/>
        </w:rPr>
        <w:t>οδ</w:t>
      </w:r>
      <w:r w:rsidRPr="00EE3151">
        <w:rPr>
          <w:rFonts w:ascii="Verdana" w:eastAsia="Verdana" w:hAnsi="Verdana" w:cs="Verdana"/>
          <w:spacing w:val="1"/>
        </w:rPr>
        <w:t>ή</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τε</w:t>
      </w:r>
      <w:r w:rsidRPr="00EE3151">
        <w:rPr>
          <w:rFonts w:ascii="Verdana" w:eastAsia="Verdana" w:hAnsi="Verdana" w:cs="Verdana"/>
          <w:spacing w:val="-12"/>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3"/>
        </w:rPr>
        <w:t>ά</w:t>
      </w:r>
      <w:r w:rsidRPr="00EE3151">
        <w:rPr>
          <w:rFonts w:ascii="Verdana" w:eastAsia="Verdana" w:hAnsi="Verdana" w:cs="Verdana"/>
        </w:rPr>
        <w:t>γ</w:t>
      </w:r>
      <w:r w:rsidRPr="00EE3151">
        <w:rPr>
          <w:rFonts w:ascii="Verdana" w:eastAsia="Verdana" w:hAnsi="Verdana" w:cs="Verdana"/>
          <w:spacing w:val="-1"/>
        </w:rPr>
        <w:t>ο</w:t>
      </w:r>
      <w:r w:rsidRPr="00EE3151">
        <w:rPr>
          <w:rFonts w:ascii="Verdana" w:eastAsia="Verdana" w:hAnsi="Verdana" w:cs="Verdana"/>
          <w:spacing w:val="2"/>
        </w:rPr>
        <w:t>ν</w:t>
      </w:r>
      <w:r w:rsidRPr="00EE3151">
        <w:rPr>
          <w:rFonts w:ascii="Verdana" w:eastAsia="Verdana" w:hAnsi="Verdana" w:cs="Verdana"/>
        </w:rPr>
        <w:t>τα</w:t>
      </w:r>
      <w:r w:rsidRPr="00EE3151">
        <w:rPr>
          <w:rFonts w:ascii="Verdana" w:eastAsia="Verdana" w:hAnsi="Verdana" w:cs="Verdana"/>
          <w:spacing w:val="-9"/>
        </w:rPr>
        <w:t xml:space="preserve"> </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rPr>
        <w:t>ο</w:t>
      </w:r>
      <w:r w:rsidRPr="00EE3151">
        <w:rPr>
          <w:rFonts w:ascii="Verdana" w:eastAsia="Verdana" w:hAnsi="Verdana" w:cs="Verdana"/>
          <w:spacing w:val="-5"/>
        </w:rPr>
        <w:t xml:space="preserve"> </w:t>
      </w:r>
      <w:r w:rsidRPr="00EE3151">
        <w:rPr>
          <w:rFonts w:ascii="Verdana" w:eastAsia="Verdana" w:hAnsi="Verdana" w:cs="Verdana"/>
        </w:rPr>
        <w:t>χ</w:t>
      </w:r>
      <w:r w:rsidRPr="00EE3151">
        <w:rPr>
          <w:rFonts w:ascii="Verdana" w:eastAsia="Verdana" w:hAnsi="Verdana" w:cs="Verdana"/>
          <w:spacing w:val="1"/>
        </w:rPr>
        <w:t>ώ</w:t>
      </w:r>
      <w:r w:rsidRPr="00EE3151">
        <w:rPr>
          <w:rFonts w:ascii="Verdana" w:eastAsia="Verdana" w:hAnsi="Verdana" w:cs="Verdana"/>
          <w:spacing w:val="3"/>
        </w:rPr>
        <w:t>ρ</w:t>
      </w:r>
      <w:r w:rsidRPr="00EE3151">
        <w:rPr>
          <w:rFonts w:ascii="Verdana" w:eastAsia="Verdana" w:hAnsi="Verdana" w:cs="Verdana"/>
        </w:rPr>
        <w:t>ο</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3"/>
        </w:rPr>
        <w:t xml:space="preserve"> </w:t>
      </w:r>
      <w:r w:rsidRPr="00EE3151">
        <w:rPr>
          <w:rFonts w:ascii="Verdana" w:eastAsia="Verdana" w:hAnsi="Verdana" w:cs="Verdana"/>
          <w:spacing w:val="1"/>
        </w:rPr>
        <w:t>έ</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spacing w:val="-3"/>
        </w:rPr>
        <w:t>π</w:t>
      </w:r>
      <w:r w:rsidRPr="00EE3151">
        <w:rPr>
          <w:rFonts w:ascii="Verdana" w:eastAsia="Verdana" w:hAnsi="Verdana" w:cs="Verdana"/>
          <w:spacing w:val="3"/>
        </w:rPr>
        <w:t>ί</w:t>
      </w:r>
      <w:r w:rsidRPr="00EE3151">
        <w:rPr>
          <w:rFonts w:ascii="Verdana" w:eastAsia="Verdana" w:hAnsi="Verdana" w:cs="Verdana"/>
        </w:rPr>
        <w:t>πτ</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9"/>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spacing w:val="1"/>
        </w:rPr>
        <w:t>υ</w:t>
      </w:r>
      <w:r w:rsidRPr="00EE3151">
        <w:rPr>
          <w:rFonts w:ascii="Verdana" w:eastAsia="Verdana" w:hAnsi="Verdana" w:cs="Verdana"/>
        </w:rPr>
        <w:t>γ</w:t>
      </w:r>
      <w:r w:rsidRPr="00EE3151">
        <w:rPr>
          <w:rFonts w:ascii="Verdana" w:eastAsia="Verdana" w:hAnsi="Verdana" w:cs="Verdana"/>
          <w:spacing w:val="4"/>
        </w:rPr>
        <w:t>ε</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spacing w:val="-7"/>
        </w:rPr>
        <w:t xml:space="preserve"> </w:t>
      </w:r>
      <w:r w:rsidRPr="00EE3151">
        <w:rPr>
          <w:rFonts w:ascii="Verdana" w:eastAsia="Verdana" w:hAnsi="Verdana" w:cs="Verdana"/>
          <w:spacing w:val="1"/>
          <w:w w:val="99"/>
        </w:rPr>
        <w:t>(</w:t>
      </w:r>
      <w:r w:rsidRPr="00EE3151">
        <w:rPr>
          <w:rFonts w:ascii="Verdana" w:eastAsia="Verdana" w:hAnsi="Verdana" w:cs="Verdana"/>
          <w:spacing w:val="1"/>
          <w:u w:val="single"/>
        </w:rPr>
        <w:t>παρ.5 του άρθρου 18 του Ν.3850/2010).</w:t>
      </w:r>
    </w:p>
    <w:p w14:paraId="6606887E"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rPr>
        <w:t>Η</w:t>
      </w:r>
      <w:r w:rsidRPr="00EE3151">
        <w:rPr>
          <w:rFonts w:ascii="Verdana" w:eastAsia="Verdana" w:hAnsi="Verdana" w:cs="Verdana"/>
          <w:spacing w:val="-3"/>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ί</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ψη</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2"/>
        </w:rPr>
        <w:t xml:space="preserve"> </w:t>
      </w:r>
      <w:r w:rsidRPr="00EE3151">
        <w:rPr>
          <w:rFonts w:ascii="Verdana" w:eastAsia="Verdana" w:hAnsi="Verdana" w:cs="Verdana"/>
          <w:spacing w:val="1"/>
        </w:rPr>
        <w:t>υ</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4"/>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spacing w:val="-14"/>
        </w:rPr>
        <w:t xml:space="preserve"> </w:t>
      </w:r>
      <w:r w:rsidRPr="00EE3151">
        <w:rPr>
          <w:rFonts w:ascii="Verdana" w:eastAsia="Verdana" w:hAnsi="Verdana" w:cs="Verdana"/>
          <w:spacing w:val="2"/>
        </w:rPr>
        <w:t>σ</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ν</w:t>
      </w:r>
      <w:r w:rsidRPr="00EE3151">
        <w:rPr>
          <w:rFonts w:ascii="Verdana" w:eastAsia="Verdana" w:hAnsi="Verdana" w:cs="Verdana"/>
          <w:spacing w:val="-6"/>
        </w:rPr>
        <w:t xml:space="preserve"> </w:t>
      </w:r>
      <w:r w:rsidRPr="00EE3151">
        <w:rPr>
          <w:rFonts w:ascii="Verdana" w:eastAsia="Verdana" w:hAnsi="Verdana" w:cs="Verdana"/>
          <w:spacing w:val="2"/>
        </w:rPr>
        <w:t>τ</w:t>
      </w:r>
      <w:r w:rsidRPr="00EE3151">
        <w:rPr>
          <w:rFonts w:ascii="Verdana" w:eastAsia="Verdana" w:hAnsi="Verdana" w:cs="Verdana"/>
          <w:spacing w:val="-1"/>
        </w:rPr>
        <w:t>ό</w:t>
      </w:r>
      <w:r w:rsidRPr="00EE3151">
        <w:rPr>
          <w:rFonts w:ascii="Verdana" w:eastAsia="Verdana" w:hAnsi="Verdana" w:cs="Verdana"/>
        </w:rPr>
        <w:t>πο</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1"/>
        </w:rPr>
        <w:t>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 xml:space="preserve"> </w:t>
      </w:r>
      <w:r w:rsidRPr="00EE3151">
        <w:rPr>
          <w:rFonts w:ascii="Verdana" w:eastAsia="Verdana" w:hAnsi="Verdana" w:cs="Verdana"/>
        </w:rPr>
        <w:t>µ</w:t>
      </w:r>
      <w:proofErr w:type="spellStart"/>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proofErr w:type="spellEnd"/>
      <w:r w:rsidRPr="00EE3151">
        <w:rPr>
          <w:rFonts w:ascii="Verdana" w:eastAsia="Verdana" w:hAnsi="Verdana" w:cs="Verdana"/>
          <w:spacing w:val="-5"/>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συ</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1"/>
        </w:rPr>
        <w:t>ά</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 xml:space="preserve">ι </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2"/>
        </w:rPr>
        <w:t>ο</w:t>
      </w:r>
      <w:r w:rsidRPr="00EE3151">
        <w:rPr>
          <w:rFonts w:ascii="Verdana" w:eastAsia="Verdana" w:hAnsi="Verdana" w:cs="Verdana"/>
        </w:rPr>
        <w:t>μ</w:t>
      </w:r>
      <w:r w:rsidRPr="00EE3151">
        <w:rPr>
          <w:rFonts w:ascii="Verdana" w:eastAsia="Verdana" w:hAnsi="Verdana" w:cs="Verdana"/>
          <w:spacing w:val="3"/>
        </w:rPr>
        <w:t>ι</w:t>
      </w:r>
      <w:r w:rsidRPr="00EE3151">
        <w:rPr>
          <w:rFonts w:ascii="Verdana" w:eastAsia="Verdana" w:hAnsi="Verdana" w:cs="Verdana"/>
        </w:rPr>
        <w:t>κή</w:t>
      </w:r>
      <w:r w:rsidRPr="00EE3151">
        <w:rPr>
          <w:rFonts w:ascii="Verdana" w:eastAsia="Verdana" w:hAnsi="Verdana" w:cs="Verdana"/>
          <w:spacing w:val="-11"/>
        </w:rPr>
        <w:t xml:space="preserve"> </w:t>
      </w:r>
      <w:r w:rsidRPr="00EE3151">
        <w:rPr>
          <w:rFonts w:ascii="Verdana" w:eastAsia="Verdana" w:hAnsi="Verdana" w:cs="Verdana"/>
          <w:spacing w:val="1"/>
        </w:rPr>
        <w:t>ε</w:t>
      </w:r>
      <w:r w:rsidRPr="00EE3151">
        <w:rPr>
          <w:rFonts w:ascii="Verdana" w:eastAsia="Verdana" w:hAnsi="Verdana" w:cs="Verdana"/>
          <w:spacing w:val="-2"/>
        </w:rPr>
        <w:t>π</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spacing w:val="1"/>
        </w:rPr>
        <w:t>ά</w:t>
      </w:r>
      <w:r w:rsidRPr="00EE3151">
        <w:rPr>
          <w:rFonts w:ascii="Verdana" w:eastAsia="Verdana" w:hAnsi="Verdana" w:cs="Verdana"/>
        </w:rPr>
        <w:t>ρ</w:t>
      </w:r>
      <w:r w:rsidRPr="00EE3151">
        <w:rPr>
          <w:rFonts w:ascii="Verdana" w:eastAsia="Verdana" w:hAnsi="Verdana" w:cs="Verdana"/>
          <w:spacing w:val="-1"/>
        </w:rPr>
        <w:t>υ</w:t>
      </w:r>
      <w:r w:rsidRPr="00EE3151">
        <w:rPr>
          <w:rFonts w:ascii="Verdana" w:eastAsia="Verdana" w:hAnsi="Verdana" w:cs="Verdana"/>
          <w:spacing w:val="2"/>
        </w:rPr>
        <w:t>ν</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9"/>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w:t>
      </w:r>
      <w:r w:rsidRPr="00EE3151">
        <w:rPr>
          <w:rFonts w:ascii="Verdana" w:eastAsia="Verdana" w:hAnsi="Verdana" w:cs="Verdana"/>
          <w:spacing w:val="-3"/>
        </w:rPr>
        <w:t xml:space="preserve"> </w:t>
      </w:r>
      <w:r w:rsidRPr="00EE3151">
        <w:rPr>
          <w:rFonts w:ascii="Verdana" w:eastAsia="Verdana" w:hAnsi="Verdana" w:cs="Verdana"/>
          <w:spacing w:val="1"/>
        </w:rPr>
        <w:t>α</w:t>
      </w:r>
      <w:r w:rsidRPr="00EE3151">
        <w:rPr>
          <w:rFonts w:ascii="Verdana" w:eastAsia="Verdana" w:hAnsi="Verdana" w:cs="Verdana"/>
          <w:spacing w:val="-1"/>
        </w:rPr>
        <w:t>υ</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ύ</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πρ</w:t>
      </w:r>
      <w:r w:rsidRPr="00EE3151">
        <w:rPr>
          <w:rFonts w:ascii="Verdana" w:eastAsia="Verdana" w:hAnsi="Verdana" w:cs="Verdana"/>
          <w:spacing w:val="1"/>
        </w:rPr>
        <w:t>έ</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4"/>
        </w:rPr>
        <w:t xml:space="preserve"> </w:t>
      </w:r>
      <w:r w:rsidRPr="00EE3151">
        <w:rPr>
          <w:rFonts w:ascii="Verdana" w:eastAsia="Verdana" w:hAnsi="Verdana" w:cs="Verdana"/>
        </w:rPr>
        <w:t>να</w:t>
      </w:r>
      <w:r w:rsidRPr="00EE3151">
        <w:rPr>
          <w:rFonts w:ascii="Verdana" w:eastAsia="Verdana" w:hAnsi="Verdana" w:cs="Verdana"/>
          <w:spacing w:val="-4"/>
        </w:rPr>
        <w:t xml:space="preserve"> </w:t>
      </w:r>
      <w:r w:rsidRPr="00EE3151">
        <w:rPr>
          <w:rFonts w:ascii="Verdana" w:eastAsia="Verdana" w:hAnsi="Verdana" w:cs="Verdana"/>
        </w:rPr>
        <w:t>γ</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5"/>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τά</w:t>
      </w:r>
      <w:r w:rsidRPr="00EE3151">
        <w:rPr>
          <w:rFonts w:ascii="Verdana" w:eastAsia="Verdana" w:hAnsi="Verdana" w:cs="Verdana"/>
          <w:spacing w:val="-5"/>
        </w:rPr>
        <w:t xml:space="preserve"> </w:t>
      </w:r>
      <w:r w:rsidRPr="00EE3151">
        <w:rPr>
          <w:rFonts w:ascii="Verdana" w:eastAsia="Verdana" w:hAnsi="Verdana" w:cs="Verdana"/>
        </w:rPr>
        <w:t>τη</w:t>
      </w:r>
      <w:r w:rsidRPr="00EE3151">
        <w:rPr>
          <w:rFonts w:ascii="Verdana" w:eastAsia="Verdana" w:hAnsi="Verdana" w:cs="Verdana"/>
          <w:spacing w:val="-2"/>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ά</w:t>
      </w:r>
      <w:r w:rsidRPr="00EE3151">
        <w:rPr>
          <w:rFonts w:ascii="Verdana" w:eastAsia="Verdana" w:hAnsi="Verdana" w:cs="Verdana"/>
        </w:rPr>
        <w:t>ρκ</w:t>
      </w:r>
      <w:r w:rsidRPr="00EE3151">
        <w:rPr>
          <w:rFonts w:ascii="Verdana" w:eastAsia="Verdana" w:hAnsi="Verdana" w:cs="Verdana"/>
          <w:spacing w:val="1"/>
        </w:rPr>
        <w:t>ε</w:t>
      </w:r>
      <w:r w:rsidRPr="00EE3151">
        <w:rPr>
          <w:rFonts w:ascii="Verdana" w:eastAsia="Verdana" w:hAnsi="Verdana" w:cs="Verdana"/>
        </w:rPr>
        <w:t>ια</w:t>
      </w:r>
      <w:r w:rsidRPr="00EE3151">
        <w:rPr>
          <w:rFonts w:ascii="Verdana" w:eastAsia="Verdana" w:hAnsi="Verdana" w:cs="Verdana"/>
          <w:spacing w:val="-8"/>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ω</w:t>
      </w:r>
      <w:r w:rsidRPr="00EE3151">
        <w:rPr>
          <w:rFonts w:ascii="Verdana" w:eastAsia="Verdana" w:hAnsi="Verdana" w:cs="Verdana"/>
        </w:rPr>
        <w:t>ρ</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 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spacing w:val="1"/>
          <w:u w:val="single"/>
        </w:rPr>
        <w:t>(παρ.6 του άρθρου 18 του Ν.3850/2010).</w:t>
      </w:r>
    </w:p>
    <w:p w14:paraId="23AF3526" w14:textId="77777777" w:rsidR="000D2B21" w:rsidRPr="00EE3151" w:rsidRDefault="000D2B21" w:rsidP="000D2B21">
      <w:pPr>
        <w:spacing w:before="3"/>
        <w:ind w:left="142" w:right="-141"/>
        <w:jc w:val="both"/>
        <w:rPr>
          <w:rFonts w:ascii="Verdana" w:hAnsi="Verdana"/>
          <w:sz w:val="28"/>
          <w:szCs w:val="28"/>
        </w:rPr>
      </w:pPr>
    </w:p>
    <w:p w14:paraId="1396B173" w14:textId="77777777" w:rsidR="000D2B21" w:rsidRPr="00EE3151" w:rsidRDefault="000D2B21" w:rsidP="000D2B21">
      <w:pPr>
        <w:ind w:left="142" w:right="-141" w:firstLine="578"/>
        <w:jc w:val="both"/>
        <w:rPr>
          <w:rFonts w:ascii="Verdana" w:eastAsia="Verdana" w:hAnsi="Verdana" w:cs="Verdana"/>
          <w:spacing w:val="1"/>
          <w:u w:val="single"/>
        </w:rPr>
      </w:pPr>
      <w:r w:rsidRPr="00EE3151">
        <w:rPr>
          <w:rFonts w:ascii="Verdana" w:eastAsia="Verdana" w:hAnsi="Verdana" w:cs="Verdana"/>
        </w:rPr>
        <w:t>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έ</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τά</w:t>
      </w:r>
      <w:r w:rsidRPr="00EE3151">
        <w:rPr>
          <w:rFonts w:ascii="Verdana" w:eastAsia="Verdana" w:hAnsi="Verdana" w:cs="Verdana"/>
          <w:spacing w:val="-5"/>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1"/>
        </w:rPr>
        <w:t xml:space="preserve"> </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rPr>
        <w:t>κ</w:t>
      </w:r>
      <w:r w:rsidRPr="00EE3151">
        <w:rPr>
          <w:rFonts w:ascii="Verdana" w:eastAsia="Verdana" w:hAnsi="Verdana" w:cs="Verdana"/>
          <w:spacing w:val="4"/>
        </w:rPr>
        <w:t>η</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7"/>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1"/>
        </w:rPr>
        <w:t>έ</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8"/>
        </w:rPr>
        <w:t xml:space="preserve"> </w:t>
      </w:r>
      <w:r w:rsidRPr="00EE3151">
        <w:rPr>
          <w:rFonts w:ascii="Verdana" w:eastAsia="Verdana" w:hAnsi="Verdana" w:cs="Verdana"/>
          <w:spacing w:val="1"/>
        </w:rPr>
        <w:t>τ</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w:t>
      </w:r>
      <w:r w:rsidRPr="00EE3151">
        <w:rPr>
          <w:rFonts w:ascii="Verdana" w:eastAsia="Verdana" w:hAnsi="Verdana" w:cs="Verdana"/>
          <w:spacing w:val="-5"/>
        </w:rPr>
        <w:t xml:space="preserve"> </w:t>
      </w:r>
      <w:r w:rsidRPr="00EE3151">
        <w:rPr>
          <w:rFonts w:ascii="Verdana" w:eastAsia="Verdana" w:hAnsi="Verdana" w:cs="Verdana"/>
          <w:spacing w:val="1"/>
        </w:rPr>
        <w:t>ηθ</w:t>
      </w:r>
      <w:r w:rsidRPr="00EE3151">
        <w:rPr>
          <w:rFonts w:ascii="Verdana" w:eastAsia="Verdana" w:hAnsi="Verdana" w:cs="Verdana"/>
          <w:spacing w:val="3"/>
        </w:rPr>
        <w:t>ι</w:t>
      </w:r>
      <w:r w:rsidRPr="00EE3151">
        <w:rPr>
          <w:rFonts w:ascii="Verdana" w:eastAsia="Verdana" w:hAnsi="Verdana" w:cs="Verdana"/>
        </w:rPr>
        <w:t>κή</w:t>
      </w:r>
      <w:r w:rsidRPr="00EE3151">
        <w:rPr>
          <w:rFonts w:ascii="Verdana" w:eastAsia="Verdana" w:hAnsi="Verdana" w:cs="Verdana"/>
          <w:spacing w:val="-6"/>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εξα</w:t>
      </w:r>
      <w:r w:rsidRPr="00EE3151">
        <w:rPr>
          <w:rFonts w:ascii="Verdana" w:eastAsia="Verdana" w:hAnsi="Verdana" w:cs="Verdana"/>
        </w:rPr>
        <w:t>ρτ</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12"/>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ντι</w:t>
      </w:r>
      <w:r w:rsidRPr="00EE3151">
        <w:rPr>
          <w:rFonts w:ascii="Verdana" w:eastAsia="Verdana" w:hAnsi="Verdana" w:cs="Verdana"/>
          <w:spacing w:val="-7"/>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 xml:space="preserve">ν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ο</w:t>
      </w:r>
      <w:r w:rsidRPr="00EE3151">
        <w:rPr>
          <w:rFonts w:ascii="Verdana" w:eastAsia="Verdana" w:hAnsi="Verdana" w:cs="Verdana"/>
          <w:spacing w:val="1"/>
        </w:rPr>
        <w:t>δ</w:t>
      </w:r>
      <w:r w:rsidRPr="00EE3151">
        <w:rPr>
          <w:rFonts w:ascii="Verdana" w:eastAsia="Verdana" w:hAnsi="Verdana" w:cs="Verdana"/>
          <w:spacing w:val="-1"/>
        </w:rPr>
        <w:t>ό</w:t>
      </w:r>
      <w:r w:rsidRPr="00EE3151">
        <w:rPr>
          <w:rFonts w:ascii="Verdana" w:eastAsia="Verdana" w:hAnsi="Verdana" w:cs="Verdana"/>
        </w:rPr>
        <w:t>τη</w:t>
      </w:r>
      <w:r w:rsidRPr="00EE3151">
        <w:rPr>
          <w:rFonts w:ascii="Verdana" w:eastAsia="Verdana" w:hAnsi="Verdana" w:cs="Verdana"/>
          <w:spacing w:val="-6"/>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σ</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7"/>
        </w:rPr>
        <w:t xml:space="preserve"> </w:t>
      </w:r>
      <w:proofErr w:type="spellStart"/>
      <w:r w:rsidRPr="00EE3151">
        <w:rPr>
          <w:rFonts w:ascii="Verdana" w:eastAsia="Verdana" w:hAnsi="Verdana" w:cs="Verdana"/>
          <w:spacing w:val="1"/>
        </w:rPr>
        <w:t>ε</w:t>
      </w:r>
      <w:r w:rsidRPr="00EE3151">
        <w:rPr>
          <w:rFonts w:ascii="Verdana" w:eastAsia="Verdana" w:hAnsi="Verdana" w:cs="Verdana"/>
          <w:spacing w:val="3"/>
        </w:rPr>
        <w:t>ρ</w:t>
      </w:r>
      <w:r w:rsidRPr="00EE3151">
        <w:rPr>
          <w:rFonts w:ascii="Verdana" w:eastAsia="Verdana" w:hAnsi="Verdana" w:cs="Verdana"/>
          <w:spacing w:val="2"/>
        </w:rPr>
        <w:t>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proofErr w:type="spellEnd"/>
      <w:r w:rsidRPr="00EE3151">
        <w:rPr>
          <w:rFonts w:ascii="Verdana" w:eastAsia="Verdana" w:hAnsi="Verdana" w:cs="Verdana"/>
        </w:rPr>
        <w:t>.</w:t>
      </w:r>
      <w:r w:rsidRPr="00EE3151">
        <w:rPr>
          <w:rFonts w:ascii="Verdana" w:eastAsia="Verdana" w:hAnsi="Verdana" w:cs="Verdana"/>
          <w:spacing w:val="-16"/>
        </w:rPr>
        <w:t xml:space="preserve"> </w:t>
      </w:r>
      <w:r w:rsidRPr="00EE3151">
        <w:rPr>
          <w:rFonts w:ascii="Verdana" w:eastAsia="Verdana" w:hAnsi="Verdana" w:cs="Verdana"/>
          <w:spacing w:val="2"/>
        </w:rPr>
        <w:t>Τ</w:t>
      </w:r>
      <w:r w:rsidRPr="00EE3151">
        <w:rPr>
          <w:rFonts w:ascii="Verdana" w:eastAsia="Verdana" w:hAnsi="Verdana" w:cs="Verdana"/>
          <w:spacing w:val="-1"/>
        </w:rPr>
        <w:t>υ</w:t>
      </w:r>
      <w:r w:rsidRPr="00EE3151">
        <w:rPr>
          <w:rFonts w:ascii="Verdana" w:eastAsia="Verdana" w:hAnsi="Verdana" w:cs="Verdana"/>
          <w:spacing w:val="3"/>
        </w:rPr>
        <w:t>χ</w:t>
      </w:r>
      <w:r w:rsidRPr="00EE3151">
        <w:rPr>
          <w:rFonts w:ascii="Verdana" w:eastAsia="Verdana" w:hAnsi="Verdana" w:cs="Verdana"/>
          <w:spacing w:val="-1"/>
        </w:rPr>
        <w:t>ό</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αφω</w:t>
      </w:r>
      <w:r w:rsidRPr="00EE3151">
        <w:rPr>
          <w:rFonts w:ascii="Verdana" w:eastAsia="Verdana" w:hAnsi="Verdana" w:cs="Verdana"/>
        </w:rPr>
        <w:t>ν</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rPr>
        <w:t>µε</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2"/>
        </w:rPr>
        <w:t>γ</w:t>
      </w:r>
      <w:r w:rsidRPr="00EE3151">
        <w:rPr>
          <w:rFonts w:ascii="Verdana" w:eastAsia="Verdana" w:hAnsi="Verdana" w:cs="Verdana"/>
          <w:spacing w:val="-1"/>
        </w:rPr>
        <w:t>ο</w:t>
      </w:r>
      <w:r w:rsidRPr="00EE3151">
        <w:rPr>
          <w:rFonts w:ascii="Verdana" w:eastAsia="Verdana" w:hAnsi="Verdana" w:cs="Verdana"/>
          <w:spacing w:val="1"/>
        </w:rPr>
        <w:t>δ</w:t>
      </w:r>
      <w:r w:rsidRPr="00EE3151">
        <w:rPr>
          <w:rFonts w:ascii="Verdana" w:eastAsia="Verdana" w:hAnsi="Verdana" w:cs="Verdana"/>
          <w:spacing w:val="2"/>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w:t>
      </w:r>
      <w:r w:rsidRPr="00EE3151">
        <w:rPr>
          <w:rFonts w:ascii="Verdana" w:eastAsia="Verdana" w:hAnsi="Verdana" w:cs="Verdana"/>
          <w:spacing w:val="-11"/>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proofErr w:type="spellStart"/>
      <w:r w:rsidRPr="00EE3151">
        <w:rPr>
          <w:rFonts w:ascii="Verdana" w:eastAsia="Verdana" w:hAnsi="Verdana" w:cs="Verdana"/>
          <w:spacing w:val="1"/>
        </w:rPr>
        <w:t>θέ</w:t>
      </w:r>
      <w:r w:rsidRPr="00EE3151">
        <w:rPr>
          <w:rFonts w:ascii="Verdana" w:eastAsia="Verdana" w:hAnsi="Verdana" w:cs="Verdana"/>
        </w:rPr>
        <w:t>µ</w:t>
      </w:r>
      <w:r w:rsidRPr="00EE3151">
        <w:rPr>
          <w:rFonts w:ascii="Verdana" w:eastAsia="Verdana" w:hAnsi="Verdana" w:cs="Verdana"/>
          <w:spacing w:val="1"/>
        </w:rPr>
        <w:t>α</w:t>
      </w:r>
      <w:r w:rsidRPr="00EE3151">
        <w:rPr>
          <w:rFonts w:ascii="Verdana" w:eastAsia="Verdana" w:hAnsi="Verdana" w:cs="Verdana"/>
        </w:rPr>
        <w:t>τα</w:t>
      </w:r>
      <w:proofErr w:type="spellEnd"/>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 xml:space="preserve">ς </w:t>
      </w:r>
      <w:proofErr w:type="spellStart"/>
      <w:r w:rsidRPr="00EE3151">
        <w:rPr>
          <w:rFonts w:ascii="Verdana" w:eastAsia="Verdana" w:hAnsi="Verdana" w:cs="Verdana"/>
          <w:spacing w:val="1"/>
        </w:rPr>
        <w:t>α</w:t>
      </w:r>
      <w:r w:rsidRPr="00EE3151">
        <w:rPr>
          <w:rFonts w:ascii="Verdana" w:eastAsia="Verdana" w:hAnsi="Verdana" w:cs="Verdana"/>
        </w:rPr>
        <w:t>ρµ</w:t>
      </w:r>
      <w:r w:rsidRPr="00EE3151">
        <w:rPr>
          <w:rFonts w:ascii="Verdana" w:eastAsia="Verdana" w:hAnsi="Verdana" w:cs="Verdana"/>
          <w:spacing w:val="2"/>
        </w:rPr>
        <w:t>ο</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rPr>
        <w:t>ς</w:t>
      </w:r>
      <w:proofErr w:type="spellEnd"/>
      <w:r w:rsidRPr="00EE3151">
        <w:rPr>
          <w:rFonts w:ascii="Verdana" w:eastAsia="Verdana" w:hAnsi="Verdana" w:cs="Verdana"/>
          <w:spacing w:val="-14"/>
        </w:rPr>
        <w:t xml:space="preserve"> </w:t>
      </w:r>
      <w:r w:rsidRPr="00EE3151">
        <w:rPr>
          <w:rFonts w:ascii="Verdana" w:eastAsia="Verdana" w:hAnsi="Verdana" w:cs="Verdana"/>
          <w:spacing w:val="2"/>
        </w:rPr>
        <w:t>το</w:t>
      </w:r>
      <w:r w:rsidRPr="00EE3151">
        <w:rPr>
          <w:rFonts w:ascii="Verdana" w:eastAsia="Verdana" w:hAnsi="Verdana" w:cs="Verdana"/>
          <w:spacing w:val="-1"/>
        </w:rPr>
        <w:t>υ</w:t>
      </w:r>
      <w:r w:rsidRPr="00EE3151">
        <w:rPr>
          <w:rFonts w:ascii="Verdana" w:eastAsia="Verdana" w:hAnsi="Verdana" w:cs="Verdana"/>
        </w:rPr>
        <w:t>,</w:t>
      </w:r>
      <w:r w:rsidRPr="00EE3151">
        <w:rPr>
          <w:rFonts w:ascii="Verdana" w:eastAsia="Verdana" w:hAnsi="Verdana" w:cs="Verdana"/>
          <w:spacing w:val="-3"/>
        </w:rPr>
        <w:t xml:space="preserve"> </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2"/>
        </w:rPr>
        <w:t>µ</w:t>
      </w:r>
      <w:proofErr w:type="spellStart"/>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proofErr w:type="spellEnd"/>
      <w:r w:rsidRPr="00EE3151">
        <w:rPr>
          <w:rFonts w:ascii="Verdana" w:eastAsia="Verdana" w:hAnsi="Verdana" w:cs="Verdana"/>
          <w:spacing w:val="-5"/>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9"/>
        </w:rPr>
        <w:t xml:space="preserve"> </w:t>
      </w:r>
      <w:r w:rsidRPr="00EE3151">
        <w:rPr>
          <w:rFonts w:ascii="Verdana" w:eastAsia="Verdana" w:hAnsi="Verdana" w:cs="Verdana"/>
        </w:rPr>
        <w:t>λ</w:t>
      </w:r>
      <w:r w:rsidRPr="00EE3151">
        <w:rPr>
          <w:rFonts w:ascii="Verdana" w:eastAsia="Verdana" w:hAnsi="Verdana" w:cs="Verdana"/>
          <w:spacing w:val="2"/>
        </w:rPr>
        <w:t>όγ</w:t>
      </w:r>
      <w:r w:rsidRPr="00EE3151">
        <w:rPr>
          <w:rFonts w:ascii="Verdana" w:eastAsia="Verdana" w:hAnsi="Verdana" w:cs="Verdana"/>
        </w:rPr>
        <w:t>ο</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spacing w:val="-1"/>
        </w:rPr>
        <w:t>τ</w:t>
      </w:r>
      <w:r w:rsidRPr="00EE3151">
        <w:rPr>
          <w:rFonts w:ascii="Verdana" w:eastAsia="Verdana" w:hAnsi="Verdana" w:cs="Verdana"/>
          <w:spacing w:val="3"/>
        </w:rPr>
        <w:t>α</w:t>
      </w:r>
      <w:r w:rsidRPr="00EE3151">
        <w:rPr>
          <w:rFonts w:ascii="Verdana" w:eastAsia="Verdana" w:hAnsi="Verdana" w:cs="Verdana"/>
        </w:rPr>
        <w:t>γγ</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2"/>
        </w:rPr>
        <w:t xml:space="preserve"> </w:t>
      </w:r>
      <w:proofErr w:type="spellStart"/>
      <w:r w:rsidRPr="00EE3151">
        <w:rPr>
          <w:rFonts w:ascii="Verdana" w:eastAsia="Verdana" w:hAnsi="Verdana" w:cs="Verdana"/>
          <w:spacing w:val="-1"/>
        </w:rPr>
        <w:t>σ</w:t>
      </w:r>
      <w:r w:rsidRPr="00EE3151">
        <w:rPr>
          <w:rFonts w:ascii="Verdana" w:eastAsia="Verdana" w:hAnsi="Verdana" w:cs="Verdana"/>
          <w:spacing w:val="1"/>
        </w:rPr>
        <w:t>ύ</w:t>
      </w:r>
      <w:r w:rsidRPr="00EE3151">
        <w:rPr>
          <w:rFonts w:ascii="Verdana" w:eastAsia="Verdana" w:hAnsi="Verdana" w:cs="Verdana"/>
        </w:rPr>
        <w:t>µ</w:t>
      </w:r>
      <w:r w:rsidRPr="00EE3151">
        <w:rPr>
          <w:rFonts w:ascii="Verdana" w:eastAsia="Verdana" w:hAnsi="Verdana" w:cs="Verdana"/>
          <w:spacing w:val="1"/>
        </w:rPr>
        <w:t>βα</w:t>
      </w:r>
      <w:r w:rsidRPr="00EE3151">
        <w:rPr>
          <w:rFonts w:ascii="Verdana" w:eastAsia="Verdana" w:hAnsi="Verdana" w:cs="Verdana"/>
          <w:spacing w:val="-1"/>
        </w:rPr>
        <w:t>σ</w:t>
      </w:r>
      <w:r w:rsidRPr="00EE3151">
        <w:rPr>
          <w:rFonts w:ascii="Verdana" w:eastAsia="Verdana" w:hAnsi="Verdana" w:cs="Verdana"/>
          <w:spacing w:val="1"/>
        </w:rPr>
        <w:t>ή</w:t>
      </w:r>
      <w:r w:rsidRPr="00EE3151">
        <w:rPr>
          <w:rFonts w:ascii="Verdana" w:eastAsia="Verdana" w:hAnsi="Verdana" w:cs="Verdana"/>
        </w:rPr>
        <w:t>ς</w:t>
      </w:r>
      <w:proofErr w:type="spellEnd"/>
      <w:r w:rsidRPr="00EE3151">
        <w:rPr>
          <w:rFonts w:ascii="Verdana" w:eastAsia="Verdana" w:hAnsi="Verdana" w:cs="Verdana"/>
          <w:spacing w:val="-11"/>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w:t>
      </w:r>
      <w:r w:rsidRPr="00EE3151">
        <w:rPr>
          <w:rFonts w:ascii="Verdana" w:eastAsia="Verdana" w:hAnsi="Verdana" w:cs="Verdana"/>
          <w:spacing w:val="-5"/>
        </w:rPr>
        <w:t xml:space="preserve"> </w:t>
      </w:r>
      <w:r w:rsidRPr="00EE3151">
        <w:rPr>
          <w:rFonts w:ascii="Verdana" w:eastAsia="Verdana" w:hAnsi="Verdana" w:cs="Verdana"/>
        </w:rPr>
        <w:t>Σε</w:t>
      </w:r>
      <w:r w:rsidRPr="00EE3151">
        <w:rPr>
          <w:rFonts w:ascii="Verdana" w:eastAsia="Verdana" w:hAnsi="Verdana" w:cs="Verdana"/>
          <w:spacing w:val="-2"/>
        </w:rPr>
        <w:t xml:space="preserve"> </w:t>
      </w:r>
      <w:r w:rsidRPr="00EE3151">
        <w:rPr>
          <w:rFonts w:ascii="Verdana" w:eastAsia="Verdana" w:hAnsi="Verdana" w:cs="Verdana"/>
        </w:rPr>
        <w:t>κ</w:t>
      </w:r>
      <w:r w:rsidRPr="00EE3151">
        <w:rPr>
          <w:rFonts w:ascii="Verdana" w:eastAsia="Verdana" w:hAnsi="Verdana" w:cs="Verdana"/>
          <w:spacing w:val="1"/>
        </w:rPr>
        <w:t>άθ</w:t>
      </w:r>
      <w:r w:rsidRPr="00EE3151">
        <w:rPr>
          <w:rFonts w:ascii="Verdana" w:eastAsia="Verdana" w:hAnsi="Verdana" w:cs="Verdana"/>
        </w:rPr>
        <w:t>ε 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rPr>
        <w:t>πτ</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rPr>
        <w:t>η</w:t>
      </w:r>
      <w:r w:rsidRPr="00EE3151">
        <w:rPr>
          <w:rFonts w:ascii="Verdana" w:eastAsia="Verdana" w:hAnsi="Verdana" w:cs="Verdana"/>
          <w:spacing w:val="-1"/>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ό</w:t>
      </w:r>
      <w:r w:rsidRPr="00EE3151">
        <w:rPr>
          <w:rFonts w:ascii="Verdana" w:eastAsia="Verdana" w:hAnsi="Verdana" w:cs="Verdana"/>
        </w:rPr>
        <w:t>λ</w:t>
      </w:r>
      <w:r w:rsidRPr="00EE3151">
        <w:rPr>
          <w:rFonts w:ascii="Verdana" w:eastAsia="Verdana" w:hAnsi="Verdana" w:cs="Verdana"/>
          <w:spacing w:val="1"/>
        </w:rPr>
        <w:t>υ</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9"/>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5"/>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2"/>
        </w:rPr>
        <w:t>ο</w:t>
      </w:r>
      <w:r w:rsidRPr="00EE3151">
        <w:rPr>
          <w:rFonts w:ascii="Verdana" w:eastAsia="Verdana" w:hAnsi="Verdana" w:cs="Verdana"/>
        </w:rPr>
        <w:t>ύ</w:t>
      </w:r>
      <w:r w:rsidRPr="00EE3151">
        <w:rPr>
          <w:rFonts w:ascii="Verdana" w:eastAsia="Verdana" w:hAnsi="Verdana" w:cs="Verdana"/>
          <w:spacing w:val="-8"/>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πρ</w:t>
      </w:r>
      <w:r w:rsidRPr="00EE3151">
        <w:rPr>
          <w:rFonts w:ascii="Verdana" w:eastAsia="Verdana" w:hAnsi="Verdana" w:cs="Verdana"/>
          <w:spacing w:val="1"/>
        </w:rPr>
        <w:t>έ</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4"/>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3"/>
        </w:rPr>
        <w:t xml:space="preserve"> </w:t>
      </w:r>
      <w:r w:rsidRPr="00EE3151">
        <w:rPr>
          <w:rFonts w:ascii="Verdana" w:eastAsia="Verdana" w:hAnsi="Verdana" w:cs="Verdana"/>
          <w:spacing w:val="-2"/>
        </w:rPr>
        <w:t>α</w:t>
      </w:r>
      <w:r w:rsidRPr="00EE3151">
        <w:rPr>
          <w:rFonts w:ascii="Verdana" w:eastAsia="Verdana" w:hAnsi="Verdana" w:cs="Verdana"/>
          <w:spacing w:val="3"/>
        </w:rPr>
        <w:t>ι</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1"/>
        </w:rPr>
        <w:t>ο</w:t>
      </w:r>
      <w:r w:rsidRPr="00EE3151">
        <w:rPr>
          <w:rFonts w:ascii="Verdana" w:eastAsia="Verdana" w:hAnsi="Verdana" w:cs="Verdana"/>
        </w:rPr>
        <w:t>γ</w:t>
      </w:r>
      <w:r w:rsidRPr="00EE3151">
        <w:rPr>
          <w:rFonts w:ascii="Verdana" w:eastAsia="Verdana" w:hAnsi="Verdana" w:cs="Verdana"/>
          <w:spacing w:val="1"/>
        </w:rPr>
        <w:t>η</w:t>
      </w:r>
      <w:r w:rsidRPr="00EE3151">
        <w:rPr>
          <w:rFonts w:ascii="Verdana" w:eastAsia="Verdana" w:hAnsi="Verdana" w:cs="Verdana"/>
        </w:rPr>
        <w:t>μ</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η</w:t>
      </w:r>
      <w:r w:rsidRPr="00EE3151">
        <w:rPr>
          <w:rFonts w:ascii="Verdana" w:eastAsia="Verdana" w:hAnsi="Verdana" w:cs="Verdana"/>
          <w:spacing w:val="-16"/>
        </w:rPr>
        <w:t xml:space="preserve"> </w:t>
      </w:r>
      <w:r w:rsidRPr="00EE3151">
        <w:rPr>
          <w:rFonts w:ascii="Verdana" w:eastAsia="Verdana" w:hAnsi="Verdana" w:cs="Verdana"/>
          <w:spacing w:val="1"/>
          <w:u w:val="single"/>
        </w:rPr>
        <w:t>(παρ.7 του άρθρου 18 και παρ.4 του άρθρου 15 του Ν.3850/2010).</w:t>
      </w:r>
    </w:p>
    <w:p w14:paraId="17223690" w14:textId="77777777" w:rsidR="000D2B21" w:rsidRPr="00EE3151" w:rsidRDefault="000D2B21" w:rsidP="000D2B21">
      <w:pPr>
        <w:spacing w:before="56"/>
        <w:ind w:left="142" w:right="-141"/>
        <w:jc w:val="both"/>
        <w:rPr>
          <w:rFonts w:ascii="Verdana" w:eastAsia="Verdana" w:hAnsi="Verdana" w:cs="Verdana"/>
          <w:spacing w:val="1"/>
          <w:u w:val="single"/>
        </w:rPr>
      </w:pPr>
      <w:r w:rsidRPr="00EE3151">
        <w:rPr>
          <w:rFonts w:ascii="Verdana" w:eastAsia="Verdana" w:hAnsi="Verdana" w:cs="Verdana"/>
        </w:rPr>
        <w:t xml:space="preserve">         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rPr>
        <w:t>ο</w:t>
      </w:r>
      <w:r w:rsidRPr="00EE3151">
        <w:rPr>
          <w:rFonts w:ascii="Verdana" w:eastAsia="Verdana" w:hAnsi="Verdana" w:cs="Verdana"/>
          <w:spacing w:val="-5"/>
        </w:rPr>
        <w:t xml:space="preserve"> </w:t>
      </w:r>
      <w:r w:rsidRPr="00EE3151">
        <w:rPr>
          <w:rFonts w:ascii="Verdana" w:eastAsia="Verdana" w:hAnsi="Verdana" w:cs="Verdana"/>
          <w:spacing w:val="3"/>
        </w:rPr>
        <w:t>π</w:t>
      </w:r>
      <w:r w:rsidRPr="00EE3151">
        <w:rPr>
          <w:rFonts w:ascii="Verdana" w:eastAsia="Verdana" w:hAnsi="Verdana" w:cs="Verdana"/>
        </w:rPr>
        <w:t>λ</w:t>
      </w:r>
      <w:r w:rsidRPr="00EE3151">
        <w:rPr>
          <w:rFonts w:ascii="Verdana" w:eastAsia="Verdana" w:hAnsi="Verdana" w:cs="Verdana"/>
          <w:spacing w:val="1"/>
        </w:rPr>
        <w:t>α</w:t>
      </w:r>
      <w:r w:rsidRPr="00EE3151">
        <w:rPr>
          <w:rFonts w:ascii="Verdana" w:eastAsia="Verdana" w:hAnsi="Verdana" w:cs="Verdana"/>
          <w:spacing w:val="3"/>
        </w:rPr>
        <w:t>ί</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rPr>
        <w:t>ο</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rPr>
        <w:t>χρ</w:t>
      </w:r>
      <w:r w:rsidRPr="00EE3151">
        <w:rPr>
          <w:rFonts w:ascii="Verdana" w:eastAsia="Verdana" w:hAnsi="Verdana" w:cs="Verdana"/>
          <w:spacing w:val="1"/>
        </w:rPr>
        <w:t>εώ</w:t>
      </w:r>
      <w:r w:rsidRPr="00EE3151">
        <w:rPr>
          <w:rFonts w:ascii="Verdana" w:eastAsia="Verdana" w:hAnsi="Verdana" w:cs="Verdana"/>
          <w:spacing w:val="-1"/>
        </w:rPr>
        <w:t>σ</w:t>
      </w:r>
      <w:r w:rsidRPr="00EE3151">
        <w:rPr>
          <w:rFonts w:ascii="Verdana" w:eastAsia="Verdana" w:hAnsi="Verdana" w:cs="Verdana"/>
          <w:spacing w:val="1"/>
        </w:rPr>
        <w:t>εώ</w:t>
      </w:r>
      <w:r w:rsidRPr="00EE3151">
        <w:rPr>
          <w:rFonts w:ascii="Verdana" w:eastAsia="Verdana" w:hAnsi="Verdana" w:cs="Verdana"/>
        </w:rPr>
        <w:t>ν</w:t>
      </w:r>
      <w:r w:rsidRPr="00EE3151">
        <w:rPr>
          <w:rFonts w:ascii="Verdana" w:eastAsia="Verdana" w:hAnsi="Verdana" w:cs="Verdana"/>
          <w:spacing w:val="-15"/>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υ</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χρ</w:t>
      </w:r>
      <w:r w:rsidRPr="00EE3151">
        <w:rPr>
          <w:rFonts w:ascii="Verdana" w:eastAsia="Verdana" w:hAnsi="Verdana" w:cs="Verdana"/>
          <w:spacing w:val="1"/>
        </w:rPr>
        <w:t>εώ</w:t>
      </w:r>
      <w:r w:rsidRPr="00EE3151">
        <w:rPr>
          <w:rFonts w:ascii="Verdana" w:eastAsia="Verdana" w:hAnsi="Verdana" w:cs="Verdana"/>
          <w:spacing w:val="2"/>
        </w:rPr>
        <w:t>σ</w:t>
      </w:r>
      <w:r w:rsidRPr="00EE3151">
        <w:rPr>
          <w:rFonts w:ascii="Verdana" w:eastAsia="Verdana" w:hAnsi="Verdana" w:cs="Verdana"/>
          <w:spacing w:val="1"/>
        </w:rPr>
        <w:t>εω</w:t>
      </w:r>
      <w:r w:rsidRPr="00EE3151">
        <w:rPr>
          <w:rFonts w:ascii="Verdana" w:eastAsia="Verdana" w:hAnsi="Verdana" w:cs="Verdana"/>
        </w:rPr>
        <w:t>ν</w:t>
      </w:r>
      <w:r w:rsidRPr="00EE3151">
        <w:rPr>
          <w:rFonts w:ascii="Verdana" w:eastAsia="Verdana" w:hAnsi="Verdana" w:cs="Verdana"/>
          <w:spacing w:val="-15"/>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2"/>
        </w:rPr>
        <w:t>γ</w:t>
      </w:r>
      <w:r w:rsidRPr="00EE3151">
        <w:rPr>
          <w:rFonts w:ascii="Verdana" w:eastAsia="Verdana" w:hAnsi="Verdana" w:cs="Verdana"/>
          <w:spacing w:val="-1"/>
        </w:rPr>
        <w:t>ο</w:t>
      </w:r>
      <w:r w:rsidRPr="00EE3151">
        <w:rPr>
          <w:rFonts w:ascii="Verdana" w:eastAsia="Verdana" w:hAnsi="Verdana" w:cs="Verdana"/>
          <w:spacing w:val="1"/>
        </w:rPr>
        <w:t>δ</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 xml:space="preserve">, </w:t>
      </w:r>
      <w:proofErr w:type="spellStart"/>
      <w:r w:rsidRPr="00EE3151">
        <w:rPr>
          <w:rFonts w:ascii="Verdana" w:eastAsia="Verdana" w:hAnsi="Verdana" w:cs="Verdana"/>
          <w:spacing w:val="-1"/>
        </w:rPr>
        <w:t>σύ</w:t>
      </w:r>
      <w:r w:rsidRPr="00EE3151">
        <w:rPr>
          <w:rFonts w:ascii="Verdana" w:eastAsia="Verdana" w:hAnsi="Verdana" w:cs="Verdana"/>
        </w:rPr>
        <w:t>µ</w:t>
      </w:r>
      <w:r w:rsidRPr="00EE3151">
        <w:rPr>
          <w:rFonts w:ascii="Verdana" w:eastAsia="Verdana" w:hAnsi="Verdana" w:cs="Verdana"/>
          <w:spacing w:val="1"/>
        </w:rPr>
        <w:t>φω</w:t>
      </w:r>
      <w:r w:rsidRPr="00EE3151">
        <w:rPr>
          <w:rFonts w:ascii="Verdana" w:eastAsia="Verdana" w:hAnsi="Verdana" w:cs="Verdana"/>
        </w:rPr>
        <w:t>να</w:t>
      </w:r>
      <w:proofErr w:type="spellEnd"/>
      <w:r w:rsidRPr="00EE3151">
        <w:rPr>
          <w:rFonts w:ascii="Verdana" w:eastAsia="Verdana" w:hAnsi="Verdana" w:cs="Verdana"/>
          <w:spacing w:val="-7"/>
        </w:rPr>
        <w:t xml:space="preserve">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4"/>
        </w:rPr>
        <w:t xml:space="preserve"> </w:t>
      </w:r>
      <w:proofErr w:type="spellStart"/>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ς</w:t>
      </w:r>
      <w:proofErr w:type="spellEnd"/>
      <w:r w:rsidRPr="00EE3151">
        <w:rPr>
          <w:rFonts w:ascii="Verdana" w:eastAsia="Verdana" w:hAnsi="Verdana" w:cs="Verdana"/>
          <w:spacing w:val="-9"/>
        </w:rPr>
        <w:t xml:space="preserve"> </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άξ</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εφ</w:t>
      </w:r>
      <w:r w:rsidRPr="00EE3151">
        <w:rPr>
          <w:rFonts w:ascii="Verdana" w:eastAsia="Verdana" w:hAnsi="Verdana" w:cs="Verdana"/>
          <w:spacing w:val="-1"/>
        </w:rPr>
        <w:t>όσο</w:t>
      </w:r>
      <w:r w:rsidRPr="00EE3151">
        <w:rPr>
          <w:rFonts w:ascii="Verdana" w:eastAsia="Verdana" w:hAnsi="Verdana" w:cs="Verdana"/>
        </w:rPr>
        <w:t>ν</w:t>
      </w:r>
      <w:r w:rsidRPr="00EE3151">
        <w:rPr>
          <w:rFonts w:ascii="Verdana" w:eastAsia="Verdana" w:hAnsi="Verdana" w:cs="Verdana"/>
          <w:spacing w:val="-8"/>
        </w:rPr>
        <w:t xml:space="preserve"> </w:t>
      </w:r>
      <w:r w:rsidRPr="00EE3151">
        <w:rPr>
          <w:rFonts w:ascii="Verdana" w:eastAsia="Verdana" w:hAnsi="Verdana" w:cs="Verdana"/>
        </w:rPr>
        <w:t>η</w:t>
      </w:r>
      <w:r w:rsidRPr="00EE3151">
        <w:rPr>
          <w:rFonts w:ascii="Verdana" w:eastAsia="Verdana" w:hAnsi="Verdana" w:cs="Verdana"/>
          <w:spacing w:val="-1"/>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ρ</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αθέ</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6"/>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rPr>
        <w:t>λλ</w:t>
      </w:r>
      <w:r w:rsidRPr="00EE3151">
        <w:rPr>
          <w:rFonts w:ascii="Verdana" w:eastAsia="Verdana" w:hAnsi="Verdana" w:cs="Verdana"/>
          <w:spacing w:val="1"/>
        </w:rPr>
        <w:t>η</w:t>
      </w:r>
      <w:r w:rsidRPr="00EE3151">
        <w:rPr>
          <w:rFonts w:ascii="Verdana" w:eastAsia="Verdana" w:hAnsi="Verdana" w:cs="Verdana"/>
        </w:rPr>
        <w:t xml:space="preserve">λη </w:t>
      </w:r>
      <w:proofErr w:type="spellStart"/>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spacing w:val="1"/>
        </w:rPr>
        <w:t>δ</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ή</w:t>
      </w:r>
      <w:proofErr w:type="spellEnd"/>
      <w:r w:rsidRPr="00EE3151">
        <w:rPr>
          <w:rFonts w:ascii="Verdana" w:eastAsia="Verdana" w:hAnsi="Verdana" w:cs="Verdana"/>
        </w:rPr>
        <w:t>,</w:t>
      </w:r>
      <w:r w:rsidRPr="00EE3151">
        <w:rPr>
          <w:rFonts w:ascii="Verdana" w:eastAsia="Verdana" w:hAnsi="Verdana" w:cs="Verdana"/>
          <w:spacing w:val="-10"/>
        </w:rPr>
        <w:t xml:space="preserve"> </w:t>
      </w:r>
      <w:r w:rsidRPr="00EE3151">
        <w:rPr>
          <w:rFonts w:ascii="Verdana" w:eastAsia="Verdana" w:hAnsi="Verdana" w:cs="Verdana"/>
          <w:spacing w:val="1"/>
        </w:rPr>
        <w:t>έ</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2"/>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spacing w:val="3"/>
        </w:rPr>
        <w:t>χ</w:t>
      </w:r>
      <w:r w:rsidRPr="00EE3151">
        <w:rPr>
          <w:rFonts w:ascii="Verdana" w:eastAsia="Verdana" w:hAnsi="Verdana" w:cs="Verdana"/>
        </w:rPr>
        <w:t>ρ</w:t>
      </w:r>
      <w:r w:rsidRPr="00EE3151">
        <w:rPr>
          <w:rFonts w:ascii="Verdana" w:eastAsia="Verdana" w:hAnsi="Verdana" w:cs="Verdana"/>
          <w:spacing w:val="1"/>
        </w:rPr>
        <w:t>έω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rPr>
        <w:t>να</w:t>
      </w:r>
      <w:r w:rsidRPr="00EE3151">
        <w:rPr>
          <w:rFonts w:ascii="Verdana" w:eastAsia="Verdana" w:hAnsi="Verdana" w:cs="Verdana"/>
          <w:spacing w:val="-2"/>
        </w:rPr>
        <w:t xml:space="preserve"> </w:t>
      </w:r>
      <w:proofErr w:type="spellStart"/>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έ</w:t>
      </w:r>
      <w:r w:rsidRPr="00EE3151">
        <w:rPr>
          <w:rFonts w:ascii="Verdana" w:eastAsia="Verdana" w:hAnsi="Verdana" w:cs="Verdana"/>
        </w:rPr>
        <w:t>µπ</w:t>
      </w:r>
      <w:r w:rsidRPr="00EE3151">
        <w:rPr>
          <w:rFonts w:ascii="Verdana" w:eastAsia="Verdana" w:hAnsi="Verdana" w:cs="Verdana"/>
          <w:spacing w:val="1"/>
        </w:rPr>
        <w:t>ε</w:t>
      </w:r>
      <w:r w:rsidRPr="00EE3151">
        <w:rPr>
          <w:rFonts w:ascii="Verdana" w:eastAsia="Verdana" w:hAnsi="Verdana" w:cs="Verdana"/>
        </w:rPr>
        <w:t>ι</w:t>
      </w:r>
      <w:proofErr w:type="spellEnd"/>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3"/>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µέ</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proofErr w:type="spellEnd"/>
      <w:r w:rsidRPr="00EE3151">
        <w:rPr>
          <w:rFonts w:ascii="Verdana" w:eastAsia="Verdana" w:hAnsi="Verdana" w:cs="Verdana"/>
          <w:spacing w:val="-15"/>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proofErr w:type="spellStart"/>
      <w:r w:rsidRPr="00EE3151">
        <w:rPr>
          <w:rFonts w:ascii="Verdana" w:eastAsia="Verdana" w:hAnsi="Verdana" w:cs="Verdana"/>
          <w:spacing w:val="2"/>
        </w:rPr>
        <w:t>σ</w:t>
      </w:r>
      <w:r w:rsidRPr="00EE3151">
        <w:rPr>
          <w:rFonts w:ascii="Verdana" w:eastAsia="Verdana" w:hAnsi="Verdana" w:cs="Verdana"/>
          <w:spacing w:val="-1"/>
        </w:rPr>
        <w:t>υ</w:t>
      </w:r>
      <w:r w:rsidRPr="00EE3151">
        <w:rPr>
          <w:rFonts w:ascii="Verdana" w:eastAsia="Verdana" w:hAnsi="Verdana" w:cs="Verdana"/>
        </w:rPr>
        <w:t>γκ</w:t>
      </w:r>
      <w:r w:rsidRPr="00EE3151">
        <w:rPr>
          <w:rFonts w:ascii="Verdana" w:eastAsia="Verdana" w:hAnsi="Verdana" w:cs="Verdana"/>
          <w:spacing w:val="4"/>
        </w:rPr>
        <w:t>ε</w:t>
      </w:r>
      <w:r w:rsidRPr="00EE3151">
        <w:rPr>
          <w:rFonts w:ascii="Verdana" w:eastAsia="Verdana" w:hAnsi="Verdana" w:cs="Verdana"/>
        </w:rPr>
        <w:t>κρ</w:t>
      </w:r>
      <w:r w:rsidRPr="00EE3151">
        <w:rPr>
          <w:rFonts w:ascii="Verdana" w:eastAsia="Verdana" w:hAnsi="Verdana" w:cs="Verdana"/>
          <w:spacing w:val="3"/>
        </w:rPr>
        <w:t>ι</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ς</w:t>
      </w:r>
      <w:proofErr w:type="spellEnd"/>
      <w:r w:rsidRPr="00EE3151">
        <w:rPr>
          <w:rFonts w:ascii="Verdana" w:eastAsia="Verdana" w:hAnsi="Verdana" w:cs="Verdana"/>
        </w:rPr>
        <w:t xml:space="preserve"> </w:t>
      </w:r>
      <w:proofErr w:type="spellStart"/>
      <w:r w:rsidRPr="00EE3151">
        <w:rPr>
          <w:rFonts w:ascii="Verdana" w:eastAsia="Verdana" w:hAnsi="Verdana" w:cs="Verdana"/>
          <w:spacing w:val="-1"/>
        </w:rPr>
        <w:t>συ</w:t>
      </w:r>
      <w:r w:rsidRPr="00EE3151">
        <w:rPr>
          <w:rFonts w:ascii="Verdana" w:eastAsia="Verdana" w:hAnsi="Verdana" w:cs="Verdana"/>
          <w:spacing w:val="2"/>
        </w:rPr>
        <w:t>µ</w:t>
      </w:r>
      <w:r w:rsidRPr="00EE3151">
        <w:rPr>
          <w:rFonts w:ascii="Verdana" w:eastAsia="Verdana" w:hAnsi="Verdana" w:cs="Verdana"/>
        </w:rPr>
        <w:t>πλ</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ω</w:t>
      </w:r>
      <w:r w:rsidRPr="00EE3151">
        <w:rPr>
          <w:rFonts w:ascii="Verdana" w:eastAsia="Verdana" w:hAnsi="Verdana" w:cs="Verdana"/>
        </w:rPr>
        <w:t>µ</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rPr>
        <w:t>ς</w:t>
      </w:r>
      <w:proofErr w:type="spellEnd"/>
      <w:r w:rsidRPr="00EE3151">
        <w:rPr>
          <w:rFonts w:ascii="Verdana" w:eastAsia="Verdana" w:hAnsi="Verdana" w:cs="Verdana"/>
          <w:spacing w:val="-19"/>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3"/>
        </w:rPr>
        <w:t>ι</w:t>
      </w:r>
      <w:r w:rsidRPr="00EE3151">
        <w:rPr>
          <w:rFonts w:ascii="Verdana" w:eastAsia="Verdana" w:hAnsi="Verdana" w:cs="Verdana"/>
          <w:spacing w:val="-3"/>
        </w:rPr>
        <w:t>κ</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spacing w:val="1"/>
        </w:rPr>
        <w:t>εξε</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Ο</w:t>
      </w:r>
      <w:r w:rsidRPr="00EE3151">
        <w:rPr>
          <w:rFonts w:ascii="Verdana" w:eastAsia="Verdana" w:hAnsi="Verdana" w:cs="Verdana"/>
        </w:rPr>
        <w:t xml:space="preserve">ι </w:t>
      </w:r>
      <w:r w:rsidRPr="00EE3151">
        <w:rPr>
          <w:rFonts w:ascii="Verdana" w:eastAsia="Verdana" w:hAnsi="Verdana" w:cs="Verdana"/>
          <w:spacing w:val="1"/>
        </w:rPr>
        <w:t>εξε</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rPr>
        <w:t>ις</w:t>
      </w:r>
      <w:r w:rsidRPr="00EE3151">
        <w:rPr>
          <w:rFonts w:ascii="Verdana" w:eastAsia="Verdana" w:hAnsi="Verdana" w:cs="Verdana"/>
          <w:spacing w:val="-10"/>
        </w:rPr>
        <w:t xml:space="preserve"> </w:t>
      </w:r>
      <w:r w:rsidRPr="00EE3151">
        <w:rPr>
          <w:rFonts w:ascii="Verdana" w:eastAsia="Verdana" w:hAnsi="Verdana" w:cs="Verdana"/>
          <w:spacing w:val="1"/>
        </w:rPr>
        <w:t>αυ</w:t>
      </w:r>
      <w:r w:rsidRPr="00EE3151">
        <w:rPr>
          <w:rFonts w:ascii="Verdana" w:eastAsia="Verdana" w:hAnsi="Verdana" w:cs="Verdana"/>
        </w:rPr>
        <w:t>τ</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ού</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2"/>
        </w:rPr>
        <w:t xml:space="preserve"> </w:t>
      </w:r>
      <w:r w:rsidRPr="00EE3151">
        <w:rPr>
          <w:rFonts w:ascii="Verdana" w:eastAsia="Verdana" w:hAnsi="Verdana" w:cs="Verdana"/>
          <w:spacing w:val="2"/>
        </w:rPr>
        <w:t>σ</w:t>
      </w:r>
      <w:r w:rsidRPr="00EE3151">
        <w:rPr>
          <w:rFonts w:ascii="Verdana" w:eastAsia="Verdana" w:hAnsi="Verdana" w:cs="Verdana"/>
        </w:rPr>
        <w:t>ε</w:t>
      </w:r>
      <w:r w:rsidRPr="00EE3151">
        <w:rPr>
          <w:rFonts w:ascii="Verdana" w:eastAsia="Verdana" w:hAnsi="Verdana" w:cs="Verdana"/>
          <w:spacing w:val="-2"/>
        </w:rPr>
        <w:t xml:space="preserve"> </w:t>
      </w:r>
      <w:r w:rsidRPr="00EE3151">
        <w:rPr>
          <w:rFonts w:ascii="Verdana" w:eastAsia="Verdana" w:hAnsi="Verdana" w:cs="Verdana"/>
          <w:spacing w:val="-1"/>
        </w:rPr>
        <w:t>Ε</w:t>
      </w:r>
      <w:r w:rsidRPr="00EE3151">
        <w:rPr>
          <w:rFonts w:ascii="Verdana" w:eastAsia="Verdana" w:hAnsi="Verdana" w:cs="Verdana"/>
        </w:rPr>
        <w:t>Ξ.</w:t>
      </w:r>
      <w:r w:rsidRPr="00EE3151">
        <w:rPr>
          <w:rFonts w:ascii="Verdana" w:eastAsia="Verdana" w:hAnsi="Verdana" w:cs="Verdana"/>
          <w:spacing w:val="2"/>
        </w:rPr>
        <w:t>Υ</w:t>
      </w:r>
      <w:r w:rsidRPr="00EE3151">
        <w:rPr>
          <w:rFonts w:ascii="Verdana" w:eastAsia="Verdana" w:hAnsi="Verdana" w:cs="Verdana"/>
        </w:rPr>
        <w:t>.</w:t>
      </w:r>
      <w:r w:rsidRPr="00EE3151">
        <w:rPr>
          <w:rFonts w:ascii="Verdana" w:eastAsia="Verdana" w:hAnsi="Verdana" w:cs="Verdana"/>
          <w:spacing w:val="2"/>
        </w:rPr>
        <w:t>Π</w:t>
      </w:r>
      <w:r w:rsidRPr="00EE3151">
        <w:rPr>
          <w:rFonts w:ascii="Verdana" w:eastAsia="Verdana" w:hAnsi="Verdana" w:cs="Verdana"/>
        </w:rPr>
        <w:t>.</w:t>
      </w:r>
      <w:r w:rsidRPr="00EE3151">
        <w:rPr>
          <w:rFonts w:ascii="Verdana" w:eastAsia="Verdana" w:hAnsi="Verdana" w:cs="Verdana"/>
          <w:spacing w:val="2"/>
        </w:rPr>
        <w:t>Π</w:t>
      </w:r>
      <w:r w:rsidRPr="00EE3151">
        <w:rPr>
          <w:rFonts w:ascii="Verdana" w:eastAsia="Verdana" w:hAnsi="Verdana" w:cs="Verdana"/>
        </w:rPr>
        <w:t>.,</w:t>
      </w:r>
      <w:r w:rsidRPr="00EE3151">
        <w:rPr>
          <w:rFonts w:ascii="Verdana" w:eastAsia="Verdana" w:hAnsi="Verdana" w:cs="Verdana"/>
          <w:spacing w:val="-11"/>
        </w:rPr>
        <w:t xml:space="preserve"> </w:t>
      </w:r>
      <w:r w:rsidRPr="00EE3151">
        <w:rPr>
          <w:rFonts w:ascii="Verdana" w:eastAsia="Verdana" w:hAnsi="Verdana" w:cs="Verdana"/>
        </w:rPr>
        <w:t>ή</w:t>
      </w:r>
      <w:r w:rsidRPr="00EE3151">
        <w:rPr>
          <w:rFonts w:ascii="Verdana" w:eastAsia="Verdana" w:hAnsi="Verdana" w:cs="Verdana"/>
          <w:spacing w:val="2"/>
        </w:rPr>
        <w:t xml:space="preserve"> </w:t>
      </w:r>
      <w:r w:rsidRPr="00EE3151">
        <w:rPr>
          <w:rFonts w:ascii="Verdana" w:eastAsia="Verdana" w:hAnsi="Verdana" w:cs="Verdana"/>
          <w:spacing w:val="-1"/>
        </w:rPr>
        <w:t>σ</w:t>
      </w:r>
      <w:r w:rsidRPr="00EE3151">
        <w:rPr>
          <w:rFonts w:ascii="Verdana" w:eastAsia="Verdana" w:hAnsi="Verdana" w:cs="Verdana"/>
        </w:rPr>
        <w:t>ε 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rPr>
        <w:t>λλ</w:t>
      </w:r>
      <w:r w:rsidRPr="00EE3151">
        <w:rPr>
          <w:rFonts w:ascii="Verdana" w:eastAsia="Verdana" w:hAnsi="Verdana" w:cs="Verdana"/>
          <w:spacing w:val="1"/>
        </w:rPr>
        <w:t>η</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3"/>
        </w:rPr>
        <w:t>ι</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ω</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11"/>
        </w:rPr>
        <w:t xml:space="preserve"> </w:t>
      </w:r>
      <w:proofErr w:type="spellStart"/>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α</w:t>
      </w:r>
      <w:proofErr w:type="spellEnd"/>
      <w:r w:rsidRPr="00EE3151">
        <w:rPr>
          <w:rFonts w:ascii="Verdana" w:eastAsia="Verdana" w:hAnsi="Verdana" w:cs="Verdana"/>
          <w:spacing w:val="-6"/>
        </w:rPr>
        <w:t xml:space="preserve"> </w:t>
      </w:r>
      <w:r w:rsidRPr="00EE3151">
        <w:rPr>
          <w:rFonts w:ascii="Verdana" w:eastAsia="Verdana" w:hAnsi="Verdana" w:cs="Verdana"/>
        </w:rPr>
        <w:t>ή</w:t>
      </w:r>
      <w:r w:rsidRPr="00EE3151">
        <w:rPr>
          <w:rFonts w:ascii="Verdana" w:eastAsia="Verdana" w:hAnsi="Verdana" w:cs="Verdana"/>
          <w:spacing w:val="-1"/>
        </w:rPr>
        <w:t xml:space="preserve"> σ</w:t>
      </w:r>
      <w:r w:rsidRPr="00EE3151">
        <w:rPr>
          <w:rFonts w:ascii="Verdana" w:eastAsia="Verdana" w:hAnsi="Verdana" w:cs="Verdana"/>
        </w:rPr>
        <w:t>ε</w:t>
      </w:r>
      <w:r w:rsidRPr="00EE3151">
        <w:rPr>
          <w:rFonts w:ascii="Verdana" w:eastAsia="Verdana" w:hAnsi="Verdana" w:cs="Verdana"/>
          <w:spacing w:val="3"/>
        </w:rPr>
        <w:t xml:space="preserve"> </w:t>
      </w:r>
      <w:proofErr w:type="spellStart"/>
      <w:r w:rsidRPr="00EE3151">
        <w:rPr>
          <w:rFonts w:ascii="Verdana" w:eastAsia="Verdana" w:hAnsi="Verdana" w:cs="Verdana"/>
        </w:rPr>
        <w:t>πρ</w:t>
      </w:r>
      <w:r w:rsidRPr="00EE3151">
        <w:rPr>
          <w:rFonts w:ascii="Verdana" w:eastAsia="Verdana" w:hAnsi="Verdana" w:cs="Verdana"/>
          <w:spacing w:val="-1"/>
        </w:rPr>
        <w:t>ο</w:t>
      </w:r>
      <w:r w:rsidRPr="00EE3151">
        <w:rPr>
          <w:rFonts w:ascii="Verdana" w:eastAsia="Verdana" w:hAnsi="Verdana" w:cs="Verdana"/>
          <w:spacing w:val="2"/>
        </w:rPr>
        <w:t>σ</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ζ</w:t>
      </w:r>
      <w:r w:rsidRPr="00EE3151">
        <w:rPr>
          <w:rFonts w:ascii="Verdana" w:eastAsia="Verdana" w:hAnsi="Verdana" w:cs="Verdana"/>
          <w:spacing w:val="-1"/>
        </w:rPr>
        <w:t>ό</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ς</w:t>
      </w:r>
      <w:proofErr w:type="spellEnd"/>
      <w:r w:rsidRPr="00EE3151">
        <w:rPr>
          <w:rFonts w:ascii="Verdana" w:eastAsia="Verdana" w:hAnsi="Verdana" w:cs="Verdana"/>
          <w:spacing w:val="-18"/>
        </w:rPr>
        <w:t xml:space="preserve"> </w:t>
      </w:r>
      <w:r w:rsidRPr="00EE3151">
        <w:rPr>
          <w:rFonts w:ascii="Verdana" w:eastAsia="Verdana" w:hAnsi="Verdana" w:cs="Verdana"/>
          <w:spacing w:val="1"/>
        </w:rPr>
        <w:t>α</w:t>
      </w:r>
      <w:r w:rsidRPr="00EE3151">
        <w:rPr>
          <w:rFonts w:ascii="Verdana" w:eastAsia="Verdana" w:hAnsi="Verdana" w:cs="Verdana"/>
        </w:rPr>
        <w:t>πό</w:t>
      </w:r>
      <w:r w:rsidRPr="00EE3151">
        <w:rPr>
          <w:rFonts w:ascii="Verdana" w:eastAsia="Verdana" w:hAnsi="Verdana" w:cs="Verdana"/>
          <w:spacing w:val="-3"/>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rPr>
        <w:t>Υ</w:t>
      </w:r>
      <w:r w:rsidRPr="00EE3151">
        <w:rPr>
          <w:rFonts w:ascii="Verdana" w:eastAsia="Verdana" w:hAnsi="Verdana" w:cs="Verdana"/>
          <w:spacing w:val="3"/>
        </w:rPr>
        <w:t>π</w:t>
      </w:r>
      <w:r w:rsidRPr="00EE3151">
        <w:rPr>
          <w:rFonts w:ascii="Verdana" w:eastAsia="Verdana" w:hAnsi="Verdana" w:cs="Verdana"/>
          <w:spacing w:val="-1"/>
        </w:rPr>
        <w:t>ου</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2"/>
        </w:rPr>
        <w:t>ο</w:t>
      </w:r>
      <w:r w:rsidRPr="00EE3151">
        <w:rPr>
          <w:rFonts w:ascii="Verdana" w:eastAsia="Verdana" w:hAnsi="Verdana" w:cs="Verdana"/>
          <w:spacing w:val="-1"/>
        </w:rPr>
        <w:t>ύ</w:t>
      </w:r>
      <w:r w:rsidRPr="00EE3151">
        <w:rPr>
          <w:rFonts w:ascii="Verdana" w:eastAsia="Verdana" w:hAnsi="Verdana" w:cs="Verdana"/>
        </w:rPr>
        <w:t xml:space="preserve">ς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Κ</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spacing w:val="-3"/>
        </w:rPr>
        <w:t>ν</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14"/>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φά</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Υγ</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Κ</w:t>
      </w:r>
      <w:r w:rsidRPr="00EE3151">
        <w:rPr>
          <w:rFonts w:ascii="Verdana" w:eastAsia="Verdana" w:hAnsi="Verdana" w:cs="Verdana"/>
          <w:spacing w:val="-3"/>
        </w:rPr>
        <w:t>ο</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spacing w:val="1"/>
        </w:rPr>
        <w:t>Α</w:t>
      </w:r>
      <w:r w:rsidRPr="00EE3151">
        <w:rPr>
          <w:rFonts w:ascii="Verdana" w:eastAsia="Verdana" w:hAnsi="Verdana" w:cs="Verdana"/>
        </w:rPr>
        <w:t>λλ</w:t>
      </w:r>
      <w:r w:rsidRPr="00EE3151">
        <w:rPr>
          <w:rFonts w:ascii="Verdana" w:eastAsia="Verdana" w:hAnsi="Verdana" w:cs="Verdana"/>
          <w:spacing w:val="1"/>
        </w:rPr>
        <w:t>η</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γγ</w:t>
      </w:r>
      <w:r w:rsidRPr="00EE3151">
        <w:rPr>
          <w:rFonts w:ascii="Verdana" w:eastAsia="Verdana" w:hAnsi="Verdana" w:cs="Verdana"/>
          <w:spacing w:val="-1"/>
        </w:rPr>
        <w:t>ύ</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4"/>
        </w:rPr>
        <w:t xml:space="preserve"> </w:t>
      </w:r>
      <w:r w:rsidRPr="00EE3151">
        <w:rPr>
          <w:rFonts w:ascii="Verdana" w:eastAsia="Verdana" w:hAnsi="Verdana" w:cs="Verdana"/>
          <w:spacing w:val="-1"/>
        </w:rPr>
        <w:t>αρμόδιες</w:t>
      </w:r>
      <w:r w:rsidRPr="00EE3151">
        <w:rPr>
          <w:rFonts w:ascii="Verdana" w:eastAsia="Verdana" w:hAnsi="Verdana" w:cs="Verdana"/>
        </w:rPr>
        <w:t xml:space="preserve"> μονάδες</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4"/>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φα</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5"/>
        </w:rPr>
        <w:t xml:space="preserve"> </w:t>
      </w:r>
      <w:r w:rsidRPr="00EE3151">
        <w:rPr>
          <w:rFonts w:ascii="Verdana" w:eastAsia="Verdana" w:hAnsi="Verdana" w:cs="Verdana"/>
          <w:spacing w:val="-1"/>
        </w:rPr>
        <w:t>ο</w:t>
      </w:r>
      <w:r w:rsidRPr="00EE3151">
        <w:rPr>
          <w:rFonts w:ascii="Verdana" w:eastAsia="Verdana" w:hAnsi="Verdana" w:cs="Verdana"/>
        </w:rPr>
        <w:t>ργ</w:t>
      </w:r>
      <w:r w:rsidRPr="00EE3151">
        <w:rPr>
          <w:rFonts w:ascii="Verdana" w:eastAsia="Verdana" w:hAnsi="Verdana" w:cs="Verdana"/>
          <w:spacing w:val="3"/>
        </w:rPr>
        <w:t>α</w:t>
      </w:r>
      <w:r w:rsidRPr="00EE3151">
        <w:rPr>
          <w:rFonts w:ascii="Verdana" w:eastAsia="Verdana" w:hAnsi="Verdana" w:cs="Verdana"/>
        </w:rPr>
        <w:t>ν</w:t>
      </w:r>
      <w:r w:rsidRPr="00EE3151">
        <w:rPr>
          <w:rFonts w:ascii="Verdana" w:eastAsia="Verdana" w:hAnsi="Verdana" w:cs="Verdana"/>
          <w:spacing w:val="3"/>
        </w:rPr>
        <w:t>ισ</w:t>
      </w:r>
      <w:r w:rsidRPr="00EE3151">
        <w:rPr>
          <w:rFonts w:ascii="Verdana" w:eastAsia="Verdana" w:hAnsi="Verdana" w:cs="Verdana"/>
        </w:rPr>
        <w:t>μ</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3"/>
        </w:rPr>
        <w:t xml:space="preserve"> </w:t>
      </w:r>
      <w:r w:rsidRPr="00EE3151">
        <w:rPr>
          <w:rFonts w:ascii="Verdana" w:eastAsia="Verdana" w:hAnsi="Verdana" w:cs="Verdana"/>
        </w:rPr>
        <w:t>ή</w:t>
      </w:r>
      <w:r w:rsidRPr="00EE3151">
        <w:rPr>
          <w:rFonts w:ascii="Verdana" w:eastAsia="Verdana" w:hAnsi="Verdana" w:cs="Verdana"/>
          <w:spacing w:val="-1"/>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spacing w:val="1"/>
        </w:rPr>
        <w:t>Εθ</w:t>
      </w:r>
      <w:r w:rsidRPr="00EE3151">
        <w:rPr>
          <w:rFonts w:ascii="Verdana" w:eastAsia="Verdana" w:hAnsi="Verdana" w:cs="Verdana"/>
        </w:rPr>
        <w:t>ν</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10"/>
        </w:rPr>
        <w:t xml:space="preserve"> </w:t>
      </w:r>
      <w:proofErr w:type="spellStart"/>
      <w:r w:rsidRPr="00EE3151">
        <w:rPr>
          <w:rFonts w:ascii="Verdana" w:eastAsia="Verdana" w:hAnsi="Verdana" w:cs="Verdana"/>
          <w:spacing w:val="3"/>
        </w:rPr>
        <w:t>Σ</w:t>
      </w:r>
      <w:r w:rsidRPr="00EE3151">
        <w:rPr>
          <w:rFonts w:ascii="Verdana" w:eastAsia="Verdana" w:hAnsi="Verdana" w:cs="Verdana"/>
          <w:spacing w:val="-1"/>
        </w:rPr>
        <w:t>υ</w:t>
      </w:r>
      <w:r w:rsidRPr="00EE3151">
        <w:rPr>
          <w:rFonts w:ascii="Verdana" w:eastAsia="Verdana" w:hAnsi="Verdana" w:cs="Verdana"/>
          <w:spacing w:val="2"/>
        </w:rPr>
        <w:t>σ</w:t>
      </w:r>
      <w:r w:rsidRPr="00EE3151">
        <w:rPr>
          <w:rFonts w:ascii="Verdana" w:eastAsia="Verdana" w:hAnsi="Verdana" w:cs="Verdana"/>
        </w:rPr>
        <w:t>τ</w:t>
      </w:r>
      <w:r w:rsidRPr="00EE3151">
        <w:rPr>
          <w:rFonts w:ascii="Verdana" w:eastAsia="Verdana" w:hAnsi="Verdana" w:cs="Verdana"/>
          <w:spacing w:val="1"/>
        </w:rPr>
        <w:t>ή</w:t>
      </w:r>
      <w:r w:rsidRPr="00EE3151">
        <w:rPr>
          <w:rFonts w:ascii="Verdana" w:eastAsia="Verdana" w:hAnsi="Verdana" w:cs="Verdana"/>
        </w:rPr>
        <w:t>µ</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ς</w:t>
      </w:r>
      <w:proofErr w:type="spellEnd"/>
      <w:r w:rsidRPr="00EE3151">
        <w:rPr>
          <w:rFonts w:ascii="Verdana" w:eastAsia="Verdana" w:hAnsi="Verdana" w:cs="Verdana"/>
          <w:spacing w:val="-13"/>
        </w:rPr>
        <w:t xml:space="preserve"> </w:t>
      </w:r>
      <w:r w:rsidRPr="00EE3151">
        <w:rPr>
          <w:rFonts w:ascii="Verdana" w:eastAsia="Verdana" w:hAnsi="Verdana" w:cs="Verdana"/>
          <w:spacing w:val="2"/>
        </w:rPr>
        <w:t>Υ</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w:t>
      </w:r>
      <w:r w:rsidRPr="00EE3151">
        <w:rPr>
          <w:rFonts w:ascii="Verdana" w:eastAsia="Verdana" w:hAnsi="Verdana" w:cs="Verdana"/>
          <w:spacing w:val="-1"/>
        </w:rPr>
        <w:t>Ε</w:t>
      </w:r>
      <w:r w:rsidRPr="00EE3151">
        <w:rPr>
          <w:rFonts w:ascii="Verdana" w:eastAsia="Verdana" w:hAnsi="Verdana" w:cs="Verdana"/>
        </w:rPr>
        <w:t>.</w:t>
      </w:r>
      <w:r w:rsidRPr="00EE3151">
        <w:rPr>
          <w:rFonts w:ascii="Verdana" w:eastAsia="Verdana" w:hAnsi="Verdana" w:cs="Verdana"/>
          <w:spacing w:val="3"/>
        </w:rPr>
        <w:t>Σ</w:t>
      </w:r>
      <w:r w:rsidRPr="00EE3151">
        <w:rPr>
          <w:rFonts w:ascii="Verdana" w:eastAsia="Verdana" w:hAnsi="Verdana" w:cs="Verdana"/>
        </w:rPr>
        <w:t>.Υ.</w:t>
      </w:r>
      <w:r w:rsidRPr="00EE3151">
        <w:rPr>
          <w:rFonts w:ascii="Verdana" w:eastAsia="Verdana" w:hAnsi="Verdana" w:cs="Verdana"/>
          <w:spacing w:val="3"/>
        </w:rPr>
        <w:t>)</w:t>
      </w:r>
      <w:r w:rsidRPr="00EE3151">
        <w:rPr>
          <w:rFonts w:ascii="Verdana" w:eastAsia="Verdana" w:hAnsi="Verdana" w:cs="Verdana"/>
        </w:rPr>
        <w:t>.</w:t>
      </w:r>
      <w:r w:rsidRPr="00EE3151">
        <w:rPr>
          <w:rFonts w:ascii="Verdana" w:eastAsia="Verdana" w:hAnsi="Verdana" w:cs="Verdana"/>
          <w:spacing w:val="-10"/>
        </w:rPr>
        <w:t xml:space="preserve"> </w:t>
      </w:r>
      <w:r w:rsidRPr="00EE3151">
        <w:rPr>
          <w:rFonts w:ascii="Verdana" w:eastAsia="Verdana" w:hAnsi="Verdana" w:cs="Verdana"/>
        </w:rPr>
        <w:t xml:space="preserve">Στη </w:t>
      </w:r>
      <w:r w:rsidRPr="00EE3151">
        <w:rPr>
          <w:rFonts w:ascii="Verdana" w:eastAsia="Verdana" w:hAnsi="Verdana" w:cs="Verdana"/>
          <w:spacing w:val="-1"/>
        </w:rPr>
        <w:t>συ</w:t>
      </w:r>
      <w:r w:rsidRPr="00EE3151">
        <w:rPr>
          <w:rFonts w:ascii="Verdana" w:eastAsia="Verdana" w:hAnsi="Verdana" w:cs="Verdana"/>
        </w:rPr>
        <w:t>ν</w:t>
      </w:r>
      <w:r w:rsidRPr="00EE3151">
        <w:rPr>
          <w:rFonts w:ascii="Verdana" w:eastAsia="Verdana" w:hAnsi="Verdana" w:cs="Verdana"/>
          <w:spacing w:val="1"/>
        </w:rPr>
        <w:t>έ</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9"/>
        </w:rPr>
        <w:t xml:space="preserve"> </w:t>
      </w:r>
      <w:r w:rsidRPr="00EE3151">
        <w:rPr>
          <w:rFonts w:ascii="Verdana" w:eastAsia="Verdana" w:hAnsi="Verdana" w:cs="Verdana"/>
        </w:rPr>
        <w:t>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1"/>
        </w:rPr>
        <w:t>α</w:t>
      </w:r>
      <w:r w:rsidRPr="00EE3151">
        <w:rPr>
          <w:rFonts w:ascii="Verdana" w:eastAsia="Verdana" w:hAnsi="Verdana" w:cs="Verdana"/>
          <w:spacing w:val="2"/>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proofErr w:type="spellStart"/>
      <w:r w:rsidRPr="00EE3151">
        <w:rPr>
          <w:rFonts w:ascii="Verdana" w:eastAsia="Verdana" w:hAnsi="Verdana" w:cs="Verdana"/>
        </w:rPr>
        <w:t>λ</w:t>
      </w:r>
      <w:r w:rsidRPr="00EE3151">
        <w:rPr>
          <w:rFonts w:ascii="Verdana" w:eastAsia="Verdana" w:hAnsi="Verdana" w:cs="Verdana"/>
          <w:spacing w:val="1"/>
        </w:rPr>
        <w:t>α</w:t>
      </w:r>
      <w:r w:rsidRPr="00EE3151">
        <w:rPr>
          <w:rFonts w:ascii="Verdana" w:eastAsia="Verdana" w:hAnsi="Verdana" w:cs="Verdana"/>
        </w:rPr>
        <w:t>µ</w:t>
      </w:r>
      <w:r w:rsidRPr="00EE3151">
        <w:rPr>
          <w:rFonts w:ascii="Verdana" w:eastAsia="Verdana" w:hAnsi="Verdana" w:cs="Verdana"/>
          <w:spacing w:val="-1"/>
        </w:rPr>
        <w:t>β</w:t>
      </w:r>
      <w:r w:rsidRPr="00EE3151">
        <w:rPr>
          <w:rFonts w:ascii="Verdana" w:eastAsia="Verdana" w:hAnsi="Verdana" w:cs="Verdana"/>
          <w:spacing w:val="1"/>
        </w:rPr>
        <w:t>ά</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ι</w:t>
      </w:r>
      <w:proofErr w:type="spellEnd"/>
      <w:r w:rsidRPr="00EE3151">
        <w:rPr>
          <w:rFonts w:ascii="Verdana" w:eastAsia="Verdana" w:hAnsi="Verdana" w:cs="Verdana"/>
          <w:spacing w:val="-7"/>
        </w:rPr>
        <w:t xml:space="preserve"> </w:t>
      </w:r>
      <w:r w:rsidRPr="00EE3151">
        <w:rPr>
          <w:rFonts w:ascii="Verdana" w:eastAsia="Verdana" w:hAnsi="Verdana" w:cs="Verdana"/>
        </w:rPr>
        <w:t>γν</w:t>
      </w:r>
      <w:r w:rsidRPr="00EE3151">
        <w:rPr>
          <w:rFonts w:ascii="Verdana" w:eastAsia="Verdana" w:hAnsi="Verdana" w:cs="Verdana"/>
          <w:spacing w:val="1"/>
        </w:rPr>
        <w:t>ώ</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7"/>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αξ</w:t>
      </w:r>
      <w:r w:rsidRPr="00EE3151">
        <w:rPr>
          <w:rFonts w:ascii="Verdana" w:eastAsia="Verdana" w:hAnsi="Verdana" w:cs="Verdana"/>
          <w:spacing w:val="3"/>
        </w:rPr>
        <w:t>ι</w:t>
      </w:r>
      <w:r w:rsidRPr="00EE3151">
        <w:rPr>
          <w:rFonts w:ascii="Verdana" w:eastAsia="Verdana" w:hAnsi="Verdana" w:cs="Verdana"/>
          <w:spacing w:val="-1"/>
        </w:rPr>
        <w:t>ολο</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7"/>
        </w:rPr>
        <w:t xml:space="preserve"> </w:t>
      </w:r>
      <w:r w:rsidRPr="00EE3151">
        <w:rPr>
          <w:rFonts w:ascii="Verdana" w:eastAsia="Verdana" w:hAnsi="Verdana" w:cs="Verdana"/>
        </w:rPr>
        <w:t>τα</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spacing w:val="2"/>
        </w:rPr>
        <w:t>σ</w:t>
      </w:r>
      <w:r w:rsidRPr="00EE3151">
        <w:rPr>
          <w:rFonts w:ascii="Verdana" w:eastAsia="Verdana" w:hAnsi="Verdana" w:cs="Verdana"/>
        </w:rPr>
        <w:t>μ</w:t>
      </w:r>
      <w:r w:rsidRPr="00EE3151">
        <w:rPr>
          <w:rFonts w:ascii="Verdana" w:eastAsia="Verdana" w:hAnsi="Verdana" w:cs="Verdana"/>
          <w:spacing w:val="1"/>
        </w:rPr>
        <w:t>α</w:t>
      </w:r>
      <w:r w:rsidRPr="00EE3151">
        <w:rPr>
          <w:rFonts w:ascii="Verdana" w:eastAsia="Verdana" w:hAnsi="Verdana" w:cs="Verdana"/>
        </w:rPr>
        <w:t>τα</w:t>
      </w:r>
      <w:r w:rsidRPr="00EE3151">
        <w:rPr>
          <w:rFonts w:ascii="Verdana" w:eastAsia="Verdana" w:hAnsi="Verdana" w:cs="Verdana"/>
          <w:spacing w:val="-14"/>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3"/>
        </w:rPr>
        <w:t>ά</w:t>
      </w:r>
      <w:r w:rsidRPr="00EE3151">
        <w:rPr>
          <w:rFonts w:ascii="Verdana" w:eastAsia="Verdana" w:hAnsi="Verdana" w:cs="Verdana"/>
        </w:rPr>
        <w:t xml:space="preserve">νω </w:t>
      </w:r>
      <w:r w:rsidRPr="00EE3151">
        <w:rPr>
          <w:rFonts w:ascii="Verdana" w:eastAsia="Verdana" w:hAnsi="Verdana" w:cs="Verdana"/>
          <w:spacing w:val="1"/>
        </w:rPr>
        <w:t>εξε</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rPr>
        <w:t>ν.</w:t>
      </w:r>
      <w:r w:rsidRPr="00EE3151">
        <w:rPr>
          <w:rFonts w:ascii="Verdana" w:eastAsia="Verdana" w:hAnsi="Verdana" w:cs="Verdana"/>
          <w:spacing w:val="-12"/>
        </w:rPr>
        <w:t xml:space="preserve"> </w:t>
      </w:r>
      <w:r w:rsidRPr="00EE3151">
        <w:rPr>
          <w:rFonts w:ascii="Verdana" w:eastAsia="Verdana" w:hAnsi="Verdana" w:cs="Verdana"/>
          <w:spacing w:val="-1"/>
        </w:rPr>
        <w:t>Ο</w:t>
      </w:r>
      <w:r w:rsidRPr="00EE3151">
        <w:rPr>
          <w:rFonts w:ascii="Verdana" w:eastAsia="Verdana" w:hAnsi="Verdana" w:cs="Verdana"/>
        </w:rPr>
        <w:t xml:space="preserve">ι </w:t>
      </w:r>
      <w:r w:rsidRPr="00EE3151">
        <w:rPr>
          <w:rFonts w:ascii="Verdana" w:eastAsia="Verdana" w:hAnsi="Verdana" w:cs="Verdana"/>
          <w:spacing w:val="-1"/>
        </w:rPr>
        <w:t>δ</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ά</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3"/>
        </w:rPr>
        <w:t xml:space="preserve"> </w:t>
      </w:r>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rPr>
        <w:t>κ</w:t>
      </w:r>
      <w:r w:rsidRPr="00EE3151">
        <w:rPr>
          <w:rFonts w:ascii="Verdana" w:eastAsia="Verdana" w:hAnsi="Verdana" w:cs="Verdana"/>
          <w:spacing w:val="-1"/>
        </w:rPr>
        <w:t>ύ</w:t>
      </w:r>
      <w:r w:rsidRPr="00EE3151">
        <w:rPr>
          <w:rFonts w:ascii="Verdana" w:eastAsia="Verdana" w:hAnsi="Verdana" w:cs="Verdana"/>
          <w:spacing w:val="3"/>
        </w:rPr>
        <w:t>π</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ν</w:t>
      </w:r>
      <w:r w:rsidRPr="00EE3151">
        <w:rPr>
          <w:rFonts w:ascii="Verdana" w:eastAsia="Verdana" w:hAnsi="Verdana" w:cs="Verdana"/>
          <w:spacing w:val="-10"/>
        </w:rPr>
        <w:t xml:space="preserve"> </w:t>
      </w:r>
      <w:r w:rsidRPr="00EE3151">
        <w:rPr>
          <w:rFonts w:ascii="Verdana" w:eastAsia="Verdana" w:hAnsi="Verdana" w:cs="Verdana"/>
          <w:spacing w:val="1"/>
        </w:rPr>
        <w:t>α</w:t>
      </w:r>
      <w:r w:rsidRPr="00EE3151">
        <w:rPr>
          <w:rFonts w:ascii="Verdana" w:eastAsia="Verdana" w:hAnsi="Verdana" w:cs="Verdana"/>
        </w:rPr>
        <w:t>πό</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4"/>
        </w:rPr>
        <w:t>η</w:t>
      </w:r>
      <w:r w:rsidRPr="00EE3151">
        <w:rPr>
          <w:rFonts w:ascii="Verdana" w:eastAsia="Verdana" w:hAnsi="Verdana" w:cs="Verdana"/>
        </w:rPr>
        <w:t>ν</w:t>
      </w:r>
      <w:r w:rsidRPr="00EE3151">
        <w:rPr>
          <w:rFonts w:ascii="Verdana" w:eastAsia="Verdana" w:hAnsi="Verdana" w:cs="Verdana"/>
          <w:spacing w:val="-4"/>
        </w:rPr>
        <w:t xml:space="preserve"> </w:t>
      </w:r>
      <w:proofErr w:type="spellStart"/>
      <w:r w:rsidRPr="00EE3151">
        <w:rPr>
          <w:rFonts w:ascii="Verdana" w:eastAsia="Verdana" w:hAnsi="Verdana" w:cs="Verdana"/>
          <w:spacing w:val="1"/>
        </w:rPr>
        <w:t>εφα</w:t>
      </w:r>
      <w:r w:rsidRPr="00EE3151">
        <w:rPr>
          <w:rFonts w:ascii="Verdana" w:eastAsia="Verdana" w:hAnsi="Verdana" w:cs="Verdana"/>
        </w:rPr>
        <w:t>ρµ</w:t>
      </w:r>
      <w:r w:rsidRPr="00EE3151">
        <w:rPr>
          <w:rFonts w:ascii="Verdana" w:eastAsia="Verdana" w:hAnsi="Verdana" w:cs="Verdana"/>
          <w:spacing w:val="-1"/>
        </w:rPr>
        <w:t>ο</w:t>
      </w:r>
      <w:r w:rsidRPr="00EE3151">
        <w:rPr>
          <w:rFonts w:ascii="Verdana" w:eastAsia="Verdana" w:hAnsi="Verdana" w:cs="Verdana"/>
        </w:rPr>
        <w:t>γή</w:t>
      </w:r>
      <w:proofErr w:type="spellEnd"/>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3"/>
        </w:rPr>
        <w:t>α</w:t>
      </w:r>
      <w:r w:rsidRPr="00EE3151">
        <w:rPr>
          <w:rFonts w:ascii="Verdana" w:eastAsia="Verdana" w:hAnsi="Verdana" w:cs="Verdana"/>
        </w:rPr>
        <w:t>γ</w:t>
      </w:r>
      <w:r w:rsidRPr="00EE3151">
        <w:rPr>
          <w:rFonts w:ascii="Verdana" w:eastAsia="Verdana" w:hAnsi="Verdana" w:cs="Verdana"/>
          <w:spacing w:val="3"/>
        </w:rPr>
        <w:t>ρ</w:t>
      </w:r>
      <w:r w:rsidRPr="00EE3151">
        <w:rPr>
          <w:rFonts w:ascii="Verdana" w:eastAsia="Verdana" w:hAnsi="Verdana" w:cs="Verdana"/>
          <w:spacing w:val="1"/>
        </w:rPr>
        <w:t>άφ</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15"/>
        </w:rPr>
        <w:t xml:space="preserve"> </w:t>
      </w:r>
      <w:r w:rsidRPr="00EE3151">
        <w:rPr>
          <w:rFonts w:ascii="Verdana" w:eastAsia="Verdana" w:hAnsi="Verdana" w:cs="Verdana"/>
          <w:spacing w:val="3"/>
        </w:rPr>
        <w:t>α</w:t>
      </w:r>
      <w:r w:rsidRPr="00EE3151">
        <w:rPr>
          <w:rFonts w:ascii="Verdana" w:eastAsia="Verdana" w:hAnsi="Verdana" w:cs="Verdana"/>
          <w:spacing w:val="-1"/>
        </w:rPr>
        <w:t>υ</w:t>
      </w:r>
      <w:r w:rsidRPr="00EE3151">
        <w:rPr>
          <w:rFonts w:ascii="Verdana" w:eastAsia="Verdana" w:hAnsi="Verdana" w:cs="Verdana"/>
        </w:rPr>
        <w:t>τ</w:t>
      </w:r>
      <w:r w:rsidRPr="00EE3151">
        <w:rPr>
          <w:rFonts w:ascii="Verdana" w:eastAsia="Verdana" w:hAnsi="Verdana" w:cs="Verdana"/>
          <w:spacing w:val="1"/>
        </w:rPr>
        <w:t>ή</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β</w:t>
      </w:r>
      <w:r w:rsidRPr="00EE3151">
        <w:rPr>
          <w:rFonts w:ascii="Verdana" w:eastAsia="Verdana" w:hAnsi="Verdana" w:cs="Verdana"/>
          <w:spacing w:val="1"/>
        </w:rPr>
        <w:t>α</w:t>
      </w:r>
      <w:r w:rsidRPr="00EE3151">
        <w:rPr>
          <w:rFonts w:ascii="Verdana" w:eastAsia="Verdana" w:hAnsi="Verdana" w:cs="Verdana"/>
          <w:spacing w:val="3"/>
        </w:rPr>
        <w:t>ρ</w:t>
      </w:r>
      <w:r w:rsidRPr="00EE3151">
        <w:rPr>
          <w:rFonts w:ascii="Verdana" w:eastAsia="Verdana" w:hAnsi="Verdana" w:cs="Verdana"/>
          <w:spacing w:val="-1"/>
        </w:rPr>
        <w:t>ύ</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ν τ</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1"/>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2"/>
        </w:rPr>
        <w:t>ο</w:t>
      </w:r>
      <w:r w:rsidRPr="00EE3151">
        <w:rPr>
          <w:rFonts w:ascii="Verdana" w:eastAsia="Verdana" w:hAnsi="Verdana" w:cs="Verdana"/>
          <w:spacing w:val="1"/>
        </w:rPr>
        <w:t>δ</w:t>
      </w:r>
      <w:r w:rsidRPr="00EE3151">
        <w:rPr>
          <w:rFonts w:ascii="Verdana" w:eastAsia="Verdana" w:hAnsi="Verdana" w:cs="Verdana"/>
          <w:spacing w:val="-1"/>
        </w:rPr>
        <w:t>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 xml:space="preserve"> </w:t>
      </w:r>
      <w:r w:rsidRPr="00EE3151">
        <w:rPr>
          <w:rFonts w:ascii="Verdana" w:eastAsia="Verdana" w:hAnsi="Verdana" w:cs="Verdana"/>
          <w:w w:val="99"/>
        </w:rPr>
        <w:t>(</w:t>
      </w:r>
      <w:r w:rsidRPr="00EE3151">
        <w:rPr>
          <w:rFonts w:ascii="Verdana" w:eastAsia="Verdana" w:hAnsi="Verdana" w:cs="Verdana"/>
          <w:spacing w:val="1"/>
          <w:u w:val="single"/>
        </w:rPr>
        <w:t>παρ.8 του άρθρου 18 του Ν.3850/2010).</w:t>
      </w:r>
    </w:p>
    <w:p w14:paraId="1693E51E" w14:textId="77777777" w:rsidR="000D2B21" w:rsidRPr="00EE3151" w:rsidRDefault="000D2B21" w:rsidP="000D2B21">
      <w:pPr>
        <w:ind w:left="142" w:right="-141"/>
        <w:jc w:val="both"/>
        <w:rPr>
          <w:rFonts w:ascii="Verdana" w:eastAsia="Verdana" w:hAnsi="Verdana" w:cs="Verdana"/>
          <w:spacing w:val="1"/>
          <w:u w:val="single"/>
        </w:rPr>
      </w:pPr>
      <w:r w:rsidRPr="00EE3151">
        <w:rPr>
          <w:rFonts w:ascii="Verdana" w:hAnsi="Verdana"/>
          <w:sz w:val="28"/>
          <w:szCs w:val="28"/>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κ</w:t>
      </w:r>
      <w:r w:rsidRPr="00EE3151">
        <w:rPr>
          <w:rFonts w:ascii="Verdana" w:eastAsia="Verdana" w:hAnsi="Verdana" w:cs="Verdana"/>
          <w:spacing w:val="1"/>
        </w:rPr>
        <w:t>άθ</w:t>
      </w:r>
      <w:r w:rsidRPr="00EE3151">
        <w:rPr>
          <w:rFonts w:ascii="Verdana" w:eastAsia="Verdana" w:hAnsi="Verdana" w:cs="Verdana"/>
        </w:rPr>
        <w:t>ε</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ό</w:t>
      </w:r>
      <w:r w:rsidRPr="00EE3151">
        <w:rPr>
          <w:rFonts w:ascii="Verdana" w:eastAsia="Verdana" w:hAnsi="Verdana" w:cs="Verdana"/>
        </w:rPr>
        <w:t>μ</w:t>
      </w:r>
      <w:r w:rsidRPr="00EE3151">
        <w:rPr>
          <w:rFonts w:ascii="Verdana" w:eastAsia="Verdana" w:hAnsi="Verdana" w:cs="Verdana"/>
          <w:spacing w:val="1"/>
        </w:rPr>
        <w:t>ε</w:t>
      </w:r>
      <w:r w:rsidRPr="00EE3151">
        <w:rPr>
          <w:rFonts w:ascii="Verdana" w:eastAsia="Verdana" w:hAnsi="Verdana" w:cs="Verdana"/>
        </w:rPr>
        <w:t>νο</w:t>
      </w:r>
      <w:r w:rsidRPr="00EE3151">
        <w:rPr>
          <w:rFonts w:ascii="Verdana" w:eastAsia="Verdana" w:hAnsi="Verdana" w:cs="Verdana"/>
          <w:spacing w:val="-11"/>
        </w:rPr>
        <w:t xml:space="preserve"> </w:t>
      </w:r>
      <w:r w:rsidRPr="00EE3151">
        <w:rPr>
          <w:rFonts w:ascii="Verdana" w:eastAsia="Verdana" w:hAnsi="Verdana" w:cs="Verdana"/>
        </w:rPr>
        <w:t>ο</w:t>
      </w:r>
      <w:r w:rsidRPr="00EE3151">
        <w:rPr>
          <w:rFonts w:ascii="Verdana" w:eastAsia="Verdana" w:hAnsi="Verdana" w:cs="Verdana"/>
          <w:spacing w:val="-3"/>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spacing w:val="-2"/>
        </w:rPr>
        <w:t>ρ</w:t>
      </w:r>
      <w:r w:rsidRPr="00EE3151">
        <w:rPr>
          <w:rFonts w:ascii="Verdana" w:eastAsia="Verdana" w:hAnsi="Verdana" w:cs="Verdana"/>
          <w:spacing w:val="1"/>
        </w:rPr>
        <w:t>η</w:t>
      </w:r>
      <w:r w:rsidRPr="00EE3151">
        <w:rPr>
          <w:rFonts w:ascii="Verdana" w:eastAsia="Verdana" w:hAnsi="Verdana" w:cs="Verdana"/>
          <w:spacing w:val="-2"/>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3"/>
        </w:rPr>
        <w:t xml:space="preserve"> </w:t>
      </w:r>
      <w:r w:rsidRPr="00EE3151">
        <w:rPr>
          <w:rFonts w:ascii="Verdana" w:eastAsia="Verdana" w:hAnsi="Verdana" w:cs="Verdana"/>
          <w:spacing w:val="-1"/>
        </w:rPr>
        <w:t>σ</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9"/>
        </w:rPr>
        <w:t xml:space="preserve"> </w:t>
      </w:r>
      <w:r w:rsidRPr="00EE3151">
        <w:rPr>
          <w:rFonts w:ascii="Verdana" w:eastAsia="Verdana" w:hAnsi="Verdana" w:cs="Verdana"/>
          <w:spacing w:val="3"/>
        </w:rPr>
        <w:t>ι</w:t>
      </w:r>
      <w:r w:rsidRPr="00EE3151">
        <w:rPr>
          <w:rFonts w:ascii="Verdana" w:eastAsia="Verdana" w:hAnsi="Verdana" w:cs="Verdana"/>
          <w:spacing w:val="-2"/>
        </w:rPr>
        <w:t>α</w:t>
      </w:r>
      <w:r w:rsidRPr="00EE3151">
        <w:rPr>
          <w:rFonts w:ascii="Verdana" w:eastAsia="Verdana" w:hAnsi="Verdana" w:cs="Verdana"/>
        </w:rPr>
        <w:t>τρ</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9"/>
        </w:rPr>
        <w:t xml:space="preserve"> </w:t>
      </w:r>
      <w:r w:rsidRPr="00EE3151">
        <w:rPr>
          <w:rFonts w:ascii="Verdana" w:eastAsia="Verdana" w:hAnsi="Verdana" w:cs="Verdana"/>
          <w:spacing w:val="1"/>
        </w:rPr>
        <w:t>φά</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2"/>
        </w:rPr>
        <w:t>ο</w:t>
      </w:r>
      <w:r w:rsidRPr="00EE3151">
        <w:rPr>
          <w:rFonts w:ascii="Verdana" w:eastAsia="Verdana" w:hAnsi="Verdana" w:cs="Verdana"/>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πλ</w:t>
      </w:r>
      <w:r w:rsidRPr="00EE3151">
        <w:rPr>
          <w:rFonts w:ascii="Verdana" w:eastAsia="Verdana" w:hAnsi="Verdana" w:cs="Verdana"/>
          <w:spacing w:val="1"/>
        </w:rPr>
        <w:t>έ</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αθ</w:t>
      </w:r>
      <w:r w:rsidRPr="00EE3151">
        <w:rPr>
          <w:rFonts w:ascii="Verdana" w:eastAsia="Verdana" w:hAnsi="Verdana" w:cs="Verdana"/>
          <w:spacing w:val="3"/>
        </w:rPr>
        <w:t>ι</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proofErr w:type="spellStart"/>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spacing w:val="-2"/>
        </w:rPr>
        <w:t>ρ</w:t>
      </w:r>
      <w:r w:rsidRPr="00EE3151">
        <w:rPr>
          <w:rFonts w:ascii="Verdana" w:eastAsia="Verdana" w:hAnsi="Verdana" w:cs="Verdana"/>
          <w:spacing w:val="3"/>
        </w:rPr>
        <w:t>ι</w:t>
      </w:r>
      <w:r w:rsidRPr="00EE3151">
        <w:rPr>
          <w:rFonts w:ascii="Verdana" w:eastAsia="Verdana" w:hAnsi="Verdana" w:cs="Verdana"/>
        </w:rPr>
        <w:t>λ</w:t>
      </w:r>
      <w:r w:rsidRPr="00EE3151">
        <w:rPr>
          <w:rFonts w:ascii="Verdana" w:eastAsia="Verdana" w:hAnsi="Verdana" w:cs="Verdana"/>
          <w:spacing w:val="1"/>
        </w:rPr>
        <w:t>α</w:t>
      </w:r>
      <w:r w:rsidRPr="00EE3151">
        <w:rPr>
          <w:rFonts w:ascii="Verdana" w:eastAsia="Verdana" w:hAnsi="Verdana" w:cs="Verdana"/>
        </w:rPr>
        <w:t>µ</w:t>
      </w:r>
      <w:r w:rsidRPr="00EE3151">
        <w:rPr>
          <w:rFonts w:ascii="Verdana" w:eastAsia="Verdana" w:hAnsi="Verdana" w:cs="Verdana"/>
          <w:spacing w:val="-1"/>
        </w:rPr>
        <w:t>β</w:t>
      </w:r>
      <w:r w:rsidRPr="00EE3151">
        <w:rPr>
          <w:rFonts w:ascii="Verdana" w:eastAsia="Verdana" w:hAnsi="Verdana" w:cs="Verdana"/>
          <w:spacing w:val="1"/>
        </w:rPr>
        <w:t>ά</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proofErr w:type="spellEnd"/>
      <w:r w:rsidRPr="00EE3151">
        <w:rPr>
          <w:rFonts w:ascii="Verdana" w:eastAsia="Verdana" w:hAnsi="Verdana" w:cs="Verdana"/>
          <w:spacing w:val="-13"/>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ν</w:t>
      </w:r>
      <w:r w:rsidRPr="00EE3151">
        <w:rPr>
          <w:rFonts w:ascii="Verdana" w:eastAsia="Verdana" w:hAnsi="Verdana" w:cs="Verdana"/>
          <w:spacing w:val="-3"/>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2"/>
        </w:rPr>
        <w:t>ρ</w:t>
      </w:r>
      <w:r w:rsidRPr="00EE3151">
        <w:rPr>
          <w:rFonts w:ascii="Verdana" w:eastAsia="Verdana" w:hAnsi="Verdana" w:cs="Verdana"/>
          <w:spacing w:val="3"/>
        </w:rPr>
        <w:t>ι</w:t>
      </w:r>
      <w:r w:rsidRPr="00EE3151">
        <w:rPr>
          <w:rFonts w:ascii="Verdana" w:eastAsia="Verdana" w:hAnsi="Verdana" w:cs="Verdana"/>
        </w:rPr>
        <w:t>κό</w:t>
      </w:r>
      <w:r w:rsidRPr="00EE3151">
        <w:rPr>
          <w:rFonts w:ascii="Verdana" w:eastAsia="Verdana" w:hAnsi="Verdana" w:cs="Verdana"/>
          <w:spacing w:val="-9"/>
        </w:rPr>
        <w:t xml:space="preserve"> </w:t>
      </w:r>
      <w:r w:rsidRPr="00EE3151">
        <w:rPr>
          <w:rFonts w:ascii="Verdana" w:eastAsia="Verdana" w:hAnsi="Verdana" w:cs="Verdana"/>
          <w:spacing w:val="1"/>
        </w:rPr>
        <w:t>φά</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2"/>
        </w:rPr>
        <w:t>ο</w:t>
      </w:r>
      <w:r w:rsidRPr="00EE3151">
        <w:rPr>
          <w:rFonts w:ascii="Verdana" w:eastAsia="Verdana" w:hAnsi="Verdana" w:cs="Verdana"/>
        </w:rPr>
        <w:t>,</w:t>
      </w:r>
      <w:r w:rsidRPr="00EE3151">
        <w:rPr>
          <w:rFonts w:ascii="Verdana" w:eastAsia="Verdana" w:hAnsi="Verdana" w:cs="Verdana"/>
          <w:spacing w:val="-9"/>
        </w:rPr>
        <w:t xml:space="preserve"> </w:t>
      </w:r>
      <w:proofErr w:type="spellStart"/>
      <w:r w:rsidRPr="00EE3151">
        <w:rPr>
          <w:rFonts w:ascii="Verdana" w:eastAsia="Verdana" w:hAnsi="Verdana" w:cs="Verdana"/>
          <w:spacing w:val="1"/>
        </w:rPr>
        <w:t>α</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3"/>
        </w:rPr>
        <w:t>ι</w:t>
      </w:r>
      <w:r w:rsidRPr="00EE3151">
        <w:rPr>
          <w:rFonts w:ascii="Verdana" w:eastAsia="Verdana" w:hAnsi="Verdana" w:cs="Verdana"/>
        </w:rPr>
        <w:t>κό</w:t>
      </w:r>
      <w:proofErr w:type="spellEnd"/>
      <w:r w:rsidRPr="00EE3151">
        <w:rPr>
          <w:rFonts w:ascii="Verdana" w:eastAsia="Verdana" w:hAnsi="Verdana" w:cs="Verdana"/>
          <w:spacing w:val="-7"/>
        </w:rPr>
        <w:t xml:space="preserve"> </w:t>
      </w:r>
      <w:r w:rsidRPr="00EE3151">
        <w:rPr>
          <w:rFonts w:ascii="Verdana" w:eastAsia="Verdana" w:hAnsi="Verdana" w:cs="Verdana"/>
          <w:spacing w:val="-1"/>
        </w:rPr>
        <w:t>β</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ά</w:t>
      </w:r>
      <w:r w:rsidRPr="00EE3151">
        <w:rPr>
          <w:rFonts w:ascii="Verdana" w:eastAsia="Verdana" w:hAnsi="Verdana" w:cs="Verdana"/>
          <w:spacing w:val="-2"/>
        </w:rPr>
        <w:t>ρ</w:t>
      </w:r>
      <w:r w:rsidRPr="00EE3151">
        <w:rPr>
          <w:rFonts w:ascii="Verdana" w:eastAsia="Verdana" w:hAnsi="Verdana" w:cs="Verdana"/>
          <w:spacing w:val="3"/>
        </w:rPr>
        <w:t>ι</w:t>
      </w:r>
      <w:r w:rsidRPr="00EE3151">
        <w:rPr>
          <w:rFonts w:ascii="Verdana" w:eastAsia="Verdana" w:hAnsi="Verdana" w:cs="Verdana"/>
        </w:rPr>
        <w:t xml:space="preserve">ο </w:t>
      </w:r>
      <w:proofErr w:type="spellStart"/>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γγ</w:t>
      </w:r>
      <w:r w:rsidRPr="00EE3151">
        <w:rPr>
          <w:rFonts w:ascii="Verdana" w:eastAsia="Verdana" w:hAnsi="Verdana" w:cs="Verdana"/>
          <w:spacing w:val="1"/>
        </w:rPr>
        <w:t>ε</w:t>
      </w:r>
      <w:r w:rsidRPr="00EE3151">
        <w:rPr>
          <w:rFonts w:ascii="Verdana" w:eastAsia="Verdana" w:hAnsi="Verdana" w:cs="Verdana"/>
        </w:rPr>
        <w:t>λµ</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ο</w:t>
      </w:r>
      <w:r w:rsidRPr="00EE3151">
        <w:rPr>
          <w:rFonts w:ascii="Verdana" w:eastAsia="Verdana" w:hAnsi="Verdana" w:cs="Verdana"/>
        </w:rPr>
        <w:t>ύ</w:t>
      </w:r>
      <w:proofErr w:type="spellEnd"/>
      <w:r w:rsidRPr="00EE3151">
        <w:rPr>
          <w:rFonts w:ascii="Verdana" w:eastAsia="Verdana" w:hAnsi="Verdana" w:cs="Verdana"/>
          <w:spacing w:val="-15"/>
        </w:rPr>
        <w:t xml:space="preserve"> </w:t>
      </w:r>
      <w:r w:rsidRPr="00EE3151">
        <w:rPr>
          <w:rFonts w:ascii="Verdana" w:eastAsia="Verdana" w:hAnsi="Verdana" w:cs="Verdana"/>
        </w:rPr>
        <w:t>κ</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δ</w:t>
      </w:r>
      <w:r w:rsidRPr="00EE3151">
        <w:rPr>
          <w:rFonts w:ascii="Verdana" w:eastAsia="Verdana" w:hAnsi="Verdana" w:cs="Verdana"/>
          <w:spacing w:val="-1"/>
        </w:rPr>
        <w:t>ύ</w:t>
      </w:r>
      <w:r w:rsidRPr="00EE3151">
        <w:rPr>
          <w:rFonts w:ascii="Verdana" w:eastAsia="Verdana" w:hAnsi="Verdana" w:cs="Verdana"/>
        </w:rPr>
        <w:t>ν</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w:t>
      </w:r>
      <w:r w:rsidRPr="00EE3151">
        <w:rPr>
          <w:rFonts w:ascii="Verdana" w:eastAsia="Verdana" w:hAnsi="Verdana" w:cs="Verdana"/>
          <w:spacing w:val="-9"/>
        </w:rPr>
        <w:t xml:space="preserve"> </w:t>
      </w:r>
      <w:r w:rsidRPr="00EE3151">
        <w:rPr>
          <w:rFonts w:ascii="Verdana" w:eastAsia="Verdana" w:hAnsi="Verdana" w:cs="Verdana"/>
          <w:spacing w:val="-1"/>
        </w:rPr>
        <w:t>ό</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7"/>
        </w:rPr>
        <w:t xml:space="preserve"> </w:t>
      </w:r>
      <w:r w:rsidRPr="00EE3151">
        <w:rPr>
          <w:rFonts w:ascii="Verdana" w:eastAsia="Verdana" w:hAnsi="Verdana" w:cs="Verdana"/>
          <w:spacing w:val="3"/>
        </w:rPr>
        <w:t>α</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γρ</w:t>
      </w:r>
      <w:r w:rsidRPr="00EE3151">
        <w:rPr>
          <w:rFonts w:ascii="Verdana" w:eastAsia="Verdana" w:hAnsi="Verdana" w:cs="Verdana"/>
          <w:spacing w:val="1"/>
        </w:rPr>
        <w:t>άφ</w:t>
      </w:r>
      <w:r w:rsidRPr="00EE3151">
        <w:rPr>
          <w:rFonts w:ascii="Verdana" w:eastAsia="Verdana" w:hAnsi="Verdana" w:cs="Verdana"/>
          <w:spacing w:val="2"/>
        </w:rPr>
        <w:t>ο</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2"/>
        </w:rPr>
        <w:t xml:space="preserve"> </w:t>
      </w:r>
      <w:r w:rsidRPr="00EE3151">
        <w:rPr>
          <w:rFonts w:ascii="Verdana" w:eastAsia="Verdana" w:hAnsi="Verdana" w:cs="Verdana"/>
        </w:rPr>
        <w:t>τα</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spacing w:val="2"/>
        </w:rPr>
        <w:t>σ</w:t>
      </w:r>
      <w:r w:rsidRPr="00EE3151">
        <w:rPr>
          <w:rFonts w:ascii="Verdana" w:eastAsia="Verdana" w:hAnsi="Verdana" w:cs="Verdana"/>
        </w:rPr>
        <w:t>μ</w:t>
      </w:r>
      <w:r w:rsidRPr="00EE3151">
        <w:rPr>
          <w:rFonts w:ascii="Verdana" w:eastAsia="Verdana" w:hAnsi="Verdana" w:cs="Verdana"/>
          <w:spacing w:val="1"/>
        </w:rPr>
        <w:t>α</w:t>
      </w:r>
      <w:r w:rsidRPr="00EE3151">
        <w:rPr>
          <w:rFonts w:ascii="Verdana" w:eastAsia="Verdana" w:hAnsi="Verdana" w:cs="Verdana"/>
        </w:rPr>
        <w:t>τα</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 xml:space="preserve">ι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κ</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6"/>
        </w:rPr>
        <w:t xml:space="preserve"> </w:t>
      </w:r>
      <w:r w:rsidRPr="00EE3151">
        <w:rPr>
          <w:rFonts w:ascii="Verdana" w:eastAsia="Verdana" w:hAnsi="Verdana" w:cs="Verdana"/>
          <w:spacing w:val="1"/>
        </w:rPr>
        <w:t>εξε</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rPr>
        <w:t>ν,</w:t>
      </w:r>
      <w:r w:rsidRPr="00EE3151">
        <w:rPr>
          <w:rFonts w:ascii="Verdana" w:eastAsia="Verdana" w:hAnsi="Verdana" w:cs="Verdana"/>
          <w:spacing w:val="-12"/>
        </w:rPr>
        <w:t xml:space="preserve"> </w:t>
      </w:r>
      <w:r w:rsidRPr="00EE3151">
        <w:rPr>
          <w:rFonts w:ascii="Verdana" w:eastAsia="Verdana" w:hAnsi="Verdana" w:cs="Verdana"/>
        </w:rPr>
        <w:t>κ</w:t>
      </w:r>
      <w:r w:rsidRPr="00EE3151">
        <w:rPr>
          <w:rFonts w:ascii="Verdana" w:eastAsia="Verdana" w:hAnsi="Verdana" w:cs="Verdana"/>
          <w:spacing w:val="1"/>
        </w:rPr>
        <w:t>άθ</w:t>
      </w:r>
      <w:r w:rsidRPr="00EE3151">
        <w:rPr>
          <w:rFonts w:ascii="Verdana" w:eastAsia="Verdana" w:hAnsi="Verdana" w:cs="Verdana"/>
        </w:rPr>
        <w:t>ε</w:t>
      </w:r>
      <w:r w:rsidRPr="00EE3151">
        <w:rPr>
          <w:rFonts w:ascii="Verdana" w:eastAsia="Verdana" w:hAnsi="Verdana" w:cs="Verdana"/>
          <w:spacing w:val="-5"/>
        </w:rPr>
        <w:t xml:space="preserve"> </w:t>
      </w:r>
      <w:r w:rsidRPr="00EE3151">
        <w:rPr>
          <w:rFonts w:ascii="Verdana" w:eastAsia="Verdana" w:hAnsi="Verdana" w:cs="Verdana"/>
          <w:spacing w:val="1"/>
        </w:rPr>
        <w:t>φ</w:t>
      </w:r>
      <w:r w:rsidRPr="00EE3151">
        <w:rPr>
          <w:rFonts w:ascii="Verdana" w:eastAsia="Verdana" w:hAnsi="Verdana" w:cs="Verdana"/>
          <w:spacing w:val="2"/>
        </w:rPr>
        <w:t>ο</w:t>
      </w:r>
      <w:r w:rsidRPr="00EE3151">
        <w:rPr>
          <w:rFonts w:ascii="Verdana" w:eastAsia="Verdana" w:hAnsi="Verdana" w:cs="Verdana"/>
        </w:rPr>
        <w:t>ρά</w:t>
      </w:r>
      <w:r w:rsidRPr="00EE3151">
        <w:rPr>
          <w:rFonts w:ascii="Verdana" w:eastAsia="Verdana" w:hAnsi="Verdana" w:cs="Verdana"/>
          <w:spacing w:val="-5"/>
        </w:rPr>
        <w:t xml:space="preserve"> </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6"/>
        </w:rPr>
        <w:t xml:space="preserve"> ο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2"/>
        </w:rPr>
        <w:t>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ό</w:t>
      </w:r>
      <w:r w:rsidRPr="00EE3151">
        <w:rPr>
          <w:rFonts w:ascii="Verdana" w:eastAsia="Verdana" w:hAnsi="Verdana" w:cs="Verdana"/>
        </w:rPr>
        <w:t>μ</w:t>
      </w:r>
      <w:r w:rsidRPr="00EE3151">
        <w:rPr>
          <w:rFonts w:ascii="Verdana" w:eastAsia="Verdana" w:hAnsi="Verdana" w:cs="Verdana"/>
          <w:spacing w:val="1"/>
        </w:rPr>
        <w:t>ε</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spacing w:val="-1"/>
        </w:rPr>
        <w:t>β</w:t>
      </w:r>
      <w:r w:rsidRPr="00EE3151">
        <w:rPr>
          <w:rFonts w:ascii="Verdana" w:eastAsia="Verdana" w:hAnsi="Verdana" w:cs="Verdana"/>
          <w:spacing w:val="1"/>
        </w:rPr>
        <w:t>ά</w:t>
      </w:r>
      <w:r w:rsidRPr="00EE3151">
        <w:rPr>
          <w:rFonts w:ascii="Verdana" w:eastAsia="Verdana" w:hAnsi="Verdana" w:cs="Verdana"/>
          <w:spacing w:val="2"/>
        </w:rPr>
        <w:t>λ</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0"/>
        </w:rPr>
        <w:t xml:space="preserve"> </w:t>
      </w:r>
      <w:r w:rsidRPr="00EE3151">
        <w:rPr>
          <w:rFonts w:ascii="Verdana" w:eastAsia="Verdana" w:hAnsi="Verdana" w:cs="Verdana"/>
          <w:spacing w:val="-1"/>
        </w:rPr>
        <w:t>σε αντίστοιχες εξετάσεις</w:t>
      </w:r>
      <w:r w:rsidRPr="00EE3151">
        <w:rPr>
          <w:rFonts w:ascii="Verdana" w:eastAsia="Verdana" w:hAnsi="Verdana" w:cs="Verdana"/>
          <w:w w:val="99"/>
        </w:rPr>
        <w:t>.</w:t>
      </w:r>
      <w:r w:rsidRPr="00EE3151">
        <w:rPr>
          <w:rFonts w:ascii="Verdana" w:eastAsia="Verdana" w:hAnsi="Verdana" w:cs="Verdana"/>
          <w:spacing w:val="-1"/>
        </w:rPr>
        <w:t xml:space="preserve"> ∆</w:t>
      </w:r>
      <w:proofErr w:type="spellStart"/>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2"/>
        </w:rPr>
        <w:t>α</w:t>
      </w:r>
      <w:r w:rsidRPr="00EE3151">
        <w:rPr>
          <w:rFonts w:ascii="Verdana" w:eastAsia="Verdana" w:hAnsi="Verdana" w:cs="Verdana"/>
          <w:spacing w:val="3"/>
        </w:rPr>
        <w:t>ι</w:t>
      </w:r>
      <w:r w:rsidRPr="00EE3151">
        <w:rPr>
          <w:rFonts w:ascii="Verdana" w:eastAsia="Verdana" w:hAnsi="Verdana" w:cs="Verdana"/>
          <w:spacing w:val="-1"/>
        </w:rPr>
        <w:t>ού</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proofErr w:type="spellEnd"/>
      <w:r w:rsidRPr="00EE3151">
        <w:rPr>
          <w:rFonts w:ascii="Verdana" w:eastAsia="Verdana" w:hAnsi="Verdana" w:cs="Verdana"/>
          <w:spacing w:val="-14"/>
        </w:rPr>
        <w:t xml:space="preserve"> </w:t>
      </w:r>
      <w:r w:rsidRPr="00EE3151">
        <w:rPr>
          <w:rFonts w:ascii="Verdana" w:eastAsia="Verdana" w:hAnsi="Verdana" w:cs="Verdana"/>
          <w:spacing w:val="2"/>
        </w:rPr>
        <w:t>ν</w:t>
      </w:r>
      <w:r w:rsidRPr="00EE3151">
        <w:rPr>
          <w:rFonts w:ascii="Verdana" w:eastAsia="Verdana" w:hAnsi="Verdana" w:cs="Verdana"/>
        </w:rPr>
        <w:t>α</w:t>
      </w:r>
      <w:r w:rsidRPr="00EE3151">
        <w:rPr>
          <w:rFonts w:ascii="Verdana" w:eastAsia="Verdana" w:hAnsi="Verdana" w:cs="Verdana"/>
          <w:spacing w:val="-2"/>
        </w:rPr>
        <w:t xml:space="preserve"> </w:t>
      </w:r>
      <w:proofErr w:type="spellStart"/>
      <w:r w:rsidRPr="00EE3151">
        <w:rPr>
          <w:rFonts w:ascii="Verdana" w:eastAsia="Verdana" w:hAnsi="Verdana" w:cs="Verdana"/>
        </w:rPr>
        <w:t>λ</w:t>
      </w:r>
      <w:r w:rsidRPr="00EE3151">
        <w:rPr>
          <w:rFonts w:ascii="Verdana" w:eastAsia="Verdana" w:hAnsi="Verdana" w:cs="Verdana"/>
          <w:spacing w:val="1"/>
        </w:rPr>
        <w:t>α</w:t>
      </w:r>
      <w:r w:rsidRPr="00EE3151">
        <w:rPr>
          <w:rFonts w:ascii="Verdana" w:eastAsia="Verdana" w:hAnsi="Verdana" w:cs="Verdana"/>
        </w:rPr>
        <w:t>µ</w:t>
      </w:r>
      <w:r w:rsidRPr="00EE3151">
        <w:rPr>
          <w:rFonts w:ascii="Verdana" w:eastAsia="Verdana" w:hAnsi="Verdana" w:cs="Verdana"/>
          <w:spacing w:val="-1"/>
        </w:rPr>
        <w:t>β</w:t>
      </w:r>
      <w:r w:rsidRPr="00EE3151">
        <w:rPr>
          <w:rFonts w:ascii="Verdana" w:eastAsia="Verdana" w:hAnsi="Verdana" w:cs="Verdana"/>
          <w:spacing w:val="3"/>
        </w:rPr>
        <w:t>ά</w:t>
      </w:r>
      <w:r w:rsidRPr="00EE3151">
        <w:rPr>
          <w:rFonts w:ascii="Verdana" w:eastAsia="Verdana" w:hAnsi="Verdana" w:cs="Verdana"/>
        </w:rPr>
        <w:t>ν</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ν</w:t>
      </w:r>
      <w:proofErr w:type="spellEnd"/>
      <w:r w:rsidRPr="00EE3151">
        <w:rPr>
          <w:rFonts w:ascii="Verdana" w:eastAsia="Verdana" w:hAnsi="Verdana" w:cs="Verdana"/>
          <w:spacing w:val="-9"/>
        </w:rPr>
        <w:t xml:space="preserve"> </w:t>
      </w:r>
      <w:r w:rsidRPr="00EE3151">
        <w:rPr>
          <w:rFonts w:ascii="Verdana" w:eastAsia="Verdana" w:hAnsi="Verdana" w:cs="Verdana"/>
        </w:rPr>
        <w:t>γν</w:t>
      </w:r>
      <w:r w:rsidRPr="00EE3151">
        <w:rPr>
          <w:rFonts w:ascii="Verdana" w:eastAsia="Verdana" w:hAnsi="Verdana" w:cs="Verdana"/>
          <w:spacing w:val="1"/>
        </w:rPr>
        <w:t>ώ</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4"/>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spacing w:val="1"/>
        </w:rPr>
        <w:t>φα</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spacing w:val="-1"/>
        </w:rPr>
        <w:t>λ</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11"/>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proofErr w:type="spellStart"/>
      <w:r w:rsidRPr="00EE3151">
        <w:rPr>
          <w:rFonts w:ascii="Verdana" w:eastAsia="Verdana" w:hAnsi="Verdana" w:cs="Verdana"/>
          <w:spacing w:val="1"/>
        </w:rPr>
        <w:t>α</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3"/>
        </w:rPr>
        <w:t>ι</w:t>
      </w:r>
      <w:r w:rsidRPr="00EE3151">
        <w:rPr>
          <w:rFonts w:ascii="Verdana" w:eastAsia="Verdana" w:hAnsi="Verdana" w:cs="Verdana"/>
          <w:spacing w:val="2"/>
        </w:rPr>
        <w:t>κ</w:t>
      </w:r>
      <w:r w:rsidRPr="00EE3151">
        <w:rPr>
          <w:rFonts w:ascii="Verdana" w:eastAsia="Verdana" w:hAnsi="Verdana" w:cs="Verdana"/>
          <w:spacing w:val="-1"/>
        </w:rPr>
        <w:t>ο</w:t>
      </w:r>
      <w:r w:rsidRPr="00EE3151">
        <w:rPr>
          <w:rFonts w:ascii="Verdana" w:eastAsia="Verdana" w:hAnsi="Verdana" w:cs="Verdana"/>
        </w:rPr>
        <w:t>ύ</w:t>
      </w:r>
      <w:proofErr w:type="spellEnd"/>
      <w:r w:rsidRPr="00EE3151">
        <w:rPr>
          <w:rFonts w:ascii="Verdana" w:eastAsia="Verdana" w:hAnsi="Verdana" w:cs="Verdana"/>
          <w:spacing w:val="-8"/>
        </w:rPr>
        <w:t xml:space="preserve"> </w:t>
      </w:r>
      <w:r w:rsidRPr="00EE3151">
        <w:rPr>
          <w:rFonts w:ascii="Verdana" w:eastAsia="Verdana" w:hAnsi="Verdana" w:cs="Verdana"/>
          <w:spacing w:val="-1"/>
        </w:rPr>
        <w:t>β</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 xml:space="preserve">υ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rPr>
        <w:t>υ</w:t>
      </w:r>
      <w:proofErr w:type="spellEnd"/>
      <w:r w:rsidRPr="00EE3151">
        <w:rPr>
          <w:rFonts w:ascii="Verdana" w:eastAsia="Verdana" w:hAnsi="Verdana" w:cs="Verdana"/>
          <w:spacing w:val="-12"/>
        </w:rPr>
        <w:t xml:space="preserve"> </w:t>
      </w:r>
      <w:r w:rsidRPr="00EE3151">
        <w:rPr>
          <w:rFonts w:ascii="Verdana" w:eastAsia="Verdana" w:hAnsi="Verdana" w:cs="Verdana"/>
          <w:spacing w:val="-1"/>
        </w:rPr>
        <w:t>ο</w:t>
      </w:r>
      <w:r w:rsidRPr="00EE3151">
        <w:rPr>
          <w:rFonts w:ascii="Verdana" w:eastAsia="Verdana" w:hAnsi="Verdana" w:cs="Verdana"/>
        </w:rPr>
        <w:t xml:space="preserve">ι </w:t>
      </w:r>
      <w:proofErr w:type="spellStart"/>
      <w:r w:rsidRPr="00EE3151">
        <w:rPr>
          <w:rFonts w:ascii="Verdana" w:eastAsia="Verdana" w:hAnsi="Verdana" w:cs="Verdana"/>
          <w:spacing w:val="-1"/>
        </w:rPr>
        <w:t>υ</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2"/>
        </w:rPr>
        <w:t>ο</w:t>
      </w:r>
      <w:r w:rsidRPr="00EE3151">
        <w:rPr>
          <w:rFonts w:ascii="Verdana" w:eastAsia="Verdana" w:hAnsi="Verdana" w:cs="Verdana"/>
        </w:rPr>
        <w:t>µ</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ο</w:t>
      </w:r>
      <w:r w:rsidRPr="00EE3151">
        <w:rPr>
          <w:rFonts w:ascii="Verdana" w:eastAsia="Verdana" w:hAnsi="Verdana" w:cs="Verdana"/>
        </w:rPr>
        <w:t>ί</w:t>
      </w:r>
      <w:proofErr w:type="spellEnd"/>
      <w:r w:rsidRPr="00EE3151">
        <w:rPr>
          <w:rFonts w:ascii="Verdana" w:eastAsia="Verdana" w:hAnsi="Verdana" w:cs="Verdana"/>
          <w:spacing w:val="-10"/>
        </w:rPr>
        <w:t xml:space="preserve"> </w:t>
      </w:r>
      <w:r w:rsidRPr="00EE3151">
        <w:rPr>
          <w:rFonts w:ascii="Verdana" w:eastAsia="Verdana" w:hAnsi="Verdana" w:cs="Verdana"/>
          <w:spacing w:val="1"/>
        </w:rPr>
        <w:t>ε</w:t>
      </w:r>
      <w:r w:rsidRPr="00EE3151">
        <w:rPr>
          <w:rFonts w:ascii="Verdana" w:eastAsia="Verdana" w:hAnsi="Verdana" w:cs="Verdana"/>
          <w:spacing w:val="-2"/>
        </w:rPr>
        <w:t>π</w:t>
      </w:r>
      <w:r w:rsidRPr="00EE3151">
        <w:rPr>
          <w:rFonts w:ascii="Verdana" w:eastAsia="Verdana" w:hAnsi="Verdana" w:cs="Verdana"/>
          <w:spacing w:val="3"/>
        </w:rPr>
        <w:t>ι</w:t>
      </w:r>
      <w:r w:rsidRPr="00EE3151">
        <w:rPr>
          <w:rFonts w:ascii="Verdana" w:eastAsia="Verdana" w:hAnsi="Verdana" w:cs="Verdana"/>
          <w:spacing w:val="1"/>
        </w:rPr>
        <w:t>θ</w:t>
      </w:r>
      <w:r w:rsidRPr="00EE3151">
        <w:rPr>
          <w:rFonts w:ascii="Verdana" w:eastAsia="Verdana" w:hAnsi="Verdana" w:cs="Verdana"/>
          <w:spacing w:val="-1"/>
        </w:rPr>
        <w:t>ε</w:t>
      </w:r>
      <w:r w:rsidRPr="00EE3151">
        <w:rPr>
          <w:rFonts w:ascii="Verdana" w:eastAsia="Verdana" w:hAnsi="Verdana" w:cs="Verdana"/>
          <w:spacing w:val="1"/>
        </w:rPr>
        <w:t>ω</w:t>
      </w:r>
      <w:r w:rsidRPr="00EE3151">
        <w:rPr>
          <w:rFonts w:ascii="Verdana" w:eastAsia="Verdana" w:hAnsi="Verdana" w:cs="Verdana"/>
        </w:rPr>
        <w:t>ρ</w:t>
      </w:r>
      <w:r w:rsidRPr="00EE3151">
        <w:rPr>
          <w:rFonts w:ascii="Verdana" w:eastAsia="Verdana" w:hAnsi="Verdana" w:cs="Verdana"/>
          <w:spacing w:val="1"/>
        </w:rPr>
        <w:t>η</w:t>
      </w:r>
      <w:r w:rsidRPr="00EE3151">
        <w:rPr>
          <w:rFonts w:ascii="Verdana" w:eastAsia="Verdana" w:hAnsi="Verdana" w:cs="Verdana"/>
        </w:rPr>
        <w:t>τ</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proofErr w:type="spellStart"/>
      <w:r w:rsidRPr="00EE3151">
        <w:rPr>
          <w:rFonts w:ascii="Verdana" w:eastAsia="Verdana" w:hAnsi="Verdana" w:cs="Verdana"/>
          <w:spacing w:val="3"/>
        </w:rPr>
        <w:t>α</w:t>
      </w:r>
      <w:r w:rsidRPr="00EE3151">
        <w:rPr>
          <w:rFonts w:ascii="Verdana" w:eastAsia="Verdana" w:hAnsi="Verdana" w:cs="Verdana"/>
        </w:rPr>
        <w:t>ρµ</w:t>
      </w:r>
      <w:r w:rsidRPr="00EE3151">
        <w:rPr>
          <w:rFonts w:ascii="Verdana" w:eastAsia="Verdana" w:hAnsi="Verdana" w:cs="Verdana"/>
          <w:spacing w:val="2"/>
        </w:rPr>
        <w:t>ό</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rPr>
        <w:t>ας</w:t>
      </w:r>
      <w:proofErr w:type="spellEnd"/>
      <w:r w:rsidRPr="00EE3151">
        <w:rPr>
          <w:rFonts w:ascii="Verdana" w:eastAsia="Verdana" w:hAnsi="Verdana" w:cs="Verdana"/>
          <w:spacing w:val="-10"/>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spacing w:val="1"/>
        </w:rPr>
        <w:t>θεώ</w:t>
      </w:r>
      <w:r w:rsidRPr="00EE3151">
        <w:rPr>
          <w:rFonts w:ascii="Verdana" w:eastAsia="Verdana" w:hAnsi="Verdana" w:cs="Verdana"/>
        </w:rPr>
        <w:t>ρ</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4"/>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ο</w:t>
      </w:r>
      <w:r w:rsidRPr="00EE3151">
        <w:rPr>
          <w:rFonts w:ascii="Verdana" w:eastAsia="Verdana" w:hAnsi="Verdana" w:cs="Verdana"/>
        </w:rPr>
        <w:t>ι</w:t>
      </w:r>
      <w:r w:rsidRPr="00EE3151">
        <w:rPr>
          <w:rFonts w:ascii="Verdana" w:eastAsia="Verdana" w:hAnsi="Verdana" w:cs="Verdana"/>
          <w:spacing w:val="-2"/>
        </w:rPr>
        <w:t xml:space="preserve"> 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ο</w:t>
      </w:r>
      <w:r w:rsidRPr="00EE3151">
        <w:rPr>
          <w:rFonts w:ascii="Verdana" w:eastAsia="Verdana" w:hAnsi="Verdana" w:cs="Verdana"/>
        </w:rPr>
        <w:t>ί 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φα</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2"/>
        </w:rPr>
        <w:t>ο</w:t>
      </w:r>
      <w:r w:rsidRPr="00EE3151">
        <w:rPr>
          <w:rFonts w:ascii="Verdana" w:eastAsia="Verdana" w:hAnsi="Verdana" w:cs="Verdana"/>
        </w:rPr>
        <w:t>ύ</w:t>
      </w:r>
      <w:r w:rsidRPr="00EE3151">
        <w:rPr>
          <w:rFonts w:ascii="Verdana" w:eastAsia="Verdana" w:hAnsi="Verdana" w:cs="Verdana"/>
          <w:spacing w:val="-16"/>
        </w:rPr>
        <w:t xml:space="preserve"> </w:t>
      </w:r>
      <w:r w:rsidRPr="00EE3151">
        <w:rPr>
          <w:rFonts w:ascii="Verdana" w:eastAsia="Verdana" w:hAnsi="Verdana" w:cs="Verdana"/>
          <w:spacing w:val="-1"/>
        </w:rPr>
        <w:t>ο</w:t>
      </w:r>
      <w:r w:rsidRPr="00EE3151">
        <w:rPr>
          <w:rFonts w:ascii="Verdana" w:eastAsia="Verdana" w:hAnsi="Verdana" w:cs="Verdana"/>
          <w:spacing w:val="3"/>
        </w:rPr>
        <w:t>ρ</w:t>
      </w:r>
      <w:r w:rsidRPr="00EE3151">
        <w:rPr>
          <w:rFonts w:ascii="Verdana" w:eastAsia="Verdana" w:hAnsi="Verdana" w:cs="Verdana"/>
        </w:rPr>
        <w:t>γ</w:t>
      </w:r>
      <w:r w:rsidRPr="00EE3151">
        <w:rPr>
          <w:rFonts w:ascii="Verdana" w:eastAsia="Verdana" w:hAnsi="Verdana" w:cs="Verdana"/>
          <w:spacing w:val="1"/>
        </w:rPr>
        <w:t>α</w:t>
      </w:r>
      <w:r w:rsidRPr="00EE3151">
        <w:rPr>
          <w:rFonts w:ascii="Verdana" w:eastAsia="Verdana" w:hAnsi="Verdana" w:cs="Verdana"/>
          <w:spacing w:val="2"/>
        </w:rPr>
        <w:t>ν</w:t>
      </w:r>
      <w:r w:rsidRPr="00EE3151">
        <w:rPr>
          <w:rFonts w:ascii="Verdana" w:eastAsia="Verdana" w:hAnsi="Verdana" w:cs="Verdana"/>
          <w:spacing w:val="3"/>
        </w:rPr>
        <w:t>ι</w:t>
      </w:r>
      <w:r w:rsidRPr="00EE3151">
        <w:rPr>
          <w:rFonts w:ascii="Verdana" w:eastAsia="Verdana" w:hAnsi="Verdana" w:cs="Verdana"/>
          <w:spacing w:val="-1"/>
        </w:rPr>
        <w:t>σ</w:t>
      </w:r>
      <w:r w:rsidRPr="00EE3151">
        <w:rPr>
          <w:rFonts w:ascii="Verdana" w:eastAsia="Verdana" w:hAnsi="Verdana" w:cs="Verdana"/>
        </w:rPr>
        <w:t>μ</w:t>
      </w:r>
      <w:r w:rsidRPr="00EE3151">
        <w:rPr>
          <w:rFonts w:ascii="Verdana" w:eastAsia="Verdana" w:hAnsi="Verdana" w:cs="Verdana"/>
          <w:spacing w:val="-1"/>
        </w:rPr>
        <w:t>ού</w:t>
      </w:r>
      <w:r w:rsidRPr="00EE3151">
        <w:rPr>
          <w:rFonts w:ascii="Verdana" w:eastAsia="Verdana" w:hAnsi="Verdana" w:cs="Verdana"/>
        </w:rPr>
        <w:t>,</w:t>
      </w:r>
      <w:r w:rsidRPr="00EE3151">
        <w:rPr>
          <w:rFonts w:ascii="Verdana" w:eastAsia="Verdana" w:hAnsi="Verdana" w:cs="Verdana"/>
          <w:spacing w:val="-11"/>
        </w:rPr>
        <w:t xml:space="preserve"> </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3"/>
        </w:rPr>
        <w:t xml:space="preserve"> </w:t>
      </w:r>
      <w:r w:rsidRPr="00EE3151">
        <w:rPr>
          <w:rFonts w:ascii="Verdana" w:eastAsia="Verdana" w:hAnsi="Verdana" w:cs="Verdana"/>
          <w:spacing w:val="-1"/>
        </w:rPr>
        <w:t>ο</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spacing w:val="3"/>
        </w:rPr>
        <w:t>ί</w:t>
      </w:r>
      <w:r w:rsidRPr="00EE3151">
        <w:rPr>
          <w:rFonts w:ascii="Verdana" w:eastAsia="Verdana" w:hAnsi="Verdana" w:cs="Verdana"/>
        </w:rPr>
        <w:t>ο</w:t>
      </w:r>
      <w:r w:rsidRPr="00EE3151">
        <w:rPr>
          <w:rFonts w:ascii="Verdana" w:eastAsia="Verdana" w:hAnsi="Verdana" w:cs="Verdana"/>
          <w:spacing w:val="-7"/>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ή</w:t>
      </w:r>
      <w:r w:rsidRPr="00EE3151">
        <w:rPr>
          <w:rFonts w:ascii="Verdana" w:eastAsia="Verdana" w:hAnsi="Verdana" w:cs="Verdana"/>
        </w:rPr>
        <w:t>κ</w:t>
      </w:r>
      <w:r w:rsidRPr="00EE3151">
        <w:rPr>
          <w:rFonts w:ascii="Verdana" w:eastAsia="Verdana" w:hAnsi="Verdana" w:cs="Verdana"/>
          <w:spacing w:val="4"/>
        </w:rPr>
        <w:t>ε</w:t>
      </w:r>
      <w:r w:rsidRPr="00EE3151">
        <w:rPr>
          <w:rFonts w:ascii="Verdana" w:eastAsia="Verdana" w:hAnsi="Verdana" w:cs="Verdana"/>
        </w:rPr>
        <w:t>ι</w:t>
      </w:r>
      <w:r w:rsidRPr="00EE3151">
        <w:rPr>
          <w:rFonts w:ascii="Verdana" w:eastAsia="Verdana" w:hAnsi="Verdana" w:cs="Verdana"/>
          <w:spacing w:val="-4"/>
        </w:rPr>
        <w:t xml:space="preserve"> </w:t>
      </w:r>
      <w:r w:rsidRPr="00EE3151">
        <w:rPr>
          <w:rFonts w:ascii="Verdana" w:eastAsia="Verdana" w:hAnsi="Verdana" w:cs="Verdana"/>
        </w:rPr>
        <w:t>ο</w:t>
      </w:r>
      <w:r w:rsidRPr="00EE3151">
        <w:rPr>
          <w:rFonts w:ascii="Verdana" w:eastAsia="Verdana" w:hAnsi="Verdana" w:cs="Verdana"/>
          <w:spacing w:val="-3"/>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ό</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rPr>
        <w:t>ς</w:t>
      </w:r>
      <w:proofErr w:type="spellEnd"/>
      <w:r w:rsidRPr="00EE3151">
        <w:rPr>
          <w:rFonts w:ascii="Verdana" w:eastAsia="Verdana" w:hAnsi="Verdana" w:cs="Verdana"/>
        </w:rPr>
        <w:t>,</w:t>
      </w:r>
      <w:r w:rsidRPr="00EE3151">
        <w:rPr>
          <w:rFonts w:ascii="Verdana" w:eastAsia="Verdana" w:hAnsi="Verdana" w:cs="Verdana"/>
          <w:spacing w:val="-12"/>
        </w:rPr>
        <w:t xml:space="preserve"> </w:t>
      </w:r>
      <w:r w:rsidRPr="00EE3151">
        <w:rPr>
          <w:rFonts w:ascii="Verdana" w:eastAsia="Verdana" w:hAnsi="Verdana" w:cs="Verdana"/>
        </w:rPr>
        <w:t>κ</w:t>
      </w:r>
      <w:r w:rsidRPr="00EE3151">
        <w:rPr>
          <w:rFonts w:ascii="Verdana" w:eastAsia="Verdana" w:hAnsi="Verdana" w:cs="Verdana"/>
          <w:spacing w:val="1"/>
        </w:rPr>
        <w:t>αθώ</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ο</w:t>
      </w:r>
      <w:r w:rsidRPr="00EE3151">
        <w:rPr>
          <w:rFonts w:ascii="Verdana" w:eastAsia="Verdana" w:hAnsi="Verdana" w:cs="Verdana"/>
          <w:spacing w:val="-3"/>
        </w:rPr>
        <w:t xml:space="preserve"> </w:t>
      </w:r>
      <w:r w:rsidRPr="00EE3151">
        <w:rPr>
          <w:rFonts w:ascii="Verdana" w:eastAsia="Verdana" w:hAnsi="Verdana" w:cs="Verdana"/>
          <w:spacing w:val="3"/>
        </w:rPr>
        <w:t>ί</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rPr>
        <w:t xml:space="preserve">ο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ό</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spacing w:val="2"/>
        </w:rPr>
        <w:t>ν</w:t>
      </w:r>
      <w:r w:rsidRPr="00EE3151">
        <w:rPr>
          <w:rFonts w:ascii="Verdana" w:eastAsia="Verdana" w:hAnsi="Verdana" w:cs="Verdana"/>
          <w:spacing w:val="-1"/>
        </w:rPr>
        <w:t>ο</w:t>
      </w:r>
      <w:r w:rsidRPr="00EE3151">
        <w:rPr>
          <w:rFonts w:ascii="Verdana" w:eastAsia="Verdana" w:hAnsi="Verdana" w:cs="Verdana"/>
        </w:rPr>
        <w:t>ς</w:t>
      </w:r>
      <w:proofErr w:type="spellEnd"/>
      <w:r w:rsidRPr="00EE3151">
        <w:rPr>
          <w:rFonts w:ascii="Verdana" w:eastAsia="Verdana" w:hAnsi="Verdana" w:cs="Verdana"/>
        </w:rPr>
        <w:t>.</w:t>
      </w:r>
      <w:r w:rsidRPr="00EE3151">
        <w:rPr>
          <w:rFonts w:ascii="Verdana" w:eastAsia="Verdana" w:hAnsi="Verdana" w:cs="Verdana"/>
          <w:spacing w:val="-12"/>
        </w:rPr>
        <w:t xml:space="preserve"> </w:t>
      </w:r>
      <w:r w:rsidRPr="00EE3151">
        <w:rPr>
          <w:rFonts w:ascii="Verdana" w:eastAsia="Verdana" w:hAnsi="Verdana" w:cs="Verdana"/>
        </w:rPr>
        <w:t>Σε</w:t>
      </w:r>
      <w:r w:rsidRPr="00EE3151">
        <w:rPr>
          <w:rFonts w:ascii="Verdana" w:eastAsia="Verdana" w:hAnsi="Verdana" w:cs="Verdana"/>
          <w:spacing w:val="-2"/>
        </w:rPr>
        <w:t xml:space="preserve"> </w:t>
      </w:r>
      <w:r w:rsidRPr="00EE3151">
        <w:rPr>
          <w:rFonts w:ascii="Verdana" w:eastAsia="Verdana" w:hAnsi="Verdana" w:cs="Verdana"/>
        </w:rPr>
        <w:t>κ</w:t>
      </w:r>
      <w:r w:rsidRPr="00EE3151">
        <w:rPr>
          <w:rFonts w:ascii="Verdana" w:eastAsia="Verdana" w:hAnsi="Verdana" w:cs="Verdana"/>
          <w:spacing w:val="1"/>
        </w:rPr>
        <w:t>άθ</w:t>
      </w:r>
      <w:r w:rsidRPr="00EE3151">
        <w:rPr>
          <w:rFonts w:ascii="Verdana" w:eastAsia="Verdana" w:hAnsi="Verdana" w:cs="Verdana"/>
        </w:rPr>
        <w:t>ε</w:t>
      </w:r>
      <w:r w:rsidRPr="00EE3151">
        <w:rPr>
          <w:rFonts w:ascii="Verdana" w:eastAsia="Verdana" w:hAnsi="Verdana" w:cs="Verdana"/>
          <w:spacing w:val="-5"/>
        </w:rPr>
        <w:t xml:space="preserve"> </w:t>
      </w:r>
      <w:r w:rsidRPr="00EE3151">
        <w:rPr>
          <w:rFonts w:ascii="Verdana" w:eastAsia="Verdana" w:hAnsi="Verdana" w:cs="Verdana"/>
          <w:spacing w:val="3"/>
        </w:rPr>
        <w:t>π</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rPr>
        <w:t>πτ</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spacing w:val="-1"/>
        </w:rPr>
        <w:t>ύσ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2"/>
        </w:rPr>
        <w:t xml:space="preserve"> </w:t>
      </w:r>
      <w:r w:rsidRPr="00EE3151">
        <w:rPr>
          <w:rFonts w:ascii="Verdana" w:eastAsia="Verdana" w:hAnsi="Verdana" w:cs="Verdana"/>
          <w:spacing w:val="-1"/>
        </w:rPr>
        <w:t>σ</w:t>
      </w:r>
      <w:r w:rsidRPr="00EE3151">
        <w:rPr>
          <w:rFonts w:ascii="Verdana" w:eastAsia="Verdana" w:hAnsi="Verdana" w:cs="Verdana"/>
          <w:spacing w:val="3"/>
        </w:rPr>
        <w:t>χ</w:t>
      </w:r>
      <w:r w:rsidRPr="00EE3151">
        <w:rPr>
          <w:rFonts w:ascii="Verdana" w:eastAsia="Verdana" w:hAnsi="Verdana" w:cs="Verdana"/>
          <w:spacing w:val="1"/>
        </w:rPr>
        <w:t>έ</w:t>
      </w:r>
      <w:r w:rsidRPr="00EE3151">
        <w:rPr>
          <w:rFonts w:ascii="Verdana" w:eastAsia="Verdana" w:hAnsi="Verdana" w:cs="Verdana"/>
          <w:spacing w:val="-1"/>
        </w:rPr>
        <w:t>σ</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spacing w:val="1"/>
        </w:rPr>
        <w:t>ε</w:t>
      </w:r>
      <w:r w:rsidRPr="00EE3151">
        <w:rPr>
          <w:rFonts w:ascii="Verdana" w:eastAsia="Verdana" w:hAnsi="Verdana" w:cs="Verdana"/>
          <w:spacing w:val="-1"/>
        </w:rPr>
        <w:t>ρ</w:t>
      </w:r>
      <w:r w:rsidRPr="00EE3151">
        <w:rPr>
          <w:rFonts w:ascii="Verdana" w:eastAsia="Verdana" w:hAnsi="Verdana" w:cs="Verdana"/>
        </w:rPr>
        <w:t>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2"/>
        </w:rPr>
        <w:t>τ</w:t>
      </w:r>
      <w:r w:rsidRPr="00EE3151">
        <w:rPr>
          <w:rFonts w:ascii="Verdana" w:eastAsia="Verdana" w:hAnsi="Verdana" w:cs="Verdana"/>
        </w:rPr>
        <w:t>ο</w:t>
      </w:r>
      <w:r w:rsidRPr="00EE3151">
        <w:rPr>
          <w:rFonts w:ascii="Verdana" w:eastAsia="Verdana" w:hAnsi="Verdana" w:cs="Verdana"/>
          <w:spacing w:val="-1"/>
        </w:rPr>
        <w:t xml:space="preserve"> β</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ά</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ο</w:t>
      </w:r>
      <w:r w:rsidRPr="00EE3151">
        <w:rPr>
          <w:rFonts w:ascii="Verdana" w:eastAsia="Verdana" w:hAnsi="Verdana" w:cs="Verdana"/>
          <w:spacing w:val="-11"/>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spacing w:val="-1"/>
        </w:rPr>
        <w:t>δ</w:t>
      </w:r>
      <w:r w:rsidRPr="00EE3151">
        <w:rPr>
          <w:rFonts w:ascii="Verdana" w:eastAsia="Verdana" w:hAnsi="Verdana" w:cs="Verdana"/>
          <w:spacing w:val="3"/>
        </w:rPr>
        <w:t>ί</w:t>
      </w:r>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0"/>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 xml:space="preserve">ν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ό</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spacing w:val="2"/>
        </w:rPr>
        <w:t>ν</w:t>
      </w:r>
      <w:r w:rsidRPr="00EE3151">
        <w:rPr>
          <w:rFonts w:ascii="Verdana" w:eastAsia="Verdana" w:hAnsi="Verdana" w:cs="Verdana"/>
        </w:rPr>
        <w:t>ο</w:t>
      </w:r>
      <w:proofErr w:type="spellEnd"/>
      <w:r w:rsidRPr="00EE3151">
        <w:rPr>
          <w:rFonts w:ascii="Verdana" w:eastAsia="Verdana" w:hAnsi="Verdana" w:cs="Verdana"/>
          <w:spacing w:val="-14"/>
        </w:rPr>
        <w:t xml:space="preserve"> </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3"/>
        </w:rPr>
        <w:t xml:space="preserve"> </w:t>
      </w:r>
      <w:r w:rsidRPr="00EE3151">
        <w:rPr>
          <w:rFonts w:ascii="Verdana" w:eastAsia="Verdana" w:hAnsi="Verdana" w:cs="Verdana"/>
          <w:spacing w:val="1"/>
        </w:rPr>
        <w:t>αφ</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1"/>
        </w:rPr>
        <w:t>ά</w:t>
      </w:r>
      <w:r w:rsidRPr="00EE3151">
        <w:rPr>
          <w:rFonts w:ascii="Verdana" w:eastAsia="Verdana" w:hAnsi="Verdana" w:cs="Verdana"/>
          <w:spacing w:val="-6"/>
        </w:rPr>
        <w:t xml:space="preserve"> </w:t>
      </w:r>
      <w:r w:rsidRPr="00EE3151">
        <w:rPr>
          <w:rFonts w:ascii="Verdana" w:eastAsia="Verdana" w:hAnsi="Verdana" w:cs="Verdana"/>
          <w:spacing w:val="1"/>
          <w:u w:val="single"/>
        </w:rPr>
        <w:t>(παρ.9 του άρθρου 18 του Ν.3850/2010).</w:t>
      </w:r>
    </w:p>
    <w:p w14:paraId="42C96938" w14:textId="77777777" w:rsidR="000D2B21" w:rsidRPr="00EE3151" w:rsidRDefault="000D2B21" w:rsidP="000D2B21">
      <w:pPr>
        <w:ind w:left="142" w:right="-141"/>
        <w:jc w:val="both"/>
        <w:rPr>
          <w:rFonts w:ascii="Verdana" w:eastAsia="Verdana" w:hAnsi="Verdana" w:cs="Verdana"/>
        </w:rPr>
      </w:pPr>
      <w:r w:rsidRPr="00EE3151">
        <w:rPr>
          <w:rFonts w:ascii="Verdana" w:hAnsi="Verdana"/>
          <w:sz w:val="28"/>
          <w:szCs w:val="28"/>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γ</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spacing w:val="-1"/>
        </w:rPr>
        <w:t>ύ</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2"/>
        </w:rPr>
        <w:t xml:space="preserve"> </w:t>
      </w:r>
      <w:r w:rsidRPr="00EE3151">
        <w:rPr>
          <w:rFonts w:ascii="Verdana" w:eastAsia="Verdana" w:hAnsi="Verdana" w:cs="Verdana"/>
        </w:rPr>
        <w:t>η</w:t>
      </w:r>
      <w:r w:rsidRPr="00EE3151">
        <w:rPr>
          <w:rFonts w:ascii="Verdana" w:eastAsia="Verdana" w:hAnsi="Verdana" w:cs="Verdana"/>
          <w:spacing w:val="-1"/>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γρ</w:t>
      </w:r>
      <w:r w:rsidRPr="00EE3151">
        <w:rPr>
          <w:rFonts w:ascii="Verdana" w:eastAsia="Verdana" w:hAnsi="Verdana" w:cs="Verdana"/>
          <w:spacing w:val="3"/>
        </w:rPr>
        <w:t>α</w:t>
      </w:r>
      <w:r w:rsidRPr="00EE3151">
        <w:rPr>
          <w:rFonts w:ascii="Verdana" w:eastAsia="Verdana" w:hAnsi="Verdana" w:cs="Verdana"/>
          <w:spacing w:val="1"/>
        </w:rPr>
        <w:t>φ</w:t>
      </w:r>
      <w:r w:rsidRPr="00EE3151">
        <w:rPr>
          <w:rFonts w:ascii="Verdana" w:eastAsia="Verdana" w:hAnsi="Verdana" w:cs="Verdana"/>
        </w:rPr>
        <w:t>ή</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spacing w:val="-2"/>
        </w:rPr>
        <w:t>ξ</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12"/>
        </w:rPr>
        <w:t xml:space="preserve"> </w:t>
      </w:r>
      <w:r w:rsidRPr="00EE3151">
        <w:rPr>
          <w:rFonts w:ascii="Verdana" w:eastAsia="Verdana" w:hAnsi="Verdana" w:cs="Verdana"/>
          <w:spacing w:val="-1"/>
        </w:rPr>
        <w:t>σ</w:t>
      </w:r>
      <w:r w:rsidRPr="00EE3151">
        <w:rPr>
          <w:rFonts w:ascii="Verdana" w:eastAsia="Verdana" w:hAnsi="Verdana" w:cs="Verdana"/>
        </w:rPr>
        <w:t>το</w:t>
      </w:r>
      <w:r w:rsidRPr="00EE3151">
        <w:rPr>
          <w:rFonts w:ascii="Verdana" w:eastAsia="Verdana" w:hAnsi="Verdana" w:cs="Verdana"/>
          <w:spacing w:val="-2"/>
        </w:rPr>
        <w:t xml:space="preserve"> </w:t>
      </w:r>
      <w:proofErr w:type="spellStart"/>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3"/>
        </w:rPr>
        <w:t>ι</w:t>
      </w:r>
      <w:r w:rsidRPr="00EE3151">
        <w:rPr>
          <w:rFonts w:ascii="Verdana" w:eastAsia="Verdana" w:hAnsi="Verdana" w:cs="Verdana"/>
        </w:rPr>
        <w:t>κό</w:t>
      </w:r>
      <w:proofErr w:type="spellEnd"/>
      <w:r w:rsidRPr="00EE3151">
        <w:rPr>
          <w:rFonts w:ascii="Verdana" w:eastAsia="Verdana" w:hAnsi="Verdana" w:cs="Verdana"/>
          <w:spacing w:val="-8"/>
        </w:rPr>
        <w:t xml:space="preserve"> </w:t>
      </w:r>
      <w:r w:rsidRPr="00EE3151">
        <w:rPr>
          <w:rFonts w:ascii="Verdana" w:eastAsia="Verdana" w:hAnsi="Verdana" w:cs="Verdana"/>
          <w:spacing w:val="-1"/>
        </w:rPr>
        <w:t>β</w:t>
      </w:r>
      <w:r w:rsidRPr="00EE3151">
        <w:rPr>
          <w:rFonts w:ascii="Verdana" w:eastAsia="Verdana" w:hAnsi="Verdana" w:cs="Verdana"/>
          <w:spacing w:val="3"/>
        </w:rPr>
        <w:t>ι</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3"/>
        </w:rPr>
        <w:t>ι</w:t>
      </w:r>
      <w:r w:rsidRPr="00EE3151">
        <w:rPr>
          <w:rFonts w:ascii="Verdana" w:eastAsia="Verdana" w:hAnsi="Verdana" w:cs="Verdana"/>
          <w:spacing w:val="1"/>
        </w:rPr>
        <w:t>ά</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ο</w:t>
      </w:r>
      <w:r w:rsidRPr="00EE3151">
        <w:rPr>
          <w:rFonts w:ascii="Verdana" w:eastAsia="Verdana" w:hAnsi="Verdana" w:cs="Verdana"/>
          <w:spacing w:val="-11"/>
        </w:rPr>
        <w:t xml:space="preserve"> </w:t>
      </w:r>
      <w:proofErr w:type="spellStart"/>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γγ</w:t>
      </w:r>
      <w:r w:rsidRPr="00EE3151">
        <w:rPr>
          <w:rFonts w:ascii="Verdana" w:eastAsia="Verdana" w:hAnsi="Verdana" w:cs="Verdana"/>
          <w:spacing w:val="1"/>
        </w:rPr>
        <w:t>ε</w:t>
      </w:r>
      <w:r w:rsidRPr="00EE3151">
        <w:rPr>
          <w:rFonts w:ascii="Verdana" w:eastAsia="Verdana" w:hAnsi="Verdana" w:cs="Verdana"/>
        </w:rPr>
        <w:t>λµ</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ο</w:t>
      </w:r>
      <w:r w:rsidRPr="00EE3151">
        <w:rPr>
          <w:rFonts w:ascii="Verdana" w:eastAsia="Verdana" w:hAnsi="Verdana" w:cs="Verdana"/>
        </w:rPr>
        <w:t>ύ</w:t>
      </w:r>
      <w:proofErr w:type="spellEnd"/>
      <w:r w:rsidRPr="00EE3151">
        <w:rPr>
          <w:rFonts w:ascii="Verdana" w:eastAsia="Verdana" w:hAnsi="Verdana" w:cs="Verdana"/>
          <w:spacing w:val="-15"/>
        </w:rPr>
        <w:t xml:space="preserve"> </w:t>
      </w:r>
      <w:r w:rsidRPr="00EE3151">
        <w:rPr>
          <w:rFonts w:ascii="Verdana" w:eastAsia="Verdana" w:hAnsi="Verdana" w:cs="Verdana"/>
        </w:rPr>
        <w:t>κ</w:t>
      </w:r>
      <w:r w:rsidRPr="00EE3151">
        <w:rPr>
          <w:rFonts w:ascii="Verdana" w:eastAsia="Verdana" w:hAnsi="Verdana" w:cs="Verdana"/>
          <w:spacing w:val="3"/>
        </w:rPr>
        <w:t>ι</w:t>
      </w:r>
      <w:r w:rsidRPr="00EE3151">
        <w:rPr>
          <w:rFonts w:ascii="Verdana" w:eastAsia="Verdana" w:hAnsi="Verdana" w:cs="Verdana"/>
        </w:rPr>
        <w:t>ν</w:t>
      </w:r>
      <w:r w:rsidRPr="00EE3151">
        <w:rPr>
          <w:rFonts w:ascii="Verdana" w:eastAsia="Verdana" w:hAnsi="Verdana" w:cs="Verdana"/>
          <w:spacing w:val="-1"/>
        </w:rPr>
        <w:t>δύ</w:t>
      </w:r>
      <w:r w:rsidRPr="00EE3151">
        <w:rPr>
          <w:rFonts w:ascii="Verdana" w:eastAsia="Verdana" w:hAnsi="Verdana" w:cs="Verdana"/>
          <w:spacing w:val="2"/>
        </w:rPr>
        <w:t>νο</w:t>
      </w:r>
      <w:r w:rsidRPr="00EE3151">
        <w:rPr>
          <w:rFonts w:ascii="Verdana" w:eastAsia="Verdana" w:hAnsi="Verdana" w:cs="Verdana"/>
        </w:rPr>
        <w:t>υ 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3"/>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spacing w:val="2"/>
        </w:rPr>
        <w:t>ν</w:t>
      </w:r>
      <w:r w:rsidRPr="00EE3151">
        <w:rPr>
          <w:rFonts w:ascii="Verdana" w:eastAsia="Verdana" w:hAnsi="Verdana" w:cs="Verdana"/>
          <w:spacing w:val="-1"/>
        </w:rPr>
        <w:t>ου</w:t>
      </w:r>
      <w:proofErr w:type="spellEnd"/>
      <w:r w:rsidRPr="00EE3151">
        <w:rPr>
          <w:rFonts w:ascii="Verdana" w:eastAsia="Verdana" w:hAnsi="Verdana" w:cs="Verdana"/>
        </w:rPr>
        <w:t>,</w:t>
      </w:r>
      <w:r w:rsidRPr="00EE3151">
        <w:rPr>
          <w:rFonts w:ascii="Verdana" w:eastAsia="Verdana" w:hAnsi="Verdana" w:cs="Verdana"/>
          <w:spacing w:val="-13"/>
        </w:rPr>
        <w:t xml:space="preserve"> </w:t>
      </w:r>
      <w:r w:rsidRPr="00EE3151">
        <w:rPr>
          <w:rFonts w:ascii="Verdana" w:eastAsia="Verdana" w:hAnsi="Verdana" w:cs="Verdana"/>
          <w:spacing w:val="2"/>
        </w:rPr>
        <w:t>σ</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rPr>
        <w:t>χ</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11"/>
        </w:rPr>
        <w:t xml:space="preserve"> </w:t>
      </w:r>
      <w:r w:rsidRPr="00EE3151">
        <w:rPr>
          <w:rFonts w:ascii="Verdana" w:eastAsia="Verdana" w:hAnsi="Verdana" w:cs="Verdana"/>
        </w:rPr>
        <w:t>ή</w:t>
      </w:r>
      <w:r w:rsidRPr="00EE3151">
        <w:rPr>
          <w:rFonts w:ascii="Verdana" w:eastAsia="Verdana" w:hAnsi="Verdana" w:cs="Verdana"/>
          <w:spacing w:val="-1"/>
        </w:rPr>
        <w:t xml:space="preserve"> </w:t>
      </w:r>
      <w:proofErr w:type="spellStart"/>
      <w:r w:rsidRPr="00EE3151">
        <w:rPr>
          <w:rFonts w:ascii="Verdana" w:eastAsia="Verdana" w:hAnsi="Verdana" w:cs="Verdana"/>
          <w:spacing w:val="-1"/>
        </w:rPr>
        <w:t>δ</w:t>
      </w:r>
      <w:r w:rsidRPr="00EE3151">
        <w:rPr>
          <w:rFonts w:ascii="Verdana" w:eastAsia="Verdana" w:hAnsi="Verdana" w:cs="Verdana"/>
          <w:spacing w:val="1"/>
        </w:rPr>
        <w:t>εδ</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spacing w:val="-12"/>
        </w:rPr>
        <w:t xml:space="preserve"> </w:t>
      </w:r>
      <w:r w:rsidRPr="00EE3151">
        <w:rPr>
          <w:rFonts w:ascii="Verdana" w:eastAsia="Verdana" w:hAnsi="Verdana" w:cs="Verdana"/>
          <w:spacing w:val="3"/>
        </w:rPr>
        <w:t>ά</w:t>
      </w:r>
      <w:r w:rsidRPr="00EE3151">
        <w:rPr>
          <w:rFonts w:ascii="Verdana" w:eastAsia="Verdana" w:hAnsi="Verdana" w:cs="Verdana"/>
        </w:rPr>
        <w:t>λλ</w:t>
      </w:r>
      <w:r w:rsidRPr="00EE3151">
        <w:rPr>
          <w:rFonts w:ascii="Verdana" w:eastAsia="Verdana" w:hAnsi="Verdana" w:cs="Verdana"/>
          <w:spacing w:val="4"/>
        </w:rPr>
        <w:t>ω</w:t>
      </w:r>
      <w:r w:rsidRPr="00EE3151">
        <w:rPr>
          <w:rFonts w:ascii="Verdana" w:eastAsia="Verdana" w:hAnsi="Verdana" w:cs="Verdana"/>
        </w:rPr>
        <w:t>ν</w:t>
      </w:r>
      <w:r w:rsidRPr="00EE3151">
        <w:rPr>
          <w:rFonts w:ascii="Verdana" w:eastAsia="Verdana" w:hAnsi="Verdana" w:cs="Verdana"/>
          <w:spacing w:val="-7"/>
        </w:rPr>
        <w:t xml:space="preserve"> </w:t>
      </w:r>
      <w:r w:rsidRPr="00EE3151">
        <w:rPr>
          <w:rFonts w:ascii="Verdana" w:eastAsia="Verdana" w:hAnsi="Verdana" w:cs="Verdana"/>
        </w:rPr>
        <w:t>π</w:t>
      </w:r>
      <w:r w:rsidRPr="00EE3151">
        <w:rPr>
          <w:rFonts w:ascii="Verdana" w:eastAsia="Verdana" w:hAnsi="Verdana" w:cs="Verdana"/>
          <w:spacing w:val="1"/>
        </w:rPr>
        <w:t>έ</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8"/>
        </w:rPr>
        <w:t xml:space="preserve"> </w:t>
      </w:r>
      <w:r w:rsidRPr="00EE3151">
        <w:rPr>
          <w:rFonts w:ascii="Verdana" w:eastAsia="Verdana" w:hAnsi="Verdana" w:cs="Verdana"/>
        </w:rPr>
        <w:t>τ</w:t>
      </w:r>
      <w:r w:rsidRPr="00EE3151">
        <w:rPr>
          <w:rFonts w:ascii="Verdana" w:eastAsia="Verdana" w:hAnsi="Verdana" w:cs="Verdana"/>
          <w:spacing w:val="4"/>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spacing w:val="2"/>
        </w:rPr>
        <w:t>μ</w:t>
      </w:r>
      <w:r w:rsidRPr="00EE3151">
        <w:rPr>
          <w:rFonts w:ascii="Verdana" w:eastAsia="Verdana" w:hAnsi="Verdana" w:cs="Verdana"/>
          <w:spacing w:val="1"/>
        </w:rPr>
        <w:t>ά</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17"/>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 xml:space="preserve">ι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κ</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6"/>
        </w:rPr>
        <w:t xml:space="preserve"> </w:t>
      </w:r>
      <w:r w:rsidRPr="00EE3151">
        <w:rPr>
          <w:rFonts w:ascii="Verdana" w:eastAsia="Verdana" w:hAnsi="Verdana" w:cs="Verdana"/>
          <w:spacing w:val="1"/>
        </w:rPr>
        <w:t>εξε</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rPr>
        <w:t>ν</w:t>
      </w:r>
      <w:r w:rsidRPr="00EE3151">
        <w:rPr>
          <w:rFonts w:ascii="Verdana" w:eastAsia="Verdana" w:hAnsi="Verdana" w:cs="Verdana"/>
          <w:spacing w:val="-11"/>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ο</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spacing w:val="3"/>
        </w:rPr>
        <w:t>ί</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7"/>
        </w:rPr>
        <w:t xml:space="preserve"> </w:t>
      </w:r>
      <w:r w:rsidRPr="00EE3151">
        <w:rPr>
          <w:rFonts w:ascii="Verdana" w:eastAsia="Verdana" w:hAnsi="Verdana" w:cs="Verdana"/>
          <w:spacing w:val="1"/>
        </w:rPr>
        <w:t>α</w:t>
      </w:r>
      <w:r w:rsidRPr="00EE3151">
        <w:rPr>
          <w:rFonts w:ascii="Verdana" w:eastAsia="Verdana" w:hAnsi="Verdana" w:cs="Verdana"/>
          <w:spacing w:val="-1"/>
        </w:rPr>
        <w:t>υ</w:t>
      </w:r>
      <w:r w:rsidRPr="00EE3151">
        <w:rPr>
          <w:rFonts w:ascii="Verdana" w:eastAsia="Verdana" w:hAnsi="Verdana" w:cs="Verdana"/>
          <w:spacing w:val="2"/>
        </w:rPr>
        <w:t>τ</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5"/>
        </w:rPr>
        <w:t xml:space="preserve"> </w:t>
      </w:r>
      <w:r w:rsidRPr="00EE3151">
        <w:rPr>
          <w:rFonts w:ascii="Verdana" w:eastAsia="Verdana" w:hAnsi="Verdana" w:cs="Verdana"/>
          <w:spacing w:val="-1"/>
        </w:rPr>
        <w:t>υ</w:t>
      </w:r>
      <w:r w:rsidRPr="00EE3151">
        <w:rPr>
          <w:rFonts w:ascii="Verdana" w:eastAsia="Verdana" w:hAnsi="Verdana" w:cs="Verdana"/>
          <w:spacing w:val="3"/>
        </w:rPr>
        <w:t>π</w:t>
      </w:r>
      <w:r w:rsidRPr="00EE3151">
        <w:rPr>
          <w:rFonts w:ascii="Verdana" w:eastAsia="Verdana" w:hAnsi="Verdana" w:cs="Verdana"/>
          <w:spacing w:val="-1"/>
        </w:rPr>
        <w:t>οβ</w:t>
      </w:r>
      <w:r w:rsidRPr="00EE3151">
        <w:rPr>
          <w:rFonts w:ascii="Verdana" w:eastAsia="Verdana" w:hAnsi="Verdana" w:cs="Verdana"/>
          <w:spacing w:val="3"/>
        </w:rPr>
        <w:t>ά</w:t>
      </w:r>
      <w:r w:rsidRPr="00EE3151">
        <w:rPr>
          <w:rFonts w:ascii="Verdana" w:eastAsia="Verdana" w:hAnsi="Verdana" w:cs="Verdana"/>
        </w:rPr>
        <w:t>λλ</w:t>
      </w:r>
      <w:r w:rsidRPr="00EE3151">
        <w:rPr>
          <w:rFonts w:ascii="Verdana" w:eastAsia="Verdana" w:hAnsi="Verdana" w:cs="Verdana"/>
          <w:spacing w:val="1"/>
        </w:rPr>
        <w:t>ε</w:t>
      </w:r>
      <w:r w:rsidRPr="00EE3151">
        <w:rPr>
          <w:rFonts w:ascii="Verdana" w:eastAsia="Verdana" w:hAnsi="Verdana" w:cs="Verdana"/>
          <w:spacing w:val="-1"/>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0"/>
        </w:rPr>
        <w:t xml:space="preserve"> </w:t>
      </w:r>
      <w:r w:rsidRPr="00EE3151">
        <w:rPr>
          <w:rFonts w:ascii="Verdana" w:eastAsia="Verdana" w:hAnsi="Verdana" w:cs="Verdana"/>
        </w:rPr>
        <w:t>κ</w:t>
      </w:r>
      <w:r w:rsidRPr="00EE3151">
        <w:rPr>
          <w:rFonts w:ascii="Verdana" w:eastAsia="Verdana" w:hAnsi="Verdana" w:cs="Verdana"/>
          <w:spacing w:val="1"/>
        </w:rPr>
        <w:t>άθ</w:t>
      </w:r>
      <w:r w:rsidRPr="00EE3151">
        <w:rPr>
          <w:rFonts w:ascii="Verdana" w:eastAsia="Verdana" w:hAnsi="Verdana" w:cs="Verdana"/>
        </w:rPr>
        <w:t>ε</w:t>
      </w:r>
      <w:r w:rsidRPr="00EE3151">
        <w:rPr>
          <w:rFonts w:ascii="Verdana" w:eastAsia="Verdana" w:hAnsi="Verdana" w:cs="Verdana"/>
          <w:spacing w:val="-5"/>
        </w:rPr>
        <w:t xml:space="preserve"> </w:t>
      </w:r>
      <w:r w:rsidRPr="00EE3151">
        <w:rPr>
          <w:rFonts w:ascii="Verdana" w:eastAsia="Verdana" w:hAnsi="Verdana" w:cs="Verdana"/>
          <w:spacing w:val="1"/>
        </w:rPr>
        <w:t>φ</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1"/>
        </w:rPr>
        <w:t>ά</w:t>
      </w:r>
      <w:r w:rsidRPr="00EE3151">
        <w:rPr>
          <w:rFonts w:ascii="Verdana" w:eastAsia="Verdana" w:hAnsi="Verdana" w:cs="Verdana"/>
        </w:rPr>
        <w:t>,</w:t>
      </w:r>
      <w:r w:rsidRPr="00EE3151">
        <w:rPr>
          <w:rFonts w:ascii="Verdana" w:eastAsia="Verdana" w:hAnsi="Verdana" w:cs="Verdana"/>
          <w:spacing w:val="-5"/>
        </w:rPr>
        <w:t xml:space="preserve"> </w:t>
      </w:r>
      <w:proofErr w:type="spellStart"/>
      <w:r w:rsidRPr="00EE3151">
        <w:rPr>
          <w:rFonts w:ascii="Verdana" w:eastAsia="Verdana" w:hAnsi="Verdana" w:cs="Verdana"/>
          <w:spacing w:val="2"/>
        </w:rPr>
        <w:t>σ</w:t>
      </w:r>
      <w:r w:rsidRPr="00EE3151">
        <w:rPr>
          <w:rFonts w:ascii="Verdana" w:eastAsia="Verdana" w:hAnsi="Verdana" w:cs="Verdana"/>
          <w:spacing w:val="-1"/>
        </w:rPr>
        <w:t>ύ</w:t>
      </w:r>
      <w:r w:rsidRPr="00EE3151">
        <w:rPr>
          <w:rFonts w:ascii="Verdana" w:eastAsia="Verdana" w:hAnsi="Verdana" w:cs="Verdana"/>
        </w:rPr>
        <w:t>µ</w:t>
      </w:r>
      <w:r w:rsidRPr="00EE3151">
        <w:rPr>
          <w:rFonts w:ascii="Verdana" w:eastAsia="Verdana" w:hAnsi="Verdana" w:cs="Verdana"/>
          <w:spacing w:val="1"/>
        </w:rPr>
        <w:t>φω</w:t>
      </w:r>
      <w:r w:rsidRPr="00EE3151">
        <w:rPr>
          <w:rFonts w:ascii="Verdana" w:eastAsia="Verdana" w:hAnsi="Verdana" w:cs="Verdana"/>
        </w:rPr>
        <w:t>να</w:t>
      </w:r>
      <w:proofErr w:type="spellEnd"/>
      <w:r w:rsidRPr="00EE3151">
        <w:rPr>
          <w:rFonts w:ascii="Verdana" w:eastAsia="Verdana" w:hAnsi="Verdana" w:cs="Verdana"/>
          <w:spacing w:val="-9"/>
        </w:rPr>
        <w:t xml:space="preserve"> </w:t>
      </w:r>
      <w:r w:rsidRPr="00EE3151">
        <w:rPr>
          <w:rFonts w:ascii="Verdana" w:eastAsia="Verdana" w:hAnsi="Verdana" w:cs="Verdana"/>
        </w:rPr>
        <w:t>µε</w:t>
      </w:r>
      <w:r w:rsidRPr="00EE3151">
        <w:rPr>
          <w:rFonts w:ascii="Verdana" w:eastAsia="Verdana" w:hAnsi="Verdana" w:cs="Verdana"/>
          <w:spacing w:val="1"/>
        </w:rPr>
        <w:t xml:space="preserve"> </w:t>
      </w:r>
      <w:r w:rsidRPr="00EE3151">
        <w:rPr>
          <w:rFonts w:ascii="Verdana" w:eastAsia="Verdana" w:hAnsi="Verdana" w:cs="Verdana"/>
        </w:rPr>
        <w:t>τη</w:t>
      </w:r>
      <w:r w:rsidRPr="00EE3151">
        <w:rPr>
          <w:rFonts w:ascii="Verdana" w:eastAsia="Verdana" w:hAnsi="Verdana" w:cs="Verdana"/>
          <w:spacing w:val="-2"/>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ά</w:t>
      </w:r>
      <w:r w:rsidRPr="00EE3151">
        <w:rPr>
          <w:rFonts w:ascii="Verdana" w:eastAsia="Verdana" w:hAnsi="Verdana" w:cs="Verdana"/>
        </w:rPr>
        <w:t>τ</w:t>
      </w:r>
      <w:r w:rsidRPr="00EE3151">
        <w:rPr>
          <w:rFonts w:ascii="Verdana" w:eastAsia="Verdana" w:hAnsi="Verdana" w:cs="Verdana"/>
          <w:spacing w:val="1"/>
        </w:rPr>
        <w:t>αξ</w:t>
      </w:r>
      <w:r w:rsidRPr="00EE3151">
        <w:rPr>
          <w:rFonts w:ascii="Verdana" w:eastAsia="Verdana" w:hAnsi="Verdana" w:cs="Verdana"/>
        </w:rPr>
        <w:t>η 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γρ</w:t>
      </w:r>
      <w:r w:rsidRPr="00EE3151">
        <w:rPr>
          <w:rFonts w:ascii="Verdana" w:eastAsia="Verdana" w:hAnsi="Verdana" w:cs="Verdana"/>
          <w:spacing w:val="1"/>
        </w:rPr>
        <w:t>ά</w:t>
      </w:r>
      <w:r w:rsidRPr="00EE3151">
        <w:rPr>
          <w:rFonts w:ascii="Verdana" w:eastAsia="Verdana" w:hAnsi="Verdana" w:cs="Verdana"/>
          <w:spacing w:val="4"/>
        </w:rPr>
        <w:t>φ</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15"/>
        </w:rPr>
        <w:t xml:space="preserve"> </w:t>
      </w:r>
      <w:r w:rsidRPr="00EE3151">
        <w:rPr>
          <w:rFonts w:ascii="Verdana" w:eastAsia="Verdana" w:hAnsi="Verdana" w:cs="Verdana"/>
          <w:spacing w:val="3"/>
        </w:rPr>
        <w:t>9</w:t>
      </w:r>
      <w:r w:rsidRPr="00EE3151">
        <w:rPr>
          <w:rFonts w:ascii="Verdana" w:eastAsia="Verdana" w:hAnsi="Verdana" w:cs="Verdana"/>
        </w:rPr>
        <w:t>.</w:t>
      </w:r>
      <w:r w:rsidRPr="00EE3151">
        <w:rPr>
          <w:rFonts w:ascii="Verdana" w:eastAsia="Verdana" w:hAnsi="Verdana" w:cs="Verdana"/>
          <w:spacing w:val="-1"/>
        </w:rPr>
        <w:t xml:space="preserve"> 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πλ</w:t>
      </w:r>
      <w:r w:rsidRPr="00EE3151">
        <w:rPr>
          <w:rFonts w:ascii="Verdana" w:eastAsia="Verdana" w:hAnsi="Verdana" w:cs="Verdana"/>
          <w:spacing w:val="1"/>
        </w:rPr>
        <w:t>έ</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10"/>
        </w:rPr>
        <w:t xml:space="preserve"> </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3"/>
        </w:rPr>
        <w:t>ι</w:t>
      </w:r>
      <w:r w:rsidRPr="00EE3151">
        <w:rPr>
          <w:rFonts w:ascii="Verdana" w:eastAsia="Verdana" w:hAnsi="Verdana" w:cs="Verdana"/>
        </w:rPr>
        <w:t>κά</w:t>
      </w:r>
      <w:r w:rsidRPr="00EE3151">
        <w:rPr>
          <w:rFonts w:ascii="Verdana" w:eastAsia="Verdana" w:hAnsi="Verdana" w:cs="Verdana"/>
          <w:spacing w:val="-7"/>
        </w:rPr>
        <w:t xml:space="preserve"> </w:t>
      </w:r>
      <w:r w:rsidRPr="00EE3151">
        <w:rPr>
          <w:rFonts w:ascii="Verdana" w:eastAsia="Verdana" w:hAnsi="Verdana" w:cs="Verdana"/>
          <w:spacing w:val="-1"/>
        </w:rPr>
        <w:t>δ</w:t>
      </w:r>
      <w:r w:rsidRPr="00EE3151">
        <w:rPr>
          <w:rFonts w:ascii="Verdana" w:eastAsia="Verdana" w:hAnsi="Verdana" w:cs="Verdana"/>
          <w:spacing w:val="1"/>
        </w:rPr>
        <w:t>εδ</w:t>
      </w:r>
      <w:r w:rsidRPr="00EE3151">
        <w:rPr>
          <w:rFonts w:ascii="Verdana" w:eastAsia="Verdana" w:hAnsi="Verdana" w:cs="Verdana"/>
          <w:spacing w:val="-1"/>
        </w:rPr>
        <w:t>ο</w:t>
      </w:r>
      <w:r w:rsidRPr="00EE3151">
        <w:rPr>
          <w:rFonts w:ascii="Verdana" w:eastAsia="Verdana" w:hAnsi="Verdana" w:cs="Verdana"/>
        </w:rPr>
        <w:t>μ</w:t>
      </w:r>
      <w:r w:rsidRPr="00EE3151">
        <w:rPr>
          <w:rFonts w:ascii="Verdana" w:eastAsia="Verdana" w:hAnsi="Verdana" w:cs="Verdana"/>
          <w:spacing w:val="1"/>
        </w:rPr>
        <w:t>έ</w:t>
      </w:r>
      <w:r w:rsidRPr="00EE3151">
        <w:rPr>
          <w:rFonts w:ascii="Verdana" w:eastAsia="Verdana" w:hAnsi="Verdana" w:cs="Verdana"/>
        </w:rPr>
        <w:t>να</w:t>
      </w:r>
      <w:r w:rsidRPr="00EE3151">
        <w:rPr>
          <w:rFonts w:ascii="Verdana" w:eastAsia="Verdana" w:hAnsi="Verdana" w:cs="Verdana"/>
          <w:spacing w:val="-9"/>
        </w:rPr>
        <w:t xml:space="preserve"> </w:t>
      </w:r>
      <w:r w:rsidRPr="00EE3151">
        <w:rPr>
          <w:rFonts w:ascii="Verdana" w:eastAsia="Verdana" w:hAnsi="Verdana" w:cs="Verdana"/>
          <w:spacing w:val="4"/>
        </w:rPr>
        <w:t>ε</w:t>
      </w:r>
      <w:r w:rsidRPr="00EE3151">
        <w:rPr>
          <w:rFonts w:ascii="Verdana" w:eastAsia="Verdana" w:hAnsi="Verdana" w:cs="Verdana"/>
        </w:rPr>
        <w:t>π</w:t>
      </w:r>
      <w:r w:rsidRPr="00EE3151">
        <w:rPr>
          <w:rFonts w:ascii="Verdana" w:eastAsia="Verdana" w:hAnsi="Verdana" w:cs="Verdana"/>
          <w:spacing w:val="3"/>
        </w:rPr>
        <w:t>ι</w:t>
      </w:r>
      <w:r w:rsidRPr="00EE3151">
        <w:rPr>
          <w:rFonts w:ascii="Verdana" w:eastAsia="Verdana" w:hAnsi="Verdana" w:cs="Verdana"/>
        </w:rPr>
        <w:t>τρ</w:t>
      </w:r>
      <w:r w:rsidRPr="00EE3151">
        <w:rPr>
          <w:rFonts w:ascii="Verdana" w:eastAsia="Verdana" w:hAnsi="Verdana" w:cs="Verdana"/>
          <w:spacing w:val="1"/>
        </w:rPr>
        <w:t>έ</w:t>
      </w:r>
      <w:r w:rsidRPr="00EE3151">
        <w:rPr>
          <w:rFonts w:ascii="Verdana" w:eastAsia="Verdana" w:hAnsi="Verdana" w:cs="Verdana"/>
        </w:rPr>
        <w:t>π</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9"/>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συ</w:t>
      </w:r>
      <w:r w:rsidRPr="00EE3151">
        <w:rPr>
          <w:rFonts w:ascii="Verdana" w:eastAsia="Verdana" w:hAnsi="Verdana" w:cs="Verdana"/>
          <w:spacing w:val="2"/>
        </w:rPr>
        <w:t>λ</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rPr>
        <w:t>γ</w:t>
      </w:r>
      <w:r w:rsidRPr="00EE3151">
        <w:rPr>
          <w:rFonts w:ascii="Verdana" w:eastAsia="Verdana" w:hAnsi="Verdana" w:cs="Verdana"/>
          <w:spacing w:val="2"/>
        </w:rPr>
        <w:t>ο</w:t>
      </w:r>
      <w:r w:rsidRPr="00EE3151">
        <w:rPr>
          <w:rFonts w:ascii="Verdana" w:eastAsia="Verdana" w:hAnsi="Verdana" w:cs="Verdana"/>
          <w:spacing w:val="1"/>
        </w:rPr>
        <w:t>ύ</w:t>
      </w:r>
      <w:r w:rsidRPr="00EE3151">
        <w:rPr>
          <w:rFonts w:ascii="Verdana" w:eastAsia="Verdana" w:hAnsi="Verdana" w:cs="Verdana"/>
        </w:rPr>
        <w:t>ν,</w:t>
      </w:r>
      <w:r w:rsidRPr="00EE3151">
        <w:rPr>
          <w:rFonts w:ascii="Verdana" w:eastAsia="Verdana" w:hAnsi="Verdana" w:cs="Verdana"/>
          <w:spacing w:val="-12"/>
        </w:rPr>
        <w:t xml:space="preserve">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spacing w:val="1"/>
        </w:rPr>
        <w:t>επιμέλεια</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 xml:space="preserve">υ </w:t>
      </w:r>
      <w:r w:rsidRPr="00EE3151">
        <w:rPr>
          <w:rFonts w:ascii="Verdana" w:eastAsia="Verdana" w:hAnsi="Verdana" w:cs="Verdana"/>
          <w:spacing w:val="3"/>
        </w:rPr>
        <w:t>ί</w:t>
      </w:r>
      <w:r w:rsidRPr="00EE3151">
        <w:rPr>
          <w:rFonts w:ascii="Verdana" w:eastAsia="Verdana" w:hAnsi="Verdana" w:cs="Verdana"/>
          <w:spacing w:val="-3"/>
        </w:rPr>
        <w:t>δ</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7"/>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3"/>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2"/>
        </w:rPr>
        <w:t>ο</w:t>
      </w:r>
      <w:r w:rsidRPr="00EE3151">
        <w:rPr>
          <w:rFonts w:ascii="Verdana" w:eastAsia="Verdana" w:hAnsi="Verdana" w:cs="Verdana"/>
        </w:rPr>
        <w:t>υ</w:t>
      </w:r>
      <w:proofErr w:type="spellEnd"/>
      <w:r w:rsidRPr="00EE3151">
        <w:rPr>
          <w:rFonts w:ascii="Verdana" w:eastAsia="Verdana" w:hAnsi="Verdana" w:cs="Verdana"/>
          <w:spacing w:val="-15"/>
        </w:rPr>
        <w:t xml:space="preserve"> </w:t>
      </w:r>
      <w:proofErr w:type="spellStart"/>
      <w:r w:rsidRPr="00EE3151">
        <w:rPr>
          <w:rFonts w:ascii="Verdana" w:eastAsia="Verdana" w:hAnsi="Verdana" w:cs="Verdana"/>
          <w:spacing w:val="3"/>
        </w:rPr>
        <w:t>π</w:t>
      </w:r>
      <w:r w:rsidRPr="00EE3151">
        <w:rPr>
          <w:rFonts w:ascii="Verdana" w:eastAsia="Verdana" w:hAnsi="Verdana" w:cs="Verdana"/>
        </w:rPr>
        <w:t>ρ</w:t>
      </w:r>
      <w:r w:rsidRPr="00EE3151">
        <w:rPr>
          <w:rFonts w:ascii="Verdana" w:eastAsia="Verdana" w:hAnsi="Verdana" w:cs="Verdana"/>
          <w:spacing w:val="-1"/>
        </w:rPr>
        <w:t>ο</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ο</w:t>
      </w:r>
      <w:r w:rsidRPr="00EE3151">
        <w:rPr>
          <w:rFonts w:ascii="Verdana" w:eastAsia="Verdana" w:hAnsi="Verdana" w:cs="Verdana"/>
        </w:rPr>
        <w:t>υ</w:t>
      </w:r>
      <w:proofErr w:type="spellEnd"/>
      <w:r w:rsidRPr="00EE3151">
        <w:rPr>
          <w:rFonts w:ascii="Verdana" w:eastAsia="Verdana" w:hAnsi="Verdana" w:cs="Verdana"/>
          <w:spacing w:val="-11"/>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spacing w:val="2"/>
        </w:rPr>
        <w:t>σ</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ν</w:t>
      </w:r>
      <w:r w:rsidRPr="00EE3151">
        <w:rPr>
          <w:rFonts w:ascii="Verdana" w:eastAsia="Verdana" w:hAnsi="Verdana" w:cs="Verdana"/>
          <w:spacing w:val="-14"/>
        </w:rPr>
        <w:t xml:space="preserve"> </w:t>
      </w:r>
      <w:proofErr w:type="spellStart"/>
      <w:r w:rsidRPr="00EE3151">
        <w:rPr>
          <w:rFonts w:ascii="Verdana" w:eastAsia="Verdana" w:hAnsi="Verdana" w:cs="Verdana"/>
          <w:spacing w:val="1"/>
        </w:rPr>
        <w:t>α</w:t>
      </w:r>
      <w:r w:rsidRPr="00EE3151">
        <w:rPr>
          <w:rFonts w:ascii="Verdana" w:eastAsia="Verdana" w:hAnsi="Verdana" w:cs="Verdana"/>
          <w:spacing w:val="-1"/>
        </w:rPr>
        <w:t>ν</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µ</w:t>
      </w:r>
      <w:r w:rsidRPr="00EE3151">
        <w:rPr>
          <w:rFonts w:ascii="Verdana" w:eastAsia="Verdana" w:hAnsi="Verdana" w:cs="Verdana"/>
          <w:spacing w:val="1"/>
        </w:rPr>
        <w:t>ε</w:t>
      </w:r>
      <w:r w:rsidRPr="00EE3151">
        <w:rPr>
          <w:rFonts w:ascii="Verdana" w:eastAsia="Verdana" w:hAnsi="Verdana" w:cs="Verdana"/>
        </w:rPr>
        <w:t>νο</w:t>
      </w:r>
      <w:proofErr w:type="spellEnd"/>
      <w:r w:rsidRPr="00EE3151">
        <w:rPr>
          <w:rFonts w:ascii="Verdana" w:eastAsia="Verdana" w:hAnsi="Verdana" w:cs="Verdana"/>
          <w:spacing w:val="-13"/>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1"/>
        </w:rPr>
        <w:t>εξε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5"/>
        </w:rPr>
        <w:t xml:space="preserve"> </w:t>
      </w:r>
      <w:r w:rsidRPr="00EE3151">
        <w:rPr>
          <w:rFonts w:ascii="Verdana" w:eastAsia="Verdana" w:hAnsi="Verdana" w:cs="Verdana"/>
        </w:rPr>
        <w:t>µ</w:t>
      </w:r>
      <w:r w:rsidRPr="00EE3151">
        <w:rPr>
          <w:rFonts w:ascii="Verdana" w:eastAsia="Verdana" w:hAnsi="Verdana" w:cs="Verdana"/>
          <w:spacing w:val="-1"/>
        </w:rPr>
        <w:t>ό</w:t>
      </w:r>
      <w:r w:rsidRPr="00EE3151">
        <w:rPr>
          <w:rFonts w:ascii="Verdana" w:eastAsia="Verdana" w:hAnsi="Verdana" w:cs="Verdana"/>
          <w:spacing w:val="2"/>
        </w:rPr>
        <w:t>ν</w:t>
      </w:r>
      <w:r w:rsidRPr="00EE3151">
        <w:rPr>
          <w:rFonts w:ascii="Verdana" w:eastAsia="Verdana" w:hAnsi="Verdana" w:cs="Verdana"/>
        </w:rPr>
        <w:t>ο</w:t>
      </w:r>
      <w:r w:rsidRPr="00EE3151">
        <w:rPr>
          <w:rFonts w:ascii="Verdana" w:eastAsia="Verdana" w:hAnsi="Verdana" w:cs="Verdana"/>
          <w:spacing w:val="-7"/>
        </w:rPr>
        <w:t xml:space="preserve"> </w:t>
      </w:r>
      <w:r w:rsidRPr="00EE3151">
        <w:rPr>
          <w:rFonts w:ascii="Verdana" w:eastAsia="Verdana" w:hAnsi="Verdana" w:cs="Verdana"/>
          <w:spacing w:val="1"/>
        </w:rPr>
        <w:t>εφ</w:t>
      </w:r>
      <w:r w:rsidRPr="00EE3151">
        <w:rPr>
          <w:rFonts w:ascii="Verdana" w:eastAsia="Verdana" w:hAnsi="Verdana" w:cs="Verdana"/>
          <w:spacing w:val="2"/>
        </w:rPr>
        <w:t>όσ</w:t>
      </w:r>
      <w:r w:rsidRPr="00EE3151">
        <w:rPr>
          <w:rFonts w:ascii="Verdana" w:eastAsia="Verdana" w:hAnsi="Verdana" w:cs="Verdana"/>
          <w:spacing w:val="-1"/>
        </w:rPr>
        <w:t>ο</w:t>
      </w:r>
      <w:r w:rsidRPr="00EE3151">
        <w:rPr>
          <w:rFonts w:ascii="Verdana" w:eastAsia="Verdana" w:hAnsi="Verdana" w:cs="Verdana"/>
        </w:rPr>
        <w:t xml:space="preserve">ν </w:t>
      </w:r>
      <w:r w:rsidRPr="00EE3151">
        <w:rPr>
          <w:rFonts w:ascii="Verdana" w:eastAsia="Verdana" w:hAnsi="Verdana" w:cs="Verdana"/>
          <w:spacing w:val="1"/>
        </w:rPr>
        <w:t>α</w:t>
      </w:r>
      <w:r w:rsidRPr="00EE3151">
        <w:rPr>
          <w:rFonts w:ascii="Verdana" w:eastAsia="Verdana" w:hAnsi="Verdana" w:cs="Verdana"/>
          <w:spacing w:val="-1"/>
        </w:rPr>
        <w:t>υ</w:t>
      </w:r>
      <w:r w:rsidRPr="00EE3151">
        <w:rPr>
          <w:rFonts w:ascii="Verdana" w:eastAsia="Verdana" w:hAnsi="Verdana" w:cs="Verdana"/>
        </w:rPr>
        <w:t>τό</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ν</w:t>
      </w:r>
      <w:r w:rsidRPr="00EE3151">
        <w:rPr>
          <w:rFonts w:ascii="Verdana" w:eastAsia="Verdana" w:hAnsi="Verdana" w:cs="Verdana"/>
          <w:spacing w:val="-2"/>
        </w:rPr>
        <w:t>α</w:t>
      </w:r>
      <w:r w:rsidRPr="00EE3151">
        <w:rPr>
          <w:rFonts w:ascii="Verdana" w:eastAsia="Verdana" w:hAnsi="Verdana" w:cs="Verdana"/>
        </w:rPr>
        <w:t>ι</w:t>
      </w:r>
      <w:r w:rsidRPr="00EE3151">
        <w:rPr>
          <w:rFonts w:ascii="Verdana" w:eastAsia="Verdana" w:hAnsi="Verdana" w:cs="Verdana"/>
          <w:spacing w:val="-3"/>
        </w:rPr>
        <w:t xml:space="preserve"> </w:t>
      </w:r>
      <w:r w:rsidRPr="00EE3151">
        <w:rPr>
          <w:rFonts w:ascii="Verdana" w:eastAsia="Verdana" w:hAnsi="Verdana" w:cs="Verdana"/>
          <w:spacing w:val="1"/>
        </w:rPr>
        <w:t>α</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1"/>
        </w:rPr>
        <w:t>ύ</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α</w:t>
      </w:r>
      <w:r w:rsidRPr="00EE3151">
        <w:rPr>
          <w:rFonts w:ascii="Verdana" w:eastAsia="Verdana" w:hAnsi="Verdana" w:cs="Verdana"/>
          <w:spacing w:val="3"/>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spacing w:val="3"/>
        </w:rPr>
        <w:t>ί</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w:t>
      </w:r>
      <w:r w:rsidRPr="00EE3151">
        <w:rPr>
          <w:rFonts w:ascii="Verdana" w:eastAsia="Verdana" w:hAnsi="Verdana" w:cs="Verdana"/>
          <w:spacing w:val="-12"/>
        </w:rPr>
        <w:t xml:space="preserve"> </w:t>
      </w:r>
      <w:r w:rsidRPr="00EE3151">
        <w:rPr>
          <w:rFonts w:ascii="Verdana" w:eastAsia="Verdana" w:hAnsi="Verdana" w:cs="Verdana"/>
          <w:spacing w:val="1"/>
        </w:rPr>
        <w:t>α</w:t>
      </w:r>
      <w:r w:rsidRPr="00EE3151">
        <w:rPr>
          <w:rFonts w:ascii="Verdana" w:eastAsia="Verdana" w:hAnsi="Verdana" w:cs="Verdana"/>
        </w:rPr>
        <w:t>)</w:t>
      </w:r>
      <w:r w:rsidRPr="00EE3151">
        <w:rPr>
          <w:rFonts w:ascii="Verdana" w:eastAsia="Verdana" w:hAnsi="Verdana" w:cs="Verdana"/>
          <w:spacing w:val="-2"/>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αξ</w:t>
      </w:r>
      <w:r w:rsidRPr="00EE3151">
        <w:rPr>
          <w:rFonts w:ascii="Verdana" w:eastAsia="Verdana" w:hAnsi="Verdana" w:cs="Verdana"/>
        </w:rPr>
        <w:t>ι</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2"/>
        </w:rPr>
        <w:t>ό</w:t>
      </w:r>
      <w:r w:rsidRPr="00EE3151">
        <w:rPr>
          <w:rFonts w:ascii="Verdana" w:eastAsia="Verdana" w:hAnsi="Verdana" w:cs="Verdana"/>
        </w:rPr>
        <w:t>γ</w:t>
      </w:r>
      <w:r w:rsidRPr="00EE3151">
        <w:rPr>
          <w:rFonts w:ascii="Verdana" w:eastAsia="Verdana" w:hAnsi="Verdana" w:cs="Verdana"/>
          <w:spacing w:val="1"/>
        </w:rPr>
        <w:t>η</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rPr>
        <w:t>τ</w:t>
      </w:r>
      <w:r w:rsidRPr="00EE3151">
        <w:rPr>
          <w:rFonts w:ascii="Verdana" w:eastAsia="Verdana" w:hAnsi="Verdana" w:cs="Verdana"/>
          <w:spacing w:val="4"/>
        </w:rPr>
        <w:t>η</w:t>
      </w:r>
      <w:r w:rsidRPr="00EE3151">
        <w:rPr>
          <w:rFonts w:ascii="Verdana" w:eastAsia="Verdana" w:hAnsi="Verdana" w:cs="Verdana"/>
        </w:rPr>
        <w:t>ς</w:t>
      </w:r>
      <w:r w:rsidRPr="00EE3151">
        <w:rPr>
          <w:rFonts w:ascii="Verdana" w:eastAsia="Verdana" w:hAnsi="Verdana" w:cs="Verdana"/>
          <w:spacing w:val="-4"/>
        </w:rPr>
        <w:t xml:space="preserve"> </w:t>
      </w:r>
      <w:proofErr w:type="spellStart"/>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3"/>
        </w:rPr>
        <w:t>α</w:t>
      </w:r>
      <w:r w:rsidRPr="00EE3151">
        <w:rPr>
          <w:rFonts w:ascii="Verdana" w:eastAsia="Verdana" w:hAnsi="Verdana" w:cs="Verdana"/>
        </w:rPr>
        <w:t>λλ</w:t>
      </w:r>
      <w:r w:rsidRPr="00EE3151">
        <w:rPr>
          <w:rFonts w:ascii="Verdana" w:eastAsia="Verdana" w:hAnsi="Verdana" w:cs="Verdana"/>
          <w:spacing w:val="1"/>
        </w:rPr>
        <w:t>η</w:t>
      </w:r>
      <w:r w:rsidRPr="00EE3151">
        <w:rPr>
          <w:rFonts w:ascii="Verdana" w:eastAsia="Verdana" w:hAnsi="Verdana" w:cs="Verdana"/>
          <w:spacing w:val="2"/>
        </w:rPr>
        <w:t>λό</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τ</w:t>
      </w:r>
      <w:r w:rsidRPr="00EE3151">
        <w:rPr>
          <w:rFonts w:ascii="Verdana" w:eastAsia="Verdana" w:hAnsi="Verdana" w:cs="Verdana"/>
          <w:spacing w:val="1"/>
        </w:rPr>
        <w:t>ά</w:t>
      </w:r>
      <w:r w:rsidRPr="00EE3151">
        <w:rPr>
          <w:rFonts w:ascii="Verdana" w:eastAsia="Verdana" w:hAnsi="Verdana" w:cs="Verdana"/>
        </w:rPr>
        <w:t>ς</w:t>
      </w:r>
      <w:proofErr w:type="spellEnd"/>
      <w:r w:rsidRPr="00EE3151">
        <w:rPr>
          <w:rFonts w:ascii="Verdana" w:eastAsia="Verdana" w:hAnsi="Verdana" w:cs="Verdana"/>
          <w:spacing w:val="-17"/>
        </w:rPr>
        <w:t xml:space="preserve"> </w:t>
      </w:r>
      <w:r w:rsidRPr="00EE3151">
        <w:rPr>
          <w:rFonts w:ascii="Verdana" w:eastAsia="Verdana" w:hAnsi="Verdana" w:cs="Verdana"/>
          <w:spacing w:val="2"/>
        </w:rPr>
        <w:t>το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µ</w:t>
      </w:r>
      <w:proofErr w:type="spellStart"/>
      <w:r w:rsidRPr="00EE3151">
        <w:rPr>
          <w:rFonts w:ascii="Verdana" w:eastAsia="Verdana" w:hAnsi="Verdana" w:cs="Verdana"/>
          <w:spacing w:val="3"/>
        </w:rPr>
        <w:t>ι</w:t>
      </w:r>
      <w:r w:rsidRPr="00EE3151">
        <w:rPr>
          <w:rFonts w:ascii="Verdana" w:eastAsia="Verdana" w:hAnsi="Verdana" w:cs="Verdana"/>
        </w:rPr>
        <w:t>α</w:t>
      </w:r>
      <w:proofErr w:type="spellEnd"/>
      <w:r w:rsidRPr="00EE3151">
        <w:rPr>
          <w:rFonts w:ascii="Verdana" w:eastAsia="Verdana" w:hAnsi="Verdana" w:cs="Verdana"/>
        </w:rPr>
        <w:t xml:space="preserve"> </w:t>
      </w:r>
      <w:proofErr w:type="spellStart"/>
      <w:r w:rsidRPr="00EE3151">
        <w:rPr>
          <w:rFonts w:ascii="Verdana" w:eastAsia="Verdana" w:hAnsi="Verdana" w:cs="Verdana"/>
          <w:spacing w:val="-1"/>
        </w:rPr>
        <w:t>συ</w:t>
      </w:r>
      <w:r w:rsidRPr="00EE3151">
        <w:rPr>
          <w:rFonts w:ascii="Verdana" w:eastAsia="Verdana" w:hAnsi="Verdana" w:cs="Verdana"/>
          <w:spacing w:val="2"/>
        </w:rPr>
        <w:t>γ</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rPr>
        <w:t>κρ</w:t>
      </w:r>
      <w:r w:rsidRPr="00EE3151">
        <w:rPr>
          <w:rFonts w:ascii="Verdana" w:eastAsia="Verdana" w:hAnsi="Verdana" w:cs="Verdana"/>
          <w:spacing w:val="3"/>
        </w:rPr>
        <w:t>ι</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νη</w:t>
      </w:r>
      <w:proofErr w:type="spellEnd"/>
      <w:r w:rsidRPr="00EE3151">
        <w:rPr>
          <w:rFonts w:ascii="Verdana" w:eastAsia="Verdana" w:hAnsi="Verdana" w:cs="Verdana"/>
          <w:spacing w:val="-14"/>
        </w:rPr>
        <w:t xml:space="preserve"> </w:t>
      </w:r>
      <w:r w:rsidRPr="00EE3151">
        <w:rPr>
          <w:rFonts w:ascii="Verdana" w:eastAsia="Verdana" w:hAnsi="Verdana" w:cs="Verdana"/>
          <w:spacing w:val="1"/>
        </w:rPr>
        <w:t>θέ</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5"/>
        </w:rPr>
        <w:t xml:space="preserve"> </w:t>
      </w:r>
      <w:r w:rsidRPr="00EE3151">
        <w:rPr>
          <w:rFonts w:ascii="Verdana" w:eastAsia="Verdana" w:hAnsi="Verdana" w:cs="Verdana"/>
        </w:rPr>
        <w:t>ή</w:t>
      </w:r>
      <w:r w:rsidRPr="00EE3151">
        <w:rPr>
          <w:rFonts w:ascii="Verdana" w:eastAsia="Verdana" w:hAnsi="Verdana" w:cs="Verdana"/>
          <w:spacing w:val="-1"/>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w:t>
      </w:r>
      <w:r w:rsidRPr="00EE3151">
        <w:rPr>
          <w:rFonts w:ascii="Verdana" w:eastAsia="Verdana" w:hAnsi="Verdana" w:cs="Verdana"/>
          <w:spacing w:val="-9"/>
        </w:rPr>
        <w:t xml:space="preserve"> </w:t>
      </w:r>
      <w:r w:rsidRPr="00EE3151">
        <w:rPr>
          <w:rFonts w:ascii="Verdana" w:eastAsia="Verdana" w:hAnsi="Verdana" w:cs="Verdana"/>
          <w:spacing w:val="-1"/>
        </w:rPr>
        <w:t>β</w:t>
      </w:r>
      <w:r w:rsidRPr="00EE3151">
        <w:rPr>
          <w:rFonts w:ascii="Verdana" w:eastAsia="Verdana" w:hAnsi="Verdana" w:cs="Verdana"/>
        </w:rPr>
        <w:t>)</w:t>
      </w:r>
      <w:r w:rsidRPr="00EE3151">
        <w:rPr>
          <w:rFonts w:ascii="Verdana" w:eastAsia="Verdana" w:hAnsi="Verdana" w:cs="Verdana"/>
          <w:spacing w:val="-2"/>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ε</w:t>
      </w:r>
      <w:r w:rsidRPr="00EE3151">
        <w:rPr>
          <w:rFonts w:ascii="Verdana" w:eastAsia="Verdana" w:hAnsi="Verdana" w:cs="Verdana"/>
        </w:rPr>
        <w:t>κ</w:t>
      </w:r>
      <w:r w:rsidRPr="00EE3151">
        <w:rPr>
          <w:rFonts w:ascii="Verdana" w:eastAsia="Verdana" w:hAnsi="Verdana" w:cs="Verdana"/>
          <w:spacing w:val="3"/>
        </w:rPr>
        <w:t>π</w:t>
      </w:r>
      <w:r w:rsidRPr="00EE3151">
        <w:rPr>
          <w:rFonts w:ascii="Verdana" w:eastAsia="Verdana" w:hAnsi="Verdana" w:cs="Verdana"/>
        </w:rPr>
        <w:t>λ</w:t>
      </w:r>
      <w:r w:rsidRPr="00EE3151">
        <w:rPr>
          <w:rFonts w:ascii="Verdana" w:eastAsia="Verdana" w:hAnsi="Verdana" w:cs="Verdana"/>
          <w:spacing w:val="1"/>
        </w:rPr>
        <w:t>ή</w:t>
      </w:r>
      <w:r w:rsidRPr="00EE3151">
        <w:rPr>
          <w:rFonts w:ascii="Verdana" w:eastAsia="Verdana" w:hAnsi="Verdana" w:cs="Verdana"/>
        </w:rPr>
        <w:t>ρ</w:t>
      </w:r>
      <w:r w:rsidRPr="00EE3151">
        <w:rPr>
          <w:rFonts w:ascii="Verdana" w:eastAsia="Verdana" w:hAnsi="Verdana" w:cs="Verdana"/>
          <w:spacing w:val="1"/>
        </w:rPr>
        <w:t>ω</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1"/>
        </w:rPr>
        <w:t xml:space="preserve"> </w:t>
      </w:r>
      <w:r w:rsidRPr="00EE3151">
        <w:rPr>
          <w:rFonts w:ascii="Verdana" w:eastAsia="Verdana" w:hAnsi="Verdana" w:cs="Verdana"/>
          <w:spacing w:val="-1"/>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2"/>
        </w:rPr>
        <w:t xml:space="preserve"> </w:t>
      </w:r>
      <w:r w:rsidRPr="00EE3151">
        <w:rPr>
          <w:rFonts w:ascii="Verdana" w:eastAsia="Verdana" w:hAnsi="Verdana" w:cs="Verdana"/>
          <w:spacing w:val="-1"/>
        </w:rPr>
        <w:t>υ</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χρ</w:t>
      </w:r>
      <w:r w:rsidRPr="00EE3151">
        <w:rPr>
          <w:rFonts w:ascii="Verdana" w:eastAsia="Verdana" w:hAnsi="Verdana" w:cs="Verdana"/>
          <w:spacing w:val="1"/>
        </w:rPr>
        <w:t>εώ</w:t>
      </w:r>
      <w:r w:rsidRPr="00EE3151">
        <w:rPr>
          <w:rFonts w:ascii="Verdana" w:eastAsia="Verdana" w:hAnsi="Verdana" w:cs="Verdana"/>
          <w:spacing w:val="-1"/>
        </w:rPr>
        <w:t>σ</w:t>
      </w:r>
      <w:r w:rsidRPr="00EE3151">
        <w:rPr>
          <w:rFonts w:ascii="Verdana" w:eastAsia="Verdana" w:hAnsi="Verdana" w:cs="Verdana"/>
          <w:spacing w:val="1"/>
        </w:rPr>
        <w:t>εω</w:t>
      </w:r>
      <w:r w:rsidRPr="00EE3151">
        <w:rPr>
          <w:rFonts w:ascii="Verdana" w:eastAsia="Verdana" w:hAnsi="Verdana" w:cs="Verdana"/>
        </w:rPr>
        <w:t>ν</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
        </w:rPr>
        <w:t xml:space="preserve"> </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2"/>
        </w:rPr>
        <w:t>γο</w:t>
      </w:r>
      <w:r w:rsidRPr="00EE3151">
        <w:rPr>
          <w:rFonts w:ascii="Verdana" w:eastAsia="Verdana" w:hAnsi="Verdana" w:cs="Verdana"/>
          <w:spacing w:val="-1"/>
        </w:rPr>
        <w:t>δό</w:t>
      </w:r>
      <w:r w:rsidRPr="00EE3151">
        <w:rPr>
          <w:rFonts w:ascii="Verdana" w:eastAsia="Verdana" w:hAnsi="Verdana" w:cs="Verdana"/>
        </w:rPr>
        <w:t>τη</w:t>
      </w:r>
      <w:r w:rsidRPr="00EE3151">
        <w:rPr>
          <w:rFonts w:ascii="Verdana" w:eastAsia="Verdana" w:hAnsi="Verdana" w:cs="Verdana"/>
          <w:spacing w:val="-6"/>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rPr>
        <w:t>α 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υ</w:t>
      </w:r>
      <w:r w:rsidRPr="00EE3151">
        <w:rPr>
          <w:rFonts w:ascii="Verdana" w:eastAsia="Verdana" w:hAnsi="Verdana" w:cs="Verdana"/>
        </w:rPr>
        <w:t>γ</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5"/>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1"/>
        </w:rPr>
        <w:t>φά</w:t>
      </w:r>
      <w:r w:rsidRPr="00EE3151">
        <w:rPr>
          <w:rFonts w:ascii="Verdana" w:eastAsia="Verdana" w:hAnsi="Verdana" w:cs="Verdana"/>
        </w:rPr>
        <w:t>λ</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9"/>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
        </w:rPr>
        <w:t xml:space="preserve"> </w:t>
      </w:r>
      <w:proofErr w:type="spellStart"/>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rPr>
        <w:t>ζ</w:t>
      </w:r>
      <w:r w:rsidRPr="00EE3151">
        <w:rPr>
          <w:rFonts w:ascii="Verdana" w:eastAsia="Verdana" w:hAnsi="Verdana" w:cs="Verdana"/>
          <w:spacing w:val="-1"/>
        </w:rPr>
        <w:t>ο</w:t>
      </w:r>
      <w:r w:rsidRPr="00EE3151">
        <w:rPr>
          <w:rFonts w:ascii="Verdana" w:eastAsia="Verdana" w:hAnsi="Verdana" w:cs="Verdana"/>
        </w:rPr>
        <w:t>µ</w:t>
      </w:r>
      <w:r w:rsidRPr="00EE3151">
        <w:rPr>
          <w:rFonts w:ascii="Verdana" w:eastAsia="Verdana" w:hAnsi="Verdana" w:cs="Verdana"/>
          <w:spacing w:val="1"/>
        </w:rPr>
        <w:t>έ</w:t>
      </w:r>
      <w:r w:rsidRPr="00EE3151">
        <w:rPr>
          <w:rFonts w:ascii="Verdana" w:eastAsia="Verdana" w:hAnsi="Verdana" w:cs="Verdana"/>
        </w:rPr>
        <w:t>ν</w:t>
      </w:r>
      <w:r w:rsidRPr="00EE3151">
        <w:rPr>
          <w:rFonts w:ascii="Verdana" w:eastAsia="Verdana" w:hAnsi="Verdana" w:cs="Verdana"/>
          <w:spacing w:val="1"/>
        </w:rPr>
        <w:t>ω</w:t>
      </w:r>
      <w:r w:rsidRPr="00EE3151">
        <w:rPr>
          <w:rFonts w:ascii="Verdana" w:eastAsia="Verdana" w:hAnsi="Verdana" w:cs="Verdana"/>
        </w:rPr>
        <w:t>ν</w:t>
      </w:r>
      <w:proofErr w:type="spellEnd"/>
      <w:r w:rsidRPr="00EE3151">
        <w:rPr>
          <w:rFonts w:ascii="Verdana" w:eastAsia="Verdana" w:hAnsi="Verdana" w:cs="Verdana"/>
          <w:spacing w:val="-14"/>
        </w:rPr>
        <w:t xml:space="preserve"> </w:t>
      </w:r>
      <w:r w:rsidRPr="00EE3151">
        <w:rPr>
          <w:rFonts w:ascii="Verdana" w:eastAsia="Verdana" w:hAnsi="Verdana" w:cs="Verdana"/>
        </w:rPr>
        <w:t>κ</w:t>
      </w:r>
      <w:r w:rsidRPr="00EE3151">
        <w:rPr>
          <w:rFonts w:ascii="Verdana" w:eastAsia="Verdana" w:hAnsi="Verdana" w:cs="Verdana"/>
          <w:spacing w:val="3"/>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γ)</w:t>
      </w:r>
      <w:r w:rsidRPr="00EE3151">
        <w:rPr>
          <w:rFonts w:ascii="Verdana" w:eastAsia="Verdana" w:hAnsi="Verdana" w:cs="Verdana"/>
          <w:spacing w:val="-2"/>
        </w:rPr>
        <w:t xml:space="preserve"> </w:t>
      </w:r>
      <w:r w:rsidRPr="00EE3151">
        <w:rPr>
          <w:rFonts w:ascii="Verdana" w:eastAsia="Verdana" w:hAnsi="Verdana" w:cs="Verdana"/>
          <w:spacing w:val="-1"/>
        </w:rPr>
        <w:t>γ</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3"/>
        </w:rPr>
        <w:t xml:space="preserve"> </w:t>
      </w:r>
      <w:r w:rsidRPr="00EE3151">
        <w:rPr>
          <w:rFonts w:ascii="Verdana" w:eastAsia="Verdana" w:hAnsi="Verdana" w:cs="Verdana"/>
        </w:rPr>
        <w:t>τη</w:t>
      </w:r>
      <w:r w:rsidRPr="00EE3151">
        <w:rPr>
          <w:rFonts w:ascii="Verdana" w:eastAsia="Verdana" w:hAnsi="Verdana" w:cs="Verdana"/>
          <w:spacing w:val="-2"/>
        </w:rPr>
        <w:t xml:space="preserve"> </w:t>
      </w:r>
      <w:r w:rsidRPr="00EE3151">
        <w:rPr>
          <w:rFonts w:ascii="Verdana" w:eastAsia="Verdana" w:hAnsi="Verdana" w:cs="Verdana"/>
        </w:rPr>
        <w:t xml:space="preserve">θεμελίωση των δικαιωμάτων του εργαζομένου και αντίστοιχη απόδοση κοινωνικών παροχών </w:t>
      </w:r>
      <w:r w:rsidRPr="00EE3151">
        <w:rPr>
          <w:rFonts w:ascii="Verdana" w:eastAsia="Verdana" w:hAnsi="Verdana" w:cs="Verdana"/>
          <w:spacing w:val="1"/>
          <w:u w:val="single"/>
        </w:rPr>
        <w:t>(παρ.10 του άρθρου 18 του Ν.3850/2010).</w:t>
      </w:r>
    </w:p>
    <w:p w14:paraId="43D66176" w14:textId="77777777" w:rsidR="000D2B21" w:rsidRPr="00EE3151" w:rsidRDefault="000D2B21" w:rsidP="000D2B21">
      <w:pPr>
        <w:ind w:left="142" w:firstLine="709"/>
        <w:jc w:val="both"/>
        <w:rPr>
          <w:rFonts w:ascii="Verdana" w:eastAsia="Verdana" w:hAnsi="Verdana" w:cs="Verdana"/>
          <w:color w:val="000000"/>
          <w:spacing w:val="1"/>
        </w:rPr>
      </w:pPr>
      <w:r w:rsidRPr="00EE3151">
        <w:rPr>
          <w:rFonts w:ascii="Verdana" w:eastAsia="Verdana" w:hAnsi="Verdana" w:cs="Verdana"/>
        </w:rPr>
        <w:t>Ό</w:t>
      </w:r>
      <w:r w:rsidRPr="00EE3151">
        <w:rPr>
          <w:rFonts w:ascii="Verdana" w:eastAsia="Verdana" w:hAnsi="Verdana" w:cs="Verdana"/>
          <w:spacing w:val="2"/>
        </w:rPr>
        <w:t>σ</w:t>
      </w:r>
      <w:r w:rsidRPr="00EE3151">
        <w:rPr>
          <w:rFonts w:ascii="Verdana" w:eastAsia="Verdana" w:hAnsi="Verdana" w:cs="Verdana"/>
          <w:spacing w:val="-1"/>
        </w:rPr>
        <w:t>ο</w:t>
      </w:r>
      <w:r w:rsidRPr="00EE3151">
        <w:rPr>
          <w:rFonts w:ascii="Verdana" w:eastAsia="Verdana" w:hAnsi="Verdana" w:cs="Verdana"/>
        </w:rPr>
        <w:t>ι</w:t>
      </w:r>
      <w:r w:rsidRPr="00EE3151">
        <w:rPr>
          <w:rFonts w:ascii="Verdana" w:eastAsia="Verdana" w:hAnsi="Verdana" w:cs="Verdana"/>
          <w:spacing w:val="-3"/>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α</w:t>
      </w:r>
      <w:r w:rsidRPr="00EE3151">
        <w:rPr>
          <w:rFonts w:ascii="Verdana" w:eastAsia="Verdana" w:hAnsi="Verdana" w:cs="Verdana"/>
        </w:rPr>
        <w:t>γρ</w:t>
      </w:r>
      <w:r w:rsidRPr="00EE3151">
        <w:rPr>
          <w:rFonts w:ascii="Verdana" w:eastAsia="Verdana" w:hAnsi="Verdana" w:cs="Verdana"/>
          <w:spacing w:val="1"/>
        </w:rPr>
        <w:t>άφ</w:t>
      </w:r>
      <w:r w:rsidRPr="00EE3151">
        <w:rPr>
          <w:rFonts w:ascii="Verdana" w:eastAsia="Verdana" w:hAnsi="Verdana" w:cs="Verdana"/>
          <w:spacing w:val="-1"/>
        </w:rPr>
        <w:t>ο</w:t>
      </w:r>
      <w:r w:rsidRPr="00EE3151">
        <w:rPr>
          <w:rFonts w:ascii="Verdana" w:eastAsia="Verdana" w:hAnsi="Verdana" w:cs="Verdana"/>
          <w:spacing w:val="1"/>
        </w:rPr>
        <w:t>υ</w:t>
      </w:r>
      <w:r w:rsidRPr="00EE3151">
        <w:rPr>
          <w:rFonts w:ascii="Verdana" w:eastAsia="Verdana" w:hAnsi="Verdana" w:cs="Verdana"/>
        </w:rPr>
        <w:t>ν</w:t>
      </w:r>
      <w:r w:rsidRPr="00EE3151">
        <w:rPr>
          <w:rFonts w:ascii="Verdana" w:eastAsia="Verdana" w:hAnsi="Verdana" w:cs="Verdana"/>
          <w:spacing w:val="-14"/>
        </w:rPr>
        <w:t xml:space="preserve"> </w:t>
      </w:r>
      <w:r w:rsidRPr="00EE3151">
        <w:rPr>
          <w:rFonts w:ascii="Verdana" w:eastAsia="Verdana" w:hAnsi="Verdana" w:cs="Verdana"/>
        </w:rPr>
        <w:t>ή</w:t>
      </w:r>
      <w:r w:rsidRPr="00EE3151">
        <w:rPr>
          <w:rFonts w:ascii="Verdana" w:eastAsia="Verdana" w:hAnsi="Verdana" w:cs="Verdana"/>
          <w:spacing w:val="-1"/>
        </w:rPr>
        <w:t xml:space="preserve"> </w:t>
      </w:r>
      <w:r w:rsidRPr="00EE3151">
        <w:rPr>
          <w:rFonts w:ascii="Verdana" w:eastAsia="Verdana" w:hAnsi="Verdana" w:cs="Verdana"/>
          <w:spacing w:val="2"/>
        </w:rPr>
        <w:t>σ</w:t>
      </w:r>
      <w:r w:rsidRPr="00EE3151">
        <w:rPr>
          <w:rFonts w:ascii="Verdana" w:eastAsia="Verdana" w:hAnsi="Verdana" w:cs="Verdana"/>
          <w:spacing w:val="-1"/>
        </w:rPr>
        <w:t>υ</w:t>
      </w:r>
      <w:r w:rsidRPr="00EE3151">
        <w:rPr>
          <w:rFonts w:ascii="Verdana" w:eastAsia="Verdana" w:hAnsi="Verdana" w:cs="Verdana"/>
          <w:spacing w:val="2"/>
        </w:rPr>
        <w:t>λ</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rPr>
        <w:t>γ</w:t>
      </w:r>
      <w:r w:rsidRPr="00EE3151">
        <w:rPr>
          <w:rFonts w:ascii="Verdana" w:eastAsia="Verdana" w:hAnsi="Verdana" w:cs="Verdana"/>
          <w:spacing w:val="2"/>
        </w:rPr>
        <w:t>ο</w:t>
      </w:r>
      <w:r w:rsidRPr="00EE3151">
        <w:rPr>
          <w:rFonts w:ascii="Verdana" w:eastAsia="Verdana" w:hAnsi="Verdana" w:cs="Verdana"/>
          <w:spacing w:val="-1"/>
        </w:rPr>
        <w:t>υ</w:t>
      </w:r>
      <w:r w:rsidRPr="00EE3151">
        <w:rPr>
          <w:rFonts w:ascii="Verdana" w:eastAsia="Verdana" w:hAnsi="Verdana" w:cs="Verdana"/>
        </w:rPr>
        <w:t>ν</w:t>
      </w:r>
      <w:r w:rsidRPr="00EE3151">
        <w:rPr>
          <w:rFonts w:ascii="Verdana" w:eastAsia="Verdana" w:hAnsi="Verdana" w:cs="Verdana"/>
          <w:spacing w:val="-12"/>
        </w:rPr>
        <w:t xml:space="preserve"> </w:t>
      </w:r>
      <w:r w:rsidRPr="00EE3151">
        <w:rPr>
          <w:rFonts w:ascii="Verdana" w:eastAsia="Verdana" w:hAnsi="Verdana" w:cs="Verdana"/>
        </w:rPr>
        <w:t>ή</w:t>
      </w:r>
      <w:r w:rsidRPr="00EE3151">
        <w:rPr>
          <w:rFonts w:ascii="Verdana" w:eastAsia="Verdana" w:hAnsi="Verdana" w:cs="Verdana"/>
          <w:spacing w:val="-1"/>
        </w:rPr>
        <w:t xml:space="preserve"> </w:t>
      </w:r>
      <w:r w:rsidRPr="00EE3151">
        <w:rPr>
          <w:rFonts w:ascii="Verdana" w:eastAsia="Verdana" w:hAnsi="Verdana" w:cs="Verdana"/>
          <w:spacing w:val="1"/>
        </w:rPr>
        <w:t>ε</w:t>
      </w:r>
      <w:r w:rsidRPr="00EE3151">
        <w:rPr>
          <w:rFonts w:ascii="Verdana" w:eastAsia="Verdana" w:hAnsi="Verdana" w:cs="Verdana"/>
        </w:rPr>
        <w:t>π</w:t>
      </w:r>
      <w:r w:rsidRPr="00EE3151">
        <w:rPr>
          <w:rFonts w:ascii="Verdana" w:eastAsia="Verdana" w:hAnsi="Verdana" w:cs="Verdana"/>
          <w:spacing w:val="1"/>
        </w:rPr>
        <w:t>εξε</w:t>
      </w:r>
      <w:r w:rsidRPr="00EE3151">
        <w:rPr>
          <w:rFonts w:ascii="Verdana" w:eastAsia="Verdana" w:hAnsi="Verdana" w:cs="Verdana"/>
        </w:rPr>
        <w:t>ργ</w:t>
      </w:r>
      <w:r w:rsidRPr="00EE3151">
        <w:rPr>
          <w:rFonts w:ascii="Verdana" w:eastAsia="Verdana" w:hAnsi="Verdana" w:cs="Verdana"/>
          <w:spacing w:val="1"/>
        </w:rPr>
        <w:t>ά</w:t>
      </w:r>
      <w:r w:rsidRPr="00EE3151">
        <w:rPr>
          <w:rFonts w:ascii="Verdana" w:eastAsia="Verdana" w:hAnsi="Verdana" w:cs="Verdana"/>
        </w:rPr>
        <w:t>ζ</w:t>
      </w:r>
      <w:r w:rsidRPr="00EE3151">
        <w:rPr>
          <w:rFonts w:ascii="Verdana" w:eastAsia="Verdana" w:hAnsi="Verdana" w:cs="Verdana"/>
          <w:spacing w:val="2"/>
        </w:rPr>
        <w:t>ο</w:t>
      </w:r>
      <w:r w:rsidRPr="00EE3151">
        <w:rPr>
          <w:rFonts w:ascii="Verdana" w:eastAsia="Verdana" w:hAnsi="Verdana" w:cs="Verdana"/>
        </w:rPr>
        <w:t>ντ</w:t>
      </w:r>
      <w:r w:rsidRPr="00EE3151">
        <w:rPr>
          <w:rFonts w:ascii="Verdana" w:eastAsia="Verdana" w:hAnsi="Verdana" w:cs="Verdana"/>
          <w:spacing w:val="3"/>
        </w:rPr>
        <w:t>α</w:t>
      </w:r>
      <w:r w:rsidRPr="00EE3151">
        <w:rPr>
          <w:rFonts w:ascii="Verdana" w:eastAsia="Verdana" w:hAnsi="Verdana" w:cs="Verdana"/>
        </w:rPr>
        <w:t>ι</w:t>
      </w:r>
      <w:r w:rsidRPr="00EE3151">
        <w:rPr>
          <w:rFonts w:ascii="Verdana" w:eastAsia="Verdana" w:hAnsi="Verdana" w:cs="Verdana"/>
          <w:spacing w:val="-13"/>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rPr>
        <w:t>χ</w:t>
      </w:r>
      <w:r w:rsidRPr="00EE3151">
        <w:rPr>
          <w:rFonts w:ascii="Verdana" w:eastAsia="Verdana" w:hAnsi="Verdana" w:cs="Verdana"/>
          <w:spacing w:val="-2"/>
        </w:rPr>
        <w:t>ε</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8"/>
        </w:rPr>
        <w:t xml:space="preserve"> </w:t>
      </w:r>
      <w:r w:rsidRPr="00EE3151">
        <w:rPr>
          <w:rFonts w:ascii="Verdana" w:eastAsia="Verdana" w:hAnsi="Verdana" w:cs="Verdana"/>
        </w:rPr>
        <w:t>ή</w:t>
      </w:r>
      <w:r w:rsidRPr="00EE3151">
        <w:rPr>
          <w:rFonts w:ascii="Verdana" w:eastAsia="Verdana" w:hAnsi="Verdana" w:cs="Verdana"/>
          <w:spacing w:val="-1"/>
        </w:rPr>
        <w:t xml:space="preserve"> </w:t>
      </w:r>
      <w:proofErr w:type="spellStart"/>
      <w:r w:rsidRPr="00EE3151">
        <w:rPr>
          <w:rFonts w:ascii="Verdana" w:eastAsia="Verdana" w:hAnsi="Verdana" w:cs="Verdana"/>
          <w:spacing w:val="-1"/>
        </w:rPr>
        <w:t>δ</w:t>
      </w:r>
      <w:r w:rsidRPr="00EE3151">
        <w:rPr>
          <w:rFonts w:ascii="Verdana" w:eastAsia="Verdana" w:hAnsi="Verdana" w:cs="Verdana"/>
          <w:spacing w:val="1"/>
        </w:rPr>
        <w:t>ε</w:t>
      </w:r>
      <w:r w:rsidRPr="00EE3151">
        <w:rPr>
          <w:rFonts w:ascii="Verdana" w:eastAsia="Verdana" w:hAnsi="Verdana" w:cs="Verdana"/>
          <w:spacing w:val="-1"/>
        </w:rPr>
        <w:t>δο</w:t>
      </w:r>
      <w:r w:rsidRPr="00EE3151">
        <w:rPr>
          <w:rFonts w:ascii="Verdana" w:eastAsia="Verdana" w:hAnsi="Verdana" w:cs="Verdana"/>
        </w:rPr>
        <w:t>µ</w:t>
      </w:r>
      <w:r w:rsidRPr="00EE3151">
        <w:rPr>
          <w:rFonts w:ascii="Verdana" w:eastAsia="Verdana" w:hAnsi="Verdana" w:cs="Verdana"/>
          <w:spacing w:val="4"/>
        </w:rPr>
        <w:t>έ</w:t>
      </w:r>
      <w:r w:rsidRPr="00EE3151">
        <w:rPr>
          <w:rFonts w:ascii="Verdana" w:eastAsia="Verdana" w:hAnsi="Verdana" w:cs="Verdana"/>
        </w:rPr>
        <w:t>να</w:t>
      </w:r>
      <w:proofErr w:type="spellEnd"/>
      <w:r w:rsidRPr="00EE3151">
        <w:rPr>
          <w:rFonts w:ascii="Verdana" w:eastAsia="Verdana" w:hAnsi="Verdana" w:cs="Verdana"/>
          <w:spacing w:val="-9"/>
        </w:rPr>
        <w:t xml:space="preserve"> </w:t>
      </w:r>
      <w:r w:rsidRPr="00EE3151">
        <w:rPr>
          <w:rFonts w:ascii="Verdana" w:eastAsia="Verdana" w:hAnsi="Verdana" w:cs="Verdana"/>
        </w:rPr>
        <w:t>κ</w:t>
      </w:r>
      <w:r w:rsidRPr="00EE3151">
        <w:rPr>
          <w:rFonts w:ascii="Verdana" w:eastAsia="Verdana" w:hAnsi="Verdana" w:cs="Verdana"/>
          <w:spacing w:val="3"/>
        </w:rPr>
        <w:t>α</w:t>
      </w:r>
      <w:r w:rsidRPr="00EE3151">
        <w:rPr>
          <w:rFonts w:ascii="Verdana" w:eastAsia="Verdana" w:hAnsi="Verdana" w:cs="Verdana"/>
        </w:rPr>
        <w:t>τά</w:t>
      </w:r>
      <w:r w:rsidRPr="00EE3151">
        <w:rPr>
          <w:rFonts w:ascii="Verdana" w:eastAsia="Verdana" w:hAnsi="Verdana" w:cs="Verdana"/>
          <w:spacing w:val="-5"/>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ά</w:t>
      </w:r>
      <w:r w:rsidRPr="00EE3151">
        <w:rPr>
          <w:rFonts w:ascii="Verdana" w:eastAsia="Verdana" w:hAnsi="Verdana" w:cs="Verdana"/>
          <w:spacing w:val="-1"/>
        </w:rPr>
        <w:t>β</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rPr>
        <w:t>η</w:t>
      </w:r>
      <w:r w:rsidRPr="00EE3151">
        <w:rPr>
          <w:rFonts w:ascii="Verdana" w:eastAsia="Verdana" w:hAnsi="Verdana" w:cs="Verdana"/>
          <w:spacing w:val="-10"/>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 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1"/>
        </w:rPr>
        <w:t>α</w:t>
      </w:r>
      <w:r w:rsidRPr="00EE3151">
        <w:rPr>
          <w:rFonts w:ascii="Verdana" w:eastAsia="Verdana" w:hAnsi="Verdana" w:cs="Verdana"/>
        </w:rPr>
        <w:t>γρ</w:t>
      </w:r>
      <w:r w:rsidRPr="00EE3151">
        <w:rPr>
          <w:rFonts w:ascii="Verdana" w:eastAsia="Verdana" w:hAnsi="Verdana" w:cs="Verdana"/>
          <w:spacing w:val="1"/>
        </w:rPr>
        <w:t>άφ</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12"/>
        </w:rPr>
        <w:t xml:space="preserve"> </w:t>
      </w:r>
      <w:r w:rsidRPr="00EE3151">
        <w:rPr>
          <w:rFonts w:ascii="Verdana" w:eastAsia="Verdana" w:hAnsi="Verdana" w:cs="Verdana"/>
          <w:spacing w:val="1"/>
        </w:rPr>
        <w:t>1</w:t>
      </w:r>
      <w:r w:rsidRPr="00EE3151">
        <w:rPr>
          <w:rFonts w:ascii="Verdana" w:eastAsia="Verdana" w:hAnsi="Verdana" w:cs="Verdana"/>
        </w:rPr>
        <w:t>0</w:t>
      </w:r>
      <w:r w:rsidRPr="00EE3151">
        <w:rPr>
          <w:rFonts w:ascii="Verdana" w:eastAsia="Verdana" w:hAnsi="Verdana" w:cs="Verdana"/>
          <w:spacing w:val="-3"/>
        </w:rPr>
        <w:t xml:space="preserve"> </w:t>
      </w:r>
      <w:proofErr w:type="spellStart"/>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µ</w:t>
      </w:r>
      <w:r w:rsidRPr="00EE3151">
        <w:rPr>
          <w:rFonts w:ascii="Verdana" w:eastAsia="Verdana" w:hAnsi="Verdana" w:cs="Verdana"/>
          <w:spacing w:val="1"/>
        </w:rPr>
        <w:t>ω</w:t>
      </w:r>
      <w:r w:rsidRPr="00EE3151">
        <w:rPr>
          <w:rFonts w:ascii="Verdana" w:eastAsia="Verdana" w:hAnsi="Verdana" w:cs="Verdana"/>
        </w:rPr>
        <w:t>ρ</w:t>
      </w:r>
      <w:r w:rsidRPr="00EE3151">
        <w:rPr>
          <w:rFonts w:ascii="Verdana" w:eastAsia="Verdana" w:hAnsi="Verdana" w:cs="Verdana"/>
          <w:spacing w:val="2"/>
        </w:rPr>
        <w:t>ο</w:t>
      </w:r>
      <w:r w:rsidRPr="00EE3151">
        <w:rPr>
          <w:rFonts w:ascii="Verdana" w:eastAsia="Verdana" w:hAnsi="Verdana" w:cs="Verdana"/>
          <w:spacing w:val="-1"/>
        </w:rPr>
        <w:t>ύ</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proofErr w:type="spellEnd"/>
      <w:r w:rsidRPr="00EE3151">
        <w:rPr>
          <w:rFonts w:ascii="Verdana" w:eastAsia="Verdana" w:hAnsi="Verdana" w:cs="Verdana"/>
          <w:spacing w:val="-10"/>
        </w:rPr>
        <w:t xml:space="preserve"> </w:t>
      </w:r>
      <w:bookmarkStart w:id="8" w:name="_Hlk38621216"/>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η</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14"/>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spacing w:val="-3"/>
        </w:rPr>
        <w:t>ν</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9"/>
        </w:rPr>
        <w:t xml:space="preserve"> </w:t>
      </w:r>
      <w:r w:rsidRPr="00EE3151">
        <w:rPr>
          <w:rFonts w:ascii="Verdana" w:eastAsia="Verdana" w:hAnsi="Verdana" w:cs="Verdana"/>
        </w:rPr>
        <w:t>κ</w:t>
      </w:r>
      <w:r w:rsidRPr="00EE3151">
        <w:rPr>
          <w:rFonts w:ascii="Verdana" w:eastAsia="Verdana" w:hAnsi="Verdana" w:cs="Verdana"/>
          <w:spacing w:val="-1"/>
        </w:rPr>
        <w:t>υ</w:t>
      </w:r>
      <w:r w:rsidRPr="00EE3151">
        <w:rPr>
          <w:rFonts w:ascii="Verdana" w:eastAsia="Verdana" w:hAnsi="Verdana" w:cs="Verdana"/>
        </w:rPr>
        <w:t>ρ</w:t>
      </w:r>
      <w:r w:rsidRPr="00EE3151">
        <w:rPr>
          <w:rFonts w:ascii="Verdana" w:eastAsia="Verdana" w:hAnsi="Verdana" w:cs="Verdana"/>
          <w:spacing w:val="1"/>
        </w:rPr>
        <w:t>ώ</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3"/>
        </w:rPr>
        <w:t xml:space="preserve"> </w:t>
      </w:r>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2"/>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 xml:space="preserve">ς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άξ</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4"/>
        </w:rPr>
        <w:t xml:space="preserve"> </w:t>
      </w:r>
      <w:bookmarkEnd w:id="8"/>
      <w:r w:rsidRPr="00EE3151">
        <w:rPr>
          <w:rFonts w:ascii="Verdana" w:eastAsia="Verdana" w:hAnsi="Verdana" w:cs="Verdana"/>
          <w:spacing w:val="1"/>
        </w:rPr>
        <w:t>ά</w:t>
      </w:r>
      <w:r w:rsidRPr="00EE3151">
        <w:rPr>
          <w:rFonts w:ascii="Verdana" w:eastAsia="Verdana" w:hAnsi="Verdana" w:cs="Verdana"/>
        </w:rPr>
        <w:t>ρ</w:t>
      </w:r>
      <w:r w:rsidRPr="00EE3151">
        <w:rPr>
          <w:rFonts w:ascii="Verdana" w:eastAsia="Verdana" w:hAnsi="Verdana" w:cs="Verdana"/>
          <w:spacing w:val="1"/>
        </w:rPr>
        <w:t>θ</w:t>
      </w:r>
      <w:r w:rsidRPr="00EE3151">
        <w:rPr>
          <w:rFonts w:ascii="Verdana" w:eastAsia="Verdana" w:hAnsi="Verdana" w:cs="Verdana"/>
        </w:rPr>
        <w:t>ρ</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57"/>
        </w:rPr>
        <w:t xml:space="preserve"> </w:t>
      </w:r>
      <w:r w:rsidRPr="00EE3151">
        <w:rPr>
          <w:rFonts w:ascii="Verdana" w:eastAsia="Verdana" w:hAnsi="Verdana" w:cs="Verdana"/>
          <w:spacing w:val="3"/>
        </w:rPr>
        <w:t>2</w:t>
      </w:r>
      <w:r w:rsidRPr="00EE3151">
        <w:rPr>
          <w:rFonts w:ascii="Verdana" w:eastAsia="Verdana" w:hAnsi="Verdana" w:cs="Verdana"/>
        </w:rPr>
        <w:t>1</w:t>
      </w:r>
      <w:r w:rsidRPr="00EE3151">
        <w:rPr>
          <w:rFonts w:ascii="Verdana" w:eastAsia="Verdana" w:hAnsi="Verdana" w:cs="Verdana"/>
          <w:spacing w:val="-56"/>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54"/>
        </w:rPr>
        <w:t xml:space="preserve"> </w:t>
      </w:r>
      <w:r w:rsidRPr="00EE3151">
        <w:rPr>
          <w:rFonts w:ascii="Verdana" w:eastAsia="Verdana" w:hAnsi="Verdana" w:cs="Verdana"/>
          <w:spacing w:val="1"/>
        </w:rPr>
        <w:t>2</w:t>
      </w:r>
      <w:r w:rsidRPr="00EE3151">
        <w:rPr>
          <w:rFonts w:ascii="Verdana" w:eastAsia="Verdana" w:hAnsi="Verdana" w:cs="Verdana"/>
        </w:rPr>
        <w:t>2</w:t>
      </w:r>
      <w:r w:rsidRPr="00EE3151">
        <w:rPr>
          <w:rFonts w:ascii="Verdana" w:eastAsia="Verdana" w:hAnsi="Verdana" w:cs="Verdana"/>
          <w:spacing w:val="-56"/>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υ</w:t>
      </w:r>
      <w:r w:rsidRPr="00EE3151">
        <w:rPr>
          <w:rFonts w:ascii="Verdana" w:eastAsia="Verdana" w:hAnsi="Verdana" w:cs="Verdana"/>
          <w:spacing w:val="-58"/>
        </w:rPr>
        <w:t xml:space="preserve"> </w:t>
      </w:r>
      <w:r w:rsidRPr="00EE3151">
        <w:rPr>
          <w:rFonts w:ascii="Verdana" w:eastAsia="Verdana" w:hAnsi="Verdana" w:cs="Verdana"/>
        </w:rPr>
        <w:t>ν.</w:t>
      </w:r>
      <w:r w:rsidRPr="00EE3151">
        <w:rPr>
          <w:rFonts w:ascii="Verdana" w:eastAsia="Verdana" w:hAnsi="Verdana" w:cs="Verdana"/>
          <w:spacing w:val="-55"/>
        </w:rPr>
        <w:t xml:space="preserve"> </w:t>
      </w:r>
      <w:r w:rsidRPr="00EE3151">
        <w:rPr>
          <w:rFonts w:ascii="Verdana" w:eastAsia="Verdana" w:hAnsi="Verdana" w:cs="Verdana"/>
          <w:spacing w:val="1"/>
        </w:rPr>
        <w:t>2472/199</w:t>
      </w:r>
      <w:r w:rsidRPr="00EE3151">
        <w:rPr>
          <w:rFonts w:ascii="Verdana" w:eastAsia="Verdana" w:hAnsi="Verdana" w:cs="Verdana"/>
        </w:rPr>
        <w:t>7</w:t>
      </w:r>
      <w:r w:rsidRPr="00EE3151">
        <w:rPr>
          <w:rFonts w:ascii="Verdana" w:eastAsia="Verdana" w:hAnsi="Verdana" w:cs="Verdana"/>
          <w:color w:val="0000FF"/>
          <w:spacing w:val="-12"/>
        </w:rPr>
        <w:t xml:space="preserve"> </w:t>
      </w:r>
      <w:r w:rsidRPr="00EE3151">
        <w:rPr>
          <w:rFonts w:ascii="Verdana" w:eastAsia="Verdana" w:hAnsi="Verdana" w:cs="Verdana"/>
          <w:color w:val="000000"/>
          <w:spacing w:val="1"/>
        </w:rPr>
        <w:t>«</w:t>
      </w:r>
      <w:r w:rsidRPr="00EE3151">
        <w:rPr>
          <w:rFonts w:ascii="Verdana" w:eastAsia="Verdana" w:hAnsi="Verdana" w:cs="Verdana"/>
          <w:color w:val="000000"/>
          <w:spacing w:val="-1"/>
        </w:rPr>
        <w:t>Π</w:t>
      </w:r>
      <w:r w:rsidRPr="00EE3151">
        <w:rPr>
          <w:rFonts w:ascii="Verdana" w:eastAsia="Verdana" w:hAnsi="Verdana" w:cs="Verdana"/>
          <w:color w:val="000000"/>
        </w:rPr>
        <w:t>ρ</w:t>
      </w:r>
      <w:r w:rsidRPr="00EE3151">
        <w:rPr>
          <w:rFonts w:ascii="Verdana" w:eastAsia="Verdana" w:hAnsi="Verdana" w:cs="Verdana"/>
          <w:color w:val="000000"/>
          <w:spacing w:val="2"/>
        </w:rPr>
        <w:t>ο</w:t>
      </w:r>
      <w:r w:rsidRPr="00EE3151">
        <w:rPr>
          <w:rFonts w:ascii="Verdana" w:eastAsia="Verdana" w:hAnsi="Verdana" w:cs="Verdana"/>
          <w:color w:val="000000"/>
          <w:spacing w:val="-1"/>
        </w:rPr>
        <w:t>σ</w:t>
      </w:r>
      <w:r w:rsidRPr="00EE3151">
        <w:rPr>
          <w:rFonts w:ascii="Verdana" w:eastAsia="Verdana" w:hAnsi="Verdana" w:cs="Verdana"/>
          <w:color w:val="000000"/>
        </w:rPr>
        <w:t>τ</w:t>
      </w:r>
      <w:r w:rsidRPr="00EE3151">
        <w:rPr>
          <w:rFonts w:ascii="Verdana" w:eastAsia="Verdana" w:hAnsi="Verdana" w:cs="Verdana"/>
          <w:color w:val="000000"/>
          <w:spacing w:val="3"/>
        </w:rPr>
        <w:t>α</w:t>
      </w:r>
      <w:r w:rsidRPr="00EE3151">
        <w:rPr>
          <w:rFonts w:ascii="Verdana" w:eastAsia="Verdana" w:hAnsi="Verdana" w:cs="Verdana"/>
          <w:color w:val="000000"/>
          <w:spacing w:val="-1"/>
        </w:rPr>
        <w:t>σ</w:t>
      </w:r>
      <w:r w:rsidRPr="00EE3151">
        <w:rPr>
          <w:rFonts w:ascii="Verdana" w:eastAsia="Verdana" w:hAnsi="Verdana" w:cs="Verdana"/>
          <w:color w:val="000000"/>
          <w:spacing w:val="3"/>
        </w:rPr>
        <w:t>ί</w:t>
      </w:r>
      <w:r w:rsidRPr="00EE3151">
        <w:rPr>
          <w:rFonts w:ascii="Verdana" w:eastAsia="Verdana" w:hAnsi="Verdana" w:cs="Verdana"/>
          <w:color w:val="000000"/>
        </w:rPr>
        <w:t>α</w:t>
      </w:r>
      <w:r w:rsidRPr="00EE3151">
        <w:rPr>
          <w:rFonts w:ascii="Verdana" w:eastAsia="Verdana" w:hAnsi="Verdana" w:cs="Verdana"/>
          <w:color w:val="000000"/>
          <w:spacing w:val="-12"/>
        </w:rPr>
        <w:t xml:space="preserve"> </w:t>
      </w:r>
      <w:r w:rsidRPr="00EE3151">
        <w:rPr>
          <w:rFonts w:ascii="Verdana" w:eastAsia="Verdana" w:hAnsi="Verdana" w:cs="Verdana"/>
          <w:color w:val="000000"/>
        </w:rPr>
        <w:t>τ</w:t>
      </w:r>
      <w:r w:rsidRPr="00EE3151">
        <w:rPr>
          <w:rFonts w:ascii="Verdana" w:eastAsia="Verdana" w:hAnsi="Verdana" w:cs="Verdana"/>
          <w:color w:val="000000"/>
          <w:spacing w:val="-1"/>
        </w:rPr>
        <w:t>ο</w:t>
      </w:r>
      <w:r w:rsidRPr="00EE3151">
        <w:rPr>
          <w:rFonts w:ascii="Verdana" w:eastAsia="Verdana" w:hAnsi="Verdana" w:cs="Verdana"/>
          <w:color w:val="000000"/>
        </w:rPr>
        <w:t>υ</w:t>
      </w:r>
      <w:r w:rsidRPr="00EE3151">
        <w:rPr>
          <w:rFonts w:ascii="Verdana" w:eastAsia="Verdana" w:hAnsi="Verdana" w:cs="Verdana"/>
          <w:color w:val="000000"/>
          <w:spacing w:val="-2"/>
        </w:rPr>
        <w:t xml:space="preserve"> </w:t>
      </w:r>
      <w:proofErr w:type="spellStart"/>
      <w:r w:rsidRPr="00EE3151">
        <w:rPr>
          <w:rFonts w:ascii="Verdana" w:eastAsia="Verdana" w:hAnsi="Verdana" w:cs="Verdana"/>
          <w:color w:val="000000"/>
          <w:spacing w:val="1"/>
        </w:rPr>
        <w:t>α</w:t>
      </w:r>
      <w:r w:rsidRPr="00EE3151">
        <w:rPr>
          <w:rFonts w:ascii="Verdana" w:eastAsia="Verdana" w:hAnsi="Verdana" w:cs="Verdana"/>
          <w:color w:val="000000"/>
        </w:rPr>
        <w:t>τ</w:t>
      </w:r>
      <w:r w:rsidRPr="00EE3151">
        <w:rPr>
          <w:rFonts w:ascii="Verdana" w:eastAsia="Verdana" w:hAnsi="Verdana" w:cs="Verdana"/>
          <w:color w:val="000000"/>
          <w:spacing w:val="2"/>
        </w:rPr>
        <w:t>ό</w:t>
      </w:r>
      <w:r w:rsidRPr="00EE3151">
        <w:rPr>
          <w:rFonts w:ascii="Verdana" w:eastAsia="Verdana" w:hAnsi="Verdana" w:cs="Verdana"/>
          <w:color w:val="000000"/>
        </w:rPr>
        <w:t>µ</w:t>
      </w:r>
      <w:r w:rsidRPr="00EE3151">
        <w:rPr>
          <w:rFonts w:ascii="Verdana" w:eastAsia="Verdana" w:hAnsi="Verdana" w:cs="Verdana"/>
          <w:color w:val="000000"/>
          <w:spacing w:val="2"/>
        </w:rPr>
        <w:t>ο</w:t>
      </w:r>
      <w:r w:rsidRPr="00EE3151">
        <w:rPr>
          <w:rFonts w:ascii="Verdana" w:eastAsia="Verdana" w:hAnsi="Verdana" w:cs="Verdana"/>
          <w:color w:val="000000"/>
        </w:rPr>
        <w:t>υ</w:t>
      </w:r>
      <w:proofErr w:type="spellEnd"/>
      <w:r w:rsidRPr="00EE3151">
        <w:rPr>
          <w:rFonts w:ascii="Verdana" w:eastAsia="Verdana" w:hAnsi="Verdana" w:cs="Verdana"/>
          <w:color w:val="000000"/>
          <w:spacing w:val="-9"/>
        </w:rPr>
        <w:t xml:space="preserve"> </w:t>
      </w:r>
      <w:r w:rsidRPr="00EE3151">
        <w:rPr>
          <w:rFonts w:ascii="Verdana" w:eastAsia="Verdana" w:hAnsi="Verdana" w:cs="Verdana"/>
          <w:color w:val="000000"/>
          <w:spacing w:val="1"/>
        </w:rPr>
        <w:t>α</w:t>
      </w:r>
      <w:r w:rsidRPr="00EE3151">
        <w:rPr>
          <w:rFonts w:ascii="Verdana" w:eastAsia="Verdana" w:hAnsi="Verdana" w:cs="Verdana"/>
          <w:color w:val="000000"/>
        </w:rPr>
        <w:t>πό</w:t>
      </w:r>
      <w:r w:rsidRPr="00EE3151">
        <w:rPr>
          <w:rFonts w:ascii="Verdana" w:eastAsia="Verdana" w:hAnsi="Verdana" w:cs="Verdana"/>
          <w:color w:val="000000"/>
          <w:spacing w:val="-3"/>
        </w:rPr>
        <w:t xml:space="preserve"> </w:t>
      </w:r>
      <w:r w:rsidRPr="00EE3151">
        <w:rPr>
          <w:rFonts w:ascii="Verdana" w:eastAsia="Verdana" w:hAnsi="Verdana" w:cs="Verdana"/>
          <w:color w:val="000000"/>
          <w:w w:val="99"/>
        </w:rPr>
        <w:t>τ</w:t>
      </w:r>
      <w:r w:rsidRPr="00EE3151">
        <w:rPr>
          <w:rFonts w:ascii="Verdana" w:eastAsia="Verdana" w:hAnsi="Verdana" w:cs="Verdana"/>
          <w:color w:val="000000"/>
          <w:spacing w:val="1"/>
          <w:w w:val="99"/>
        </w:rPr>
        <w:t>η</w:t>
      </w:r>
      <w:r w:rsidRPr="00EE3151">
        <w:rPr>
          <w:rFonts w:ascii="Verdana" w:eastAsia="Verdana" w:hAnsi="Verdana" w:cs="Verdana"/>
          <w:color w:val="000000"/>
          <w:w w:val="99"/>
        </w:rPr>
        <w:t xml:space="preserve">ν </w:t>
      </w:r>
      <w:r w:rsidRPr="00EE3151">
        <w:rPr>
          <w:rFonts w:ascii="Verdana" w:eastAsia="Verdana" w:hAnsi="Verdana" w:cs="Verdana"/>
          <w:color w:val="000000"/>
        </w:rPr>
        <w:t xml:space="preserve">επεξεργασία </w:t>
      </w:r>
      <w:proofErr w:type="spellStart"/>
      <w:r w:rsidRPr="00EE3151">
        <w:rPr>
          <w:rFonts w:ascii="Verdana" w:eastAsia="Verdana" w:hAnsi="Verdana" w:cs="Verdana"/>
          <w:color w:val="000000"/>
          <w:spacing w:val="-1"/>
        </w:rPr>
        <w:t>δ</w:t>
      </w:r>
      <w:r w:rsidRPr="00EE3151">
        <w:rPr>
          <w:rFonts w:ascii="Verdana" w:eastAsia="Verdana" w:hAnsi="Verdana" w:cs="Verdana"/>
          <w:color w:val="000000"/>
          <w:spacing w:val="1"/>
        </w:rPr>
        <w:t>ε</w:t>
      </w:r>
      <w:r w:rsidRPr="00EE3151">
        <w:rPr>
          <w:rFonts w:ascii="Verdana" w:eastAsia="Verdana" w:hAnsi="Verdana" w:cs="Verdana"/>
          <w:color w:val="000000"/>
          <w:spacing w:val="-1"/>
        </w:rPr>
        <w:t>δο</w:t>
      </w:r>
      <w:r w:rsidRPr="00EE3151">
        <w:rPr>
          <w:rFonts w:ascii="Verdana" w:eastAsia="Verdana" w:hAnsi="Verdana" w:cs="Verdana"/>
          <w:color w:val="000000"/>
        </w:rPr>
        <w:t>µ</w:t>
      </w:r>
      <w:r w:rsidRPr="00EE3151">
        <w:rPr>
          <w:rFonts w:ascii="Verdana" w:eastAsia="Verdana" w:hAnsi="Verdana" w:cs="Verdana"/>
          <w:color w:val="000000"/>
          <w:spacing w:val="1"/>
        </w:rPr>
        <w:t>έ</w:t>
      </w:r>
      <w:r w:rsidRPr="00EE3151">
        <w:rPr>
          <w:rFonts w:ascii="Verdana" w:eastAsia="Verdana" w:hAnsi="Verdana" w:cs="Verdana"/>
          <w:color w:val="000000"/>
        </w:rPr>
        <w:t>ν</w:t>
      </w:r>
      <w:r w:rsidRPr="00EE3151">
        <w:rPr>
          <w:rFonts w:ascii="Verdana" w:eastAsia="Verdana" w:hAnsi="Verdana" w:cs="Verdana"/>
          <w:color w:val="000000"/>
          <w:spacing w:val="1"/>
        </w:rPr>
        <w:t>ω</w:t>
      </w:r>
      <w:r w:rsidRPr="00EE3151">
        <w:rPr>
          <w:rFonts w:ascii="Verdana" w:eastAsia="Verdana" w:hAnsi="Verdana" w:cs="Verdana"/>
          <w:color w:val="000000"/>
        </w:rPr>
        <w:t>ν</w:t>
      </w:r>
      <w:proofErr w:type="spellEnd"/>
      <w:r w:rsidRPr="00EE3151">
        <w:rPr>
          <w:rFonts w:ascii="Verdana" w:eastAsia="Verdana" w:hAnsi="Verdana" w:cs="Verdana"/>
          <w:color w:val="000000"/>
          <w:spacing w:val="-7"/>
        </w:rPr>
        <w:t xml:space="preserve"> </w:t>
      </w:r>
      <w:r w:rsidRPr="00EE3151">
        <w:rPr>
          <w:rFonts w:ascii="Verdana" w:eastAsia="Verdana" w:hAnsi="Verdana" w:cs="Verdana"/>
          <w:color w:val="000000"/>
        </w:rPr>
        <w:t>πρ</w:t>
      </w:r>
      <w:r w:rsidRPr="00EE3151">
        <w:rPr>
          <w:rFonts w:ascii="Verdana" w:eastAsia="Verdana" w:hAnsi="Verdana" w:cs="Verdana"/>
          <w:color w:val="000000"/>
          <w:spacing w:val="-1"/>
        </w:rPr>
        <w:t>οσ</w:t>
      </w:r>
      <w:r w:rsidRPr="00EE3151">
        <w:rPr>
          <w:rFonts w:ascii="Verdana" w:eastAsia="Verdana" w:hAnsi="Verdana" w:cs="Verdana"/>
          <w:color w:val="000000"/>
          <w:spacing w:val="1"/>
        </w:rPr>
        <w:t>ω</w:t>
      </w:r>
      <w:r w:rsidRPr="00EE3151">
        <w:rPr>
          <w:rFonts w:ascii="Verdana" w:eastAsia="Verdana" w:hAnsi="Verdana" w:cs="Verdana"/>
          <w:color w:val="000000"/>
        </w:rPr>
        <w:t>π</w:t>
      </w:r>
      <w:r w:rsidRPr="00EE3151">
        <w:rPr>
          <w:rFonts w:ascii="Verdana" w:eastAsia="Verdana" w:hAnsi="Verdana" w:cs="Verdana"/>
          <w:color w:val="000000"/>
          <w:spacing w:val="3"/>
        </w:rPr>
        <w:t>ι</w:t>
      </w:r>
      <w:r w:rsidRPr="00EE3151">
        <w:rPr>
          <w:rFonts w:ascii="Verdana" w:eastAsia="Verdana" w:hAnsi="Verdana" w:cs="Verdana"/>
          <w:color w:val="000000"/>
        </w:rPr>
        <w:t>κ</w:t>
      </w:r>
      <w:r w:rsidRPr="00EE3151">
        <w:rPr>
          <w:rFonts w:ascii="Verdana" w:eastAsia="Verdana" w:hAnsi="Verdana" w:cs="Verdana"/>
          <w:color w:val="000000"/>
          <w:spacing w:val="2"/>
        </w:rPr>
        <w:t>ο</w:t>
      </w:r>
      <w:r w:rsidRPr="00EE3151">
        <w:rPr>
          <w:rFonts w:ascii="Verdana" w:eastAsia="Verdana" w:hAnsi="Verdana" w:cs="Verdana"/>
          <w:color w:val="000000"/>
        </w:rPr>
        <w:t>ύ</w:t>
      </w:r>
      <w:r w:rsidRPr="00EE3151">
        <w:rPr>
          <w:rFonts w:ascii="Verdana" w:eastAsia="Verdana" w:hAnsi="Verdana" w:cs="Verdana"/>
          <w:color w:val="000000"/>
          <w:spacing w:val="-14"/>
        </w:rPr>
        <w:t xml:space="preserve"> </w:t>
      </w:r>
      <w:r w:rsidRPr="00EE3151">
        <w:rPr>
          <w:rFonts w:ascii="Verdana" w:eastAsia="Verdana" w:hAnsi="Verdana" w:cs="Verdana"/>
          <w:color w:val="000000"/>
        </w:rPr>
        <w:t>χ</w:t>
      </w:r>
      <w:r w:rsidRPr="00EE3151">
        <w:rPr>
          <w:rFonts w:ascii="Verdana" w:eastAsia="Verdana" w:hAnsi="Verdana" w:cs="Verdana"/>
          <w:color w:val="000000"/>
          <w:spacing w:val="1"/>
        </w:rPr>
        <w:t>α</w:t>
      </w:r>
      <w:r w:rsidRPr="00EE3151">
        <w:rPr>
          <w:rFonts w:ascii="Verdana" w:eastAsia="Verdana" w:hAnsi="Verdana" w:cs="Verdana"/>
          <w:color w:val="000000"/>
        </w:rPr>
        <w:t>ρ</w:t>
      </w:r>
      <w:r w:rsidRPr="00EE3151">
        <w:rPr>
          <w:rFonts w:ascii="Verdana" w:eastAsia="Verdana" w:hAnsi="Verdana" w:cs="Verdana"/>
          <w:color w:val="000000"/>
          <w:spacing w:val="1"/>
        </w:rPr>
        <w:t>α</w:t>
      </w:r>
      <w:r w:rsidRPr="00EE3151">
        <w:rPr>
          <w:rFonts w:ascii="Verdana" w:eastAsia="Verdana" w:hAnsi="Verdana" w:cs="Verdana"/>
          <w:color w:val="000000"/>
          <w:spacing w:val="2"/>
        </w:rPr>
        <w:t>κ</w:t>
      </w:r>
      <w:r w:rsidRPr="00EE3151">
        <w:rPr>
          <w:rFonts w:ascii="Verdana" w:eastAsia="Verdana" w:hAnsi="Verdana" w:cs="Verdana"/>
          <w:color w:val="000000"/>
        </w:rPr>
        <w:t>τ</w:t>
      </w:r>
      <w:r w:rsidRPr="00EE3151">
        <w:rPr>
          <w:rFonts w:ascii="Verdana" w:eastAsia="Verdana" w:hAnsi="Verdana" w:cs="Verdana"/>
          <w:color w:val="000000"/>
          <w:spacing w:val="1"/>
        </w:rPr>
        <w:t>ή</w:t>
      </w:r>
      <w:r w:rsidRPr="00EE3151">
        <w:rPr>
          <w:rFonts w:ascii="Verdana" w:eastAsia="Verdana" w:hAnsi="Verdana" w:cs="Verdana"/>
          <w:color w:val="000000"/>
        </w:rPr>
        <w:t>ρ</w:t>
      </w:r>
      <w:r w:rsidRPr="00EE3151">
        <w:rPr>
          <w:rFonts w:ascii="Verdana" w:eastAsia="Verdana" w:hAnsi="Verdana" w:cs="Verdana"/>
          <w:color w:val="000000"/>
          <w:spacing w:val="1"/>
        </w:rPr>
        <w:t>α</w:t>
      </w:r>
      <w:r w:rsidRPr="00EE3151">
        <w:rPr>
          <w:rFonts w:ascii="Verdana" w:eastAsia="Verdana" w:hAnsi="Verdana" w:cs="Verdana"/>
          <w:color w:val="000000"/>
        </w:rPr>
        <w:t>»</w:t>
      </w:r>
      <w:r w:rsidRPr="00EE3151">
        <w:rPr>
          <w:rFonts w:ascii="Verdana" w:eastAsia="Verdana" w:hAnsi="Verdana" w:cs="Verdana"/>
          <w:color w:val="000000"/>
          <w:spacing w:val="-12"/>
        </w:rPr>
        <w:t xml:space="preserve"> </w:t>
      </w:r>
      <w:r w:rsidRPr="00EE3151">
        <w:rPr>
          <w:rFonts w:ascii="Verdana" w:eastAsia="Verdana" w:hAnsi="Verdana" w:cs="Verdana"/>
          <w:color w:val="000000"/>
          <w:spacing w:val="1"/>
        </w:rPr>
        <w:t>(</w:t>
      </w:r>
      <w:r w:rsidRPr="00EE3151">
        <w:rPr>
          <w:rFonts w:ascii="Verdana" w:eastAsia="Verdana" w:hAnsi="Verdana" w:cs="Verdana"/>
          <w:color w:val="000000"/>
        </w:rPr>
        <w:t>Φ</w:t>
      </w:r>
      <w:r w:rsidRPr="00EE3151">
        <w:rPr>
          <w:rFonts w:ascii="Verdana" w:eastAsia="Verdana" w:hAnsi="Verdana" w:cs="Verdana"/>
          <w:color w:val="000000"/>
          <w:spacing w:val="-1"/>
        </w:rPr>
        <w:t>Ε</w:t>
      </w:r>
      <w:r w:rsidRPr="00EE3151">
        <w:rPr>
          <w:rFonts w:ascii="Verdana" w:eastAsia="Verdana" w:hAnsi="Verdana" w:cs="Verdana"/>
          <w:color w:val="000000"/>
        </w:rPr>
        <w:t>Κ</w:t>
      </w:r>
      <w:r w:rsidRPr="00EE3151">
        <w:rPr>
          <w:rFonts w:ascii="Verdana" w:eastAsia="Verdana" w:hAnsi="Verdana" w:cs="Verdana"/>
          <w:color w:val="000000"/>
          <w:spacing w:val="-5"/>
        </w:rPr>
        <w:t xml:space="preserve"> </w:t>
      </w:r>
      <w:r w:rsidRPr="00EE3151">
        <w:rPr>
          <w:rFonts w:ascii="Verdana" w:eastAsia="Verdana" w:hAnsi="Verdana" w:cs="Verdana"/>
          <w:color w:val="000000"/>
          <w:spacing w:val="1"/>
        </w:rPr>
        <w:t>5</w:t>
      </w:r>
      <w:r w:rsidRPr="00EE3151">
        <w:rPr>
          <w:rFonts w:ascii="Verdana" w:eastAsia="Verdana" w:hAnsi="Verdana" w:cs="Verdana"/>
          <w:color w:val="000000"/>
        </w:rPr>
        <w:t>0</w:t>
      </w:r>
      <w:r w:rsidRPr="00EE3151">
        <w:rPr>
          <w:rFonts w:ascii="Verdana" w:eastAsia="Verdana" w:hAnsi="Verdana" w:cs="Verdana"/>
          <w:color w:val="000000"/>
          <w:spacing w:val="1"/>
        </w:rPr>
        <w:t>/Α΄</w:t>
      </w:r>
      <w:r w:rsidRPr="00EE3151">
        <w:rPr>
          <w:rFonts w:ascii="Verdana" w:eastAsia="Verdana" w:hAnsi="Verdana" w:cs="Verdana"/>
          <w:color w:val="000000"/>
        </w:rPr>
        <w:t>),</w:t>
      </w:r>
      <w:r w:rsidRPr="00EE3151">
        <w:rPr>
          <w:rFonts w:ascii="Verdana" w:eastAsia="Verdana" w:hAnsi="Verdana" w:cs="Verdana"/>
          <w:color w:val="000000"/>
          <w:spacing w:val="-7"/>
        </w:rPr>
        <w:t xml:space="preserve"> </w:t>
      </w:r>
      <w:r w:rsidRPr="00EE3151">
        <w:rPr>
          <w:rFonts w:ascii="Verdana" w:eastAsia="Verdana" w:hAnsi="Verdana" w:cs="Verdana"/>
          <w:color w:val="000000"/>
          <w:spacing w:val="1"/>
        </w:rPr>
        <w:t>α</w:t>
      </w:r>
      <w:r w:rsidRPr="00EE3151">
        <w:rPr>
          <w:rFonts w:ascii="Verdana" w:eastAsia="Verdana" w:hAnsi="Verdana" w:cs="Verdana"/>
          <w:color w:val="000000"/>
        </w:rPr>
        <w:t>ντ</w:t>
      </w:r>
      <w:r w:rsidRPr="00EE3151">
        <w:rPr>
          <w:rFonts w:ascii="Verdana" w:eastAsia="Verdana" w:hAnsi="Verdana" w:cs="Verdana"/>
          <w:color w:val="000000"/>
          <w:spacing w:val="3"/>
        </w:rPr>
        <w:t>ί</w:t>
      </w:r>
      <w:r w:rsidRPr="00EE3151">
        <w:rPr>
          <w:rFonts w:ascii="Verdana" w:eastAsia="Verdana" w:hAnsi="Verdana" w:cs="Verdana"/>
          <w:color w:val="000000"/>
          <w:spacing w:val="-1"/>
        </w:rPr>
        <w:t>σ</w:t>
      </w:r>
      <w:r w:rsidRPr="00EE3151">
        <w:rPr>
          <w:rFonts w:ascii="Verdana" w:eastAsia="Verdana" w:hAnsi="Verdana" w:cs="Verdana"/>
          <w:color w:val="000000"/>
          <w:spacing w:val="2"/>
        </w:rPr>
        <w:t>τ</w:t>
      </w:r>
      <w:r w:rsidRPr="00EE3151">
        <w:rPr>
          <w:rFonts w:ascii="Verdana" w:eastAsia="Verdana" w:hAnsi="Verdana" w:cs="Verdana"/>
          <w:color w:val="000000"/>
          <w:spacing w:val="-1"/>
        </w:rPr>
        <w:t>ο</w:t>
      </w:r>
      <w:r w:rsidRPr="00EE3151">
        <w:rPr>
          <w:rFonts w:ascii="Verdana" w:eastAsia="Verdana" w:hAnsi="Verdana" w:cs="Verdana"/>
          <w:color w:val="000000"/>
          <w:spacing w:val="3"/>
        </w:rPr>
        <w:t>ι</w:t>
      </w:r>
      <w:r w:rsidRPr="00EE3151">
        <w:rPr>
          <w:rFonts w:ascii="Verdana" w:eastAsia="Verdana" w:hAnsi="Verdana" w:cs="Verdana"/>
          <w:color w:val="000000"/>
        </w:rPr>
        <w:t>χ</w:t>
      </w:r>
      <w:r w:rsidRPr="00EE3151">
        <w:rPr>
          <w:rFonts w:ascii="Verdana" w:eastAsia="Verdana" w:hAnsi="Verdana" w:cs="Verdana"/>
          <w:color w:val="000000"/>
          <w:spacing w:val="1"/>
        </w:rPr>
        <w:t xml:space="preserve">α, </w:t>
      </w:r>
      <w:bookmarkStart w:id="9" w:name="_Hlk38620201"/>
      <w:r w:rsidRPr="00EE3151">
        <w:rPr>
          <w:rFonts w:ascii="Verdana" w:eastAsia="Verdana" w:hAnsi="Verdana" w:cs="Verdana"/>
          <w:color w:val="000000"/>
          <w:spacing w:val="1"/>
        </w:rPr>
        <w:t xml:space="preserve">(παρ.11 άρθρου 18 Ν.3850/2010). Πλέον, μετά την κατάργησή των ως άνω άρθρων με το άρθρο 84 του Ν.4624/2019 </w:t>
      </w:r>
      <w:bookmarkStart w:id="10" w:name="_Hlk38620982"/>
      <w:r w:rsidRPr="00EE3151">
        <w:rPr>
          <w:rFonts w:ascii="Verdana" w:eastAsia="Verdana" w:hAnsi="Verdana" w:cs="Verdana"/>
          <w:color w:val="000000"/>
          <w:spacing w:val="1"/>
        </w:rPr>
        <w:t xml:space="preserve">«Αρχή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w:t>
      </w:r>
      <w:r w:rsidRPr="00EE3151">
        <w:rPr>
          <w:rFonts w:ascii="Verdana" w:eastAsia="Verdana" w:hAnsi="Verdana" w:cs="Verdana"/>
          <w:color w:val="000000"/>
          <w:spacing w:val="1"/>
        </w:rPr>
        <w:lastRenderedPageBreak/>
        <w:t xml:space="preserve">του Ευρωπαϊκού Κοινοβουλίου και του Συμβουλίου της 27ης Απριλίου 2016 και άλλες διατάξεις» (ΦΕΚ 137/29-08-2019 </w:t>
      </w:r>
      <w:proofErr w:type="spellStart"/>
      <w:r w:rsidRPr="00EE3151">
        <w:rPr>
          <w:rFonts w:ascii="Verdana" w:eastAsia="Verdana" w:hAnsi="Verdana" w:cs="Verdana"/>
          <w:color w:val="000000"/>
          <w:spacing w:val="1"/>
        </w:rPr>
        <w:t>τ.Α</w:t>
      </w:r>
      <w:proofErr w:type="spellEnd"/>
      <w:r w:rsidRPr="00EE3151">
        <w:rPr>
          <w:rFonts w:ascii="Verdana" w:eastAsia="Verdana" w:hAnsi="Verdana" w:cs="Verdana"/>
          <w:color w:val="000000"/>
          <w:spacing w:val="1"/>
        </w:rPr>
        <w:t xml:space="preserve">’) </w:t>
      </w:r>
      <w:bookmarkEnd w:id="9"/>
      <w:bookmarkEnd w:id="10"/>
      <w:r w:rsidRPr="00EE3151">
        <w:rPr>
          <w:rFonts w:ascii="Verdana" w:eastAsia="Verdana" w:hAnsi="Verdana" w:cs="Verdana"/>
          <w:color w:val="000000"/>
          <w:spacing w:val="1"/>
        </w:rPr>
        <w:t xml:space="preserve">τιμωρούνται </w:t>
      </w:r>
      <w:r w:rsidRPr="00EE3151">
        <w:rPr>
          <w:rFonts w:ascii="Verdana" w:eastAsia="Verdana" w:hAnsi="Verdana" w:cs="Verdana"/>
        </w:rPr>
        <w:t>µε</w:t>
      </w:r>
      <w:r w:rsidRPr="00EE3151">
        <w:rPr>
          <w:rFonts w:ascii="Verdana" w:eastAsia="Verdana" w:hAnsi="Verdana" w:cs="Verdana"/>
          <w:spacing w:val="-2"/>
        </w:rPr>
        <w:t xml:space="preserve"> </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4"/>
        </w:rPr>
        <w:t xml:space="preserve"> </w:t>
      </w:r>
      <w:r w:rsidRPr="00EE3151">
        <w:rPr>
          <w:rFonts w:ascii="Verdana" w:eastAsia="Verdana" w:hAnsi="Verdana" w:cs="Verdana"/>
        </w:rPr>
        <w:t>π</w:t>
      </w:r>
      <w:r w:rsidRPr="00EE3151">
        <w:rPr>
          <w:rFonts w:ascii="Verdana" w:eastAsia="Verdana" w:hAnsi="Verdana" w:cs="Verdana"/>
          <w:spacing w:val="-1"/>
        </w:rPr>
        <w:t>ο</w:t>
      </w:r>
      <w:r w:rsidRPr="00EE3151">
        <w:rPr>
          <w:rFonts w:ascii="Verdana" w:eastAsia="Verdana" w:hAnsi="Verdana" w:cs="Verdana"/>
          <w:spacing w:val="3"/>
        </w:rPr>
        <w:t>ι</w:t>
      </w:r>
      <w:r w:rsidRPr="00EE3151">
        <w:rPr>
          <w:rFonts w:ascii="Verdana" w:eastAsia="Verdana" w:hAnsi="Verdana" w:cs="Verdana"/>
          <w:spacing w:val="-3"/>
        </w:rPr>
        <w:t>ν</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έ</w:t>
      </w:r>
      <w:r w:rsidRPr="00EE3151">
        <w:rPr>
          <w:rFonts w:ascii="Verdana" w:eastAsia="Verdana" w:hAnsi="Verdana" w:cs="Verdana"/>
        </w:rPr>
        <w:t>ς</w:t>
      </w:r>
      <w:r w:rsidRPr="00EE3151">
        <w:rPr>
          <w:rFonts w:ascii="Verdana" w:eastAsia="Verdana" w:hAnsi="Verdana" w:cs="Verdana"/>
          <w:spacing w:val="-9"/>
        </w:rPr>
        <w:t xml:space="preserve"> και διοικητικές </w:t>
      </w:r>
      <w:r w:rsidRPr="00EE3151">
        <w:rPr>
          <w:rFonts w:ascii="Verdana" w:eastAsia="Verdana" w:hAnsi="Verdana" w:cs="Verdana"/>
        </w:rPr>
        <w:t>κ</w:t>
      </w:r>
      <w:r w:rsidRPr="00EE3151">
        <w:rPr>
          <w:rFonts w:ascii="Verdana" w:eastAsia="Verdana" w:hAnsi="Verdana" w:cs="Verdana"/>
          <w:spacing w:val="-1"/>
        </w:rPr>
        <w:t>υ</w:t>
      </w:r>
      <w:r w:rsidRPr="00EE3151">
        <w:rPr>
          <w:rFonts w:ascii="Verdana" w:eastAsia="Verdana" w:hAnsi="Verdana" w:cs="Verdana"/>
        </w:rPr>
        <w:t>ρ</w:t>
      </w:r>
      <w:r w:rsidRPr="00EE3151">
        <w:rPr>
          <w:rFonts w:ascii="Verdana" w:eastAsia="Verdana" w:hAnsi="Verdana" w:cs="Verdana"/>
          <w:spacing w:val="1"/>
        </w:rPr>
        <w:t>ώ</w:t>
      </w:r>
      <w:r w:rsidRPr="00EE3151">
        <w:rPr>
          <w:rFonts w:ascii="Verdana" w:eastAsia="Verdana" w:hAnsi="Verdana" w:cs="Verdana"/>
          <w:spacing w:val="-1"/>
        </w:rPr>
        <w:t>σ</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3"/>
        </w:rPr>
        <w:t xml:space="preserve"> </w:t>
      </w:r>
      <w:r w:rsidRPr="00EE3151">
        <w:rPr>
          <w:rFonts w:ascii="Verdana" w:eastAsia="Verdana" w:hAnsi="Verdana" w:cs="Verdana"/>
        </w:rPr>
        <w:t>πρ</w:t>
      </w:r>
      <w:r w:rsidRPr="00EE3151">
        <w:rPr>
          <w:rFonts w:ascii="Verdana" w:eastAsia="Verdana" w:hAnsi="Verdana" w:cs="Verdana"/>
          <w:spacing w:val="2"/>
        </w:rPr>
        <w:t>ο</w:t>
      </w:r>
      <w:r w:rsidRPr="00EE3151">
        <w:rPr>
          <w:rFonts w:ascii="Verdana" w:eastAsia="Verdana" w:hAnsi="Verdana" w:cs="Verdana"/>
          <w:spacing w:val="-1"/>
        </w:rPr>
        <w:t>β</w:t>
      </w:r>
      <w:r w:rsidRPr="00EE3151">
        <w:rPr>
          <w:rFonts w:ascii="Verdana" w:eastAsia="Verdana" w:hAnsi="Verdana" w:cs="Verdana"/>
        </w:rPr>
        <w:t>λ</w:t>
      </w:r>
      <w:r w:rsidRPr="00EE3151">
        <w:rPr>
          <w:rFonts w:ascii="Verdana" w:eastAsia="Verdana" w:hAnsi="Verdana" w:cs="Verdana"/>
          <w:spacing w:val="1"/>
        </w:rPr>
        <w:t>έ</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ντ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2"/>
        </w:rPr>
        <w:t xml:space="preserve"> </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ι</w:t>
      </w:r>
      <w:r w:rsidRPr="00EE3151">
        <w:rPr>
          <w:rFonts w:ascii="Verdana" w:eastAsia="Verdana" w:hAnsi="Verdana" w:cs="Verdana"/>
        </w:rPr>
        <w:t xml:space="preserve">ς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w:t>
      </w:r>
      <w:r w:rsidRPr="00EE3151">
        <w:rPr>
          <w:rFonts w:ascii="Verdana" w:eastAsia="Verdana" w:hAnsi="Verdana" w:cs="Verdana"/>
          <w:spacing w:val="1"/>
        </w:rPr>
        <w:t>άξ</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u w:val="single"/>
        </w:rPr>
        <w:t>τ</w:t>
      </w:r>
      <w:r w:rsidRPr="00EE3151">
        <w:rPr>
          <w:rFonts w:ascii="Verdana" w:eastAsia="Verdana" w:hAnsi="Verdana" w:cs="Verdana"/>
          <w:spacing w:val="1"/>
          <w:u w:val="single"/>
        </w:rPr>
        <w:t>ω</w:t>
      </w:r>
      <w:r w:rsidRPr="00EE3151">
        <w:rPr>
          <w:rFonts w:ascii="Verdana" w:eastAsia="Verdana" w:hAnsi="Verdana" w:cs="Verdana"/>
          <w:u w:val="single"/>
        </w:rPr>
        <w:t>ν άρθρων 81 και 82</w:t>
      </w:r>
      <w:r w:rsidRPr="00EE3151">
        <w:rPr>
          <w:rFonts w:ascii="Verdana" w:eastAsia="Verdana" w:hAnsi="Verdana" w:cs="Verdana"/>
        </w:rPr>
        <w:t xml:space="preserve"> του ιδίου Νόμου (4624/2019)</w:t>
      </w:r>
      <w:r w:rsidRPr="00EE3151">
        <w:rPr>
          <w:rFonts w:ascii="Verdana" w:eastAsia="Verdana" w:hAnsi="Verdana" w:cs="Verdana"/>
          <w:color w:val="000000"/>
        </w:rPr>
        <w:t>.</w:t>
      </w:r>
      <w:r w:rsidRPr="00EE3151">
        <w:rPr>
          <w:rFonts w:ascii="Verdana" w:eastAsia="Verdana" w:hAnsi="Verdana" w:cs="Verdana"/>
          <w:color w:val="000000"/>
          <w:spacing w:val="-12"/>
        </w:rPr>
        <w:t xml:space="preserve"> </w:t>
      </w:r>
      <w:r w:rsidRPr="00EE3151">
        <w:rPr>
          <w:rFonts w:ascii="Verdana" w:eastAsia="Verdana" w:hAnsi="Verdana" w:cs="Verdana"/>
          <w:color w:val="000000"/>
        </w:rPr>
        <w:t>Σε</w:t>
      </w:r>
      <w:r w:rsidRPr="00EE3151">
        <w:rPr>
          <w:rFonts w:ascii="Verdana" w:eastAsia="Verdana" w:hAnsi="Verdana" w:cs="Verdana"/>
          <w:color w:val="000000"/>
          <w:spacing w:val="-2"/>
        </w:rPr>
        <w:t xml:space="preserve"> </w:t>
      </w:r>
      <w:r w:rsidRPr="00EE3151">
        <w:rPr>
          <w:rFonts w:ascii="Verdana" w:eastAsia="Verdana" w:hAnsi="Verdana" w:cs="Verdana"/>
          <w:color w:val="000000"/>
        </w:rPr>
        <w:t>π</w:t>
      </w:r>
      <w:r w:rsidRPr="00EE3151">
        <w:rPr>
          <w:rFonts w:ascii="Verdana" w:eastAsia="Verdana" w:hAnsi="Verdana" w:cs="Verdana"/>
          <w:color w:val="000000"/>
          <w:spacing w:val="1"/>
        </w:rPr>
        <w:t>ε</w:t>
      </w:r>
      <w:r w:rsidRPr="00EE3151">
        <w:rPr>
          <w:rFonts w:ascii="Verdana" w:eastAsia="Verdana" w:hAnsi="Verdana" w:cs="Verdana"/>
          <w:color w:val="000000"/>
        </w:rPr>
        <w:t>ρ</w:t>
      </w:r>
      <w:r w:rsidRPr="00EE3151">
        <w:rPr>
          <w:rFonts w:ascii="Verdana" w:eastAsia="Verdana" w:hAnsi="Verdana" w:cs="Verdana"/>
          <w:color w:val="000000"/>
          <w:spacing w:val="3"/>
        </w:rPr>
        <w:t>ί</w:t>
      </w:r>
      <w:r w:rsidRPr="00EE3151">
        <w:rPr>
          <w:rFonts w:ascii="Verdana" w:eastAsia="Verdana" w:hAnsi="Verdana" w:cs="Verdana"/>
          <w:color w:val="000000"/>
        </w:rPr>
        <w:t>πτ</w:t>
      </w:r>
      <w:r w:rsidRPr="00EE3151">
        <w:rPr>
          <w:rFonts w:ascii="Verdana" w:eastAsia="Verdana" w:hAnsi="Verdana" w:cs="Verdana"/>
          <w:color w:val="000000"/>
          <w:spacing w:val="1"/>
        </w:rPr>
        <w:t>ω</w:t>
      </w:r>
      <w:r w:rsidRPr="00EE3151">
        <w:rPr>
          <w:rFonts w:ascii="Verdana" w:eastAsia="Verdana" w:hAnsi="Verdana" w:cs="Verdana"/>
          <w:color w:val="000000"/>
          <w:spacing w:val="-1"/>
        </w:rPr>
        <w:t>σ</w:t>
      </w:r>
      <w:r w:rsidRPr="00EE3151">
        <w:rPr>
          <w:rFonts w:ascii="Verdana" w:eastAsia="Verdana" w:hAnsi="Verdana" w:cs="Verdana"/>
          <w:color w:val="000000"/>
        </w:rPr>
        <w:t>η πρ</w:t>
      </w:r>
      <w:r w:rsidRPr="00EE3151">
        <w:rPr>
          <w:rFonts w:ascii="Verdana" w:eastAsia="Verdana" w:hAnsi="Verdana" w:cs="Verdana"/>
          <w:color w:val="000000"/>
          <w:spacing w:val="-1"/>
        </w:rPr>
        <w:t>ό</w:t>
      </w:r>
      <w:r w:rsidRPr="00EE3151">
        <w:rPr>
          <w:rFonts w:ascii="Verdana" w:eastAsia="Verdana" w:hAnsi="Verdana" w:cs="Verdana"/>
          <w:color w:val="000000"/>
        </w:rPr>
        <w:t>κλ</w:t>
      </w:r>
      <w:r w:rsidRPr="00EE3151">
        <w:rPr>
          <w:rFonts w:ascii="Verdana" w:eastAsia="Verdana" w:hAnsi="Verdana" w:cs="Verdana"/>
          <w:color w:val="000000"/>
          <w:spacing w:val="4"/>
        </w:rPr>
        <w:t>η</w:t>
      </w:r>
      <w:r w:rsidRPr="00EE3151">
        <w:rPr>
          <w:rFonts w:ascii="Verdana" w:eastAsia="Verdana" w:hAnsi="Verdana" w:cs="Verdana"/>
          <w:color w:val="000000"/>
          <w:spacing w:val="-1"/>
        </w:rPr>
        <w:t>σ</w:t>
      </w:r>
      <w:r w:rsidRPr="00EE3151">
        <w:rPr>
          <w:rFonts w:ascii="Verdana" w:eastAsia="Verdana" w:hAnsi="Verdana" w:cs="Verdana"/>
          <w:color w:val="000000"/>
          <w:spacing w:val="1"/>
        </w:rPr>
        <w:t>η</w:t>
      </w:r>
      <w:r w:rsidRPr="00EE3151">
        <w:rPr>
          <w:rFonts w:ascii="Verdana" w:eastAsia="Verdana" w:hAnsi="Verdana" w:cs="Verdana"/>
          <w:color w:val="000000"/>
        </w:rPr>
        <w:t>ς</w:t>
      </w:r>
      <w:r w:rsidRPr="00EE3151">
        <w:rPr>
          <w:rFonts w:ascii="Verdana" w:eastAsia="Verdana" w:hAnsi="Verdana" w:cs="Verdana"/>
          <w:color w:val="000000"/>
          <w:spacing w:val="-12"/>
        </w:rPr>
        <w:t xml:space="preserve"> </w:t>
      </w:r>
      <w:r w:rsidRPr="00EE3151">
        <w:rPr>
          <w:rFonts w:ascii="Verdana" w:eastAsia="Verdana" w:hAnsi="Verdana" w:cs="Verdana"/>
          <w:color w:val="000000"/>
        </w:rPr>
        <w:t>π</w:t>
      </w:r>
      <w:r w:rsidRPr="00EE3151">
        <w:rPr>
          <w:rFonts w:ascii="Verdana" w:eastAsia="Verdana" w:hAnsi="Verdana" w:cs="Verdana"/>
          <w:color w:val="000000"/>
          <w:spacing w:val="1"/>
        </w:rPr>
        <w:t>ε</w:t>
      </w:r>
      <w:r w:rsidRPr="00EE3151">
        <w:rPr>
          <w:rFonts w:ascii="Verdana" w:eastAsia="Verdana" w:hAnsi="Verdana" w:cs="Verdana"/>
          <w:color w:val="000000"/>
        </w:rPr>
        <w:t>ρ</w:t>
      </w:r>
      <w:r w:rsidRPr="00EE3151">
        <w:rPr>
          <w:rFonts w:ascii="Verdana" w:eastAsia="Verdana" w:hAnsi="Verdana" w:cs="Verdana"/>
          <w:color w:val="000000"/>
          <w:spacing w:val="3"/>
        </w:rPr>
        <w:t>ι</w:t>
      </w:r>
      <w:r w:rsidRPr="00EE3151">
        <w:rPr>
          <w:rFonts w:ascii="Verdana" w:eastAsia="Verdana" w:hAnsi="Verdana" w:cs="Verdana"/>
          <w:color w:val="000000"/>
          <w:spacing w:val="-1"/>
        </w:rPr>
        <w:t>ο</w:t>
      </w:r>
      <w:r w:rsidRPr="00EE3151">
        <w:rPr>
          <w:rFonts w:ascii="Verdana" w:eastAsia="Verdana" w:hAnsi="Verdana" w:cs="Verdana"/>
          <w:color w:val="000000"/>
          <w:spacing w:val="1"/>
        </w:rPr>
        <w:t>υ</w:t>
      </w:r>
      <w:r w:rsidRPr="00EE3151">
        <w:rPr>
          <w:rFonts w:ascii="Verdana" w:eastAsia="Verdana" w:hAnsi="Verdana" w:cs="Verdana"/>
          <w:color w:val="000000"/>
          <w:spacing w:val="-1"/>
        </w:rPr>
        <w:t>σ</w:t>
      </w:r>
      <w:r w:rsidRPr="00EE3151">
        <w:rPr>
          <w:rFonts w:ascii="Verdana" w:eastAsia="Verdana" w:hAnsi="Verdana" w:cs="Verdana"/>
          <w:color w:val="000000"/>
          <w:spacing w:val="3"/>
        </w:rPr>
        <w:t>ι</w:t>
      </w:r>
      <w:r w:rsidRPr="00EE3151">
        <w:rPr>
          <w:rFonts w:ascii="Verdana" w:eastAsia="Verdana" w:hAnsi="Verdana" w:cs="Verdana"/>
          <w:color w:val="000000"/>
          <w:spacing w:val="1"/>
        </w:rPr>
        <w:t>α</w:t>
      </w:r>
      <w:r w:rsidRPr="00EE3151">
        <w:rPr>
          <w:rFonts w:ascii="Verdana" w:eastAsia="Verdana" w:hAnsi="Verdana" w:cs="Verdana"/>
          <w:color w:val="000000"/>
        </w:rPr>
        <w:t>κ</w:t>
      </w:r>
      <w:r w:rsidRPr="00EE3151">
        <w:rPr>
          <w:rFonts w:ascii="Verdana" w:eastAsia="Verdana" w:hAnsi="Verdana" w:cs="Verdana"/>
          <w:color w:val="000000"/>
          <w:spacing w:val="-1"/>
        </w:rPr>
        <w:t>ή</w:t>
      </w:r>
      <w:r w:rsidRPr="00EE3151">
        <w:rPr>
          <w:rFonts w:ascii="Verdana" w:eastAsia="Verdana" w:hAnsi="Verdana" w:cs="Verdana"/>
          <w:color w:val="000000"/>
        </w:rPr>
        <w:t>ς</w:t>
      </w:r>
      <w:r w:rsidRPr="00EE3151">
        <w:rPr>
          <w:rFonts w:ascii="Verdana" w:eastAsia="Verdana" w:hAnsi="Verdana" w:cs="Verdana"/>
          <w:color w:val="000000"/>
          <w:spacing w:val="-14"/>
        </w:rPr>
        <w:t xml:space="preserve"> </w:t>
      </w:r>
      <w:r w:rsidRPr="00EE3151">
        <w:rPr>
          <w:rFonts w:ascii="Verdana" w:eastAsia="Verdana" w:hAnsi="Verdana" w:cs="Verdana"/>
          <w:color w:val="000000"/>
        </w:rPr>
        <w:t>ή</w:t>
      </w:r>
      <w:r w:rsidRPr="00EE3151">
        <w:rPr>
          <w:rFonts w:ascii="Verdana" w:eastAsia="Verdana" w:hAnsi="Verdana" w:cs="Verdana"/>
          <w:color w:val="000000"/>
          <w:spacing w:val="-1"/>
        </w:rPr>
        <w:t xml:space="preserve"> </w:t>
      </w:r>
      <w:r w:rsidRPr="00EE3151">
        <w:rPr>
          <w:rFonts w:ascii="Verdana" w:eastAsia="Verdana" w:hAnsi="Verdana" w:cs="Verdana"/>
          <w:color w:val="000000"/>
          <w:spacing w:val="1"/>
        </w:rPr>
        <w:t>ηθ</w:t>
      </w:r>
      <w:r w:rsidRPr="00EE3151">
        <w:rPr>
          <w:rFonts w:ascii="Verdana" w:eastAsia="Verdana" w:hAnsi="Verdana" w:cs="Verdana"/>
          <w:color w:val="000000"/>
          <w:spacing w:val="3"/>
        </w:rPr>
        <w:t>ι</w:t>
      </w:r>
      <w:r w:rsidRPr="00EE3151">
        <w:rPr>
          <w:rFonts w:ascii="Verdana" w:eastAsia="Verdana" w:hAnsi="Verdana" w:cs="Verdana"/>
          <w:color w:val="000000"/>
        </w:rPr>
        <w:t>κ</w:t>
      </w:r>
      <w:r w:rsidRPr="00EE3151">
        <w:rPr>
          <w:rFonts w:ascii="Verdana" w:eastAsia="Verdana" w:hAnsi="Verdana" w:cs="Verdana"/>
          <w:color w:val="000000"/>
          <w:spacing w:val="1"/>
        </w:rPr>
        <w:t>ή</w:t>
      </w:r>
      <w:r w:rsidRPr="00EE3151">
        <w:rPr>
          <w:rFonts w:ascii="Verdana" w:eastAsia="Verdana" w:hAnsi="Verdana" w:cs="Verdana"/>
          <w:color w:val="000000"/>
        </w:rPr>
        <w:t>ς</w:t>
      </w:r>
      <w:r w:rsidRPr="00EE3151">
        <w:rPr>
          <w:rFonts w:ascii="Verdana" w:eastAsia="Verdana" w:hAnsi="Verdana" w:cs="Verdana"/>
          <w:color w:val="000000"/>
          <w:spacing w:val="-8"/>
        </w:rPr>
        <w:t xml:space="preserve"> </w:t>
      </w:r>
      <w:r w:rsidRPr="00EE3151">
        <w:rPr>
          <w:rFonts w:ascii="Verdana" w:eastAsia="Verdana" w:hAnsi="Verdana" w:cs="Verdana"/>
          <w:color w:val="000000"/>
          <w:spacing w:val="-1"/>
        </w:rPr>
        <w:t>β</w:t>
      </w:r>
      <w:r w:rsidRPr="00EE3151">
        <w:rPr>
          <w:rFonts w:ascii="Verdana" w:eastAsia="Verdana" w:hAnsi="Verdana" w:cs="Verdana"/>
          <w:color w:val="000000"/>
        </w:rPr>
        <w:t>λ</w:t>
      </w:r>
      <w:r w:rsidRPr="00EE3151">
        <w:rPr>
          <w:rFonts w:ascii="Verdana" w:eastAsia="Verdana" w:hAnsi="Verdana" w:cs="Verdana"/>
          <w:color w:val="000000"/>
          <w:spacing w:val="3"/>
        </w:rPr>
        <w:t>ά</w:t>
      </w:r>
      <w:r w:rsidRPr="00EE3151">
        <w:rPr>
          <w:rFonts w:ascii="Verdana" w:eastAsia="Verdana" w:hAnsi="Verdana" w:cs="Verdana"/>
          <w:color w:val="000000"/>
          <w:spacing w:val="-1"/>
        </w:rPr>
        <w:t>β</w:t>
      </w:r>
      <w:r w:rsidRPr="00EE3151">
        <w:rPr>
          <w:rFonts w:ascii="Verdana" w:eastAsia="Verdana" w:hAnsi="Verdana" w:cs="Verdana"/>
          <w:color w:val="000000"/>
          <w:spacing w:val="1"/>
        </w:rPr>
        <w:t>η</w:t>
      </w:r>
      <w:r w:rsidRPr="00EE3151">
        <w:rPr>
          <w:rFonts w:ascii="Verdana" w:eastAsia="Verdana" w:hAnsi="Verdana" w:cs="Verdana"/>
          <w:color w:val="000000"/>
        </w:rPr>
        <w:t>ς</w:t>
      </w:r>
      <w:r w:rsidRPr="00EE3151">
        <w:rPr>
          <w:rFonts w:ascii="Verdana" w:eastAsia="Verdana" w:hAnsi="Verdana" w:cs="Verdana"/>
          <w:color w:val="000000"/>
          <w:spacing w:val="-8"/>
        </w:rPr>
        <w:t xml:space="preserve"> </w:t>
      </w:r>
      <w:r w:rsidRPr="00EE3151">
        <w:rPr>
          <w:rFonts w:ascii="Verdana" w:eastAsia="Verdana" w:hAnsi="Verdana" w:cs="Verdana"/>
          <w:color w:val="000000"/>
          <w:spacing w:val="1"/>
        </w:rPr>
        <w:t>εφα</w:t>
      </w:r>
      <w:r w:rsidRPr="00EE3151">
        <w:rPr>
          <w:rFonts w:ascii="Verdana" w:eastAsia="Verdana" w:hAnsi="Verdana" w:cs="Verdana"/>
          <w:color w:val="000000"/>
        </w:rPr>
        <w:t>ρμ</w:t>
      </w:r>
      <w:r w:rsidRPr="00EE3151">
        <w:rPr>
          <w:rFonts w:ascii="Verdana" w:eastAsia="Verdana" w:hAnsi="Verdana" w:cs="Verdana"/>
          <w:color w:val="000000"/>
          <w:spacing w:val="-1"/>
        </w:rPr>
        <w:t>ό</w:t>
      </w:r>
      <w:r w:rsidRPr="00EE3151">
        <w:rPr>
          <w:rFonts w:ascii="Verdana" w:eastAsia="Verdana" w:hAnsi="Verdana" w:cs="Verdana"/>
          <w:color w:val="000000"/>
        </w:rPr>
        <w:t>ζ</w:t>
      </w:r>
      <w:r w:rsidRPr="00EE3151">
        <w:rPr>
          <w:rFonts w:ascii="Verdana" w:eastAsia="Verdana" w:hAnsi="Verdana" w:cs="Verdana"/>
          <w:color w:val="000000"/>
          <w:spacing w:val="1"/>
        </w:rPr>
        <w:t>ε</w:t>
      </w:r>
      <w:r w:rsidRPr="00EE3151">
        <w:rPr>
          <w:rFonts w:ascii="Verdana" w:eastAsia="Verdana" w:hAnsi="Verdana" w:cs="Verdana"/>
          <w:color w:val="000000"/>
        </w:rPr>
        <w:t>τ</w:t>
      </w:r>
      <w:r w:rsidRPr="00EE3151">
        <w:rPr>
          <w:rFonts w:ascii="Verdana" w:eastAsia="Verdana" w:hAnsi="Verdana" w:cs="Verdana"/>
          <w:color w:val="000000"/>
          <w:spacing w:val="1"/>
        </w:rPr>
        <w:t>α</w:t>
      </w:r>
      <w:r w:rsidRPr="00EE3151">
        <w:rPr>
          <w:rFonts w:ascii="Verdana" w:eastAsia="Verdana" w:hAnsi="Verdana" w:cs="Verdana"/>
          <w:color w:val="000000"/>
        </w:rPr>
        <w:t>ι</w:t>
      </w:r>
      <w:r w:rsidRPr="00EE3151">
        <w:rPr>
          <w:rFonts w:ascii="Verdana" w:eastAsia="Verdana" w:hAnsi="Verdana" w:cs="Verdana"/>
          <w:color w:val="000000"/>
          <w:spacing w:val="-11"/>
        </w:rPr>
        <w:t xml:space="preserve"> μετά την κατάργηση ομοίως </w:t>
      </w:r>
      <w:r w:rsidRPr="00EE3151">
        <w:rPr>
          <w:rFonts w:ascii="Verdana" w:eastAsia="Verdana" w:hAnsi="Verdana" w:cs="Verdana"/>
          <w:color w:val="000000"/>
        </w:rPr>
        <w:t>του</w:t>
      </w:r>
      <w:r w:rsidRPr="00EE3151">
        <w:rPr>
          <w:rFonts w:ascii="Verdana" w:eastAsia="Verdana" w:hAnsi="Verdana" w:cs="Verdana"/>
          <w:color w:val="000000"/>
          <w:spacing w:val="-2"/>
        </w:rPr>
        <w:t xml:space="preserve"> </w:t>
      </w:r>
      <w:r w:rsidRPr="00EE3151">
        <w:rPr>
          <w:rFonts w:ascii="Verdana" w:eastAsia="Verdana" w:hAnsi="Verdana" w:cs="Verdana"/>
          <w:spacing w:val="1"/>
        </w:rPr>
        <w:t>ά</w:t>
      </w:r>
      <w:r w:rsidRPr="00EE3151">
        <w:rPr>
          <w:rFonts w:ascii="Verdana" w:eastAsia="Verdana" w:hAnsi="Verdana" w:cs="Verdana"/>
        </w:rPr>
        <w:t>ρ</w:t>
      </w:r>
      <w:r w:rsidRPr="00EE3151">
        <w:rPr>
          <w:rFonts w:ascii="Verdana" w:eastAsia="Verdana" w:hAnsi="Verdana" w:cs="Verdana"/>
          <w:spacing w:val="3"/>
        </w:rPr>
        <w:t>θ</w:t>
      </w:r>
      <w:r w:rsidRPr="00EE3151">
        <w:rPr>
          <w:rFonts w:ascii="Verdana" w:eastAsia="Verdana" w:hAnsi="Verdana" w:cs="Verdana"/>
        </w:rPr>
        <w:t xml:space="preserve">ρου </w:t>
      </w:r>
      <w:r w:rsidRPr="00EE3151">
        <w:rPr>
          <w:rFonts w:ascii="Verdana" w:eastAsia="Verdana" w:hAnsi="Verdana" w:cs="Verdana"/>
          <w:spacing w:val="-58"/>
        </w:rPr>
        <w:t xml:space="preserve"> </w:t>
      </w:r>
      <w:r w:rsidRPr="00EE3151">
        <w:rPr>
          <w:rFonts w:ascii="Verdana" w:eastAsia="Verdana" w:hAnsi="Verdana" w:cs="Verdana"/>
          <w:spacing w:val="1"/>
        </w:rPr>
        <w:t>2</w:t>
      </w:r>
      <w:r w:rsidRPr="00EE3151">
        <w:rPr>
          <w:rFonts w:ascii="Verdana" w:eastAsia="Verdana" w:hAnsi="Verdana" w:cs="Verdana"/>
        </w:rPr>
        <w:t xml:space="preserve">3 </w:t>
      </w:r>
      <w:r w:rsidRPr="00EE3151">
        <w:rPr>
          <w:rFonts w:ascii="Verdana" w:eastAsia="Verdana" w:hAnsi="Verdana" w:cs="Verdana"/>
          <w:spacing w:val="-54"/>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55"/>
        </w:rPr>
        <w:t xml:space="preserve">  </w:t>
      </w:r>
      <w:r w:rsidRPr="00EE3151">
        <w:rPr>
          <w:rFonts w:ascii="Verdana" w:eastAsia="Verdana" w:hAnsi="Verdana" w:cs="Verdana"/>
        </w:rPr>
        <w:t>Ν.</w:t>
      </w:r>
      <w:r w:rsidRPr="00EE3151">
        <w:rPr>
          <w:rFonts w:ascii="Verdana" w:eastAsia="Verdana" w:hAnsi="Verdana" w:cs="Verdana"/>
          <w:spacing w:val="-57"/>
        </w:rPr>
        <w:t xml:space="preserve"> </w:t>
      </w:r>
      <w:r w:rsidRPr="00EE3151">
        <w:rPr>
          <w:rFonts w:ascii="Verdana" w:eastAsia="Verdana" w:hAnsi="Verdana" w:cs="Verdana"/>
          <w:spacing w:val="1"/>
        </w:rPr>
        <w:t>2472/199</w:t>
      </w:r>
      <w:r w:rsidRPr="00EE3151">
        <w:rPr>
          <w:rFonts w:ascii="Verdana" w:eastAsia="Verdana" w:hAnsi="Verdana" w:cs="Verdana"/>
        </w:rPr>
        <w:t>7</w:t>
      </w:r>
      <w:r w:rsidRPr="00EE3151">
        <w:rPr>
          <w:rFonts w:ascii="Verdana" w:eastAsia="Verdana" w:hAnsi="Verdana" w:cs="Verdana"/>
          <w:color w:val="000000"/>
          <w:spacing w:val="1"/>
        </w:rPr>
        <w:t xml:space="preserve">, το </w:t>
      </w:r>
      <w:r w:rsidRPr="00EE3151">
        <w:rPr>
          <w:rFonts w:ascii="Verdana" w:eastAsia="Verdana" w:hAnsi="Verdana" w:cs="Verdana"/>
          <w:color w:val="000000"/>
          <w:spacing w:val="1"/>
          <w:u w:val="single"/>
        </w:rPr>
        <w:t>άρθρο 80 του Ν.4624/2019</w:t>
      </w:r>
      <w:r w:rsidRPr="00EE3151">
        <w:rPr>
          <w:rFonts w:ascii="Verdana" w:eastAsia="Verdana" w:hAnsi="Verdana" w:cs="Verdana"/>
          <w:color w:val="000000"/>
          <w:spacing w:val="1"/>
        </w:rPr>
        <w:t xml:space="preserve"> (ΦΕΚ 137/29-08-2019 </w:t>
      </w:r>
      <w:proofErr w:type="spellStart"/>
      <w:r w:rsidRPr="00EE3151">
        <w:rPr>
          <w:rFonts w:ascii="Verdana" w:eastAsia="Verdana" w:hAnsi="Verdana" w:cs="Verdana"/>
          <w:color w:val="000000"/>
          <w:spacing w:val="1"/>
        </w:rPr>
        <w:t>τ.Α</w:t>
      </w:r>
      <w:proofErr w:type="spellEnd"/>
      <w:r w:rsidRPr="00EE3151">
        <w:rPr>
          <w:rFonts w:ascii="Verdana" w:eastAsia="Verdana" w:hAnsi="Verdana" w:cs="Verdana"/>
          <w:color w:val="000000"/>
          <w:spacing w:val="1"/>
        </w:rPr>
        <w:t>’)</w:t>
      </w:r>
      <w:r w:rsidRPr="00EE3151">
        <w:rPr>
          <w:rFonts w:ascii="Verdana" w:eastAsia="Verdana" w:hAnsi="Verdana" w:cs="Verdana"/>
        </w:rPr>
        <w:t xml:space="preserve"> </w:t>
      </w:r>
    </w:p>
    <w:p w14:paraId="1265B6B9" w14:textId="77777777" w:rsidR="000D2B21" w:rsidRPr="00EE3151" w:rsidRDefault="000D2B21" w:rsidP="000D2B21">
      <w:pPr>
        <w:ind w:left="142" w:right="-141"/>
        <w:jc w:val="both"/>
        <w:rPr>
          <w:rFonts w:ascii="Verdana" w:hAnsi="Verdana"/>
        </w:rPr>
      </w:pPr>
    </w:p>
    <w:p w14:paraId="631F9C4A" w14:textId="77777777" w:rsidR="000D2B21" w:rsidRPr="00EE3151" w:rsidRDefault="000D2B21" w:rsidP="000D2B21">
      <w:pPr>
        <w:ind w:right="-141"/>
        <w:jc w:val="both"/>
        <w:rPr>
          <w:rFonts w:ascii="Verdana" w:eastAsia="Verdana" w:hAnsi="Verdana" w:cs="Verdana"/>
          <w:b/>
        </w:rPr>
      </w:pPr>
      <w:r w:rsidRPr="00EE3151">
        <w:rPr>
          <w:rFonts w:ascii="Verdana" w:eastAsia="Verdana" w:hAnsi="Verdana" w:cs="Verdana"/>
          <w:b/>
        </w:rPr>
        <w:t>5.</w:t>
      </w:r>
      <w:r w:rsidRPr="00EE3151">
        <w:rPr>
          <w:rFonts w:ascii="Verdana" w:eastAsia="Verdana" w:hAnsi="Verdana" w:cs="Verdana"/>
          <w:b/>
          <w:spacing w:val="10"/>
        </w:rPr>
        <w:t xml:space="preserve"> </w:t>
      </w:r>
      <w:r w:rsidRPr="00EE3151">
        <w:rPr>
          <w:rFonts w:ascii="Verdana" w:eastAsia="Verdana" w:hAnsi="Verdana" w:cs="Verdana"/>
          <w:b/>
          <w:spacing w:val="1"/>
          <w:w w:val="110"/>
        </w:rPr>
        <w:t>Π</w:t>
      </w:r>
      <w:r w:rsidRPr="00EE3151">
        <w:rPr>
          <w:rFonts w:ascii="Verdana" w:eastAsia="Verdana" w:hAnsi="Verdana" w:cs="Verdana"/>
          <w:b/>
          <w:w w:val="110"/>
        </w:rPr>
        <w:t>ρ</w:t>
      </w:r>
      <w:r w:rsidRPr="00EE3151">
        <w:rPr>
          <w:rFonts w:ascii="Verdana" w:eastAsia="Verdana" w:hAnsi="Verdana" w:cs="Verdana"/>
          <w:b/>
          <w:spacing w:val="3"/>
          <w:w w:val="110"/>
        </w:rPr>
        <w:t>ο</w:t>
      </w:r>
      <w:r w:rsidRPr="00EE3151">
        <w:rPr>
          <w:rFonts w:ascii="Verdana" w:eastAsia="Verdana" w:hAnsi="Verdana" w:cs="Verdana"/>
          <w:b/>
          <w:w w:val="110"/>
        </w:rPr>
        <w:t>σό</w:t>
      </w:r>
      <w:r w:rsidRPr="00EE3151">
        <w:rPr>
          <w:rFonts w:ascii="Verdana" w:eastAsia="Verdana" w:hAnsi="Verdana" w:cs="Verdana"/>
          <w:b/>
          <w:spacing w:val="3"/>
          <w:w w:val="110"/>
        </w:rPr>
        <w:t>ν</w:t>
      </w:r>
      <w:r w:rsidRPr="00EE3151">
        <w:rPr>
          <w:rFonts w:ascii="Verdana" w:eastAsia="Verdana" w:hAnsi="Verdana" w:cs="Verdana"/>
          <w:b/>
          <w:spacing w:val="-1"/>
          <w:w w:val="110"/>
        </w:rPr>
        <w:t>τ</w:t>
      </w:r>
      <w:r w:rsidRPr="00EE3151">
        <w:rPr>
          <w:rFonts w:ascii="Verdana" w:eastAsia="Verdana" w:hAnsi="Verdana" w:cs="Verdana"/>
          <w:b/>
          <w:w w:val="110"/>
        </w:rPr>
        <w:t>α</w:t>
      </w:r>
      <w:r w:rsidRPr="00EE3151">
        <w:rPr>
          <w:rFonts w:ascii="Verdana" w:eastAsia="Verdana" w:hAnsi="Verdana" w:cs="Verdana"/>
          <w:b/>
          <w:spacing w:val="-2"/>
          <w:w w:val="110"/>
        </w:rPr>
        <w:t xml:space="preserve"> γ</w:t>
      </w:r>
      <w:r w:rsidRPr="00EE3151">
        <w:rPr>
          <w:rFonts w:ascii="Verdana" w:eastAsia="Verdana" w:hAnsi="Verdana" w:cs="Verdana"/>
          <w:b/>
          <w:spacing w:val="-1"/>
        </w:rPr>
        <w:t>ι</w:t>
      </w:r>
      <w:r w:rsidRPr="00EE3151">
        <w:rPr>
          <w:rFonts w:ascii="Verdana" w:eastAsia="Verdana" w:hAnsi="Verdana" w:cs="Verdana"/>
          <w:b/>
          <w:spacing w:val="2"/>
        </w:rPr>
        <w:t>α</w:t>
      </w:r>
      <w:r w:rsidRPr="00EE3151">
        <w:rPr>
          <w:rFonts w:ascii="Verdana" w:eastAsia="Verdana" w:hAnsi="Verdana" w:cs="Verdana"/>
          <w:b/>
          <w:spacing w:val="-1"/>
        </w:rPr>
        <w:t>τ</w:t>
      </w:r>
      <w:r w:rsidRPr="00EE3151">
        <w:rPr>
          <w:rFonts w:ascii="Verdana" w:eastAsia="Verdana" w:hAnsi="Verdana" w:cs="Verdana"/>
          <w:b/>
        </w:rPr>
        <w:t xml:space="preserve">ρού </w:t>
      </w:r>
      <w:r w:rsidRPr="00EE3151">
        <w:rPr>
          <w:rFonts w:ascii="Verdana" w:eastAsia="Verdana" w:hAnsi="Verdana" w:cs="Verdana"/>
          <w:b/>
          <w:spacing w:val="4"/>
        </w:rPr>
        <w:t xml:space="preserve"> </w:t>
      </w:r>
      <w:r w:rsidRPr="00EE3151">
        <w:rPr>
          <w:rFonts w:ascii="Verdana" w:eastAsia="Verdana" w:hAnsi="Verdana" w:cs="Verdana"/>
          <w:b/>
          <w:spacing w:val="1"/>
          <w:w w:val="112"/>
        </w:rPr>
        <w:t>ε</w:t>
      </w:r>
      <w:r w:rsidRPr="00EE3151">
        <w:rPr>
          <w:rFonts w:ascii="Verdana" w:eastAsia="Verdana" w:hAnsi="Verdana" w:cs="Verdana"/>
          <w:b/>
          <w:w w:val="112"/>
        </w:rPr>
        <w:t>ργα</w:t>
      </w:r>
      <w:r w:rsidRPr="00EE3151">
        <w:rPr>
          <w:rFonts w:ascii="Verdana" w:eastAsia="Verdana" w:hAnsi="Verdana" w:cs="Verdana"/>
          <w:b/>
          <w:spacing w:val="2"/>
          <w:w w:val="112"/>
        </w:rPr>
        <w:t>σ</w:t>
      </w:r>
      <w:r w:rsidRPr="00EE3151">
        <w:rPr>
          <w:rFonts w:ascii="Verdana" w:eastAsia="Verdana" w:hAnsi="Verdana" w:cs="Verdana"/>
          <w:b/>
          <w:spacing w:val="-1"/>
          <w:w w:val="112"/>
        </w:rPr>
        <w:t>ί</w:t>
      </w:r>
      <w:r w:rsidRPr="00EE3151">
        <w:rPr>
          <w:rFonts w:ascii="Verdana" w:eastAsia="Verdana" w:hAnsi="Verdana" w:cs="Verdana"/>
          <w:b/>
          <w:w w:val="112"/>
        </w:rPr>
        <w:t>ας</w:t>
      </w:r>
      <w:r w:rsidRPr="00EE3151">
        <w:rPr>
          <w:rFonts w:ascii="Verdana" w:eastAsia="Verdana" w:hAnsi="Verdana" w:cs="Verdana"/>
          <w:b/>
          <w:spacing w:val="-8"/>
          <w:w w:val="112"/>
        </w:rPr>
        <w:t xml:space="preserve"> </w:t>
      </w:r>
    </w:p>
    <w:p w14:paraId="4EBBAEDB" w14:textId="77777777" w:rsidR="000D2B21" w:rsidRPr="00EE3151" w:rsidRDefault="000D2B21" w:rsidP="000D2B21">
      <w:pPr>
        <w:spacing w:before="3"/>
        <w:ind w:left="142" w:right="-141"/>
        <w:jc w:val="both"/>
        <w:rPr>
          <w:rFonts w:ascii="Verdana" w:eastAsia="Verdana" w:hAnsi="Verdana" w:cs="Verdana"/>
        </w:rPr>
      </w:pPr>
      <w:r w:rsidRPr="00EE3151">
        <w:rPr>
          <w:rFonts w:ascii="Verdana" w:eastAsia="Verdana" w:hAnsi="Verdana" w:cs="Verdana"/>
        </w:rPr>
        <w:t xml:space="preserve">1. Καθήκοντα ιατρού εργασίας μπορούν να ασκούν: </w:t>
      </w:r>
    </w:p>
    <w:p w14:paraId="112FD796" w14:textId="77777777" w:rsidR="000D2B21" w:rsidRPr="00EE3151" w:rsidRDefault="000D2B21" w:rsidP="000D2B21">
      <w:pPr>
        <w:spacing w:before="3"/>
        <w:ind w:left="142" w:right="-141"/>
        <w:jc w:val="both"/>
        <w:rPr>
          <w:rFonts w:ascii="Verdana" w:eastAsia="Verdana" w:hAnsi="Verdana" w:cs="Verdana"/>
        </w:rPr>
      </w:pPr>
      <w:r w:rsidRPr="00EE3151">
        <w:rPr>
          <w:rFonts w:ascii="Verdana" w:eastAsia="Verdana" w:hAnsi="Verdana" w:cs="Verdana"/>
        </w:rPr>
        <w:t>α) Οι ιατροί που κατέχουν την ειδικότητα της ιατρικής της εργασίας,</w:t>
      </w:r>
    </w:p>
    <w:p w14:paraId="736E48AA" w14:textId="77777777" w:rsidR="000D2B21" w:rsidRPr="00EE3151" w:rsidRDefault="000D2B21" w:rsidP="000D2B21">
      <w:pPr>
        <w:spacing w:before="3"/>
        <w:ind w:left="142" w:right="-141"/>
        <w:jc w:val="both"/>
        <w:rPr>
          <w:rFonts w:ascii="Verdana" w:eastAsia="Verdana" w:hAnsi="Verdana" w:cs="Verdana"/>
        </w:rPr>
      </w:pPr>
      <w:r w:rsidRPr="00EE3151">
        <w:rPr>
          <w:rFonts w:ascii="Verdana" w:eastAsia="Verdana" w:hAnsi="Verdana" w:cs="Verdana"/>
        </w:rPr>
        <w:t>β) Οι ιατροί που κατέχουν τίτλο οιασδήποτε ειδικότητας, πλην της ιατρικής της εργασίας, και έχουν εκτελέσει καθήκοντα ιατρού εργασίας σε επιχειρήσεις προ της 15ης Μαΐου 2009,</w:t>
      </w:r>
    </w:p>
    <w:p w14:paraId="68E6A448" w14:textId="77777777" w:rsidR="000D2B21" w:rsidRPr="00EE3151" w:rsidRDefault="000D2B21" w:rsidP="000D2B21">
      <w:pPr>
        <w:spacing w:before="3"/>
        <w:ind w:left="142" w:right="-141"/>
        <w:jc w:val="both"/>
        <w:rPr>
          <w:rFonts w:ascii="Verdana" w:eastAsia="Verdana" w:hAnsi="Verdana" w:cs="Verdana"/>
        </w:rPr>
      </w:pPr>
      <w:r w:rsidRPr="00EE3151">
        <w:rPr>
          <w:rFonts w:ascii="Verdana" w:eastAsia="Verdana" w:hAnsi="Verdana" w:cs="Verdana"/>
        </w:rPr>
        <w:t>γ) Οι ιατροί χωρίς ειδικότητα οι οποίοι έχουν ασκήσει καθήκοντα ιατρού εργασίας σε επιχειρήσεις συνεχώς επί επτά (7) τουλάχιστον έτη μέχρι και τις 15 Μαΐου 2009.</w:t>
      </w:r>
    </w:p>
    <w:p w14:paraId="7339482D" w14:textId="77777777" w:rsidR="000D2B21" w:rsidRPr="00EE3151" w:rsidRDefault="000D2B21" w:rsidP="000D2B21">
      <w:pPr>
        <w:spacing w:before="3"/>
        <w:ind w:left="142" w:right="-141"/>
        <w:jc w:val="both"/>
        <w:rPr>
          <w:rFonts w:ascii="Verdana" w:eastAsia="Verdana" w:hAnsi="Verdana" w:cs="Verdana"/>
        </w:rPr>
      </w:pPr>
      <w:r w:rsidRPr="00EE3151">
        <w:rPr>
          <w:rFonts w:ascii="Verdana" w:eastAsia="Verdana" w:hAnsi="Verdana" w:cs="Verdana"/>
        </w:rPr>
        <w:t>2. Οι ιατροί της παρ. 1 μπορούν να ασκούν καθήκοντα ιατρού εργασίας σε όλες τις περιφέρειες ιατρικών συλλόγων της χώρας, χωρίς άδεια των συλλόγων αυτών.</w:t>
      </w:r>
    </w:p>
    <w:p w14:paraId="7792E75F" w14:textId="77777777" w:rsidR="000D2B21" w:rsidRPr="00EE3151" w:rsidRDefault="000D2B21" w:rsidP="000D2B21">
      <w:pPr>
        <w:spacing w:before="3"/>
        <w:ind w:left="142" w:right="-141"/>
        <w:jc w:val="both"/>
        <w:rPr>
          <w:rFonts w:ascii="Verdana" w:eastAsia="Verdana" w:hAnsi="Verdana" w:cs="Verdana"/>
        </w:rPr>
      </w:pPr>
      <w:r w:rsidRPr="00EE3151">
        <w:rPr>
          <w:rFonts w:ascii="Verdana" w:eastAsia="Verdana" w:hAnsi="Verdana" w:cs="Verdana"/>
        </w:rPr>
        <w:t xml:space="preserve">3. Ο ιατρός εργασίας υπάγεται απευθείας στη διοίκηση της επιχείρησης (άρθρο 16 του Ν.3850/2010, όπως αντικαταστάθηκε από τις διατάξεις της παρ. 1 του άρθρου 13ο της ΠΝΠ 20/20-3-20 (ΦΕΚ 68/20-3-20 </w:t>
      </w:r>
      <w:proofErr w:type="spellStart"/>
      <w:r w:rsidRPr="00EE3151">
        <w:rPr>
          <w:rFonts w:ascii="Verdana" w:eastAsia="Verdana" w:hAnsi="Verdana" w:cs="Verdana"/>
        </w:rPr>
        <w:t>τ.Α</w:t>
      </w:r>
      <w:proofErr w:type="spellEnd"/>
      <w:r w:rsidRPr="00EE3151">
        <w:rPr>
          <w:rFonts w:ascii="Verdana" w:eastAsia="Verdana" w:hAnsi="Verdana" w:cs="Verdana"/>
        </w:rPr>
        <w:t xml:space="preserve">’), όπως αυτή κυρώθηκε με το Ν.4683/2020 (ΦΕΚ 83/10-04-2020 </w:t>
      </w:r>
      <w:proofErr w:type="spellStart"/>
      <w:r w:rsidRPr="00EE3151">
        <w:rPr>
          <w:rFonts w:ascii="Verdana" w:eastAsia="Verdana" w:hAnsi="Verdana" w:cs="Verdana"/>
        </w:rPr>
        <w:t>τ.Α</w:t>
      </w:r>
      <w:proofErr w:type="spellEnd"/>
      <w:r w:rsidRPr="00EE3151">
        <w:rPr>
          <w:rFonts w:ascii="Verdana" w:eastAsia="Verdana" w:hAnsi="Verdana" w:cs="Verdana"/>
        </w:rPr>
        <w:t xml:space="preserve">’) </w:t>
      </w:r>
    </w:p>
    <w:p w14:paraId="59C31F9F" w14:textId="77777777" w:rsidR="000D2B21" w:rsidRPr="00EE3151" w:rsidRDefault="000D2B21" w:rsidP="000D2B21">
      <w:pPr>
        <w:spacing w:before="3"/>
        <w:ind w:left="142" w:right="-141"/>
        <w:jc w:val="both"/>
        <w:rPr>
          <w:rFonts w:ascii="Verdana" w:eastAsia="Verdana" w:hAnsi="Verdana" w:cs="Verdana"/>
        </w:rPr>
      </w:pPr>
      <w:r w:rsidRPr="00EE3151">
        <w:rPr>
          <w:rFonts w:ascii="Verdana" w:eastAsia="Verdana" w:hAnsi="Verdana" w:cs="Verdana"/>
        </w:rPr>
        <w:t>4.</w:t>
      </w:r>
      <w:r w:rsidRPr="00EE3151">
        <w:rPr>
          <w:rFonts w:ascii="Verdana" w:hAnsi="Verdana"/>
          <w:color w:val="000000"/>
        </w:rPr>
        <w:t xml:space="preserve"> Με κοινή απόφαση των Υπουργών Εργασίας και Κοινωνικής Ασφάλισης και Υγείας, η οποία εκδίδεται μετά από γνώμη του Συμβουλίου Υγείας και Ασφάλειας στην Εργασία (Σ.Υ.Α.Ε.) και του Κεντρικού Συμβουλίου Υγείας (ΚΕ.Σ.Υ.), δύναται να ορίζονται, και πέραν των προβλεπόμενων στην παρ. 1 του παρόντος, ειδικότητες ιατρών, οι οποίοι μπορούν να ασκούν καθήκοντα ιατρού εργασίας, εφόσον αυτό κρίνεται αναγκαίο προκειμένου να αντιμετωπιστεί η αύξηση των εργατικών ατυχημάτων, να ενταθεί η αντιμετώπιση των επαγγελματικών κινδύνων και ασθενειών και να καλυφθεί η περιφερειακή ή τοπική ανεπάρκεια του αριθμού των ιατρών εργασίας, ιδίως κατά την τουριστική περίοδο, και οι οποίοι εντάσσονται σε νέο μητρώο ιατρών που μπορούν να ασκήσουν καθήκοντα ιατρού εργασίας, συμπληρωματικό προς αυτό της υπ’ </w:t>
      </w:r>
      <w:proofErr w:type="spellStart"/>
      <w:r w:rsidRPr="00EE3151">
        <w:rPr>
          <w:rFonts w:ascii="Verdana" w:hAnsi="Verdana"/>
          <w:color w:val="000000"/>
        </w:rPr>
        <w:t>αρ</w:t>
      </w:r>
      <w:proofErr w:type="spellEnd"/>
      <w:r w:rsidRPr="00EE3151">
        <w:rPr>
          <w:rFonts w:ascii="Verdana" w:hAnsi="Verdana"/>
          <w:color w:val="000000"/>
        </w:rPr>
        <w:t>. 5685/121/5.2.2021 απόφασης του Υπουργού Εργασίας και Κοινωνικών Υποθέσεων (Β’ 669), όπως εκάστοτε ισχύει. Για την άσκηση καθηκόντων ιατρού εργασίας επιλέγονται κατά προτεραιότητα οι ιατροί της παρ. 1. Με την απόφαση του πρώτου εδαφίου καθορίζονται οι όροι και οι προϋποθέσεις της κατά προτεραιότητα επιλογής των ιατρών της παρ. 1 για την κάλυψη των ανωτέρω αναγκών, καθώς και οι ειδικότητες, το περιεχόμενο, ο χρόνος και ο τρόπος εκπαίδευσης και πιστοποίησης των ιατρών του πρώτου εδαφίου, καθώς και κάθε άλλο θέμα σχετικό με την εφαρμογή της παρούσας</w:t>
      </w:r>
      <w:r w:rsidRPr="00EE3151">
        <w:rPr>
          <w:rFonts w:ascii="Verdana" w:hAnsi="Verdana"/>
        </w:rPr>
        <w:t xml:space="preserve"> (παρ.4 του </w:t>
      </w:r>
      <w:r w:rsidRPr="00EE3151">
        <w:rPr>
          <w:rFonts w:ascii="Verdana" w:hAnsi="Verdana"/>
          <w:color w:val="000000"/>
        </w:rPr>
        <w:t xml:space="preserve">άρθρου 16 του Ν.3850/2010, όπως προστέθηκε με το άρθρο 30 του Ν.5053/2023 (ΦΕΚ 158/26.9.23 </w:t>
      </w:r>
      <w:proofErr w:type="spellStart"/>
      <w:r w:rsidRPr="00EE3151">
        <w:rPr>
          <w:rFonts w:ascii="Verdana" w:hAnsi="Verdana"/>
          <w:color w:val="000000"/>
        </w:rPr>
        <w:t>τ.Α</w:t>
      </w:r>
      <w:proofErr w:type="spellEnd"/>
      <w:r w:rsidRPr="00EE3151">
        <w:rPr>
          <w:rFonts w:ascii="Verdana" w:hAnsi="Verdana"/>
          <w:color w:val="000000"/>
        </w:rPr>
        <w:t>’).</w:t>
      </w:r>
    </w:p>
    <w:p w14:paraId="2DA0F732" w14:textId="77777777" w:rsidR="000D2B21" w:rsidRPr="00EE3151" w:rsidRDefault="000D2B21" w:rsidP="000D2B21">
      <w:pPr>
        <w:spacing w:before="3"/>
        <w:ind w:left="142" w:right="-141"/>
        <w:jc w:val="both"/>
        <w:rPr>
          <w:rFonts w:ascii="Verdana" w:eastAsia="Verdana" w:hAnsi="Verdana" w:cs="Verdana"/>
        </w:rPr>
      </w:pPr>
      <w:r w:rsidRPr="00EE3151">
        <w:rPr>
          <w:rFonts w:ascii="Verdana" w:eastAsia="Verdana" w:hAnsi="Verdana" w:cs="Verdana"/>
        </w:rPr>
        <w:t xml:space="preserve"> </w:t>
      </w:r>
    </w:p>
    <w:p w14:paraId="13380A3D" w14:textId="77777777" w:rsidR="000D2B21" w:rsidRPr="00EE3151" w:rsidRDefault="000D2B21" w:rsidP="000D2B21">
      <w:pPr>
        <w:spacing w:before="3"/>
        <w:ind w:left="142" w:right="-141"/>
        <w:jc w:val="both"/>
        <w:rPr>
          <w:rFonts w:ascii="Verdana" w:eastAsia="Verdana" w:hAnsi="Verdana" w:cs="Verdana"/>
          <w:b/>
          <w:bCs/>
        </w:rPr>
      </w:pPr>
      <w:r w:rsidRPr="00EE3151">
        <w:rPr>
          <w:rFonts w:ascii="Verdana" w:eastAsia="Verdana" w:hAnsi="Verdana" w:cs="Verdana"/>
          <w:b/>
          <w:bCs/>
        </w:rPr>
        <w:t>Επιπρόσθετα θα πρέπει να διαθέτει εμπειρία τουλάχιστον δύο (2) ετών ως Γιατρός Εργασίας σε ΟΤΑ Α’ βαθμού.</w:t>
      </w:r>
    </w:p>
    <w:p w14:paraId="67ED8E2A" w14:textId="77777777" w:rsidR="000D2B21" w:rsidRPr="00EE3151" w:rsidRDefault="000D2B21" w:rsidP="000D2B21">
      <w:pPr>
        <w:spacing w:before="3"/>
        <w:ind w:left="142" w:right="-141"/>
        <w:jc w:val="both"/>
        <w:rPr>
          <w:rFonts w:ascii="Verdana" w:hAnsi="Verdana"/>
          <w:sz w:val="28"/>
          <w:szCs w:val="28"/>
        </w:rPr>
      </w:pPr>
    </w:p>
    <w:p w14:paraId="1F73D074" w14:textId="77777777" w:rsidR="000D2B21" w:rsidRPr="00EE3151" w:rsidRDefault="000D2B21" w:rsidP="000D2B21">
      <w:pPr>
        <w:ind w:right="-141"/>
        <w:jc w:val="both"/>
        <w:rPr>
          <w:rFonts w:ascii="Verdana" w:eastAsia="Verdana" w:hAnsi="Verdana" w:cs="Verdana"/>
          <w:b/>
        </w:rPr>
      </w:pPr>
      <w:r w:rsidRPr="00EE3151">
        <w:rPr>
          <w:rFonts w:ascii="Verdana" w:hAnsi="Verdana"/>
          <w:sz w:val="12"/>
          <w:szCs w:val="12"/>
        </w:rPr>
        <w:t xml:space="preserve">     </w:t>
      </w:r>
      <w:r w:rsidRPr="00EE3151">
        <w:rPr>
          <w:rFonts w:ascii="Verdana" w:eastAsia="Verdana" w:hAnsi="Verdana" w:cs="Verdana"/>
          <w:b/>
        </w:rPr>
        <w:t>6.</w:t>
      </w:r>
      <w:r w:rsidRPr="00EE3151">
        <w:rPr>
          <w:rFonts w:ascii="Verdana" w:eastAsia="Verdana" w:hAnsi="Verdana" w:cs="Verdana"/>
          <w:b/>
          <w:spacing w:val="10"/>
        </w:rPr>
        <w:t xml:space="preserve"> </w:t>
      </w:r>
      <w:r w:rsidRPr="00EE3151">
        <w:rPr>
          <w:rFonts w:ascii="Verdana" w:eastAsia="Verdana" w:hAnsi="Verdana" w:cs="Verdana"/>
          <w:b/>
          <w:w w:val="112"/>
        </w:rPr>
        <w:t>∆</w:t>
      </w:r>
      <w:proofErr w:type="spellStart"/>
      <w:r w:rsidRPr="00EE3151">
        <w:rPr>
          <w:rFonts w:ascii="Verdana" w:eastAsia="Verdana" w:hAnsi="Verdana" w:cs="Verdana"/>
          <w:b/>
          <w:spacing w:val="2"/>
          <w:w w:val="112"/>
        </w:rPr>
        <w:t>ι</w:t>
      </w:r>
      <w:r w:rsidRPr="00EE3151">
        <w:rPr>
          <w:rFonts w:ascii="Verdana" w:eastAsia="Verdana" w:hAnsi="Verdana" w:cs="Verdana"/>
          <w:b/>
          <w:w w:val="112"/>
        </w:rPr>
        <w:t>άρ</w:t>
      </w:r>
      <w:r w:rsidRPr="00EE3151">
        <w:rPr>
          <w:rFonts w:ascii="Verdana" w:eastAsia="Verdana" w:hAnsi="Verdana" w:cs="Verdana"/>
          <w:b/>
          <w:spacing w:val="1"/>
          <w:w w:val="112"/>
        </w:rPr>
        <w:t>κε</w:t>
      </w:r>
      <w:r w:rsidRPr="00EE3151">
        <w:rPr>
          <w:rFonts w:ascii="Verdana" w:eastAsia="Verdana" w:hAnsi="Verdana" w:cs="Verdana"/>
          <w:b/>
          <w:spacing w:val="-1"/>
          <w:w w:val="112"/>
        </w:rPr>
        <w:t>ι</w:t>
      </w:r>
      <w:r w:rsidRPr="00EE3151">
        <w:rPr>
          <w:rFonts w:ascii="Verdana" w:eastAsia="Verdana" w:hAnsi="Verdana" w:cs="Verdana"/>
          <w:b/>
          <w:w w:val="112"/>
        </w:rPr>
        <w:t>α</w:t>
      </w:r>
      <w:proofErr w:type="spellEnd"/>
      <w:r w:rsidRPr="00EE3151">
        <w:rPr>
          <w:rFonts w:ascii="Verdana" w:eastAsia="Verdana" w:hAnsi="Verdana" w:cs="Verdana"/>
          <w:b/>
          <w:spacing w:val="-3"/>
          <w:w w:val="112"/>
        </w:rPr>
        <w:t xml:space="preserve"> </w:t>
      </w:r>
      <w:proofErr w:type="spellStart"/>
      <w:r w:rsidRPr="00EE3151">
        <w:rPr>
          <w:rFonts w:ascii="Verdana" w:eastAsia="Verdana" w:hAnsi="Verdana" w:cs="Verdana"/>
          <w:b/>
          <w:w w:val="114"/>
        </w:rPr>
        <w:t>σ</w:t>
      </w:r>
      <w:r w:rsidRPr="00EE3151">
        <w:rPr>
          <w:rFonts w:ascii="Verdana" w:eastAsia="Verdana" w:hAnsi="Verdana" w:cs="Verdana"/>
          <w:b/>
          <w:spacing w:val="1"/>
          <w:w w:val="111"/>
        </w:rPr>
        <w:t>ύ</w:t>
      </w:r>
      <w:r w:rsidRPr="00EE3151">
        <w:rPr>
          <w:rFonts w:ascii="Verdana" w:eastAsia="Verdana" w:hAnsi="Verdana" w:cs="Verdana"/>
          <w:b/>
          <w:spacing w:val="3"/>
          <w:w w:val="111"/>
        </w:rPr>
        <w:t>µ</w:t>
      </w:r>
      <w:r w:rsidRPr="00EE3151">
        <w:rPr>
          <w:rFonts w:ascii="Verdana" w:eastAsia="Verdana" w:hAnsi="Verdana" w:cs="Verdana"/>
          <w:b/>
          <w:spacing w:val="-1"/>
          <w:w w:val="115"/>
        </w:rPr>
        <w:t>β</w:t>
      </w:r>
      <w:r w:rsidRPr="00EE3151">
        <w:rPr>
          <w:rFonts w:ascii="Verdana" w:eastAsia="Verdana" w:hAnsi="Verdana" w:cs="Verdana"/>
          <w:b/>
          <w:spacing w:val="2"/>
          <w:w w:val="111"/>
        </w:rPr>
        <w:t>α</w:t>
      </w:r>
      <w:r w:rsidRPr="00EE3151">
        <w:rPr>
          <w:rFonts w:ascii="Verdana" w:eastAsia="Verdana" w:hAnsi="Verdana" w:cs="Verdana"/>
          <w:b/>
          <w:w w:val="114"/>
        </w:rPr>
        <w:t>σ</w:t>
      </w:r>
      <w:r w:rsidRPr="00EE3151">
        <w:rPr>
          <w:rFonts w:ascii="Verdana" w:eastAsia="Verdana" w:hAnsi="Verdana" w:cs="Verdana"/>
          <w:b/>
          <w:w w:val="112"/>
        </w:rPr>
        <w:t>η</w:t>
      </w:r>
      <w:r w:rsidRPr="00EE3151">
        <w:rPr>
          <w:rFonts w:ascii="Verdana" w:eastAsia="Verdana" w:hAnsi="Verdana" w:cs="Verdana"/>
          <w:b/>
          <w:w w:val="110"/>
        </w:rPr>
        <w:t>ς</w:t>
      </w:r>
      <w:proofErr w:type="spellEnd"/>
    </w:p>
    <w:p w14:paraId="3910BAE6" w14:textId="77777777" w:rsidR="000D2B21" w:rsidRPr="00EE3151" w:rsidRDefault="000D2B21" w:rsidP="000D2B21">
      <w:pPr>
        <w:spacing w:before="57"/>
        <w:ind w:left="142" w:right="-141"/>
        <w:jc w:val="both"/>
        <w:rPr>
          <w:rFonts w:ascii="Verdana" w:eastAsia="Verdana" w:hAnsi="Verdana" w:cs="Verdana"/>
        </w:rPr>
      </w:pPr>
      <w:r w:rsidRPr="00EE3151">
        <w:rPr>
          <w:rFonts w:ascii="Verdana" w:eastAsia="Verdana" w:hAnsi="Verdana" w:cs="Verdana"/>
        </w:rPr>
        <w:t>Η</w:t>
      </w:r>
      <w:r w:rsidRPr="00EE3151">
        <w:rPr>
          <w:rFonts w:ascii="Verdana" w:eastAsia="Verdana" w:hAnsi="Verdana" w:cs="Verdana"/>
          <w:spacing w:val="10"/>
        </w:rPr>
        <w:t xml:space="preserve"> </w:t>
      </w:r>
      <w:r w:rsidRPr="00EE3151">
        <w:rPr>
          <w:rFonts w:ascii="Verdana" w:eastAsia="Verdana" w:hAnsi="Verdana" w:cs="Verdana"/>
          <w:spacing w:val="-1"/>
        </w:rPr>
        <w:t>δ</w:t>
      </w:r>
      <w:r w:rsidRPr="00EE3151">
        <w:rPr>
          <w:rFonts w:ascii="Verdana" w:eastAsia="Verdana" w:hAnsi="Verdana" w:cs="Verdana"/>
          <w:spacing w:val="3"/>
        </w:rPr>
        <w:t>ι</w:t>
      </w:r>
      <w:r w:rsidRPr="00EE3151">
        <w:rPr>
          <w:rFonts w:ascii="Verdana" w:eastAsia="Verdana" w:hAnsi="Verdana" w:cs="Verdana"/>
          <w:spacing w:val="1"/>
        </w:rPr>
        <w:t>ά</w:t>
      </w:r>
      <w:r w:rsidRPr="00EE3151">
        <w:rPr>
          <w:rFonts w:ascii="Verdana" w:eastAsia="Verdana" w:hAnsi="Verdana" w:cs="Verdana"/>
        </w:rPr>
        <w:t>ρκ</w:t>
      </w:r>
      <w:r w:rsidRPr="00EE3151">
        <w:rPr>
          <w:rFonts w:ascii="Verdana" w:eastAsia="Verdana" w:hAnsi="Verdana" w:cs="Verdana"/>
          <w:spacing w:val="1"/>
        </w:rPr>
        <w:t>ε</w:t>
      </w:r>
      <w:r w:rsidRPr="00EE3151">
        <w:rPr>
          <w:rFonts w:ascii="Verdana" w:eastAsia="Verdana" w:hAnsi="Verdana" w:cs="Verdana"/>
          <w:spacing w:val="3"/>
        </w:rPr>
        <w:t>ι</w:t>
      </w:r>
      <w:r w:rsidRPr="00EE3151">
        <w:rPr>
          <w:rFonts w:ascii="Verdana" w:eastAsia="Verdana" w:hAnsi="Verdana" w:cs="Verdana"/>
        </w:rPr>
        <w:t>α</w:t>
      </w:r>
      <w:r w:rsidRPr="00EE3151">
        <w:rPr>
          <w:rFonts w:ascii="Verdana" w:eastAsia="Verdana" w:hAnsi="Verdana" w:cs="Verdana"/>
          <w:spacing w:val="6"/>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σύμβασης</w:t>
      </w:r>
      <w:r w:rsidRPr="00EE3151">
        <w:rPr>
          <w:rFonts w:ascii="Verdana" w:eastAsia="Verdana" w:hAnsi="Verdana" w:cs="Verdana"/>
          <w:spacing w:val="3"/>
        </w:rPr>
        <w:t xml:space="preserve"> </w:t>
      </w:r>
      <w:r w:rsidRPr="00EE3151">
        <w:rPr>
          <w:rFonts w:ascii="Verdana" w:eastAsia="Verdana" w:hAnsi="Verdana" w:cs="Verdana"/>
          <w:spacing w:val="-1"/>
        </w:rPr>
        <w:t>ο</w:t>
      </w:r>
      <w:r w:rsidRPr="00EE3151">
        <w:rPr>
          <w:rFonts w:ascii="Verdana" w:eastAsia="Verdana" w:hAnsi="Verdana" w:cs="Verdana"/>
        </w:rPr>
        <w:t>ρ</w:t>
      </w:r>
      <w:r w:rsidRPr="00EE3151">
        <w:rPr>
          <w:rFonts w:ascii="Verdana" w:eastAsia="Verdana" w:hAnsi="Verdana" w:cs="Verdana"/>
          <w:spacing w:val="3"/>
        </w:rPr>
        <w:t>ί</w:t>
      </w:r>
      <w:r w:rsidRPr="00EE3151">
        <w:rPr>
          <w:rFonts w:ascii="Verdana" w:eastAsia="Verdana" w:hAnsi="Verdana" w:cs="Verdana"/>
        </w:rPr>
        <w:t>ζ</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8"/>
        </w:rPr>
        <w:t xml:space="preserve"> </w:t>
      </w:r>
      <w:r w:rsidRPr="00EE3151">
        <w:rPr>
          <w:rFonts w:ascii="Verdana" w:eastAsia="Verdana" w:hAnsi="Verdana" w:cs="Verdana"/>
          <w:spacing w:val="-1"/>
        </w:rPr>
        <w:t>σ</w:t>
      </w:r>
      <w:r w:rsidRPr="00EE3151">
        <w:rPr>
          <w:rFonts w:ascii="Verdana" w:eastAsia="Verdana" w:hAnsi="Verdana" w:cs="Verdana"/>
        </w:rPr>
        <w:t>ε δύο (2) έτη</w:t>
      </w:r>
      <w:r w:rsidRPr="00EE3151">
        <w:rPr>
          <w:rFonts w:ascii="Verdana" w:eastAsia="Verdana" w:hAnsi="Verdana" w:cs="Verdana"/>
          <w:spacing w:val="9"/>
        </w:rPr>
        <w:t xml:space="preserve"> </w:t>
      </w:r>
      <w:r w:rsidRPr="00EE3151">
        <w:rPr>
          <w:rFonts w:ascii="Verdana" w:eastAsia="Verdana" w:hAnsi="Verdana" w:cs="Verdana"/>
          <w:spacing w:val="1"/>
        </w:rPr>
        <w:t>α</w:t>
      </w:r>
      <w:r w:rsidRPr="00EE3151">
        <w:rPr>
          <w:rFonts w:ascii="Verdana" w:eastAsia="Verdana" w:hAnsi="Verdana" w:cs="Verdana"/>
        </w:rPr>
        <w:t>ρχ</w:t>
      </w:r>
      <w:r w:rsidRPr="00EE3151">
        <w:rPr>
          <w:rFonts w:ascii="Verdana" w:eastAsia="Verdana" w:hAnsi="Verdana" w:cs="Verdana"/>
          <w:spacing w:val="4"/>
        </w:rPr>
        <w:t>ή</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rPr>
        <w:t>γ</w:t>
      </w:r>
      <w:r w:rsidRPr="00EE3151">
        <w:rPr>
          <w:rFonts w:ascii="Verdana" w:eastAsia="Verdana" w:hAnsi="Verdana" w:cs="Verdana"/>
          <w:spacing w:val="1"/>
        </w:rPr>
        <w:t>ενομένης</w:t>
      </w:r>
      <w:r w:rsidRPr="00EE3151">
        <w:rPr>
          <w:rFonts w:ascii="Verdana" w:eastAsia="Verdana" w:hAnsi="Verdana" w:cs="Verdana"/>
          <w:spacing w:val="5"/>
        </w:rPr>
        <w:t xml:space="preserve"> </w:t>
      </w:r>
      <w:r w:rsidRPr="00EE3151">
        <w:rPr>
          <w:rFonts w:ascii="Verdana" w:eastAsia="Verdana" w:hAnsi="Verdana" w:cs="Verdana"/>
          <w:spacing w:val="1"/>
        </w:rPr>
        <w:t>α</w:t>
      </w:r>
      <w:r w:rsidRPr="00EE3151">
        <w:rPr>
          <w:rFonts w:ascii="Verdana" w:eastAsia="Verdana" w:hAnsi="Verdana" w:cs="Verdana"/>
        </w:rPr>
        <w:t>πό</w:t>
      </w:r>
      <w:r w:rsidRPr="00EE3151">
        <w:rPr>
          <w:rFonts w:ascii="Verdana" w:eastAsia="Verdana" w:hAnsi="Verdana" w:cs="Verdana"/>
          <w:spacing w:val="8"/>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10"/>
        </w:rPr>
        <w:t xml:space="preserve"> </w:t>
      </w:r>
      <w:r w:rsidRPr="00EE3151">
        <w:rPr>
          <w:rFonts w:ascii="Verdana" w:eastAsia="Verdana" w:hAnsi="Verdana" w:cs="Verdana"/>
          <w:spacing w:val="1"/>
        </w:rPr>
        <w:t>η</w:t>
      </w:r>
      <w:r w:rsidRPr="00EE3151">
        <w:rPr>
          <w:rFonts w:ascii="Verdana" w:eastAsia="Verdana" w:hAnsi="Verdana" w:cs="Verdana"/>
        </w:rPr>
        <w:t>μ</w:t>
      </w:r>
      <w:r w:rsidRPr="00EE3151">
        <w:rPr>
          <w:rFonts w:ascii="Verdana" w:eastAsia="Verdana" w:hAnsi="Verdana" w:cs="Verdana"/>
          <w:spacing w:val="1"/>
        </w:rPr>
        <w:t>ε</w:t>
      </w:r>
      <w:r w:rsidRPr="00EE3151">
        <w:rPr>
          <w:rFonts w:ascii="Verdana" w:eastAsia="Verdana" w:hAnsi="Verdana" w:cs="Verdana"/>
          <w:spacing w:val="3"/>
        </w:rPr>
        <w:t>ρ</w:t>
      </w:r>
      <w:r w:rsidRPr="00EE3151">
        <w:rPr>
          <w:rFonts w:ascii="Verdana" w:eastAsia="Verdana" w:hAnsi="Verdana" w:cs="Verdana"/>
          <w:spacing w:val="-1"/>
        </w:rPr>
        <w:t>ο</w:t>
      </w:r>
      <w:r w:rsidRPr="00EE3151">
        <w:rPr>
          <w:rFonts w:ascii="Verdana" w:eastAsia="Verdana" w:hAnsi="Verdana" w:cs="Verdana"/>
        </w:rPr>
        <w:t>μ</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3"/>
        </w:rPr>
        <w:t>ί</w:t>
      </w:r>
      <w:r w:rsidRPr="00EE3151">
        <w:rPr>
          <w:rFonts w:ascii="Verdana" w:eastAsia="Verdana" w:hAnsi="Verdana" w:cs="Verdana"/>
        </w:rPr>
        <w:t xml:space="preserve">α </w:t>
      </w:r>
      <w:r w:rsidRPr="00EE3151">
        <w:rPr>
          <w:rFonts w:ascii="Verdana" w:eastAsia="Verdana" w:hAnsi="Verdana" w:cs="Verdana"/>
          <w:spacing w:val="-1"/>
        </w:rPr>
        <w:t>υ</w:t>
      </w:r>
      <w:r w:rsidRPr="00EE3151">
        <w:rPr>
          <w:rFonts w:ascii="Verdana" w:eastAsia="Verdana" w:hAnsi="Verdana" w:cs="Verdana"/>
        </w:rPr>
        <w:t>π</w:t>
      </w:r>
      <w:r w:rsidRPr="00EE3151">
        <w:rPr>
          <w:rFonts w:ascii="Verdana" w:eastAsia="Verdana" w:hAnsi="Verdana" w:cs="Verdana"/>
          <w:spacing w:val="2"/>
        </w:rPr>
        <w:t>ο</w:t>
      </w:r>
      <w:r w:rsidRPr="00EE3151">
        <w:rPr>
          <w:rFonts w:ascii="Verdana" w:eastAsia="Verdana" w:hAnsi="Verdana" w:cs="Verdana"/>
        </w:rPr>
        <w:t>γρ</w:t>
      </w:r>
      <w:r w:rsidRPr="00EE3151">
        <w:rPr>
          <w:rFonts w:ascii="Verdana" w:eastAsia="Verdana" w:hAnsi="Verdana" w:cs="Verdana"/>
          <w:spacing w:val="1"/>
        </w:rPr>
        <w:t>αφή</w:t>
      </w:r>
      <w:r w:rsidRPr="00EE3151">
        <w:rPr>
          <w:rFonts w:ascii="Verdana" w:eastAsia="Verdana" w:hAnsi="Verdana" w:cs="Verdana"/>
        </w:rPr>
        <w:t>ς</w:t>
      </w:r>
      <w:r w:rsidRPr="00EE3151">
        <w:rPr>
          <w:rFonts w:ascii="Verdana" w:eastAsia="Verdana" w:hAnsi="Verdana" w:cs="Verdana"/>
          <w:spacing w:val="-12"/>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2"/>
        </w:rPr>
        <w:t xml:space="preserve"> </w:t>
      </w:r>
      <w:r w:rsidRPr="00EE3151">
        <w:rPr>
          <w:rFonts w:ascii="Verdana" w:eastAsia="Verdana" w:hAnsi="Verdana" w:cs="Verdana"/>
          <w:spacing w:val="2"/>
        </w:rPr>
        <w:t>σύμβασης</w:t>
      </w:r>
      <w:r w:rsidRPr="00EE3151">
        <w:rPr>
          <w:rFonts w:ascii="Verdana" w:eastAsia="Verdana" w:hAnsi="Verdana" w:cs="Verdana"/>
        </w:rPr>
        <w:t>.</w:t>
      </w:r>
    </w:p>
    <w:p w14:paraId="51DECB57" w14:textId="77777777" w:rsidR="000D2B21" w:rsidRPr="00EE3151" w:rsidRDefault="000D2B21" w:rsidP="000D2B21">
      <w:pPr>
        <w:spacing w:before="6"/>
        <w:ind w:right="-141"/>
        <w:jc w:val="both"/>
        <w:rPr>
          <w:rFonts w:ascii="Verdana" w:hAnsi="Verdana"/>
          <w:sz w:val="12"/>
          <w:szCs w:val="12"/>
        </w:rPr>
      </w:pPr>
    </w:p>
    <w:p w14:paraId="6B2BB4E0" w14:textId="77777777" w:rsidR="000D2B21" w:rsidRPr="00EE3151" w:rsidRDefault="000D2B21" w:rsidP="000D2B21">
      <w:pPr>
        <w:tabs>
          <w:tab w:val="left" w:pos="3686"/>
        </w:tabs>
        <w:spacing w:before="32"/>
        <w:ind w:right="3"/>
        <w:jc w:val="both"/>
        <w:rPr>
          <w:rFonts w:ascii="Verdana" w:eastAsia="Verdana" w:hAnsi="Verdana" w:cs="Verdana"/>
          <w:b/>
          <w:spacing w:val="1"/>
          <w:w w:val="111"/>
        </w:rPr>
      </w:pPr>
      <w:r w:rsidRPr="00EE3151">
        <w:rPr>
          <w:rFonts w:ascii="Verdana" w:eastAsia="Verdana" w:hAnsi="Verdana" w:cs="Verdana"/>
          <w:b/>
          <w:spacing w:val="1"/>
          <w:w w:val="111"/>
        </w:rPr>
        <w:t xml:space="preserve">   </w:t>
      </w:r>
      <w:bookmarkStart w:id="11" w:name="_Hlk38618109"/>
    </w:p>
    <w:p w14:paraId="06C6E147" w14:textId="77777777" w:rsidR="000D2B21" w:rsidRPr="00EE3151" w:rsidRDefault="000D2B21" w:rsidP="000D2B21">
      <w:pPr>
        <w:tabs>
          <w:tab w:val="left" w:pos="3686"/>
        </w:tabs>
        <w:spacing w:before="32"/>
        <w:ind w:right="3"/>
        <w:jc w:val="both"/>
        <w:rPr>
          <w:rFonts w:ascii="Verdana" w:eastAsia="Verdana" w:hAnsi="Verdana" w:cs="Verdana"/>
          <w:b/>
          <w:spacing w:val="1"/>
          <w:w w:val="111"/>
        </w:rPr>
      </w:pPr>
    </w:p>
    <w:p w14:paraId="16BD037D" w14:textId="77777777" w:rsidR="000D2B21" w:rsidRPr="00EE3151" w:rsidRDefault="000D2B21" w:rsidP="000D2B21">
      <w:pPr>
        <w:tabs>
          <w:tab w:val="left" w:pos="3686"/>
        </w:tabs>
        <w:spacing w:before="32"/>
        <w:ind w:right="3"/>
        <w:jc w:val="both"/>
        <w:rPr>
          <w:rFonts w:ascii="Verdana" w:hAnsi="Verdana"/>
          <w:b/>
        </w:rPr>
      </w:pPr>
      <w:r w:rsidRPr="00EE3151">
        <w:rPr>
          <w:rFonts w:ascii="Verdana" w:eastAsia="Verdana" w:hAnsi="Verdana" w:cs="Verdana"/>
          <w:b/>
          <w:spacing w:val="1"/>
          <w:w w:val="111"/>
        </w:rPr>
        <w:t xml:space="preserve">          </w:t>
      </w:r>
      <w:bookmarkStart w:id="12" w:name="_Hlk176957138"/>
      <w:r w:rsidRPr="00EE3151">
        <w:rPr>
          <w:rFonts w:ascii="Verdana" w:hAnsi="Verdana"/>
          <w:b/>
        </w:rPr>
        <w:t xml:space="preserve">Η ΣΥΝΤΑΞΑΣΑ                                          ΕΛΕΓΧΘΗΚΕ ΚΑΙ ΘΕΩΡΗΘΗΚΕ                                            </w:t>
      </w:r>
    </w:p>
    <w:p w14:paraId="6C3B89B4" w14:textId="77777777" w:rsidR="000D2B21" w:rsidRPr="00EE3151" w:rsidRDefault="000D2B21" w:rsidP="000D2B21">
      <w:pPr>
        <w:tabs>
          <w:tab w:val="left" w:pos="3686"/>
        </w:tabs>
        <w:spacing w:before="32"/>
        <w:ind w:right="3"/>
        <w:jc w:val="both"/>
        <w:rPr>
          <w:rFonts w:ascii="Verdana" w:hAnsi="Verdana"/>
          <w:b/>
        </w:rPr>
      </w:pPr>
      <w:r w:rsidRPr="00EE3151">
        <w:rPr>
          <w:rFonts w:ascii="Verdana" w:hAnsi="Verdana"/>
          <w:b/>
          <w:spacing w:val="-1"/>
        </w:rPr>
        <w:t xml:space="preserve">                                                                ΑΠΟ ΤΗΝ ΑΝ.Π</w:t>
      </w:r>
      <w:r w:rsidRPr="00EE3151">
        <w:rPr>
          <w:rFonts w:ascii="Verdana" w:hAnsi="Verdana"/>
          <w:b/>
        </w:rPr>
        <w:t>Ρ</w:t>
      </w:r>
      <w:r w:rsidRPr="00EE3151">
        <w:rPr>
          <w:rFonts w:ascii="Verdana" w:hAnsi="Verdana"/>
          <w:b/>
          <w:spacing w:val="1"/>
        </w:rPr>
        <w:t>Ο</w:t>
      </w:r>
      <w:r w:rsidRPr="00EE3151">
        <w:rPr>
          <w:rFonts w:ascii="Verdana" w:hAnsi="Verdana"/>
          <w:b/>
          <w:spacing w:val="-4"/>
        </w:rPr>
        <w:t>Ϊ</w:t>
      </w:r>
      <w:r w:rsidRPr="00EE3151">
        <w:rPr>
          <w:rFonts w:ascii="Verdana" w:hAnsi="Verdana"/>
          <w:b/>
          <w:spacing w:val="1"/>
        </w:rPr>
        <w:t>Σ</w:t>
      </w:r>
      <w:r w:rsidRPr="00EE3151">
        <w:rPr>
          <w:rFonts w:ascii="Verdana" w:hAnsi="Verdana"/>
          <w:b/>
          <w:spacing w:val="2"/>
        </w:rPr>
        <w:t>Τ</w:t>
      </w:r>
      <w:r w:rsidRPr="00EE3151">
        <w:rPr>
          <w:rFonts w:ascii="Verdana" w:hAnsi="Verdana"/>
          <w:b/>
          <w:spacing w:val="-1"/>
        </w:rPr>
        <w:t>Α</w:t>
      </w:r>
      <w:r w:rsidRPr="00EE3151">
        <w:rPr>
          <w:rFonts w:ascii="Verdana" w:hAnsi="Verdana"/>
          <w:b/>
          <w:spacing w:val="1"/>
        </w:rPr>
        <w:t>Μ</w:t>
      </w:r>
      <w:r w:rsidRPr="00EE3151">
        <w:rPr>
          <w:rFonts w:ascii="Verdana" w:hAnsi="Verdana"/>
          <w:b/>
        </w:rPr>
        <w:t>Ε</w:t>
      </w:r>
      <w:r w:rsidRPr="00EE3151">
        <w:rPr>
          <w:rFonts w:ascii="Verdana" w:hAnsi="Verdana"/>
          <w:b/>
          <w:spacing w:val="-1"/>
        </w:rPr>
        <w:t>ΝΗ</w:t>
      </w:r>
      <w:r w:rsidRPr="00EE3151">
        <w:rPr>
          <w:rFonts w:ascii="Verdana" w:hAnsi="Verdana"/>
          <w:b/>
          <w:spacing w:val="-3"/>
        </w:rPr>
        <w:t xml:space="preserve"> ΤΗΣ ΔΙΕΥΘΥΝΣΗΣ</w:t>
      </w:r>
    </w:p>
    <w:p w14:paraId="431EC08B" w14:textId="77777777" w:rsidR="000D2B21" w:rsidRPr="00EE3151" w:rsidRDefault="000D2B21" w:rsidP="000D2B21">
      <w:pPr>
        <w:spacing w:before="36"/>
        <w:ind w:left="-19" w:right="1062"/>
        <w:jc w:val="center"/>
        <w:rPr>
          <w:rFonts w:ascii="Verdana" w:hAnsi="Verdana"/>
          <w:b/>
        </w:rPr>
      </w:pPr>
      <w:r w:rsidRPr="00EE3151">
        <w:rPr>
          <w:rFonts w:ascii="Verdana" w:hAnsi="Verdana"/>
        </w:rPr>
        <w:t xml:space="preserve">                                                                     </w:t>
      </w:r>
      <w:r w:rsidRPr="00EE3151">
        <w:rPr>
          <w:rFonts w:ascii="Verdana" w:hAnsi="Verdana"/>
          <w:b/>
        </w:rPr>
        <w:t>ΔΙΟΙΚΗΤΙΚΩΝ ΥΠΗΡΕΣΙΩΝ</w:t>
      </w:r>
    </w:p>
    <w:p w14:paraId="0DCD5B9B" w14:textId="77777777" w:rsidR="000D2B21" w:rsidRPr="00EE3151" w:rsidRDefault="000D2B21" w:rsidP="000D2B21">
      <w:pPr>
        <w:spacing w:before="19"/>
        <w:rPr>
          <w:rFonts w:ascii="Verdana" w:hAnsi="Verdana"/>
        </w:rPr>
      </w:pPr>
    </w:p>
    <w:p w14:paraId="1A400B40" w14:textId="77777777" w:rsidR="000D2B21" w:rsidRPr="00EE3151" w:rsidRDefault="000D2B21" w:rsidP="000D2B21">
      <w:pPr>
        <w:ind w:right="389"/>
        <w:jc w:val="center"/>
        <w:rPr>
          <w:rFonts w:ascii="Verdana" w:hAnsi="Verdana"/>
          <w:b/>
          <w:spacing w:val="-1"/>
        </w:rPr>
      </w:pPr>
    </w:p>
    <w:p w14:paraId="25FC43BC" w14:textId="77777777" w:rsidR="000D2B21" w:rsidRPr="00EE3151" w:rsidRDefault="000D2B21" w:rsidP="000D2B21">
      <w:pPr>
        <w:ind w:right="389"/>
        <w:jc w:val="center"/>
        <w:rPr>
          <w:rFonts w:ascii="Verdana" w:hAnsi="Verdana"/>
          <w:b/>
          <w:spacing w:val="-1"/>
        </w:rPr>
      </w:pPr>
    </w:p>
    <w:p w14:paraId="59BF4096" w14:textId="77777777" w:rsidR="000D2B21" w:rsidRPr="00EE3151" w:rsidRDefault="000D2B21" w:rsidP="000D2B21">
      <w:pPr>
        <w:ind w:right="389"/>
        <w:rPr>
          <w:rFonts w:ascii="Verdana" w:eastAsia="Verdana" w:hAnsi="Verdana" w:cs="Verdana"/>
          <w:b/>
          <w:spacing w:val="-1"/>
          <w:w w:val="111"/>
        </w:rPr>
      </w:pPr>
      <w:r w:rsidRPr="00EE3151">
        <w:rPr>
          <w:rFonts w:ascii="Verdana" w:eastAsia="Verdana" w:hAnsi="Verdana" w:cs="Verdana"/>
          <w:b/>
          <w:spacing w:val="-1"/>
          <w:w w:val="111"/>
        </w:rPr>
        <w:t xml:space="preserve">         ΚΑΡΥΔΟΥ ΜΑΡΙΑ</w:t>
      </w:r>
      <w:r w:rsidRPr="00EE3151">
        <w:rPr>
          <w:rFonts w:ascii="Verdana" w:eastAsia="Verdana" w:hAnsi="Verdana" w:cs="Verdana"/>
          <w:b/>
          <w:spacing w:val="-1"/>
          <w:w w:val="111"/>
        </w:rPr>
        <w:tab/>
      </w:r>
      <w:r w:rsidRPr="00EE3151">
        <w:rPr>
          <w:rFonts w:ascii="Verdana" w:eastAsia="Verdana" w:hAnsi="Verdana" w:cs="Verdana"/>
          <w:b/>
          <w:spacing w:val="-1"/>
          <w:w w:val="111"/>
        </w:rPr>
        <w:tab/>
      </w:r>
      <w:r w:rsidRPr="00EE3151">
        <w:rPr>
          <w:rFonts w:ascii="Verdana" w:eastAsia="Verdana" w:hAnsi="Verdana" w:cs="Verdana"/>
          <w:b/>
          <w:spacing w:val="-1"/>
          <w:w w:val="111"/>
        </w:rPr>
        <w:tab/>
      </w:r>
      <w:r w:rsidRPr="00EE3151">
        <w:rPr>
          <w:rFonts w:ascii="Verdana" w:eastAsia="Verdana" w:hAnsi="Verdana" w:cs="Verdana"/>
          <w:b/>
          <w:spacing w:val="-1"/>
          <w:w w:val="111"/>
        </w:rPr>
        <w:tab/>
      </w:r>
      <w:r w:rsidRPr="00EE3151">
        <w:rPr>
          <w:rFonts w:ascii="Verdana" w:eastAsia="Verdana" w:hAnsi="Verdana" w:cs="Verdana"/>
          <w:b/>
          <w:spacing w:val="-1"/>
          <w:w w:val="111"/>
        </w:rPr>
        <w:tab/>
        <w:t>ΡΑΛΛΗ ΧΡΙ</w:t>
      </w:r>
      <w:r>
        <w:rPr>
          <w:rFonts w:ascii="Verdana" w:eastAsia="Verdana" w:hAnsi="Verdana" w:cs="Verdana"/>
          <w:b/>
          <w:spacing w:val="-1"/>
          <w:w w:val="111"/>
        </w:rPr>
        <w:t>Σ</w:t>
      </w:r>
      <w:r w:rsidRPr="00EE3151">
        <w:rPr>
          <w:rFonts w:ascii="Verdana" w:eastAsia="Verdana" w:hAnsi="Verdana" w:cs="Verdana"/>
          <w:b/>
          <w:spacing w:val="-1"/>
          <w:w w:val="111"/>
        </w:rPr>
        <w:t>ΤΙΝΑ</w:t>
      </w:r>
    </w:p>
    <w:p w14:paraId="191DAAAA" w14:textId="77777777" w:rsidR="000D2B21" w:rsidRPr="00EE3151" w:rsidRDefault="000D2B21" w:rsidP="000D2B21">
      <w:pPr>
        <w:spacing w:before="58"/>
        <w:ind w:left="820" w:right="-20"/>
        <w:rPr>
          <w:rFonts w:ascii="Verdana" w:eastAsia="Verdana" w:hAnsi="Verdana" w:cs="Verdana"/>
          <w:spacing w:val="-1"/>
          <w:w w:val="111"/>
        </w:rPr>
      </w:pPr>
    </w:p>
    <w:bookmarkEnd w:id="12"/>
    <w:p w14:paraId="2228EC04" w14:textId="77777777" w:rsidR="000D2B21" w:rsidRPr="00EE3151" w:rsidRDefault="000D2B21" w:rsidP="000D2B21">
      <w:pPr>
        <w:spacing w:before="3"/>
        <w:rPr>
          <w:rFonts w:ascii="Verdana" w:hAnsi="Verdana"/>
        </w:rPr>
      </w:pPr>
    </w:p>
    <w:p w14:paraId="16F30808" w14:textId="77777777" w:rsidR="000D2B21" w:rsidRPr="00EE3151" w:rsidRDefault="000D2B21" w:rsidP="000D2B21">
      <w:pPr>
        <w:spacing w:before="3"/>
        <w:rPr>
          <w:rFonts w:ascii="Verdana" w:hAnsi="Verdana"/>
        </w:rPr>
      </w:pPr>
    </w:p>
    <w:p w14:paraId="0487E5B0" w14:textId="77777777" w:rsidR="000D2B21" w:rsidRPr="00EE3151" w:rsidRDefault="000D2B21" w:rsidP="000D2B21">
      <w:pPr>
        <w:spacing w:before="3"/>
        <w:rPr>
          <w:rFonts w:ascii="Verdana" w:hAnsi="Verdana"/>
        </w:rPr>
      </w:pPr>
    </w:p>
    <w:p w14:paraId="6C834F0D" w14:textId="77777777" w:rsidR="000D2B21" w:rsidRPr="00EE3151" w:rsidRDefault="000D2B21" w:rsidP="000D2B21">
      <w:pPr>
        <w:rPr>
          <w:rFonts w:ascii="Verdana" w:hAnsi="Verdana"/>
        </w:rPr>
      </w:pPr>
    </w:p>
    <w:p w14:paraId="08DB8FBA" w14:textId="77777777" w:rsidR="000D2B21" w:rsidRPr="00EE3151" w:rsidRDefault="000D2B21" w:rsidP="000D2B21">
      <w:pPr>
        <w:rPr>
          <w:rFonts w:ascii="Verdana" w:hAnsi="Verdana"/>
        </w:rPr>
      </w:pPr>
    </w:p>
    <w:p w14:paraId="6A258A64" w14:textId="77777777" w:rsidR="000D2B21" w:rsidRPr="00EE3151" w:rsidRDefault="000D2B21" w:rsidP="000D2B21">
      <w:pPr>
        <w:rPr>
          <w:rFonts w:ascii="Verdana" w:hAnsi="Verdana"/>
        </w:rPr>
      </w:pPr>
    </w:p>
    <w:p w14:paraId="3D3B0488" w14:textId="77777777" w:rsidR="000D2B21" w:rsidRPr="00EE3151" w:rsidRDefault="000D2B21" w:rsidP="000D2B21">
      <w:pPr>
        <w:rPr>
          <w:rFonts w:ascii="Verdana" w:hAnsi="Verdana"/>
        </w:rPr>
      </w:pPr>
    </w:p>
    <w:p w14:paraId="1C29A5F5" w14:textId="77777777" w:rsidR="000D2B21" w:rsidRPr="00EE3151" w:rsidRDefault="000D2B21" w:rsidP="000D2B21">
      <w:pPr>
        <w:rPr>
          <w:rFonts w:ascii="Verdana" w:hAnsi="Verdana"/>
        </w:rPr>
      </w:pPr>
    </w:p>
    <w:p w14:paraId="04D06599" w14:textId="77777777" w:rsidR="000D2B21" w:rsidRPr="00EE3151" w:rsidRDefault="000D2B21" w:rsidP="000D2B21">
      <w:pPr>
        <w:rPr>
          <w:rFonts w:ascii="Verdana" w:hAnsi="Verdana"/>
        </w:rPr>
      </w:pPr>
    </w:p>
    <w:bookmarkEnd w:id="11"/>
    <w:p w14:paraId="49D65DE5" w14:textId="77777777" w:rsidR="000D2B21" w:rsidRPr="00EE3151" w:rsidRDefault="000D2B21" w:rsidP="000D2B21">
      <w:pPr>
        <w:ind w:right="-34"/>
        <w:contextualSpacing/>
        <w:rPr>
          <w:rFonts w:ascii="Verdana" w:eastAsia="Verdana" w:hAnsi="Verdana" w:cs="Verdana"/>
          <w:b/>
          <w:spacing w:val="1"/>
          <w:w w:val="111"/>
        </w:rPr>
      </w:pPr>
    </w:p>
    <w:p w14:paraId="3FDD06B0" w14:textId="77777777" w:rsidR="000D2B21" w:rsidRPr="00EE3151" w:rsidRDefault="000D2B21" w:rsidP="000D2B21">
      <w:pPr>
        <w:ind w:right="-34"/>
        <w:contextualSpacing/>
        <w:rPr>
          <w:rFonts w:ascii="Verdana" w:eastAsia="Verdana" w:hAnsi="Verdana" w:cs="Verdana"/>
          <w:b/>
          <w:spacing w:val="1"/>
          <w:w w:val="111"/>
        </w:rPr>
      </w:pPr>
      <w:r w:rsidRPr="00EE3151">
        <w:rPr>
          <w:rFonts w:ascii="Verdana" w:eastAsia="Verdana" w:hAnsi="Verdana" w:cs="Verdana"/>
          <w:b/>
          <w:spacing w:val="1"/>
          <w:w w:val="111"/>
        </w:rPr>
        <w:t xml:space="preserve">             </w:t>
      </w:r>
      <w:r w:rsidRPr="00EE3151">
        <w:rPr>
          <w:rFonts w:ascii="Verdana" w:eastAsia="Verdana" w:hAnsi="Verdana" w:cs="Verdana"/>
          <w:b/>
          <w:noProof/>
          <w:spacing w:val="1"/>
          <w:w w:val="111"/>
        </w:rPr>
        <w:drawing>
          <wp:inline distT="0" distB="0" distL="0" distR="0" wp14:anchorId="06B3E2E7" wp14:editId="3E147403">
            <wp:extent cx="542925" cy="5143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1D566861" w14:textId="77777777" w:rsidR="000D2B21" w:rsidRPr="00EE3151" w:rsidRDefault="000D2B21" w:rsidP="000D2B21">
      <w:pPr>
        <w:ind w:right="-34"/>
        <w:contextualSpacing/>
        <w:rPr>
          <w:rFonts w:ascii="Verdana" w:eastAsia="Verdana" w:hAnsi="Verdana" w:cs="Verdana"/>
          <w:b/>
          <w:w w:val="112"/>
        </w:rPr>
      </w:pPr>
      <w:r w:rsidRPr="00EE3151">
        <w:rPr>
          <w:rFonts w:ascii="Verdana" w:eastAsia="Verdana" w:hAnsi="Verdana" w:cs="Verdana"/>
          <w:b/>
          <w:spacing w:val="1"/>
          <w:w w:val="111"/>
        </w:rPr>
        <w:t>Ε</w:t>
      </w:r>
      <w:r w:rsidRPr="00EE3151">
        <w:rPr>
          <w:rFonts w:ascii="Verdana" w:eastAsia="Verdana" w:hAnsi="Verdana" w:cs="Verdana"/>
          <w:b/>
          <w:spacing w:val="-1"/>
          <w:w w:val="111"/>
        </w:rPr>
        <w:t>ΛΛ</w:t>
      </w:r>
      <w:r w:rsidRPr="00EE3151">
        <w:rPr>
          <w:rFonts w:ascii="Verdana" w:eastAsia="Verdana" w:hAnsi="Verdana" w:cs="Verdana"/>
          <w:b/>
          <w:spacing w:val="4"/>
          <w:w w:val="111"/>
        </w:rPr>
        <w:t>Η</w:t>
      </w:r>
      <w:r w:rsidRPr="00EE3151">
        <w:rPr>
          <w:rFonts w:ascii="Verdana" w:eastAsia="Verdana" w:hAnsi="Verdana" w:cs="Verdana"/>
          <w:b/>
          <w:w w:val="111"/>
        </w:rPr>
        <w:t>Ν</w:t>
      </w:r>
      <w:r w:rsidRPr="00EE3151">
        <w:rPr>
          <w:rFonts w:ascii="Verdana" w:eastAsia="Verdana" w:hAnsi="Verdana" w:cs="Verdana"/>
          <w:b/>
          <w:spacing w:val="-1"/>
          <w:w w:val="111"/>
        </w:rPr>
        <w:t>Ι</w:t>
      </w:r>
      <w:r w:rsidRPr="00EE3151">
        <w:rPr>
          <w:rFonts w:ascii="Verdana" w:eastAsia="Verdana" w:hAnsi="Verdana" w:cs="Verdana"/>
          <w:b/>
          <w:w w:val="111"/>
        </w:rPr>
        <w:t xml:space="preserve">ΚΗ  </w:t>
      </w:r>
      <w:r w:rsidRPr="00EE3151">
        <w:rPr>
          <w:rFonts w:ascii="Verdana" w:eastAsia="Verdana" w:hAnsi="Verdana" w:cs="Verdana"/>
          <w:b/>
          <w:w w:val="110"/>
        </w:rPr>
        <w:t>∆</w:t>
      </w:r>
      <w:r w:rsidRPr="00EE3151">
        <w:rPr>
          <w:rFonts w:ascii="Verdana" w:eastAsia="Verdana" w:hAnsi="Verdana" w:cs="Verdana"/>
          <w:b/>
          <w:spacing w:val="1"/>
          <w:w w:val="110"/>
        </w:rPr>
        <w:t>Η</w:t>
      </w:r>
      <w:r w:rsidRPr="00EE3151">
        <w:rPr>
          <w:rFonts w:ascii="Verdana" w:eastAsia="Verdana" w:hAnsi="Verdana" w:cs="Verdana"/>
          <w:b/>
          <w:spacing w:val="1"/>
          <w:w w:val="111"/>
        </w:rPr>
        <w:t>Μ</w:t>
      </w:r>
      <w:r w:rsidRPr="00EE3151">
        <w:rPr>
          <w:rFonts w:ascii="Verdana" w:eastAsia="Verdana" w:hAnsi="Verdana" w:cs="Verdana"/>
          <w:b/>
          <w:spacing w:val="1"/>
          <w:w w:val="107"/>
        </w:rPr>
        <w:t>Ο</w:t>
      </w:r>
      <w:r w:rsidRPr="00EE3151">
        <w:rPr>
          <w:rFonts w:ascii="Verdana" w:eastAsia="Verdana" w:hAnsi="Verdana" w:cs="Verdana"/>
          <w:b/>
          <w:w w:val="110"/>
        </w:rPr>
        <w:t>Κ</w:t>
      </w:r>
      <w:r w:rsidRPr="00EE3151">
        <w:rPr>
          <w:rFonts w:ascii="Verdana" w:eastAsia="Verdana" w:hAnsi="Verdana" w:cs="Verdana"/>
          <w:b/>
          <w:spacing w:val="3"/>
          <w:w w:val="120"/>
        </w:rPr>
        <w:t>Ρ</w:t>
      </w:r>
      <w:r w:rsidRPr="00EE3151">
        <w:rPr>
          <w:rFonts w:ascii="Verdana" w:eastAsia="Verdana" w:hAnsi="Verdana" w:cs="Verdana"/>
          <w:b/>
          <w:spacing w:val="1"/>
          <w:w w:val="112"/>
        </w:rPr>
        <w:t>Α</w:t>
      </w:r>
      <w:r w:rsidRPr="00EE3151">
        <w:rPr>
          <w:rFonts w:ascii="Verdana" w:eastAsia="Verdana" w:hAnsi="Verdana" w:cs="Verdana"/>
          <w:b/>
          <w:spacing w:val="1"/>
          <w:w w:val="110"/>
        </w:rPr>
        <w:t>Τ</w:t>
      </w:r>
      <w:r w:rsidRPr="00EE3151">
        <w:rPr>
          <w:rFonts w:ascii="Verdana" w:eastAsia="Verdana" w:hAnsi="Verdana" w:cs="Verdana"/>
          <w:b/>
          <w:spacing w:val="-1"/>
          <w:w w:val="129"/>
        </w:rPr>
        <w:t>Ι</w:t>
      </w:r>
      <w:r w:rsidRPr="00EE3151">
        <w:rPr>
          <w:rFonts w:ascii="Verdana" w:eastAsia="Verdana" w:hAnsi="Verdana" w:cs="Verdana"/>
          <w:b/>
          <w:w w:val="112"/>
        </w:rPr>
        <w:t>Α</w:t>
      </w:r>
      <w:r w:rsidRPr="00EE3151">
        <w:rPr>
          <w:rFonts w:ascii="Verdana" w:eastAsia="Verdana" w:hAnsi="Verdana" w:cs="Verdana"/>
          <w:b/>
          <w:w w:val="112"/>
        </w:rPr>
        <w:tab/>
      </w:r>
      <w:r w:rsidRPr="00EE3151">
        <w:rPr>
          <w:rFonts w:ascii="Verdana" w:eastAsia="Verdana" w:hAnsi="Verdana" w:cs="Verdana"/>
          <w:b/>
          <w:w w:val="112"/>
        </w:rPr>
        <w:tab/>
      </w:r>
      <w:r w:rsidRPr="00EE3151">
        <w:rPr>
          <w:rFonts w:ascii="Verdana" w:eastAsia="Verdana" w:hAnsi="Verdana" w:cs="Verdana"/>
          <w:b/>
          <w:w w:val="112"/>
        </w:rPr>
        <w:tab/>
      </w:r>
      <w:r w:rsidRPr="00EE3151">
        <w:rPr>
          <w:rFonts w:ascii="Verdana" w:eastAsia="Verdana" w:hAnsi="Verdana" w:cs="Verdana"/>
          <w:b/>
          <w:w w:val="112"/>
        </w:rPr>
        <w:tab/>
      </w:r>
      <w:r w:rsidRPr="00EE3151">
        <w:rPr>
          <w:rFonts w:ascii="Verdana" w:eastAsia="Verdana" w:hAnsi="Verdana" w:cs="Verdana"/>
          <w:b/>
          <w:w w:val="112"/>
        </w:rPr>
        <w:tab/>
      </w:r>
      <w:r w:rsidRPr="00EE3151">
        <w:rPr>
          <w:rFonts w:ascii="Verdana" w:eastAsia="Verdana" w:hAnsi="Verdana" w:cs="Verdana"/>
          <w:b/>
          <w:spacing w:val="-1"/>
          <w:sz w:val="19"/>
          <w:szCs w:val="19"/>
        </w:rPr>
        <w:t xml:space="preserve">Ξάνθη, </w:t>
      </w:r>
      <w:r>
        <w:rPr>
          <w:rFonts w:ascii="Verdana" w:eastAsia="Verdana" w:hAnsi="Verdana" w:cs="Verdana"/>
          <w:b/>
          <w:spacing w:val="-1"/>
          <w:sz w:val="19"/>
          <w:szCs w:val="19"/>
        </w:rPr>
        <w:t>16</w:t>
      </w:r>
      <w:r w:rsidRPr="00EE3151">
        <w:rPr>
          <w:rFonts w:ascii="Verdana" w:eastAsia="Verdana" w:hAnsi="Verdana" w:cs="Verdana"/>
          <w:b/>
          <w:spacing w:val="-1"/>
          <w:sz w:val="19"/>
          <w:szCs w:val="19"/>
        </w:rPr>
        <w:t xml:space="preserve"> </w:t>
      </w:r>
      <w:r>
        <w:rPr>
          <w:rFonts w:ascii="Verdana" w:eastAsia="Verdana" w:hAnsi="Verdana" w:cs="Verdana"/>
          <w:b/>
          <w:spacing w:val="-1"/>
          <w:sz w:val="19"/>
          <w:szCs w:val="19"/>
        </w:rPr>
        <w:t>Σεπτεμβρί</w:t>
      </w:r>
      <w:r w:rsidRPr="00EE3151">
        <w:rPr>
          <w:rFonts w:ascii="Verdana" w:eastAsia="Verdana" w:hAnsi="Verdana" w:cs="Verdana"/>
          <w:b/>
          <w:spacing w:val="-1"/>
          <w:sz w:val="19"/>
          <w:szCs w:val="19"/>
        </w:rPr>
        <w:t>ου 202</w:t>
      </w:r>
      <w:r>
        <w:rPr>
          <w:rFonts w:ascii="Verdana" w:eastAsia="Verdana" w:hAnsi="Verdana" w:cs="Verdana"/>
          <w:b/>
          <w:spacing w:val="-1"/>
          <w:sz w:val="19"/>
          <w:szCs w:val="19"/>
        </w:rPr>
        <w:t>4</w:t>
      </w:r>
    </w:p>
    <w:p w14:paraId="16EF0DEF" w14:textId="77777777" w:rsidR="000D2B21" w:rsidRPr="00EE3151" w:rsidRDefault="000D2B21" w:rsidP="000D2B21">
      <w:pPr>
        <w:ind w:right="-34"/>
        <w:contextualSpacing/>
        <w:rPr>
          <w:rFonts w:ascii="Verdana" w:eastAsia="Verdana" w:hAnsi="Verdana" w:cs="Verdana"/>
          <w:b/>
          <w:spacing w:val="1"/>
          <w:w w:val="111"/>
        </w:rPr>
      </w:pPr>
      <w:r w:rsidRPr="00EE3151">
        <w:rPr>
          <w:rFonts w:ascii="Verdana" w:eastAsia="Verdana" w:hAnsi="Verdana" w:cs="Verdana"/>
          <w:b/>
          <w:spacing w:val="1"/>
          <w:w w:val="111"/>
        </w:rPr>
        <w:t>ΝΟΜΟΣ ΞΑΝΘΗΣ</w:t>
      </w:r>
    </w:p>
    <w:p w14:paraId="6BF6423E" w14:textId="77777777" w:rsidR="000D2B21" w:rsidRPr="00EE3151" w:rsidRDefault="000D2B21" w:rsidP="000D2B21">
      <w:pPr>
        <w:ind w:right="-36"/>
        <w:rPr>
          <w:rFonts w:ascii="Verdana" w:eastAsia="Verdana" w:hAnsi="Verdana" w:cs="Verdana"/>
          <w:b/>
          <w:spacing w:val="1"/>
          <w:w w:val="111"/>
        </w:rPr>
      </w:pPr>
      <w:r w:rsidRPr="00EE3151">
        <w:rPr>
          <w:rFonts w:ascii="Verdana" w:eastAsia="Verdana" w:hAnsi="Verdana" w:cs="Verdana"/>
          <w:b/>
          <w:spacing w:val="1"/>
          <w:w w:val="111"/>
        </w:rPr>
        <w:t>∆ΗΜΟΣ ΞΑΝΘΗΣ</w:t>
      </w:r>
    </w:p>
    <w:p w14:paraId="61583C1B" w14:textId="77777777" w:rsidR="000D2B21" w:rsidRPr="00EE3151" w:rsidRDefault="000D2B21" w:rsidP="000D2B21">
      <w:pPr>
        <w:spacing w:before="7"/>
        <w:ind w:right="-36"/>
        <w:rPr>
          <w:rFonts w:ascii="Verdana" w:eastAsia="Verdana" w:hAnsi="Verdana" w:cs="Verdana"/>
          <w:b/>
          <w:spacing w:val="1"/>
          <w:w w:val="111"/>
        </w:rPr>
      </w:pPr>
      <w:r w:rsidRPr="00EE3151">
        <w:rPr>
          <w:rFonts w:ascii="Verdana" w:eastAsia="Verdana" w:hAnsi="Verdana" w:cs="Verdana"/>
          <w:b/>
          <w:spacing w:val="1"/>
          <w:w w:val="111"/>
        </w:rPr>
        <w:t xml:space="preserve">∆ΙΕΥΘΥΝΣΗ ΔΙΟΙΚΗΤΙΚΩΝ ΥΠΗΡΕΣΙΩΝ </w:t>
      </w:r>
    </w:p>
    <w:p w14:paraId="1106D41E" w14:textId="77777777" w:rsidR="000D2B21" w:rsidRPr="00EE3151" w:rsidRDefault="000D2B21" w:rsidP="000D2B21">
      <w:pPr>
        <w:spacing w:before="7"/>
        <w:ind w:right="-36"/>
        <w:rPr>
          <w:rFonts w:ascii="Verdana" w:eastAsia="Verdana" w:hAnsi="Verdana" w:cs="Verdana"/>
          <w:b/>
          <w:spacing w:val="1"/>
          <w:w w:val="111"/>
        </w:rPr>
      </w:pPr>
      <w:r w:rsidRPr="00EE3151">
        <w:rPr>
          <w:rFonts w:ascii="Verdana" w:eastAsia="Verdana" w:hAnsi="Verdana" w:cs="Verdana"/>
          <w:b/>
          <w:spacing w:val="1"/>
          <w:w w:val="111"/>
        </w:rPr>
        <w:t>ΤΜΗΜΑ ΔΙΟΙΚΗΤΙΚΩΝ ΥΠΗΡΕΣΙΩΝ</w:t>
      </w:r>
    </w:p>
    <w:p w14:paraId="4E04437C" w14:textId="77777777" w:rsidR="000D2B21" w:rsidRPr="00EE3151" w:rsidRDefault="000D2B21" w:rsidP="000D2B21">
      <w:pPr>
        <w:spacing w:before="14"/>
        <w:ind w:right="-7"/>
        <w:rPr>
          <w:rFonts w:ascii="Verdana" w:hAnsi="Verdana"/>
        </w:rPr>
      </w:pPr>
    </w:p>
    <w:p w14:paraId="149DDBEB" w14:textId="77777777" w:rsidR="000D2B21" w:rsidRPr="00EE3151" w:rsidRDefault="000D2B21" w:rsidP="000D2B21">
      <w:pPr>
        <w:ind w:right="-7"/>
        <w:jc w:val="center"/>
        <w:rPr>
          <w:rFonts w:ascii="Verdana" w:hAnsi="Verdana"/>
          <w:b/>
          <w:sz w:val="24"/>
          <w:szCs w:val="24"/>
        </w:rPr>
      </w:pPr>
      <w:r w:rsidRPr="00EE3151">
        <w:rPr>
          <w:rFonts w:ascii="Verdana" w:eastAsia="Verdana" w:hAnsi="Verdana" w:cs="Verdana"/>
          <w:b/>
          <w:spacing w:val="1"/>
          <w:w w:val="112"/>
          <w:sz w:val="24"/>
          <w:szCs w:val="24"/>
        </w:rPr>
        <w:t>«</w:t>
      </w:r>
      <w:r w:rsidRPr="00EE3151">
        <w:rPr>
          <w:rFonts w:ascii="Verdana" w:hAnsi="Verdana"/>
          <w:b/>
          <w:sz w:val="24"/>
          <w:szCs w:val="24"/>
        </w:rPr>
        <w:t xml:space="preserve">ΣΥΝΑΨΗ ΣΥΜΒΑΣΗΣ ΠΑΡΟΧΗΣ ΥΠΗΡΕΣΙΩΝ </w:t>
      </w:r>
    </w:p>
    <w:p w14:paraId="070A811E" w14:textId="77777777" w:rsidR="000D2B21" w:rsidRPr="00EE3151" w:rsidRDefault="000D2B21" w:rsidP="000D2B21">
      <w:pPr>
        <w:ind w:right="-7"/>
        <w:jc w:val="center"/>
        <w:rPr>
          <w:rFonts w:ascii="Verdana" w:eastAsia="Verdana" w:hAnsi="Verdana" w:cs="Verdana"/>
          <w:b/>
          <w:w w:val="131"/>
          <w:sz w:val="24"/>
          <w:szCs w:val="24"/>
        </w:rPr>
      </w:pPr>
      <w:r w:rsidRPr="00EE3151">
        <w:rPr>
          <w:rFonts w:ascii="Verdana" w:hAnsi="Verdana"/>
          <w:b/>
          <w:sz w:val="24"/>
          <w:szCs w:val="24"/>
        </w:rPr>
        <w:t xml:space="preserve">ΜΕ </w:t>
      </w:r>
      <w:r w:rsidRPr="00EE3151">
        <w:rPr>
          <w:rFonts w:ascii="Verdana" w:eastAsia="Verdana" w:hAnsi="Verdana" w:cs="Verdana"/>
          <w:b/>
          <w:w w:val="112"/>
          <w:sz w:val="24"/>
          <w:szCs w:val="24"/>
        </w:rPr>
        <w:t>Γ</w:t>
      </w:r>
      <w:r w:rsidRPr="00EE3151">
        <w:rPr>
          <w:rFonts w:ascii="Verdana" w:eastAsia="Verdana" w:hAnsi="Verdana" w:cs="Verdana"/>
          <w:b/>
          <w:spacing w:val="2"/>
          <w:w w:val="112"/>
          <w:sz w:val="24"/>
          <w:szCs w:val="24"/>
        </w:rPr>
        <w:t>Ι</w:t>
      </w:r>
      <w:r w:rsidRPr="00EE3151">
        <w:rPr>
          <w:rFonts w:ascii="Verdana" w:eastAsia="Verdana" w:hAnsi="Verdana" w:cs="Verdana"/>
          <w:b/>
          <w:spacing w:val="-1"/>
          <w:w w:val="112"/>
          <w:sz w:val="24"/>
          <w:szCs w:val="24"/>
        </w:rPr>
        <w:t>Α</w:t>
      </w:r>
      <w:r w:rsidRPr="00EE3151">
        <w:rPr>
          <w:rFonts w:ascii="Verdana" w:eastAsia="Verdana" w:hAnsi="Verdana" w:cs="Verdana"/>
          <w:b/>
          <w:spacing w:val="1"/>
          <w:w w:val="112"/>
          <w:sz w:val="24"/>
          <w:szCs w:val="24"/>
        </w:rPr>
        <w:t>ΤΡΟ</w:t>
      </w:r>
      <w:r w:rsidRPr="00EE3151">
        <w:rPr>
          <w:rFonts w:ascii="Verdana" w:eastAsia="Verdana" w:hAnsi="Verdana" w:cs="Verdana"/>
          <w:b/>
          <w:spacing w:val="10"/>
          <w:w w:val="112"/>
          <w:sz w:val="24"/>
          <w:szCs w:val="24"/>
        </w:rPr>
        <w:t xml:space="preserve"> </w:t>
      </w:r>
      <w:r w:rsidRPr="00EE3151">
        <w:rPr>
          <w:rFonts w:ascii="Verdana" w:eastAsia="Verdana" w:hAnsi="Verdana" w:cs="Verdana"/>
          <w:b/>
          <w:spacing w:val="1"/>
          <w:w w:val="107"/>
          <w:sz w:val="24"/>
          <w:szCs w:val="24"/>
        </w:rPr>
        <w:t>Ε</w:t>
      </w:r>
      <w:r w:rsidRPr="00EE3151">
        <w:rPr>
          <w:rFonts w:ascii="Verdana" w:eastAsia="Verdana" w:hAnsi="Verdana" w:cs="Verdana"/>
          <w:b/>
          <w:spacing w:val="1"/>
          <w:w w:val="120"/>
          <w:sz w:val="24"/>
          <w:szCs w:val="24"/>
        </w:rPr>
        <w:t>Ρ</w:t>
      </w:r>
      <w:r w:rsidRPr="00EE3151">
        <w:rPr>
          <w:rFonts w:ascii="Verdana" w:eastAsia="Verdana" w:hAnsi="Verdana" w:cs="Verdana"/>
          <w:b/>
          <w:spacing w:val="3"/>
          <w:w w:val="112"/>
          <w:sz w:val="24"/>
          <w:szCs w:val="24"/>
        </w:rPr>
        <w:t>Γ</w:t>
      </w:r>
      <w:r w:rsidRPr="00EE3151">
        <w:rPr>
          <w:rFonts w:ascii="Verdana" w:eastAsia="Verdana" w:hAnsi="Verdana" w:cs="Verdana"/>
          <w:b/>
          <w:spacing w:val="-1"/>
          <w:w w:val="112"/>
          <w:sz w:val="24"/>
          <w:szCs w:val="24"/>
        </w:rPr>
        <w:t>Α</w:t>
      </w:r>
      <w:r w:rsidRPr="00EE3151">
        <w:rPr>
          <w:rFonts w:ascii="Verdana" w:eastAsia="Verdana" w:hAnsi="Verdana" w:cs="Verdana"/>
          <w:b/>
          <w:spacing w:val="3"/>
          <w:w w:val="101"/>
          <w:sz w:val="24"/>
          <w:szCs w:val="24"/>
        </w:rPr>
        <w:t>Σ</w:t>
      </w:r>
      <w:r w:rsidRPr="00EE3151">
        <w:rPr>
          <w:rFonts w:ascii="Verdana" w:eastAsia="Verdana" w:hAnsi="Verdana" w:cs="Verdana"/>
          <w:b/>
          <w:spacing w:val="-1"/>
          <w:w w:val="129"/>
          <w:sz w:val="24"/>
          <w:szCs w:val="24"/>
        </w:rPr>
        <w:t>Ι</w:t>
      </w:r>
      <w:r w:rsidRPr="00EE3151">
        <w:rPr>
          <w:rFonts w:ascii="Verdana" w:eastAsia="Verdana" w:hAnsi="Verdana" w:cs="Verdana"/>
          <w:b/>
          <w:spacing w:val="-1"/>
          <w:w w:val="112"/>
          <w:sz w:val="24"/>
          <w:szCs w:val="24"/>
        </w:rPr>
        <w:t>Α</w:t>
      </w:r>
      <w:r w:rsidRPr="00EE3151">
        <w:rPr>
          <w:rFonts w:ascii="Verdana" w:eastAsia="Verdana" w:hAnsi="Verdana" w:cs="Verdana"/>
          <w:b/>
          <w:spacing w:val="1"/>
          <w:w w:val="101"/>
          <w:sz w:val="24"/>
          <w:szCs w:val="24"/>
        </w:rPr>
        <w:t>Σ</w:t>
      </w:r>
      <w:r w:rsidRPr="00EE3151">
        <w:rPr>
          <w:rFonts w:ascii="Verdana" w:eastAsia="Verdana" w:hAnsi="Verdana" w:cs="Verdana"/>
          <w:b/>
          <w:w w:val="131"/>
          <w:sz w:val="24"/>
          <w:szCs w:val="24"/>
        </w:rPr>
        <w:t>»</w:t>
      </w:r>
    </w:p>
    <w:p w14:paraId="39081EF6" w14:textId="77777777" w:rsidR="000D2B21" w:rsidRPr="00EE3151" w:rsidRDefault="000D2B21" w:rsidP="000D2B21">
      <w:pPr>
        <w:ind w:right="-7"/>
        <w:jc w:val="center"/>
        <w:rPr>
          <w:rFonts w:ascii="Verdana" w:hAnsi="Verdana"/>
          <w:noProof/>
        </w:rPr>
      </w:pPr>
      <w:r w:rsidRPr="00EE3151">
        <w:rPr>
          <w:rFonts w:ascii="Verdana" w:eastAsia="Verdana" w:hAnsi="Verdana" w:cs="Verdana"/>
          <w:b/>
          <w:spacing w:val="-1"/>
        </w:rPr>
        <w:t>Π</w:t>
      </w:r>
      <w:r w:rsidRPr="00EE3151">
        <w:rPr>
          <w:rFonts w:ascii="Verdana" w:eastAsia="Verdana" w:hAnsi="Verdana" w:cs="Verdana"/>
          <w:b/>
        </w:rPr>
        <w:t>Ρ</w:t>
      </w:r>
      <w:r w:rsidRPr="00EE3151">
        <w:rPr>
          <w:rFonts w:ascii="Verdana" w:eastAsia="Verdana" w:hAnsi="Verdana" w:cs="Verdana"/>
          <w:b/>
          <w:spacing w:val="2"/>
        </w:rPr>
        <w:t>Ο</w:t>
      </w:r>
      <w:r w:rsidRPr="00EE3151">
        <w:rPr>
          <w:rFonts w:ascii="Verdana" w:eastAsia="Verdana" w:hAnsi="Verdana" w:cs="Verdana"/>
          <w:b/>
        </w:rPr>
        <w:t>Ϋ</w:t>
      </w:r>
      <w:r w:rsidRPr="00EE3151">
        <w:rPr>
          <w:rFonts w:ascii="Verdana" w:eastAsia="Verdana" w:hAnsi="Verdana" w:cs="Verdana"/>
          <w:b/>
          <w:spacing w:val="2"/>
        </w:rPr>
        <w:t>Π</w:t>
      </w:r>
      <w:r w:rsidRPr="00EE3151">
        <w:rPr>
          <w:rFonts w:ascii="Verdana" w:eastAsia="Verdana" w:hAnsi="Verdana" w:cs="Verdana"/>
          <w:b/>
          <w:spacing w:val="-1"/>
        </w:rPr>
        <w:t>ΟΛΟ</w:t>
      </w:r>
      <w:r w:rsidRPr="00EE3151">
        <w:rPr>
          <w:rFonts w:ascii="Verdana" w:eastAsia="Verdana" w:hAnsi="Verdana" w:cs="Verdana"/>
          <w:b/>
          <w:spacing w:val="2"/>
        </w:rPr>
        <w:t>Γ</w:t>
      </w:r>
      <w:r w:rsidRPr="00EE3151">
        <w:rPr>
          <w:rFonts w:ascii="Verdana" w:eastAsia="Verdana" w:hAnsi="Verdana" w:cs="Verdana"/>
          <w:b/>
          <w:spacing w:val="-2"/>
        </w:rPr>
        <w:t>Ι</w:t>
      </w:r>
      <w:r w:rsidRPr="00EE3151">
        <w:rPr>
          <w:rFonts w:ascii="Verdana" w:eastAsia="Verdana" w:hAnsi="Verdana" w:cs="Verdana"/>
          <w:b/>
        </w:rPr>
        <w:t>Σ</w:t>
      </w:r>
      <w:r w:rsidRPr="00EE3151">
        <w:rPr>
          <w:rFonts w:ascii="Verdana" w:eastAsia="Verdana" w:hAnsi="Verdana" w:cs="Verdana"/>
          <w:b/>
          <w:spacing w:val="3"/>
        </w:rPr>
        <w:t>Μ</w:t>
      </w:r>
      <w:r w:rsidRPr="00EE3151">
        <w:rPr>
          <w:rFonts w:ascii="Verdana" w:eastAsia="Verdana" w:hAnsi="Verdana" w:cs="Verdana"/>
          <w:b/>
          <w:spacing w:val="-1"/>
        </w:rPr>
        <w:t>Ο</w:t>
      </w:r>
      <w:r w:rsidRPr="00EE3151">
        <w:rPr>
          <w:rFonts w:ascii="Verdana" w:eastAsia="Verdana" w:hAnsi="Verdana" w:cs="Verdana"/>
          <w:b/>
        </w:rPr>
        <w:t>Σ</w:t>
      </w:r>
      <w:r w:rsidRPr="00EE3151">
        <w:rPr>
          <w:rFonts w:ascii="Verdana" w:eastAsia="Verdana" w:hAnsi="Verdana" w:cs="Verdana"/>
          <w:b/>
          <w:spacing w:val="-19"/>
        </w:rPr>
        <w:t xml:space="preserve"> ΜΕΛΕΤΗΣ ΓΙΑ ΔΥΟ ΕΤΗ</w:t>
      </w:r>
      <w:r w:rsidRPr="00EE3151">
        <w:rPr>
          <w:rFonts w:ascii="Verdana" w:eastAsia="Verdana" w:hAnsi="Verdana" w:cs="Verdana"/>
          <w:b/>
          <w:spacing w:val="1"/>
        </w:rPr>
        <w:t xml:space="preserve">: </w:t>
      </w:r>
    </w:p>
    <w:p w14:paraId="07988CA7" w14:textId="77777777" w:rsidR="000D2B21" w:rsidRPr="00EE3151" w:rsidRDefault="000D2B21" w:rsidP="000D2B21">
      <w:pPr>
        <w:ind w:right="-7"/>
        <w:jc w:val="center"/>
        <w:rPr>
          <w:rFonts w:ascii="Verdana" w:eastAsia="Verdana" w:hAnsi="Verdana" w:cs="Verdana"/>
          <w:b/>
          <w:sz w:val="24"/>
          <w:szCs w:val="24"/>
        </w:rPr>
      </w:pPr>
      <w:bookmarkStart w:id="13" w:name="_Hlk177391615"/>
      <w:r w:rsidRPr="00EE3151">
        <w:rPr>
          <w:rFonts w:ascii="Verdana" w:hAnsi="Verdana"/>
          <w:b/>
          <w:noProof/>
          <w:sz w:val="24"/>
          <w:szCs w:val="24"/>
        </w:rPr>
        <w:t>23.583,56 ΕΥΡΩ</w:t>
      </w:r>
    </w:p>
    <w:bookmarkEnd w:id="13"/>
    <w:p w14:paraId="02588883" w14:textId="77777777" w:rsidR="000D2B21" w:rsidRPr="00EE3151" w:rsidRDefault="000D2B21" w:rsidP="000D2B21">
      <w:pPr>
        <w:rPr>
          <w:rFonts w:ascii="Verdana" w:hAnsi="Verdana"/>
          <w:b/>
        </w:rPr>
      </w:pPr>
    </w:p>
    <w:p w14:paraId="1979B2A7" w14:textId="77777777" w:rsidR="000D2B21" w:rsidRPr="00EE3151" w:rsidRDefault="000D2B21" w:rsidP="000D2B21">
      <w:pPr>
        <w:ind w:right="-20"/>
        <w:jc w:val="center"/>
        <w:rPr>
          <w:rFonts w:ascii="Verdana" w:eastAsia="Verdana" w:hAnsi="Verdana" w:cs="Verdana"/>
          <w:b/>
          <w:sz w:val="24"/>
          <w:szCs w:val="24"/>
        </w:rPr>
      </w:pPr>
      <w:r w:rsidRPr="00EE3151">
        <w:rPr>
          <w:rFonts w:ascii="Verdana" w:eastAsia="Verdana" w:hAnsi="Verdana" w:cs="Verdana"/>
          <w:b/>
          <w:spacing w:val="-1"/>
          <w:w w:val="111"/>
          <w:sz w:val="24"/>
          <w:szCs w:val="24"/>
        </w:rPr>
        <w:t>Ε</w:t>
      </w:r>
      <w:r w:rsidRPr="00EE3151">
        <w:rPr>
          <w:rFonts w:ascii="Verdana" w:eastAsia="Verdana" w:hAnsi="Verdana" w:cs="Verdana"/>
          <w:b/>
          <w:spacing w:val="1"/>
          <w:w w:val="111"/>
          <w:sz w:val="24"/>
          <w:szCs w:val="24"/>
        </w:rPr>
        <w:t>Ν∆</w:t>
      </w:r>
      <w:r w:rsidRPr="00EE3151">
        <w:rPr>
          <w:rFonts w:ascii="Verdana" w:eastAsia="Verdana" w:hAnsi="Verdana" w:cs="Verdana"/>
          <w:b/>
          <w:spacing w:val="-1"/>
          <w:w w:val="111"/>
          <w:sz w:val="24"/>
          <w:szCs w:val="24"/>
        </w:rPr>
        <w:t>Ε</w:t>
      </w:r>
      <w:r w:rsidRPr="00EE3151">
        <w:rPr>
          <w:rFonts w:ascii="Verdana" w:eastAsia="Verdana" w:hAnsi="Verdana" w:cs="Verdana"/>
          <w:b/>
          <w:spacing w:val="1"/>
          <w:w w:val="111"/>
          <w:sz w:val="24"/>
          <w:szCs w:val="24"/>
        </w:rPr>
        <w:t>Ι</w:t>
      </w:r>
      <w:r w:rsidRPr="00EE3151">
        <w:rPr>
          <w:rFonts w:ascii="Verdana" w:eastAsia="Verdana" w:hAnsi="Verdana" w:cs="Verdana"/>
          <w:b/>
          <w:w w:val="111"/>
          <w:sz w:val="24"/>
          <w:szCs w:val="24"/>
        </w:rPr>
        <w:t>ΚΤ</w:t>
      </w:r>
      <w:r w:rsidRPr="00EE3151">
        <w:rPr>
          <w:rFonts w:ascii="Verdana" w:eastAsia="Verdana" w:hAnsi="Verdana" w:cs="Verdana"/>
          <w:b/>
          <w:spacing w:val="1"/>
          <w:w w:val="111"/>
          <w:sz w:val="24"/>
          <w:szCs w:val="24"/>
        </w:rPr>
        <w:t>Ι</w:t>
      </w:r>
      <w:r w:rsidRPr="00EE3151">
        <w:rPr>
          <w:rFonts w:ascii="Verdana" w:eastAsia="Verdana" w:hAnsi="Verdana" w:cs="Verdana"/>
          <w:b/>
          <w:w w:val="111"/>
          <w:sz w:val="24"/>
          <w:szCs w:val="24"/>
        </w:rPr>
        <w:t>ΚΟΣ</w:t>
      </w:r>
      <w:r w:rsidRPr="00EE3151">
        <w:rPr>
          <w:rFonts w:ascii="Verdana" w:eastAsia="Verdana" w:hAnsi="Verdana" w:cs="Verdana"/>
          <w:b/>
          <w:spacing w:val="-9"/>
          <w:w w:val="111"/>
          <w:sz w:val="24"/>
          <w:szCs w:val="24"/>
        </w:rPr>
        <w:t xml:space="preserve"> </w:t>
      </w:r>
      <w:r w:rsidRPr="00EE3151">
        <w:rPr>
          <w:rFonts w:ascii="Verdana" w:eastAsia="Verdana" w:hAnsi="Verdana" w:cs="Verdana"/>
          <w:b/>
          <w:spacing w:val="1"/>
          <w:w w:val="111"/>
          <w:sz w:val="24"/>
          <w:szCs w:val="24"/>
        </w:rPr>
        <w:t>Π</w:t>
      </w:r>
      <w:r w:rsidRPr="00EE3151">
        <w:rPr>
          <w:rFonts w:ascii="Verdana" w:eastAsia="Verdana" w:hAnsi="Verdana" w:cs="Verdana"/>
          <w:b/>
          <w:spacing w:val="-1"/>
          <w:w w:val="121"/>
          <w:sz w:val="24"/>
          <w:szCs w:val="24"/>
        </w:rPr>
        <w:t>Ρ</w:t>
      </w:r>
      <w:r w:rsidRPr="00EE3151">
        <w:rPr>
          <w:rFonts w:ascii="Verdana" w:eastAsia="Verdana" w:hAnsi="Verdana" w:cs="Verdana"/>
          <w:b/>
          <w:w w:val="107"/>
          <w:sz w:val="24"/>
          <w:szCs w:val="24"/>
        </w:rPr>
        <w:t>Ο</w:t>
      </w:r>
      <w:r w:rsidRPr="00EE3151">
        <w:rPr>
          <w:rFonts w:ascii="Verdana" w:eastAsia="Verdana" w:hAnsi="Verdana" w:cs="Verdana"/>
          <w:b/>
          <w:spacing w:val="1"/>
          <w:w w:val="119"/>
          <w:sz w:val="24"/>
          <w:szCs w:val="24"/>
        </w:rPr>
        <w:t>Ϋ</w:t>
      </w:r>
      <w:r w:rsidRPr="00EE3151">
        <w:rPr>
          <w:rFonts w:ascii="Verdana" w:eastAsia="Verdana" w:hAnsi="Verdana" w:cs="Verdana"/>
          <w:b/>
          <w:spacing w:val="1"/>
          <w:w w:val="111"/>
          <w:sz w:val="24"/>
          <w:szCs w:val="24"/>
        </w:rPr>
        <w:t>Π</w:t>
      </w:r>
      <w:r w:rsidRPr="00EE3151">
        <w:rPr>
          <w:rFonts w:ascii="Verdana" w:eastAsia="Verdana" w:hAnsi="Verdana" w:cs="Verdana"/>
          <w:b/>
          <w:w w:val="107"/>
          <w:sz w:val="24"/>
          <w:szCs w:val="24"/>
        </w:rPr>
        <w:t>Ο</w:t>
      </w:r>
      <w:r w:rsidRPr="00EE3151">
        <w:rPr>
          <w:rFonts w:ascii="Verdana" w:eastAsia="Verdana" w:hAnsi="Verdana" w:cs="Verdana"/>
          <w:b/>
          <w:spacing w:val="1"/>
          <w:w w:val="113"/>
          <w:sz w:val="24"/>
          <w:szCs w:val="24"/>
        </w:rPr>
        <w:t>Λ</w:t>
      </w:r>
      <w:r w:rsidRPr="00EE3151">
        <w:rPr>
          <w:rFonts w:ascii="Verdana" w:eastAsia="Verdana" w:hAnsi="Verdana" w:cs="Verdana"/>
          <w:b/>
          <w:w w:val="107"/>
          <w:sz w:val="24"/>
          <w:szCs w:val="24"/>
        </w:rPr>
        <w:t>Ο</w:t>
      </w:r>
      <w:r w:rsidRPr="00EE3151">
        <w:rPr>
          <w:rFonts w:ascii="Verdana" w:eastAsia="Verdana" w:hAnsi="Verdana" w:cs="Verdana"/>
          <w:b/>
          <w:spacing w:val="-2"/>
          <w:w w:val="112"/>
          <w:sz w:val="24"/>
          <w:szCs w:val="24"/>
        </w:rPr>
        <w:t>Γ</w:t>
      </w:r>
      <w:r w:rsidRPr="00EE3151">
        <w:rPr>
          <w:rFonts w:ascii="Verdana" w:eastAsia="Verdana" w:hAnsi="Verdana" w:cs="Verdana"/>
          <w:b/>
          <w:spacing w:val="1"/>
          <w:w w:val="129"/>
          <w:sz w:val="24"/>
          <w:szCs w:val="24"/>
        </w:rPr>
        <w:t>Ι</w:t>
      </w:r>
      <w:r w:rsidRPr="00EE3151">
        <w:rPr>
          <w:rFonts w:ascii="Verdana" w:eastAsia="Verdana" w:hAnsi="Verdana" w:cs="Verdana"/>
          <w:b/>
          <w:spacing w:val="-1"/>
          <w:w w:val="101"/>
          <w:sz w:val="24"/>
          <w:szCs w:val="24"/>
        </w:rPr>
        <w:t>Σ</w:t>
      </w:r>
      <w:r w:rsidRPr="00EE3151">
        <w:rPr>
          <w:rFonts w:ascii="Verdana" w:eastAsia="Verdana" w:hAnsi="Verdana" w:cs="Verdana"/>
          <w:b/>
          <w:spacing w:val="1"/>
          <w:w w:val="112"/>
          <w:sz w:val="24"/>
          <w:szCs w:val="24"/>
        </w:rPr>
        <w:t>Μ</w:t>
      </w:r>
      <w:r w:rsidRPr="00EE3151">
        <w:rPr>
          <w:rFonts w:ascii="Verdana" w:eastAsia="Verdana" w:hAnsi="Verdana" w:cs="Verdana"/>
          <w:b/>
          <w:w w:val="107"/>
          <w:sz w:val="24"/>
          <w:szCs w:val="24"/>
        </w:rPr>
        <w:t>Ο</w:t>
      </w:r>
      <w:r w:rsidRPr="00EE3151">
        <w:rPr>
          <w:rFonts w:ascii="Verdana" w:eastAsia="Verdana" w:hAnsi="Verdana" w:cs="Verdana"/>
          <w:b/>
          <w:w w:val="101"/>
          <w:sz w:val="24"/>
          <w:szCs w:val="24"/>
        </w:rPr>
        <w:t>Σ</w:t>
      </w:r>
    </w:p>
    <w:p w14:paraId="6CC778D3" w14:textId="77777777" w:rsidR="000D2B21" w:rsidRPr="00EE3151" w:rsidRDefault="000D2B21" w:rsidP="000D2B21">
      <w:pPr>
        <w:spacing w:before="1"/>
        <w:rPr>
          <w:rFonts w:ascii="Verdana" w:hAnsi="Verdana"/>
          <w:sz w:val="12"/>
          <w:szCs w:val="12"/>
        </w:rPr>
      </w:pPr>
    </w:p>
    <w:p w14:paraId="3B73246C" w14:textId="77777777" w:rsidR="000D2B21" w:rsidRPr="00EE3151" w:rsidRDefault="000D2B21" w:rsidP="000D2B21">
      <w:pPr>
        <w:ind w:left="306" w:right="-20"/>
        <w:rPr>
          <w:rFonts w:ascii="Verdana" w:eastAsia="Verdana" w:hAnsi="Verdana" w:cs="Verdana"/>
          <w:b/>
        </w:rPr>
      </w:pPr>
      <w:r w:rsidRPr="00EE3151">
        <w:rPr>
          <w:rFonts w:ascii="Verdana" w:eastAsia="Verdana" w:hAnsi="Verdana" w:cs="Verdana"/>
          <w:b/>
          <w:w w:val="110"/>
        </w:rPr>
        <w:t>1.</w:t>
      </w:r>
      <w:r w:rsidRPr="00EE3151">
        <w:rPr>
          <w:rFonts w:ascii="Verdana" w:eastAsia="Verdana" w:hAnsi="Verdana" w:cs="Verdana"/>
          <w:b/>
          <w:spacing w:val="1"/>
        </w:rPr>
        <w:t>Κ</w:t>
      </w:r>
      <w:r w:rsidRPr="00EE3151">
        <w:rPr>
          <w:rFonts w:ascii="Verdana" w:eastAsia="Verdana" w:hAnsi="Verdana" w:cs="Verdana"/>
          <w:b/>
          <w:spacing w:val="3"/>
        </w:rPr>
        <w:t>ό</w:t>
      </w:r>
      <w:r w:rsidRPr="00EE3151">
        <w:rPr>
          <w:rFonts w:ascii="Verdana" w:eastAsia="Verdana" w:hAnsi="Verdana" w:cs="Verdana"/>
          <w:b/>
        </w:rPr>
        <w:t>σ</w:t>
      </w:r>
      <w:r w:rsidRPr="00EE3151">
        <w:rPr>
          <w:rFonts w:ascii="Verdana" w:eastAsia="Verdana" w:hAnsi="Verdana" w:cs="Verdana"/>
          <w:b/>
          <w:spacing w:val="-1"/>
        </w:rPr>
        <w:t>τ</w:t>
      </w:r>
      <w:r w:rsidRPr="00EE3151">
        <w:rPr>
          <w:rFonts w:ascii="Verdana" w:eastAsia="Verdana" w:hAnsi="Verdana" w:cs="Verdana"/>
          <w:b/>
        </w:rPr>
        <w:t xml:space="preserve">ος </w:t>
      </w:r>
      <w:r w:rsidRPr="00EE3151">
        <w:rPr>
          <w:rFonts w:ascii="Verdana" w:eastAsia="Verdana" w:hAnsi="Verdana" w:cs="Verdana"/>
          <w:b/>
          <w:spacing w:val="8"/>
        </w:rPr>
        <w:t xml:space="preserve"> </w:t>
      </w:r>
      <w:r w:rsidRPr="00EE3151">
        <w:rPr>
          <w:rFonts w:ascii="Verdana" w:eastAsia="Verdana" w:hAnsi="Verdana" w:cs="Verdana"/>
          <w:b/>
          <w:w w:val="111"/>
        </w:rPr>
        <w:t>γ</w:t>
      </w:r>
      <w:r w:rsidRPr="00EE3151">
        <w:rPr>
          <w:rFonts w:ascii="Verdana" w:eastAsia="Verdana" w:hAnsi="Verdana" w:cs="Verdana"/>
          <w:b/>
          <w:spacing w:val="2"/>
          <w:w w:val="111"/>
        </w:rPr>
        <w:t>ι</w:t>
      </w:r>
      <w:r w:rsidRPr="00EE3151">
        <w:rPr>
          <w:rFonts w:ascii="Verdana" w:eastAsia="Verdana" w:hAnsi="Verdana" w:cs="Verdana"/>
          <w:b/>
          <w:w w:val="111"/>
        </w:rPr>
        <w:t>α</w:t>
      </w:r>
      <w:r w:rsidRPr="00EE3151">
        <w:rPr>
          <w:rFonts w:ascii="Verdana" w:eastAsia="Verdana" w:hAnsi="Verdana" w:cs="Verdana"/>
          <w:b/>
          <w:spacing w:val="1"/>
          <w:w w:val="111"/>
        </w:rPr>
        <w:t>τ</w:t>
      </w:r>
      <w:r w:rsidRPr="00EE3151">
        <w:rPr>
          <w:rFonts w:ascii="Verdana" w:eastAsia="Verdana" w:hAnsi="Verdana" w:cs="Verdana"/>
          <w:b/>
          <w:spacing w:val="2"/>
          <w:w w:val="111"/>
        </w:rPr>
        <w:t>ρ</w:t>
      </w:r>
      <w:r w:rsidRPr="00EE3151">
        <w:rPr>
          <w:rFonts w:ascii="Verdana" w:eastAsia="Verdana" w:hAnsi="Verdana" w:cs="Verdana"/>
          <w:b/>
          <w:w w:val="111"/>
        </w:rPr>
        <w:t>ού</w:t>
      </w:r>
      <w:r w:rsidRPr="00EE3151">
        <w:rPr>
          <w:rFonts w:ascii="Verdana" w:eastAsia="Verdana" w:hAnsi="Verdana" w:cs="Verdana"/>
          <w:b/>
          <w:spacing w:val="-9"/>
          <w:w w:val="111"/>
        </w:rPr>
        <w:t xml:space="preserve"> </w:t>
      </w:r>
      <w:r w:rsidRPr="00EE3151">
        <w:rPr>
          <w:rFonts w:ascii="Verdana" w:eastAsia="Verdana" w:hAnsi="Verdana" w:cs="Verdana"/>
          <w:b/>
          <w:spacing w:val="1"/>
          <w:w w:val="113"/>
        </w:rPr>
        <w:t>ε</w:t>
      </w:r>
      <w:r w:rsidRPr="00EE3151">
        <w:rPr>
          <w:rFonts w:ascii="Verdana" w:eastAsia="Verdana" w:hAnsi="Verdana" w:cs="Verdana"/>
          <w:b/>
          <w:w w:val="110"/>
        </w:rPr>
        <w:t>ργ</w:t>
      </w:r>
      <w:r w:rsidRPr="00EE3151">
        <w:rPr>
          <w:rFonts w:ascii="Verdana" w:eastAsia="Verdana" w:hAnsi="Verdana" w:cs="Verdana"/>
          <w:b/>
          <w:spacing w:val="2"/>
          <w:w w:val="111"/>
        </w:rPr>
        <w:t>α</w:t>
      </w:r>
      <w:r w:rsidRPr="00EE3151">
        <w:rPr>
          <w:rFonts w:ascii="Verdana" w:eastAsia="Verdana" w:hAnsi="Verdana" w:cs="Verdana"/>
          <w:b/>
          <w:w w:val="114"/>
        </w:rPr>
        <w:t>σ</w:t>
      </w:r>
      <w:r w:rsidRPr="00EE3151">
        <w:rPr>
          <w:rFonts w:ascii="Verdana" w:eastAsia="Verdana" w:hAnsi="Verdana" w:cs="Verdana"/>
          <w:b/>
          <w:spacing w:val="-1"/>
          <w:w w:val="124"/>
        </w:rPr>
        <w:t>ί</w:t>
      </w:r>
      <w:r w:rsidRPr="00EE3151">
        <w:rPr>
          <w:rFonts w:ascii="Verdana" w:eastAsia="Verdana" w:hAnsi="Verdana" w:cs="Verdana"/>
          <w:b/>
          <w:w w:val="111"/>
        </w:rPr>
        <w:t>ας για δύο έτη</w:t>
      </w:r>
    </w:p>
    <w:p w14:paraId="4B49211F" w14:textId="77777777" w:rsidR="000D2B21" w:rsidRPr="00EE3151" w:rsidRDefault="000D2B21" w:rsidP="000D2B21">
      <w:pPr>
        <w:spacing w:before="6"/>
        <w:rPr>
          <w:rFonts w:ascii="Verdana" w:hAnsi="Verdana"/>
          <w:sz w:val="11"/>
          <w:szCs w:val="11"/>
        </w:rPr>
      </w:pPr>
    </w:p>
    <w:p w14:paraId="4F886C97" w14:textId="77777777" w:rsidR="000D2B21" w:rsidRPr="00EE3151" w:rsidRDefault="000D2B21" w:rsidP="000D2B21">
      <w:pPr>
        <w:ind w:left="142" w:right="209"/>
        <w:jc w:val="both"/>
        <w:rPr>
          <w:rFonts w:ascii="Verdana" w:eastAsia="Verdana" w:hAnsi="Verdana" w:cs="Verdana"/>
        </w:rPr>
      </w:pPr>
      <w:r w:rsidRPr="00EE3151">
        <w:rPr>
          <w:rFonts w:ascii="Verdana" w:hAnsi="Verdana"/>
        </w:rPr>
        <w:t xml:space="preserve">  </w:t>
      </w:r>
      <w:r w:rsidRPr="00EE3151">
        <w:rPr>
          <w:rFonts w:ascii="Verdana" w:hAnsi="Verdana"/>
        </w:rPr>
        <w:tab/>
      </w:r>
      <w:r w:rsidRPr="00EE3151">
        <w:rPr>
          <w:rFonts w:ascii="Verdana" w:eastAsia="Verdana" w:hAnsi="Verdana" w:cs="Verdana"/>
        </w:rPr>
        <w:t>Σύμφωνα</w:t>
      </w:r>
      <w:r w:rsidRPr="00EE3151">
        <w:rPr>
          <w:rFonts w:ascii="Verdana" w:eastAsia="Verdana" w:hAnsi="Verdana" w:cs="Verdana"/>
          <w:spacing w:val="-10"/>
        </w:rPr>
        <w:t xml:space="preserve"> </w:t>
      </w:r>
      <w:r w:rsidRPr="00EE3151">
        <w:rPr>
          <w:rFonts w:ascii="Verdana" w:eastAsia="Verdana" w:hAnsi="Verdana" w:cs="Verdana"/>
        </w:rPr>
        <w:t>µε</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μ</w:t>
      </w:r>
      <w:r w:rsidRPr="00EE3151">
        <w:rPr>
          <w:rFonts w:ascii="Verdana" w:eastAsia="Verdana" w:hAnsi="Verdana" w:cs="Verdana"/>
          <w:spacing w:val="1"/>
        </w:rPr>
        <w:t>ε</w:t>
      </w:r>
      <w:r w:rsidRPr="00EE3151">
        <w:rPr>
          <w:rFonts w:ascii="Verdana" w:eastAsia="Verdana" w:hAnsi="Verdana" w:cs="Verdana"/>
        </w:rPr>
        <w:t>νη</w:t>
      </w:r>
      <w:r w:rsidRPr="00EE3151">
        <w:rPr>
          <w:rFonts w:ascii="Verdana" w:eastAsia="Verdana" w:hAnsi="Verdana" w:cs="Verdana"/>
          <w:spacing w:val="-8"/>
        </w:rPr>
        <w:t xml:space="preserve"> </w:t>
      </w:r>
      <w:proofErr w:type="spellStart"/>
      <w:r w:rsidRPr="00EE3151">
        <w:rPr>
          <w:rFonts w:ascii="Verdana" w:eastAsia="Verdana" w:hAnsi="Verdana" w:cs="Verdana"/>
        </w:rPr>
        <w:t>ν</w:t>
      </w:r>
      <w:r w:rsidRPr="00EE3151">
        <w:rPr>
          <w:rFonts w:ascii="Verdana" w:eastAsia="Verdana" w:hAnsi="Verdana" w:cs="Verdana"/>
          <w:spacing w:val="-1"/>
        </w:rPr>
        <w:t>ο</w:t>
      </w:r>
      <w:r w:rsidRPr="00EE3151">
        <w:rPr>
          <w:rFonts w:ascii="Verdana" w:eastAsia="Verdana" w:hAnsi="Verdana" w:cs="Verdana"/>
          <w:spacing w:val="2"/>
        </w:rPr>
        <w:t>µ</w:t>
      </w:r>
      <w:r w:rsidRPr="00EE3151">
        <w:rPr>
          <w:rFonts w:ascii="Verdana" w:eastAsia="Verdana" w:hAnsi="Verdana" w:cs="Verdana"/>
          <w:spacing w:val="-1"/>
        </w:rPr>
        <w:t>ο</w:t>
      </w:r>
      <w:r w:rsidRPr="00EE3151">
        <w:rPr>
          <w:rFonts w:ascii="Verdana" w:eastAsia="Verdana" w:hAnsi="Verdana" w:cs="Verdana"/>
          <w:spacing w:val="1"/>
        </w:rPr>
        <w:t>θε</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rPr>
        <w:t>α</w:t>
      </w:r>
      <w:proofErr w:type="spellEnd"/>
      <w:r w:rsidRPr="00EE3151">
        <w:rPr>
          <w:rFonts w:ascii="Verdana" w:eastAsia="Verdana" w:hAnsi="Verdana" w:cs="Verdana"/>
          <w:spacing w:val="-10"/>
        </w:rPr>
        <w:t xml:space="preserve"> </w:t>
      </w:r>
      <w:r w:rsidRPr="00EE3151">
        <w:rPr>
          <w:rFonts w:ascii="Verdana" w:eastAsia="Verdana" w:hAnsi="Verdana" w:cs="Verdana"/>
        </w:rPr>
        <w:t>το</w:t>
      </w:r>
      <w:r w:rsidRPr="00EE3151">
        <w:rPr>
          <w:rFonts w:ascii="Verdana" w:eastAsia="Verdana" w:hAnsi="Verdana" w:cs="Verdana"/>
          <w:spacing w:val="-1"/>
        </w:rPr>
        <w:t xml:space="preserve"> </w:t>
      </w:r>
      <w:r w:rsidRPr="00EE3151">
        <w:rPr>
          <w:rFonts w:ascii="Verdana" w:eastAsia="Verdana" w:hAnsi="Verdana" w:cs="Verdana"/>
        </w:rPr>
        <w:t>κ</w:t>
      </w:r>
      <w:r w:rsidRPr="00EE3151">
        <w:rPr>
          <w:rFonts w:ascii="Verdana" w:eastAsia="Verdana" w:hAnsi="Verdana" w:cs="Verdana"/>
          <w:spacing w:val="2"/>
        </w:rPr>
        <w:t>ό</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1"/>
        </w:rPr>
        <w:t>τ</w:t>
      </w:r>
      <w:r w:rsidRPr="00EE3151">
        <w:rPr>
          <w:rFonts w:ascii="Verdana" w:eastAsia="Verdana" w:hAnsi="Verdana" w:cs="Verdana"/>
        </w:rPr>
        <w:t>ρ</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60"/>
        </w:rPr>
        <w:t xml:space="preserve"> </w:t>
      </w:r>
      <w:r w:rsidRPr="00EE3151">
        <w:rPr>
          <w:rFonts w:ascii="Verdana" w:eastAsia="Verdana" w:hAnsi="Verdana" w:cs="Verdana"/>
          <w:spacing w:val="1"/>
        </w:rPr>
        <w:t>υ</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2"/>
        </w:rPr>
        <w:t>ο</w:t>
      </w:r>
      <w:r w:rsidRPr="00EE3151">
        <w:rPr>
          <w:rFonts w:ascii="Verdana" w:eastAsia="Verdana" w:hAnsi="Verdana" w:cs="Verdana"/>
        </w:rPr>
        <w:t>γ</w:t>
      </w:r>
      <w:r w:rsidRPr="00EE3151">
        <w:rPr>
          <w:rFonts w:ascii="Verdana" w:eastAsia="Verdana" w:hAnsi="Verdana" w:cs="Verdana"/>
          <w:spacing w:val="3"/>
        </w:rPr>
        <w:t>ί</w:t>
      </w:r>
      <w:r w:rsidRPr="00EE3151">
        <w:rPr>
          <w:rFonts w:ascii="Verdana" w:eastAsia="Verdana" w:hAnsi="Verdana" w:cs="Verdana"/>
        </w:rPr>
        <w:t>ζ</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1"/>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έ</w:t>
      </w:r>
      <w:r w:rsidRPr="00EE3151">
        <w:rPr>
          <w:rFonts w:ascii="Verdana" w:eastAsia="Verdana" w:hAnsi="Verdana" w:cs="Verdana"/>
        </w:rPr>
        <w:t>λ</w:t>
      </w:r>
      <w:r w:rsidRPr="00EE3151">
        <w:rPr>
          <w:rFonts w:ascii="Verdana" w:eastAsia="Verdana" w:hAnsi="Verdana" w:cs="Verdana"/>
          <w:spacing w:val="1"/>
        </w:rPr>
        <w:t>θ</w:t>
      </w:r>
      <w:r w:rsidRPr="00EE3151">
        <w:rPr>
          <w:rFonts w:ascii="Verdana" w:eastAsia="Verdana" w:hAnsi="Verdana" w:cs="Verdana"/>
          <w:spacing w:val="-1"/>
        </w:rPr>
        <w:t>ε</w:t>
      </w:r>
      <w:r w:rsidRPr="00EE3151">
        <w:rPr>
          <w:rFonts w:ascii="Verdana" w:eastAsia="Verdana" w:hAnsi="Verdana" w:cs="Verdana"/>
        </w:rPr>
        <w:t xml:space="preserve">ι </w:t>
      </w:r>
      <w:r w:rsidRPr="00EE3151">
        <w:rPr>
          <w:rFonts w:ascii="Verdana" w:eastAsia="Verdana" w:hAnsi="Verdana" w:cs="Verdana"/>
          <w:spacing w:val="-1"/>
        </w:rPr>
        <w:t>σ</w:t>
      </w:r>
      <w:r w:rsidRPr="00EE3151">
        <w:rPr>
          <w:rFonts w:ascii="Verdana" w:eastAsia="Verdana" w:hAnsi="Verdana" w:cs="Verdana"/>
        </w:rPr>
        <w:t>το</w:t>
      </w:r>
      <w:r w:rsidRPr="00EE3151">
        <w:rPr>
          <w:rFonts w:ascii="Verdana" w:eastAsia="Verdana" w:hAnsi="Verdana" w:cs="Verdana"/>
          <w:spacing w:val="-2"/>
        </w:rPr>
        <w:t xml:space="preserve"> </w:t>
      </w:r>
      <w:r w:rsidRPr="00EE3151">
        <w:rPr>
          <w:rFonts w:ascii="Verdana" w:eastAsia="Verdana" w:hAnsi="Verdana" w:cs="Verdana"/>
        </w:rPr>
        <w:t>π</w:t>
      </w:r>
      <w:r w:rsidRPr="00EE3151">
        <w:rPr>
          <w:rFonts w:ascii="Verdana" w:eastAsia="Verdana" w:hAnsi="Verdana" w:cs="Verdana"/>
          <w:spacing w:val="2"/>
        </w:rPr>
        <w:t>οσ</w:t>
      </w:r>
      <w:r w:rsidRPr="00EE3151">
        <w:rPr>
          <w:rFonts w:ascii="Verdana" w:eastAsia="Verdana" w:hAnsi="Verdana" w:cs="Verdana"/>
        </w:rPr>
        <w:t>ό</w:t>
      </w:r>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ν</w:t>
      </w:r>
      <w:r w:rsidRPr="00EE3151">
        <w:rPr>
          <w:rFonts w:ascii="Verdana" w:eastAsia="Verdana" w:hAnsi="Verdana" w:cs="Verdana"/>
          <w:spacing w:val="-2"/>
        </w:rPr>
        <w:t xml:space="preserve"> 23.583,56 </w:t>
      </w:r>
      <w:r w:rsidRPr="00EE3151">
        <w:rPr>
          <w:rFonts w:ascii="Verdana" w:eastAsia="Verdana" w:hAnsi="Verdana" w:cs="Verdana"/>
        </w:rPr>
        <w:t>€</w:t>
      </w:r>
      <w:r w:rsidRPr="00EE3151">
        <w:rPr>
          <w:rFonts w:ascii="Verdana" w:eastAsia="Verdana" w:hAnsi="Verdana" w:cs="Verdana"/>
          <w:spacing w:val="-1"/>
        </w:rPr>
        <w:t xml:space="preserve"> σύμφωνα</w:t>
      </w:r>
      <w:r w:rsidRPr="00EE3151">
        <w:rPr>
          <w:rFonts w:ascii="Verdana" w:eastAsia="Verdana" w:hAnsi="Verdana" w:cs="Verdana"/>
          <w:spacing w:val="-9"/>
        </w:rPr>
        <w:t xml:space="preserve"> </w:t>
      </w:r>
      <w:r w:rsidRPr="00EE3151">
        <w:rPr>
          <w:rFonts w:ascii="Verdana" w:eastAsia="Verdana" w:hAnsi="Verdana" w:cs="Verdana"/>
        </w:rPr>
        <w:t>µε</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2"/>
        </w:rPr>
        <w:t>ο</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3"/>
        </w:rPr>
        <w:t>α</w:t>
      </w:r>
      <w:r w:rsidRPr="00EE3151">
        <w:rPr>
          <w:rFonts w:ascii="Verdana" w:eastAsia="Verdana" w:hAnsi="Verdana" w:cs="Verdana"/>
        </w:rPr>
        <w:t>κ</w:t>
      </w:r>
      <w:r w:rsidRPr="00EE3151">
        <w:rPr>
          <w:rFonts w:ascii="Verdana" w:eastAsia="Verdana" w:hAnsi="Verdana" w:cs="Verdana"/>
          <w:spacing w:val="1"/>
        </w:rPr>
        <w:t>ά</w:t>
      </w:r>
      <w:r w:rsidRPr="00EE3151">
        <w:rPr>
          <w:rFonts w:ascii="Verdana" w:eastAsia="Verdana" w:hAnsi="Verdana" w:cs="Verdana"/>
        </w:rPr>
        <w:t>τω</w:t>
      </w:r>
      <w:r w:rsidRPr="00EE3151">
        <w:rPr>
          <w:rFonts w:ascii="Verdana" w:eastAsia="Verdana" w:hAnsi="Verdana" w:cs="Verdana"/>
          <w:spacing w:val="-10"/>
        </w:rPr>
        <w:t xml:space="preserve"> </w:t>
      </w:r>
      <w:r w:rsidRPr="00EE3151">
        <w:rPr>
          <w:rFonts w:ascii="Verdana" w:eastAsia="Verdana" w:hAnsi="Verdana" w:cs="Verdana"/>
        </w:rPr>
        <w:t>π</w:t>
      </w:r>
      <w:r w:rsidRPr="00EE3151">
        <w:rPr>
          <w:rFonts w:ascii="Verdana" w:eastAsia="Verdana" w:hAnsi="Verdana" w:cs="Verdana"/>
          <w:spacing w:val="3"/>
        </w:rPr>
        <w:t>ί</w:t>
      </w:r>
      <w:r w:rsidRPr="00EE3151">
        <w:rPr>
          <w:rFonts w:ascii="Verdana" w:eastAsia="Verdana" w:hAnsi="Verdana" w:cs="Verdana"/>
          <w:spacing w:val="-1"/>
        </w:rPr>
        <w:t>ν</w:t>
      </w:r>
      <w:r w:rsidRPr="00EE3151">
        <w:rPr>
          <w:rFonts w:ascii="Verdana" w:eastAsia="Verdana" w:hAnsi="Verdana" w:cs="Verdana"/>
          <w:spacing w:val="1"/>
        </w:rPr>
        <w:t>α</w:t>
      </w:r>
      <w:r w:rsidRPr="00EE3151">
        <w:rPr>
          <w:rFonts w:ascii="Verdana" w:eastAsia="Verdana" w:hAnsi="Verdana" w:cs="Verdana"/>
        </w:rPr>
        <w:t>κα:</w:t>
      </w:r>
    </w:p>
    <w:tbl>
      <w:tblPr>
        <w:tblW w:w="10206" w:type="dxa"/>
        <w:tblInd w:w="-5" w:type="dxa"/>
        <w:tblLayout w:type="fixed"/>
        <w:tblCellMar>
          <w:left w:w="0" w:type="dxa"/>
          <w:right w:w="0" w:type="dxa"/>
        </w:tblCellMar>
        <w:tblLook w:val="01E0" w:firstRow="1" w:lastRow="1" w:firstColumn="1" w:lastColumn="1" w:noHBand="0" w:noVBand="0"/>
      </w:tblPr>
      <w:tblGrid>
        <w:gridCol w:w="1418"/>
        <w:gridCol w:w="992"/>
        <w:gridCol w:w="1418"/>
        <w:gridCol w:w="1417"/>
        <w:gridCol w:w="1985"/>
        <w:gridCol w:w="1417"/>
        <w:gridCol w:w="1559"/>
      </w:tblGrid>
      <w:tr w:rsidR="000D2B21" w:rsidRPr="00EE3151" w14:paraId="52146412" w14:textId="77777777" w:rsidTr="00205F41">
        <w:trPr>
          <w:trHeight w:hRule="exact" w:val="1946"/>
        </w:trPr>
        <w:tc>
          <w:tcPr>
            <w:tcW w:w="1418" w:type="dxa"/>
            <w:tcBorders>
              <w:top w:val="single" w:sz="4" w:space="0" w:color="000000"/>
              <w:left w:val="single" w:sz="4" w:space="0" w:color="000000"/>
              <w:bottom w:val="single" w:sz="4" w:space="0" w:color="000000"/>
              <w:right w:val="single" w:sz="4" w:space="0" w:color="000000"/>
            </w:tcBorders>
            <w:vAlign w:val="center"/>
          </w:tcPr>
          <w:p w14:paraId="3FBABDE3" w14:textId="77777777" w:rsidR="000D2B21" w:rsidRPr="00EE3151" w:rsidRDefault="000D2B21" w:rsidP="00205F41">
            <w:pPr>
              <w:ind w:left="102" w:right="-20"/>
              <w:jc w:val="center"/>
              <w:rPr>
                <w:rFonts w:ascii="Verdana" w:eastAsia="Verdana" w:hAnsi="Verdana" w:cs="Verdana"/>
                <w:b/>
              </w:rPr>
            </w:pPr>
            <w:r w:rsidRPr="00EE3151">
              <w:rPr>
                <w:rFonts w:ascii="Verdana" w:eastAsia="Verdana" w:hAnsi="Verdana" w:cs="Verdana"/>
                <w:b/>
                <w:w w:val="119"/>
                <w:position w:val="-1"/>
              </w:rPr>
              <w:t>Υ</w:t>
            </w:r>
            <w:r w:rsidRPr="00EE3151">
              <w:rPr>
                <w:rFonts w:ascii="Verdana" w:eastAsia="Verdana" w:hAnsi="Verdana" w:cs="Verdana"/>
                <w:b/>
                <w:spacing w:val="1"/>
                <w:w w:val="110"/>
                <w:position w:val="-1"/>
              </w:rPr>
              <w:t>ΠΗ</w:t>
            </w:r>
            <w:r w:rsidRPr="00EE3151">
              <w:rPr>
                <w:rFonts w:ascii="Verdana" w:eastAsia="Verdana" w:hAnsi="Verdana" w:cs="Verdana"/>
                <w:b/>
                <w:spacing w:val="1"/>
                <w:w w:val="120"/>
                <w:position w:val="-1"/>
              </w:rPr>
              <w:t>Ρ</w:t>
            </w:r>
            <w:r w:rsidRPr="00EE3151">
              <w:rPr>
                <w:rFonts w:ascii="Verdana" w:eastAsia="Verdana" w:hAnsi="Verdana" w:cs="Verdana"/>
                <w:b/>
                <w:spacing w:val="1"/>
                <w:w w:val="107"/>
                <w:position w:val="-1"/>
              </w:rPr>
              <w:t>Ε</w:t>
            </w:r>
            <w:r w:rsidRPr="00EE3151">
              <w:rPr>
                <w:rFonts w:ascii="Verdana" w:eastAsia="Verdana" w:hAnsi="Verdana" w:cs="Verdana"/>
                <w:b/>
                <w:spacing w:val="1"/>
                <w:w w:val="101"/>
                <w:position w:val="-1"/>
              </w:rPr>
              <w:t>Σ</w:t>
            </w:r>
            <w:r w:rsidRPr="00EE3151">
              <w:rPr>
                <w:rFonts w:ascii="Verdana" w:eastAsia="Verdana" w:hAnsi="Verdana" w:cs="Verdana"/>
                <w:b/>
                <w:spacing w:val="-1"/>
                <w:w w:val="129"/>
                <w:position w:val="-1"/>
              </w:rPr>
              <w:t>Ι</w:t>
            </w:r>
            <w:r w:rsidRPr="00EE3151">
              <w:rPr>
                <w:rFonts w:ascii="Verdana" w:eastAsia="Verdana" w:hAnsi="Verdana" w:cs="Verdana"/>
                <w:b/>
                <w:w w:val="112"/>
                <w:position w:val="-1"/>
              </w:rPr>
              <w:t>Α</w:t>
            </w:r>
          </w:p>
        </w:tc>
        <w:tc>
          <w:tcPr>
            <w:tcW w:w="992" w:type="dxa"/>
            <w:tcBorders>
              <w:top w:val="single" w:sz="4" w:space="0" w:color="000000"/>
              <w:left w:val="single" w:sz="4" w:space="0" w:color="000000"/>
              <w:bottom w:val="single" w:sz="4" w:space="0" w:color="000000"/>
              <w:right w:val="single" w:sz="4" w:space="0" w:color="000000"/>
            </w:tcBorders>
            <w:vAlign w:val="center"/>
          </w:tcPr>
          <w:p w14:paraId="7A138FEB" w14:textId="77777777" w:rsidR="000D2B21" w:rsidRPr="00EE3151" w:rsidRDefault="000D2B21" w:rsidP="00205F41">
            <w:pPr>
              <w:ind w:left="102" w:right="-20"/>
              <w:jc w:val="center"/>
              <w:rPr>
                <w:rFonts w:ascii="Verdana" w:eastAsia="Verdana" w:hAnsi="Verdana" w:cs="Verdana"/>
                <w:b/>
              </w:rPr>
            </w:pPr>
            <w:r w:rsidRPr="00EE3151">
              <w:rPr>
                <w:rFonts w:ascii="Verdana" w:eastAsia="Verdana" w:hAnsi="Verdana" w:cs="Verdana"/>
                <w:b/>
                <w:w w:val="102"/>
                <w:position w:val="-1"/>
              </w:rPr>
              <w:t>Ώ</w:t>
            </w:r>
            <w:r w:rsidRPr="00EE3151">
              <w:rPr>
                <w:rFonts w:ascii="Verdana" w:eastAsia="Verdana" w:hAnsi="Verdana" w:cs="Verdana"/>
                <w:b/>
                <w:w w:val="112"/>
                <w:position w:val="-1"/>
              </w:rPr>
              <w:t>ρ</w:t>
            </w:r>
            <w:r w:rsidRPr="00EE3151">
              <w:rPr>
                <w:rFonts w:ascii="Verdana" w:eastAsia="Verdana" w:hAnsi="Verdana" w:cs="Verdana"/>
                <w:b/>
                <w:spacing w:val="1"/>
                <w:w w:val="112"/>
                <w:position w:val="-1"/>
              </w:rPr>
              <w:t>ε</w:t>
            </w:r>
            <w:r w:rsidRPr="00EE3151">
              <w:rPr>
                <w:rFonts w:ascii="Verdana" w:eastAsia="Verdana" w:hAnsi="Verdana" w:cs="Verdana"/>
                <w:b/>
                <w:spacing w:val="1"/>
                <w:w w:val="110"/>
                <w:position w:val="-1"/>
              </w:rPr>
              <w:t>ς</w:t>
            </w:r>
            <w:r w:rsidRPr="00EE3151">
              <w:rPr>
                <w:rFonts w:ascii="Verdana" w:eastAsia="Verdana" w:hAnsi="Verdana" w:cs="Verdana"/>
                <w:b/>
                <w:spacing w:val="-1"/>
                <w:w w:val="151"/>
                <w:position w:val="-1"/>
              </w:rPr>
              <w:t>/</w:t>
            </w:r>
            <w:r w:rsidRPr="00EE3151">
              <w:rPr>
                <w:rFonts w:ascii="Verdana" w:eastAsia="Verdana" w:hAnsi="Verdana" w:cs="Verdana"/>
                <w:b/>
                <w:spacing w:val="1"/>
                <w:w w:val="113"/>
                <w:position w:val="-1"/>
              </w:rPr>
              <w:t>έ</w:t>
            </w:r>
            <w:r w:rsidRPr="00EE3151">
              <w:rPr>
                <w:rFonts w:ascii="Verdana" w:eastAsia="Verdana" w:hAnsi="Verdana" w:cs="Verdana"/>
                <w:b/>
                <w:spacing w:val="-1"/>
                <w:w w:val="107"/>
                <w:position w:val="-1"/>
              </w:rPr>
              <w:t>τ</w:t>
            </w:r>
            <w:r w:rsidRPr="00EE3151">
              <w:rPr>
                <w:rFonts w:ascii="Verdana" w:eastAsia="Verdana" w:hAnsi="Verdana" w:cs="Verdana"/>
                <w:b/>
                <w:w w:val="112"/>
                <w:position w:val="-1"/>
              </w:rPr>
              <w:t>ο</w:t>
            </w:r>
            <w:r w:rsidRPr="00EE3151">
              <w:rPr>
                <w:rFonts w:ascii="Verdana" w:eastAsia="Verdana" w:hAnsi="Verdana" w:cs="Verdana"/>
                <w:b/>
                <w:w w:val="110"/>
                <w:position w:val="-1"/>
              </w:rPr>
              <w:t>ς</w:t>
            </w:r>
          </w:p>
        </w:tc>
        <w:tc>
          <w:tcPr>
            <w:tcW w:w="1418" w:type="dxa"/>
            <w:tcBorders>
              <w:top w:val="single" w:sz="4" w:space="0" w:color="000000"/>
              <w:left w:val="single" w:sz="4" w:space="0" w:color="000000"/>
              <w:bottom w:val="single" w:sz="4" w:space="0" w:color="000000"/>
              <w:right w:val="single" w:sz="4" w:space="0" w:color="000000"/>
            </w:tcBorders>
            <w:vAlign w:val="center"/>
          </w:tcPr>
          <w:p w14:paraId="5B851E22" w14:textId="77777777" w:rsidR="000D2B21" w:rsidRPr="00EE3151" w:rsidRDefault="000D2B21" w:rsidP="00205F41">
            <w:pPr>
              <w:ind w:left="102" w:right="-20"/>
              <w:jc w:val="center"/>
              <w:rPr>
                <w:rFonts w:ascii="Verdana" w:eastAsia="Verdana" w:hAnsi="Verdana" w:cs="Verdana"/>
                <w:b/>
              </w:rPr>
            </w:pPr>
            <w:proofErr w:type="spellStart"/>
            <w:r w:rsidRPr="00EE3151">
              <w:rPr>
                <w:rFonts w:ascii="Verdana" w:eastAsia="Verdana" w:hAnsi="Verdana" w:cs="Verdana"/>
                <w:b/>
                <w:spacing w:val="1"/>
                <w:position w:val="-1"/>
              </w:rPr>
              <w:t>Τ</w:t>
            </w:r>
            <w:r w:rsidRPr="00EE3151">
              <w:rPr>
                <w:rFonts w:ascii="Verdana" w:eastAsia="Verdana" w:hAnsi="Verdana" w:cs="Verdana"/>
                <w:b/>
                <w:spacing w:val="-1"/>
                <w:position w:val="-1"/>
              </w:rPr>
              <w:t>ι</w:t>
            </w:r>
            <w:r w:rsidRPr="00EE3151">
              <w:rPr>
                <w:rFonts w:ascii="Verdana" w:eastAsia="Verdana" w:hAnsi="Verdana" w:cs="Verdana"/>
                <w:b/>
                <w:position w:val="-1"/>
              </w:rPr>
              <w:t>µή</w:t>
            </w:r>
            <w:proofErr w:type="spellEnd"/>
            <w:r w:rsidRPr="00EE3151">
              <w:rPr>
                <w:rFonts w:ascii="Verdana" w:eastAsia="Verdana" w:hAnsi="Verdana" w:cs="Verdana"/>
                <w:b/>
                <w:spacing w:val="54"/>
                <w:position w:val="-1"/>
              </w:rPr>
              <w:t xml:space="preserve"> </w:t>
            </w:r>
            <w:r w:rsidRPr="00EE3151">
              <w:rPr>
                <w:rFonts w:ascii="Verdana" w:eastAsia="Verdana" w:hAnsi="Verdana" w:cs="Verdana"/>
                <w:b/>
                <w:w w:val="109"/>
                <w:position w:val="-1"/>
              </w:rPr>
              <w:t>ώ</w:t>
            </w:r>
            <w:r w:rsidRPr="00EE3151">
              <w:rPr>
                <w:rFonts w:ascii="Verdana" w:eastAsia="Verdana" w:hAnsi="Verdana" w:cs="Verdana"/>
                <w:b/>
                <w:w w:val="111"/>
                <w:position w:val="-1"/>
              </w:rPr>
              <w:t>ρας</w:t>
            </w:r>
          </w:p>
        </w:tc>
        <w:tc>
          <w:tcPr>
            <w:tcW w:w="1417" w:type="dxa"/>
            <w:tcBorders>
              <w:top w:val="single" w:sz="4" w:space="0" w:color="000000"/>
              <w:left w:val="single" w:sz="4" w:space="0" w:color="000000"/>
              <w:bottom w:val="single" w:sz="4" w:space="0" w:color="000000"/>
              <w:right w:val="single" w:sz="4" w:space="0" w:color="000000"/>
            </w:tcBorders>
            <w:vAlign w:val="center"/>
          </w:tcPr>
          <w:p w14:paraId="1CE1F09F" w14:textId="77777777" w:rsidR="000D2B21" w:rsidRPr="00EE3151" w:rsidRDefault="000D2B21" w:rsidP="00205F41">
            <w:pPr>
              <w:ind w:left="102" w:right="-20"/>
              <w:jc w:val="center"/>
              <w:rPr>
                <w:rFonts w:ascii="Verdana" w:eastAsia="Verdana" w:hAnsi="Verdana" w:cs="Verdana"/>
                <w:b/>
              </w:rPr>
            </w:pPr>
            <w:r w:rsidRPr="00EE3151">
              <w:rPr>
                <w:rFonts w:ascii="Verdana" w:eastAsia="Verdana" w:hAnsi="Verdana" w:cs="Verdana"/>
                <w:b/>
                <w:position w:val="-1"/>
              </w:rPr>
              <w:t>Κό</w:t>
            </w:r>
            <w:r w:rsidRPr="00EE3151">
              <w:rPr>
                <w:rFonts w:ascii="Verdana" w:eastAsia="Verdana" w:hAnsi="Verdana" w:cs="Verdana"/>
                <w:b/>
                <w:spacing w:val="2"/>
                <w:position w:val="-1"/>
              </w:rPr>
              <w:t>σ</w:t>
            </w:r>
            <w:r w:rsidRPr="00EE3151">
              <w:rPr>
                <w:rFonts w:ascii="Verdana" w:eastAsia="Verdana" w:hAnsi="Verdana" w:cs="Verdana"/>
                <w:b/>
                <w:spacing w:val="-1"/>
                <w:position w:val="-1"/>
              </w:rPr>
              <w:t>τ</w:t>
            </w:r>
            <w:r w:rsidRPr="00EE3151">
              <w:rPr>
                <w:rFonts w:ascii="Verdana" w:eastAsia="Verdana" w:hAnsi="Verdana" w:cs="Verdana"/>
                <w:b/>
                <w:position w:val="-1"/>
              </w:rPr>
              <w:t xml:space="preserve">ος </w:t>
            </w:r>
            <w:r w:rsidRPr="00EE3151">
              <w:rPr>
                <w:rFonts w:ascii="Verdana" w:eastAsia="Verdana" w:hAnsi="Verdana" w:cs="Verdana"/>
                <w:b/>
                <w:spacing w:val="5"/>
                <w:position w:val="-1"/>
              </w:rPr>
              <w:t xml:space="preserve"> </w:t>
            </w:r>
            <w:r w:rsidRPr="00EE3151">
              <w:rPr>
                <w:rFonts w:ascii="Verdana" w:eastAsia="Verdana" w:hAnsi="Verdana" w:cs="Verdana"/>
                <w:b/>
                <w:spacing w:val="2"/>
                <w:w w:val="111"/>
                <w:position w:val="-1"/>
              </w:rPr>
              <w:t>ά</w:t>
            </w:r>
            <w:r w:rsidRPr="00EE3151">
              <w:rPr>
                <w:rFonts w:ascii="Verdana" w:eastAsia="Verdana" w:hAnsi="Verdana" w:cs="Verdana"/>
                <w:b/>
                <w:w w:val="109"/>
                <w:position w:val="-1"/>
              </w:rPr>
              <w:t>ν</w:t>
            </w:r>
            <w:r w:rsidRPr="00EE3151">
              <w:rPr>
                <w:rFonts w:ascii="Verdana" w:eastAsia="Verdana" w:hAnsi="Verdana" w:cs="Verdana"/>
                <w:b/>
                <w:spacing w:val="1"/>
                <w:w w:val="113"/>
                <w:position w:val="-1"/>
              </w:rPr>
              <w:t>ε</w:t>
            </w:r>
            <w:r w:rsidRPr="00EE3151">
              <w:rPr>
                <w:rFonts w:ascii="Verdana" w:eastAsia="Verdana" w:hAnsi="Verdana" w:cs="Verdana"/>
                <w:b/>
                <w:w w:val="111"/>
                <w:position w:val="-1"/>
              </w:rPr>
              <w:t>υ</w:t>
            </w:r>
          </w:p>
          <w:p w14:paraId="22D8B751" w14:textId="77777777" w:rsidR="000D2B21" w:rsidRPr="00EE3151" w:rsidRDefault="000D2B21" w:rsidP="00205F41">
            <w:pPr>
              <w:ind w:left="102" w:right="-20"/>
              <w:jc w:val="center"/>
              <w:rPr>
                <w:rFonts w:ascii="Verdana" w:eastAsia="Verdana" w:hAnsi="Verdana" w:cs="Verdana"/>
                <w:b/>
              </w:rPr>
            </w:pPr>
            <w:r w:rsidRPr="00EE3151">
              <w:rPr>
                <w:rFonts w:ascii="Verdana" w:eastAsia="Verdana" w:hAnsi="Verdana" w:cs="Verdana"/>
                <w:b/>
                <w:w w:val="115"/>
                <w:position w:val="-1"/>
              </w:rPr>
              <w:t>Φ</w:t>
            </w:r>
            <w:r w:rsidRPr="00EE3151">
              <w:rPr>
                <w:rFonts w:ascii="Verdana" w:eastAsia="Verdana" w:hAnsi="Verdana" w:cs="Verdana"/>
                <w:b/>
                <w:spacing w:val="1"/>
                <w:w w:val="110"/>
                <w:position w:val="-1"/>
              </w:rPr>
              <w:t>Π</w:t>
            </w:r>
            <w:r w:rsidRPr="00EE3151">
              <w:rPr>
                <w:rFonts w:ascii="Verdana" w:eastAsia="Verdana" w:hAnsi="Verdana" w:cs="Verdana"/>
                <w:b/>
                <w:w w:val="112"/>
                <w:position w:val="-1"/>
              </w:rPr>
              <w:t>Α</w:t>
            </w:r>
          </w:p>
        </w:tc>
        <w:tc>
          <w:tcPr>
            <w:tcW w:w="1985" w:type="dxa"/>
            <w:tcBorders>
              <w:top w:val="single" w:sz="4" w:space="0" w:color="000000"/>
              <w:left w:val="single" w:sz="4" w:space="0" w:color="000000"/>
              <w:bottom w:val="single" w:sz="4" w:space="0" w:color="000000"/>
              <w:right w:val="single" w:sz="4" w:space="0" w:color="000000"/>
            </w:tcBorders>
            <w:vAlign w:val="center"/>
          </w:tcPr>
          <w:p w14:paraId="6EFD50B3" w14:textId="77777777" w:rsidR="000D2B21" w:rsidRPr="00EE3151" w:rsidRDefault="000D2B21" w:rsidP="00205F41">
            <w:pPr>
              <w:spacing w:before="7"/>
              <w:ind w:left="374" w:right="160" w:hanging="271"/>
              <w:jc w:val="center"/>
              <w:rPr>
                <w:rFonts w:ascii="Verdana" w:eastAsia="Verdana" w:hAnsi="Verdana" w:cs="Verdana"/>
                <w:b/>
              </w:rPr>
            </w:pPr>
            <w:r w:rsidRPr="00EE3151">
              <w:rPr>
                <w:rFonts w:ascii="Verdana" w:eastAsia="Verdana" w:hAnsi="Verdana" w:cs="Verdana"/>
                <w:b/>
              </w:rPr>
              <w:t xml:space="preserve">ΦΠΑ </w:t>
            </w:r>
          </w:p>
          <w:p w14:paraId="070DDEAA" w14:textId="77777777" w:rsidR="000D2B21" w:rsidRPr="00EE3151" w:rsidRDefault="000D2B21" w:rsidP="00205F41">
            <w:pPr>
              <w:spacing w:before="7"/>
              <w:ind w:left="374" w:right="160" w:hanging="271"/>
              <w:jc w:val="center"/>
              <w:rPr>
                <w:rFonts w:ascii="Verdana" w:eastAsia="Verdana" w:hAnsi="Verdana" w:cs="Verdana"/>
                <w:b/>
              </w:rPr>
            </w:pPr>
            <w:r w:rsidRPr="00EE3151">
              <w:rPr>
                <w:rFonts w:ascii="Verdana" w:eastAsia="Verdana" w:hAnsi="Verdana" w:cs="Verdana"/>
              </w:rPr>
              <w:t xml:space="preserve">    Ετ</w:t>
            </w:r>
            <w:r w:rsidRPr="00EE3151">
              <w:rPr>
                <w:rFonts w:ascii="Verdana" w:eastAsia="Verdana" w:hAnsi="Verdana" w:cs="Verdana"/>
                <w:spacing w:val="1"/>
              </w:rPr>
              <w:t>α</w:t>
            </w:r>
            <w:r w:rsidRPr="00EE3151">
              <w:rPr>
                <w:rFonts w:ascii="Verdana" w:eastAsia="Verdana" w:hAnsi="Verdana" w:cs="Verdana"/>
                <w:spacing w:val="3"/>
              </w:rPr>
              <w:t>ι</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Ε</w:t>
            </w:r>
            <w:r w:rsidRPr="00EE3151">
              <w:rPr>
                <w:rFonts w:ascii="Verdana" w:eastAsia="Verdana" w:hAnsi="Verdana" w:cs="Verdana"/>
                <w:spacing w:val="1"/>
              </w:rPr>
              <w:t>ξω</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3"/>
              </w:rPr>
              <w:t xml:space="preserve"> </w:t>
            </w:r>
            <w:r w:rsidRPr="00EE3151">
              <w:rPr>
                <w:rFonts w:ascii="Verdana" w:eastAsia="Verdana" w:hAnsi="Verdana" w:cs="Verdana"/>
              </w:rPr>
              <w:t>Υπ</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spacing w:val="1"/>
              </w:rPr>
              <w:t>ώ</w:t>
            </w:r>
            <w:r w:rsidRPr="00EE3151">
              <w:rPr>
                <w:rFonts w:ascii="Verdana" w:eastAsia="Verdana" w:hAnsi="Verdana" w:cs="Verdana"/>
              </w:rPr>
              <w:t xml:space="preserve">ν </w:t>
            </w:r>
            <w:r w:rsidRPr="00EE3151">
              <w:rPr>
                <w:rFonts w:ascii="Verdana" w:eastAsia="Verdana" w:hAnsi="Verdana" w:cs="Verdana"/>
                <w:spacing w:val="-1"/>
              </w:rPr>
              <w:t>Π</w:t>
            </w:r>
            <w:r w:rsidRPr="00EE3151">
              <w:rPr>
                <w:rFonts w:ascii="Verdana" w:eastAsia="Verdana" w:hAnsi="Verdana" w:cs="Verdana"/>
              </w:rPr>
              <w:t>ρ</w:t>
            </w:r>
            <w:r w:rsidRPr="00EE3151">
              <w:rPr>
                <w:rFonts w:ascii="Verdana" w:eastAsia="Verdana" w:hAnsi="Verdana" w:cs="Verdana"/>
                <w:spacing w:val="2"/>
              </w:rPr>
              <w:t>ο</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Π</w:t>
            </w:r>
            <w:r w:rsidRPr="00EE3151">
              <w:rPr>
                <w:rFonts w:ascii="Verdana" w:eastAsia="Verdana" w:hAnsi="Verdana" w:cs="Verdana"/>
              </w:rPr>
              <w:t>ρ</w:t>
            </w:r>
            <w:r w:rsidRPr="00EE3151">
              <w:rPr>
                <w:rFonts w:ascii="Verdana" w:eastAsia="Verdana" w:hAnsi="Verdana" w:cs="Verdana"/>
                <w:spacing w:val="-1"/>
              </w:rPr>
              <w:t>ό</w:t>
            </w:r>
            <w:r w:rsidRPr="00EE3151">
              <w:rPr>
                <w:rFonts w:ascii="Verdana" w:eastAsia="Verdana" w:hAnsi="Verdana" w:cs="Verdana"/>
              </w:rPr>
              <w:t>λ</w:t>
            </w:r>
            <w:r w:rsidRPr="00EE3151">
              <w:rPr>
                <w:rFonts w:ascii="Verdana" w:eastAsia="Verdana" w:hAnsi="Verdana" w:cs="Verdana"/>
                <w:spacing w:val="1"/>
              </w:rPr>
              <w:t>η</w:t>
            </w:r>
            <w:r w:rsidRPr="00EE3151">
              <w:rPr>
                <w:rFonts w:ascii="Verdana" w:eastAsia="Verdana" w:hAnsi="Verdana" w:cs="Verdana"/>
                <w:spacing w:val="2"/>
              </w:rPr>
              <w:t>ψ</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w:t>
            </w:r>
            <w:r w:rsidRPr="00EE3151">
              <w:rPr>
                <w:rFonts w:ascii="Verdana" w:eastAsia="Verdana" w:hAnsi="Verdana" w:cs="Verdana"/>
                <w:spacing w:val="-1"/>
              </w:rPr>
              <w:t>Ε</w:t>
            </w:r>
            <w:r w:rsidRPr="00EE3151">
              <w:rPr>
                <w:rFonts w:ascii="Verdana" w:eastAsia="Verdana" w:hAnsi="Verdana" w:cs="Verdana"/>
              </w:rPr>
              <w:t>Ξ</w:t>
            </w:r>
            <w:r w:rsidRPr="00EE3151">
              <w:rPr>
                <w:rFonts w:ascii="Verdana" w:eastAsia="Verdana" w:hAnsi="Verdana" w:cs="Verdana"/>
                <w:spacing w:val="2"/>
              </w:rPr>
              <w:t>Υ</w:t>
            </w:r>
            <w:r w:rsidRPr="00EE3151">
              <w:rPr>
                <w:rFonts w:ascii="Verdana" w:eastAsia="Verdana" w:hAnsi="Verdana" w:cs="Verdana"/>
                <w:spacing w:val="-1"/>
              </w:rPr>
              <w:t>Π</w:t>
            </w:r>
            <w:r w:rsidRPr="00EE3151">
              <w:rPr>
                <w:rFonts w:ascii="Verdana" w:eastAsia="Verdana" w:hAnsi="Verdana" w:cs="Verdana"/>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3A23C825" w14:textId="77777777" w:rsidR="000D2B21" w:rsidRPr="00EE3151" w:rsidRDefault="000D2B21" w:rsidP="00205F41">
            <w:pPr>
              <w:ind w:left="102" w:right="-20"/>
              <w:jc w:val="center"/>
              <w:rPr>
                <w:rFonts w:ascii="Verdana" w:eastAsia="Verdana" w:hAnsi="Verdana" w:cs="Verdana"/>
                <w:b/>
              </w:rPr>
            </w:pPr>
            <w:r w:rsidRPr="00EE3151">
              <w:rPr>
                <w:rFonts w:ascii="Verdana" w:eastAsia="Verdana" w:hAnsi="Verdana" w:cs="Verdana"/>
                <w:b/>
                <w:spacing w:val="1"/>
                <w:position w:val="-1"/>
              </w:rPr>
              <w:t>Ετήσιο Κόστος µε ΦΠΑ (24%)</w:t>
            </w:r>
          </w:p>
        </w:tc>
        <w:tc>
          <w:tcPr>
            <w:tcW w:w="1559" w:type="dxa"/>
            <w:tcBorders>
              <w:top w:val="single" w:sz="4" w:space="0" w:color="000000"/>
              <w:left w:val="single" w:sz="4" w:space="0" w:color="000000"/>
              <w:bottom w:val="single" w:sz="4" w:space="0" w:color="000000"/>
              <w:right w:val="single" w:sz="4" w:space="0" w:color="000000"/>
            </w:tcBorders>
          </w:tcPr>
          <w:p w14:paraId="09C2099D" w14:textId="77777777" w:rsidR="000D2B21" w:rsidRPr="00EE3151" w:rsidRDefault="000D2B21" w:rsidP="00205F41">
            <w:pPr>
              <w:ind w:left="102" w:right="-20"/>
              <w:jc w:val="center"/>
              <w:rPr>
                <w:rFonts w:ascii="Verdana" w:eastAsia="Verdana" w:hAnsi="Verdana" w:cs="Verdana"/>
                <w:b/>
                <w:spacing w:val="1"/>
                <w:position w:val="-1"/>
              </w:rPr>
            </w:pPr>
          </w:p>
          <w:p w14:paraId="73F77B2A" w14:textId="77777777" w:rsidR="000D2B21" w:rsidRPr="00EE3151" w:rsidRDefault="000D2B21" w:rsidP="00205F41">
            <w:pPr>
              <w:ind w:left="102" w:right="-20"/>
              <w:jc w:val="center"/>
              <w:rPr>
                <w:rFonts w:ascii="Verdana" w:eastAsia="Verdana" w:hAnsi="Verdana" w:cs="Verdana"/>
                <w:b/>
                <w:spacing w:val="1"/>
                <w:position w:val="-1"/>
              </w:rPr>
            </w:pPr>
          </w:p>
          <w:p w14:paraId="783CDDC2" w14:textId="77777777" w:rsidR="000D2B21" w:rsidRPr="00EE3151" w:rsidRDefault="000D2B21" w:rsidP="00205F41">
            <w:pPr>
              <w:ind w:left="102" w:right="-20"/>
              <w:jc w:val="center"/>
              <w:rPr>
                <w:rFonts w:ascii="Verdana" w:eastAsia="Verdana" w:hAnsi="Verdana" w:cs="Verdana"/>
                <w:b/>
                <w:spacing w:val="1"/>
                <w:position w:val="-1"/>
              </w:rPr>
            </w:pPr>
            <w:r w:rsidRPr="00EE3151">
              <w:rPr>
                <w:rFonts w:ascii="Verdana" w:eastAsia="Verdana" w:hAnsi="Verdana" w:cs="Verdana"/>
                <w:b/>
                <w:spacing w:val="1"/>
                <w:position w:val="-1"/>
              </w:rPr>
              <w:t>Συνολικό κόστος για δύο (2) έτη</w:t>
            </w:r>
          </w:p>
        </w:tc>
      </w:tr>
      <w:tr w:rsidR="000D2B21" w:rsidRPr="00EE3151" w14:paraId="36CA995A" w14:textId="77777777" w:rsidTr="00205F41">
        <w:trPr>
          <w:trHeight w:hRule="exact" w:val="716"/>
        </w:trPr>
        <w:tc>
          <w:tcPr>
            <w:tcW w:w="1418" w:type="dxa"/>
            <w:tcBorders>
              <w:top w:val="single" w:sz="4" w:space="0" w:color="000000"/>
              <w:left w:val="single" w:sz="4" w:space="0" w:color="000000"/>
              <w:bottom w:val="single" w:sz="4" w:space="0" w:color="000000"/>
              <w:right w:val="single" w:sz="4" w:space="0" w:color="000000"/>
            </w:tcBorders>
            <w:vAlign w:val="center"/>
          </w:tcPr>
          <w:p w14:paraId="734FE578" w14:textId="77777777" w:rsidR="000D2B21" w:rsidRPr="00EE3151" w:rsidRDefault="000D2B21" w:rsidP="00205F41">
            <w:pPr>
              <w:ind w:left="102" w:right="-20"/>
              <w:jc w:val="center"/>
              <w:rPr>
                <w:rFonts w:ascii="Verdana" w:eastAsia="Verdana" w:hAnsi="Verdana" w:cs="Verdana"/>
              </w:rPr>
            </w:pP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p>
        </w:tc>
        <w:tc>
          <w:tcPr>
            <w:tcW w:w="992" w:type="dxa"/>
            <w:tcBorders>
              <w:top w:val="single" w:sz="4" w:space="0" w:color="000000"/>
              <w:left w:val="single" w:sz="4" w:space="0" w:color="000000"/>
              <w:bottom w:val="single" w:sz="4" w:space="0" w:color="000000"/>
              <w:right w:val="single" w:sz="4" w:space="0" w:color="000000"/>
            </w:tcBorders>
            <w:vAlign w:val="center"/>
          </w:tcPr>
          <w:p w14:paraId="5B23321D" w14:textId="77777777" w:rsidR="000D2B21" w:rsidRPr="00EE3151" w:rsidRDefault="000D2B21" w:rsidP="00205F41">
            <w:pPr>
              <w:ind w:right="-20"/>
              <w:jc w:val="center"/>
              <w:rPr>
                <w:rFonts w:ascii="Verdana" w:eastAsia="Verdana" w:hAnsi="Verdana" w:cs="Verdana"/>
              </w:rPr>
            </w:pPr>
            <w:r w:rsidRPr="00EE3151">
              <w:rPr>
                <w:rFonts w:ascii="Verdana" w:eastAsia="Verdana" w:hAnsi="Verdana" w:cs="Verdana"/>
              </w:rPr>
              <w:t>271,7</w:t>
            </w:r>
          </w:p>
        </w:tc>
        <w:tc>
          <w:tcPr>
            <w:tcW w:w="1418" w:type="dxa"/>
            <w:tcBorders>
              <w:top w:val="single" w:sz="4" w:space="0" w:color="000000"/>
              <w:left w:val="single" w:sz="4" w:space="0" w:color="000000"/>
              <w:bottom w:val="single" w:sz="4" w:space="0" w:color="000000"/>
              <w:right w:val="single" w:sz="4" w:space="0" w:color="000000"/>
            </w:tcBorders>
            <w:vAlign w:val="center"/>
          </w:tcPr>
          <w:p w14:paraId="704676BF" w14:textId="77777777" w:rsidR="000D2B21" w:rsidRPr="00EE3151" w:rsidRDefault="000D2B21" w:rsidP="00205F41">
            <w:pPr>
              <w:ind w:left="102" w:right="-20"/>
              <w:jc w:val="center"/>
              <w:rPr>
                <w:rFonts w:ascii="Verdana" w:eastAsia="Verdana" w:hAnsi="Verdana" w:cs="Verdana"/>
              </w:rPr>
            </w:pPr>
            <w:r w:rsidRPr="00EE3151">
              <w:rPr>
                <w:rFonts w:ascii="Verdana" w:eastAsia="Verdana" w:hAnsi="Verdana" w:cs="Verdana"/>
              </w:rPr>
              <w:t>35,00</w:t>
            </w:r>
          </w:p>
        </w:tc>
        <w:tc>
          <w:tcPr>
            <w:tcW w:w="1417" w:type="dxa"/>
            <w:tcBorders>
              <w:top w:val="single" w:sz="4" w:space="0" w:color="000000"/>
              <w:left w:val="single" w:sz="4" w:space="0" w:color="000000"/>
              <w:bottom w:val="single" w:sz="4" w:space="0" w:color="000000"/>
              <w:right w:val="single" w:sz="4" w:space="0" w:color="000000"/>
            </w:tcBorders>
            <w:vAlign w:val="center"/>
          </w:tcPr>
          <w:p w14:paraId="5A467306" w14:textId="77777777" w:rsidR="000D2B21" w:rsidRPr="00EE3151" w:rsidRDefault="000D2B21" w:rsidP="00205F41">
            <w:pPr>
              <w:ind w:left="102" w:right="-20"/>
              <w:jc w:val="center"/>
              <w:rPr>
                <w:rFonts w:ascii="Verdana" w:eastAsia="Verdana" w:hAnsi="Verdana" w:cs="Verdana"/>
                <w:spacing w:val="-9"/>
              </w:rPr>
            </w:pPr>
            <w:r w:rsidRPr="00EE3151">
              <w:rPr>
                <w:rFonts w:ascii="Verdana" w:eastAsia="Verdana" w:hAnsi="Verdana" w:cs="Verdana"/>
                <w:spacing w:val="-9"/>
              </w:rPr>
              <w:t>9.509,50</w:t>
            </w:r>
          </w:p>
        </w:tc>
        <w:tc>
          <w:tcPr>
            <w:tcW w:w="1985" w:type="dxa"/>
            <w:tcBorders>
              <w:top w:val="single" w:sz="4" w:space="0" w:color="000000"/>
              <w:left w:val="single" w:sz="4" w:space="0" w:color="000000"/>
              <w:bottom w:val="single" w:sz="4" w:space="0" w:color="000000"/>
              <w:right w:val="single" w:sz="4" w:space="0" w:color="000000"/>
            </w:tcBorders>
            <w:vAlign w:val="center"/>
          </w:tcPr>
          <w:p w14:paraId="5BB78DE9" w14:textId="77777777" w:rsidR="000D2B21" w:rsidRPr="00EE3151" w:rsidRDefault="000D2B21" w:rsidP="00205F41">
            <w:pPr>
              <w:ind w:left="102" w:right="-20"/>
              <w:jc w:val="center"/>
              <w:rPr>
                <w:rFonts w:ascii="Verdana" w:eastAsia="Verdana" w:hAnsi="Verdana" w:cs="Verdana"/>
                <w:spacing w:val="-9"/>
              </w:rPr>
            </w:pPr>
            <w:r w:rsidRPr="00EE3151">
              <w:rPr>
                <w:rFonts w:ascii="Verdana" w:eastAsia="Verdana" w:hAnsi="Verdana" w:cs="Verdana"/>
                <w:spacing w:val="-9"/>
              </w:rPr>
              <w:t>2.282,28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BCC1098" w14:textId="77777777" w:rsidR="000D2B21" w:rsidRPr="00EE3151" w:rsidRDefault="000D2B21" w:rsidP="00205F41">
            <w:pPr>
              <w:ind w:right="-23"/>
              <w:jc w:val="center"/>
              <w:rPr>
                <w:rFonts w:ascii="Verdana" w:eastAsia="Verdana" w:hAnsi="Verdana" w:cs="Verdana"/>
                <w:spacing w:val="-9"/>
              </w:rPr>
            </w:pPr>
            <w:r w:rsidRPr="00EE3151">
              <w:rPr>
                <w:rFonts w:ascii="Verdana" w:eastAsia="Verdana" w:hAnsi="Verdana" w:cs="Verdana"/>
                <w:spacing w:val="-9"/>
              </w:rPr>
              <w:t>11.791,78</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A54EBD" w14:textId="77777777" w:rsidR="000D2B21" w:rsidRPr="00EE3151" w:rsidRDefault="000D2B21" w:rsidP="00205F41">
            <w:pPr>
              <w:ind w:right="-23"/>
              <w:jc w:val="center"/>
              <w:rPr>
                <w:rFonts w:ascii="Verdana" w:eastAsia="Verdana" w:hAnsi="Verdana" w:cs="Verdana"/>
                <w:spacing w:val="-9"/>
              </w:rPr>
            </w:pPr>
            <w:r w:rsidRPr="00EE3151">
              <w:rPr>
                <w:rFonts w:ascii="Verdana" w:eastAsia="Verdana" w:hAnsi="Verdana" w:cs="Verdana"/>
                <w:spacing w:val="-9"/>
              </w:rPr>
              <w:t>23.583,56</w:t>
            </w:r>
          </w:p>
        </w:tc>
      </w:tr>
    </w:tbl>
    <w:p w14:paraId="1569F2BB" w14:textId="77777777" w:rsidR="000D2B21" w:rsidRPr="00EE3151" w:rsidRDefault="000D2B21" w:rsidP="000D2B21">
      <w:pPr>
        <w:spacing w:before="23"/>
        <w:ind w:left="306" w:right="-20" w:firstLine="414"/>
        <w:jc w:val="both"/>
        <w:rPr>
          <w:rFonts w:ascii="Verdana" w:eastAsia="Verdana" w:hAnsi="Verdana" w:cs="Verdana"/>
        </w:rPr>
      </w:pPr>
    </w:p>
    <w:p w14:paraId="1C91AC07" w14:textId="77777777" w:rsidR="000D2B21" w:rsidRPr="00EE3151" w:rsidRDefault="000D2B21" w:rsidP="000D2B21">
      <w:pPr>
        <w:spacing w:before="23"/>
        <w:ind w:left="306" w:right="-20" w:firstLine="414"/>
        <w:jc w:val="both"/>
        <w:rPr>
          <w:rFonts w:ascii="Verdana" w:eastAsia="Verdana" w:hAnsi="Verdana" w:cs="Verdana"/>
          <w:b/>
          <w:bCs/>
        </w:rPr>
      </w:pPr>
      <w:r w:rsidRPr="00EE3151">
        <w:rPr>
          <w:rFonts w:ascii="Verdana" w:eastAsia="Verdana" w:hAnsi="Verdana" w:cs="Verdana"/>
          <w:b/>
          <w:bCs/>
        </w:rPr>
        <w:t xml:space="preserve">Η τιμή ώρας καταχωρήθηκε βάσει της αντίστοιχης τιμής προηγούμενων συμβάσεων που συνάφθηκαν μεταξύ του Δήμου Ξάνθης και Γιατρού Εργασίας.  </w:t>
      </w:r>
    </w:p>
    <w:p w14:paraId="1B8155F2" w14:textId="77777777" w:rsidR="000D2B21" w:rsidRPr="00EE3151" w:rsidRDefault="000D2B21" w:rsidP="000D2B21">
      <w:pPr>
        <w:spacing w:before="23"/>
        <w:ind w:right="-20"/>
        <w:jc w:val="both"/>
        <w:rPr>
          <w:rFonts w:ascii="Verdana" w:eastAsia="Verdana" w:hAnsi="Verdana" w:cs="Verdana"/>
          <w:vanish/>
        </w:rPr>
      </w:pPr>
    </w:p>
    <w:p w14:paraId="4BCAF0BE" w14:textId="77777777" w:rsidR="000D2B21" w:rsidRPr="00EE3151" w:rsidRDefault="000D2B21" w:rsidP="000D2B21">
      <w:pPr>
        <w:spacing w:before="23"/>
        <w:ind w:right="-20"/>
        <w:jc w:val="both"/>
        <w:rPr>
          <w:rFonts w:ascii="Verdana" w:eastAsia="Verdana" w:hAnsi="Verdana" w:cs="Verdana"/>
          <w:vanish/>
        </w:rPr>
      </w:pPr>
    </w:p>
    <w:p w14:paraId="43827BF8" w14:textId="77777777" w:rsidR="000D2B21" w:rsidRPr="00EE3151" w:rsidRDefault="000D2B21" w:rsidP="000D2B21">
      <w:pPr>
        <w:spacing w:before="23"/>
        <w:ind w:right="-20"/>
        <w:jc w:val="both"/>
        <w:rPr>
          <w:rFonts w:ascii="Verdana" w:eastAsia="Verdana" w:hAnsi="Verdana" w:cs="Verdana"/>
          <w:vanish/>
        </w:rPr>
      </w:pPr>
    </w:p>
    <w:p w14:paraId="7FDAB5DA" w14:textId="77777777" w:rsidR="000D2B21" w:rsidRPr="00EE3151" w:rsidRDefault="000D2B21" w:rsidP="000D2B21">
      <w:pPr>
        <w:spacing w:before="23"/>
        <w:ind w:left="306" w:right="-20" w:firstLine="414"/>
        <w:jc w:val="both"/>
        <w:rPr>
          <w:rFonts w:ascii="Verdana" w:eastAsia="Verdana" w:hAnsi="Verdana" w:cs="Verdana"/>
          <w:spacing w:val="1"/>
        </w:rPr>
      </w:pPr>
      <w:r w:rsidRPr="00EE3151">
        <w:rPr>
          <w:rFonts w:ascii="Verdana" w:eastAsia="Verdana" w:hAnsi="Verdana" w:cs="Verdana"/>
        </w:rPr>
        <w:t>Το</w:t>
      </w:r>
      <w:r w:rsidRPr="00EE3151">
        <w:rPr>
          <w:rFonts w:ascii="Verdana" w:eastAsia="Verdana" w:hAnsi="Verdana" w:cs="Verdana"/>
          <w:spacing w:val="-1"/>
        </w:rPr>
        <w:t xml:space="preserve"> </w:t>
      </w:r>
      <w:r w:rsidRPr="00EE3151">
        <w:rPr>
          <w:rFonts w:ascii="Verdana" w:eastAsia="Verdana" w:hAnsi="Verdana" w:cs="Verdana"/>
        </w:rPr>
        <w:t>κ</w:t>
      </w:r>
      <w:r w:rsidRPr="00EE3151">
        <w:rPr>
          <w:rFonts w:ascii="Verdana" w:eastAsia="Verdana" w:hAnsi="Verdana" w:cs="Verdana"/>
          <w:spacing w:val="2"/>
        </w:rPr>
        <w:t>ό</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spacing w:val="1"/>
        </w:rPr>
        <w:t>θ</w:t>
      </w:r>
      <w:r w:rsidRPr="00EE3151">
        <w:rPr>
          <w:rFonts w:ascii="Verdana" w:eastAsia="Verdana" w:hAnsi="Verdana" w:cs="Verdana"/>
        </w:rPr>
        <w:t xml:space="preserve">α </w:t>
      </w:r>
      <w:r w:rsidRPr="00EE3151">
        <w:rPr>
          <w:rFonts w:ascii="Verdana" w:eastAsia="Verdana" w:hAnsi="Verdana" w:cs="Verdana"/>
          <w:spacing w:val="-1"/>
        </w:rPr>
        <w:t>β</w:t>
      </w:r>
      <w:r w:rsidRPr="00EE3151">
        <w:rPr>
          <w:rFonts w:ascii="Verdana" w:eastAsia="Verdana" w:hAnsi="Verdana" w:cs="Verdana"/>
          <w:spacing w:val="1"/>
        </w:rPr>
        <w:t>α</w:t>
      </w:r>
      <w:r w:rsidRPr="00EE3151">
        <w:rPr>
          <w:rFonts w:ascii="Verdana" w:eastAsia="Verdana" w:hAnsi="Verdana" w:cs="Verdana"/>
          <w:spacing w:val="3"/>
        </w:rPr>
        <w:t>ρ</w:t>
      </w:r>
      <w:r w:rsidRPr="00EE3151">
        <w:rPr>
          <w:rFonts w:ascii="Verdana" w:eastAsia="Verdana" w:hAnsi="Verdana" w:cs="Verdana"/>
          <w:spacing w:val="-1"/>
        </w:rPr>
        <w:t>ύ</w:t>
      </w:r>
      <w:r w:rsidRPr="00EE3151">
        <w:rPr>
          <w:rFonts w:ascii="Verdana" w:eastAsia="Verdana" w:hAnsi="Verdana" w:cs="Verdana"/>
        </w:rPr>
        <w:t>ν</w:t>
      </w:r>
      <w:r w:rsidRPr="00EE3151">
        <w:rPr>
          <w:rFonts w:ascii="Verdana" w:eastAsia="Verdana" w:hAnsi="Verdana" w:cs="Verdana"/>
          <w:spacing w:val="1"/>
        </w:rPr>
        <w:t>ε</w:t>
      </w:r>
      <w:r w:rsidRPr="00EE3151">
        <w:rPr>
          <w:rFonts w:ascii="Verdana" w:eastAsia="Verdana" w:hAnsi="Verdana" w:cs="Verdana"/>
        </w:rPr>
        <w:t>ι</w:t>
      </w:r>
      <w:r w:rsidRPr="00EE3151">
        <w:rPr>
          <w:rFonts w:ascii="Verdana" w:eastAsia="Verdana" w:hAnsi="Verdana" w:cs="Verdana"/>
          <w:spacing w:val="-6"/>
        </w:rPr>
        <w:t xml:space="preserve"> </w:t>
      </w:r>
      <w:r w:rsidRPr="00EE3151">
        <w:rPr>
          <w:rFonts w:ascii="Verdana" w:eastAsia="Verdana" w:hAnsi="Verdana" w:cs="Verdana"/>
        </w:rPr>
        <w:t>τ</w:t>
      </w:r>
      <w:r w:rsidRPr="00EE3151">
        <w:rPr>
          <w:rFonts w:ascii="Verdana" w:eastAsia="Verdana" w:hAnsi="Verdana" w:cs="Verdana"/>
          <w:spacing w:val="-1"/>
        </w:rPr>
        <w:t>ο</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spacing w:val="1"/>
          <w:u w:val="single"/>
        </w:rPr>
        <w:t>Κ</w:t>
      </w:r>
      <w:r w:rsidRPr="00EE3151">
        <w:rPr>
          <w:rFonts w:ascii="Verdana" w:eastAsia="Verdana" w:hAnsi="Verdana" w:cs="Verdana"/>
          <w:spacing w:val="3"/>
          <w:u w:val="single"/>
        </w:rPr>
        <w:t>Α</w:t>
      </w:r>
      <w:r w:rsidRPr="00EE3151">
        <w:rPr>
          <w:rFonts w:ascii="Verdana" w:eastAsia="Verdana" w:hAnsi="Verdana" w:cs="Verdana"/>
          <w:spacing w:val="-6"/>
          <w:u w:val="single"/>
        </w:rPr>
        <w:t xml:space="preserve"> </w:t>
      </w:r>
      <w:r w:rsidRPr="00EE3151">
        <w:rPr>
          <w:rFonts w:ascii="Verdana" w:eastAsia="Verdana" w:hAnsi="Verdana" w:cs="Verdana"/>
          <w:spacing w:val="1"/>
          <w:u w:val="single"/>
        </w:rPr>
        <w:t>εξ</w:t>
      </w:r>
      <w:r w:rsidRPr="00EE3151">
        <w:rPr>
          <w:rFonts w:ascii="Verdana" w:eastAsia="Verdana" w:hAnsi="Verdana" w:cs="Verdana"/>
          <w:spacing w:val="2"/>
          <w:u w:val="single"/>
        </w:rPr>
        <w:t>ό</w:t>
      </w:r>
      <w:r w:rsidRPr="00EE3151">
        <w:rPr>
          <w:rFonts w:ascii="Verdana" w:eastAsia="Verdana" w:hAnsi="Verdana" w:cs="Verdana"/>
          <w:spacing w:val="-1"/>
          <w:u w:val="single"/>
        </w:rPr>
        <w:t>δ</w:t>
      </w:r>
      <w:r w:rsidRPr="00EE3151">
        <w:rPr>
          <w:rFonts w:ascii="Verdana" w:eastAsia="Verdana" w:hAnsi="Verdana" w:cs="Verdana"/>
          <w:spacing w:val="2"/>
          <w:u w:val="single"/>
        </w:rPr>
        <w:t>ο</w:t>
      </w:r>
      <w:r w:rsidRPr="00EE3151">
        <w:rPr>
          <w:rFonts w:ascii="Verdana" w:eastAsia="Verdana" w:hAnsi="Verdana" w:cs="Verdana"/>
          <w:u w:val="single"/>
        </w:rPr>
        <w:t>υ</w:t>
      </w:r>
      <w:r w:rsidRPr="00EE3151">
        <w:rPr>
          <w:rFonts w:ascii="Verdana" w:eastAsia="Verdana" w:hAnsi="Verdana" w:cs="Verdana"/>
          <w:spacing w:val="-9"/>
          <w:u w:val="single"/>
        </w:rPr>
        <w:t xml:space="preserve"> 02.</w:t>
      </w:r>
      <w:r w:rsidRPr="00EE3151">
        <w:rPr>
          <w:rFonts w:ascii="Verdana" w:eastAsia="Verdana" w:hAnsi="Verdana" w:cs="Verdana"/>
          <w:spacing w:val="1"/>
          <w:u w:val="single"/>
        </w:rPr>
        <w:t>0</w:t>
      </w:r>
      <w:r w:rsidRPr="00EE3151">
        <w:rPr>
          <w:rFonts w:ascii="Verdana" w:eastAsia="Verdana" w:hAnsi="Verdana" w:cs="Verdana"/>
          <w:spacing w:val="3"/>
          <w:u w:val="single"/>
        </w:rPr>
        <w:t>0</w:t>
      </w:r>
      <w:r w:rsidRPr="00EE3151">
        <w:rPr>
          <w:rFonts w:ascii="Verdana" w:eastAsia="Verdana" w:hAnsi="Verdana" w:cs="Verdana"/>
          <w:u w:val="single"/>
        </w:rPr>
        <w:t>.</w:t>
      </w:r>
      <w:r w:rsidRPr="00EE3151">
        <w:rPr>
          <w:rFonts w:ascii="Verdana" w:eastAsia="Verdana" w:hAnsi="Verdana" w:cs="Verdana"/>
          <w:spacing w:val="1"/>
          <w:u w:val="single"/>
        </w:rPr>
        <w:t>6117.02</w:t>
      </w:r>
      <w:r w:rsidRPr="00EE3151">
        <w:rPr>
          <w:rFonts w:ascii="Verdana" w:eastAsia="Verdana" w:hAnsi="Verdana" w:cs="Verdana"/>
          <w:spacing w:val="2"/>
          <w:u w:val="single"/>
        </w:rPr>
        <w:t>,</w:t>
      </w:r>
      <w:r w:rsidRPr="00EE3151">
        <w:rPr>
          <w:rFonts w:ascii="Verdana" w:eastAsia="Verdana" w:hAnsi="Verdana" w:cs="Verdana"/>
          <w:spacing w:val="-13"/>
          <w:u w:val="single"/>
        </w:rPr>
        <w:t xml:space="preserve"> </w:t>
      </w:r>
      <w:r w:rsidRPr="00EE3151">
        <w:rPr>
          <w:rFonts w:ascii="Verdana" w:eastAsia="Verdana" w:hAnsi="Verdana" w:cs="Verdana"/>
          <w:u w:val="single"/>
        </w:rPr>
        <w:t>µε</w:t>
      </w:r>
      <w:r w:rsidRPr="00EE3151">
        <w:rPr>
          <w:rFonts w:ascii="Verdana" w:eastAsia="Verdana" w:hAnsi="Verdana" w:cs="Verdana"/>
          <w:spacing w:val="-3"/>
          <w:u w:val="single"/>
        </w:rPr>
        <w:t xml:space="preserve"> </w:t>
      </w:r>
      <w:r w:rsidRPr="00EE3151">
        <w:rPr>
          <w:rFonts w:ascii="Verdana" w:eastAsia="Verdana" w:hAnsi="Verdana" w:cs="Verdana"/>
          <w:u w:val="single"/>
        </w:rPr>
        <w:t>τ</w:t>
      </w:r>
      <w:r w:rsidRPr="00EE3151">
        <w:rPr>
          <w:rFonts w:ascii="Verdana" w:eastAsia="Verdana" w:hAnsi="Verdana" w:cs="Verdana"/>
          <w:spacing w:val="3"/>
          <w:u w:val="single"/>
        </w:rPr>
        <w:t>ί</w:t>
      </w:r>
      <w:r w:rsidRPr="00EE3151">
        <w:rPr>
          <w:rFonts w:ascii="Verdana" w:eastAsia="Verdana" w:hAnsi="Verdana" w:cs="Verdana"/>
          <w:u w:val="single"/>
        </w:rPr>
        <w:t>τλο</w:t>
      </w:r>
      <w:r w:rsidRPr="00EE3151">
        <w:rPr>
          <w:rFonts w:ascii="Verdana" w:eastAsia="Verdana" w:hAnsi="Verdana" w:cs="Verdana"/>
          <w:spacing w:val="-7"/>
          <w:u w:val="single"/>
        </w:rPr>
        <w:t xml:space="preserve"> </w:t>
      </w:r>
      <w:r w:rsidRPr="00EE3151">
        <w:rPr>
          <w:rFonts w:ascii="Verdana" w:eastAsia="Verdana" w:hAnsi="Verdana" w:cs="Verdana"/>
          <w:spacing w:val="1"/>
          <w:u w:val="single"/>
        </w:rPr>
        <w:t>«Υπηρεσίες προστασίας και πρόληψης για την υγιεινή και ασφάλεια των εργαζομένων στο Δήμο Ξάνθης από Γιατρό Εργασίας</w:t>
      </w:r>
      <w:r w:rsidRPr="00EE3151">
        <w:rPr>
          <w:rFonts w:ascii="Verdana" w:eastAsia="Verdana" w:hAnsi="Verdana" w:cs="Verdana"/>
          <w:position w:val="-1"/>
          <w:u w:val="single"/>
        </w:rPr>
        <w:t>»</w:t>
      </w:r>
      <w:r w:rsidRPr="00EE3151">
        <w:rPr>
          <w:rFonts w:ascii="Verdana" w:eastAsia="Verdana" w:hAnsi="Verdana" w:cs="Verdana"/>
          <w:spacing w:val="-10"/>
          <w:position w:val="-1"/>
        </w:rPr>
        <w:t xml:space="preserve"> </w:t>
      </w:r>
      <w:r w:rsidRPr="00EE3151">
        <w:rPr>
          <w:rFonts w:ascii="Verdana" w:eastAsia="Verdana" w:hAnsi="Verdana" w:cs="Verdana"/>
          <w:position w:val="-1"/>
        </w:rPr>
        <w:t>τ</w:t>
      </w:r>
      <w:r w:rsidRPr="00EE3151">
        <w:rPr>
          <w:rFonts w:ascii="Verdana" w:eastAsia="Verdana" w:hAnsi="Verdana" w:cs="Verdana"/>
          <w:spacing w:val="-1"/>
          <w:position w:val="-1"/>
        </w:rPr>
        <w:t>ο</w:t>
      </w:r>
      <w:r w:rsidRPr="00EE3151">
        <w:rPr>
          <w:rFonts w:ascii="Verdana" w:eastAsia="Verdana" w:hAnsi="Verdana" w:cs="Verdana"/>
          <w:position w:val="-1"/>
        </w:rPr>
        <w:t>υ</w:t>
      </w:r>
      <w:r w:rsidRPr="00EE3151">
        <w:rPr>
          <w:rFonts w:ascii="Verdana" w:eastAsia="Verdana" w:hAnsi="Verdana" w:cs="Verdana"/>
          <w:spacing w:val="-2"/>
          <w:position w:val="-1"/>
        </w:rPr>
        <w:t xml:space="preserve"> </w:t>
      </w:r>
      <w:r w:rsidRPr="00EE3151">
        <w:rPr>
          <w:rFonts w:ascii="Verdana" w:eastAsia="Verdana" w:hAnsi="Verdana" w:cs="Verdana"/>
          <w:position w:val="-1"/>
        </w:rPr>
        <w:t>πρ</w:t>
      </w:r>
      <w:r w:rsidRPr="00EE3151">
        <w:rPr>
          <w:rFonts w:ascii="Verdana" w:eastAsia="Verdana" w:hAnsi="Verdana" w:cs="Verdana"/>
          <w:spacing w:val="2"/>
          <w:position w:val="-1"/>
        </w:rPr>
        <w:t>ο</w:t>
      </w:r>
      <w:r w:rsidRPr="00EE3151">
        <w:rPr>
          <w:rFonts w:ascii="Verdana" w:eastAsia="Verdana" w:hAnsi="Verdana" w:cs="Verdana"/>
          <w:spacing w:val="-1"/>
          <w:position w:val="-1"/>
        </w:rPr>
        <w:t>ϋ</w:t>
      </w:r>
      <w:r w:rsidRPr="00EE3151">
        <w:rPr>
          <w:rFonts w:ascii="Verdana" w:eastAsia="Verdana" w:hAnsi="Verdana" w:cs="Verdana"/>
          <w:spacing w:val="3"/>
          <w:position w:val="-1"/>
        </w:rPr>
        <w:t>π</w:t>
      </w:r>
      <w:r w:rsidRPr="00EE3151">
        <w:rPr>
          <w:rFonts w:ascii="Verdana" w:eastAsia="Verdana" w:hAnsi="Verdana" w:cs="Verdana"/>
          <w:spacing w:val="-1"/>
          <w:position w:val="-1"/>
        </w:rPr>
        <w:t>ο</w:t>
      </w:r>
      <w:r w:rsidRPr="00EE3151">
        <w:rPr>
          <w:rFonts w:ascii="Verdana" w:eastAsia="Verdana" w:hAnsi="Verdana" w:cs="Verdana"/>
          <w:position w:val="-1"/>
        </w:rPr>
        <w:t>λ</w:t>
      </w:r>
      <w:r w:rsidRPr="00EE3151">
        <w:rPr>
          <w:rFonts w:ascii="Verdana" w:eastAsia="Verdana" w:hAnsi="Verdana" w:cs="Verdana"/>
          <w:spacing w:val="2"/>
          <w:position w:val="-1"/>
        </w:rPr>
        <w:t>ο</w:t>
      </w:r>
      <w:r w:rsidRPr="00EE3151">
        <w:rPr>
          <w:rFonts w:ascii="Verdana" w:eastAsia="Verdana" w:hAnsi="Verdana" w:cs="Verdana"/>
          <w:position w:val="-1"/>
        </w:rPr>
        <w:t>γ</w:t>
      </w:r>
      <w:r w:rsidRPr="00EE3151">
        <w:rPr>
          <w:rFonts w:ascii="Verdana" w:eastAsia="Verdana" w:hAnsi="Verdana" w:cs="Verdana"/>
          <w:spacing w:val="3"/>
          <w:position w:val="-1"/>
        </w:rPr>
        <w:t>ι</w:t>
      </w:r>
      <w:r w:rsidRPr="00EE3151">
        <w:rPr>
          <w:rFonts w:ascii="Verdana" w:eastAsia="Verdana" w:hAnsi="Verdana" w:cs="Verdana"/>
          <w:spacing w:val="-1"/>
          <w:position w:val="-1"/>
        </w:rPr>
        <w:t>σ</w:t>
      </w:r>
      <w:r w:rsidRPr="00EE3151">
        <w:rPr>
          <w:rFonts w:ascii="Verdana" w:eastAsia="Verdana" w:hAnsi="Verdana" w:cs="Verdana"/>
          <w:position w:val="-1"/>
        </w:rPr>
        <w:t>μ</w:t>
      </w:r>
      <w:r w:rsidRPr="00EE3151">
        <w:rPr>
          <w:rFonts w:ascii="Verdana" w:eastAsia="Verdana" w:hAnsi="Verdana" w:cs="Verdana"/>
          <w:spacing w:val="2"/>
          <w:position w:val="-1"/>
        </w:rPr>
        <w:t>ο</w:t>
      </w:r>
      <w:r w:rsidRPr="00EE3151">
        <w:rPr>
          <w:rFonts w:ascii="Verdana" w:eastAsia="Verdana" w:hAnsi="Verdana" w:cs="Verdana"/>
          <w:position w:val="-1"/>
        </w:rPr>
        <w:t>ύ</w:t>
      </w:r>
      <w:r w:rsidRPr="00EE3151">
        <w:rPr>
          <w:rFonts w:ascii="Verdana" w:eastAsia="Verdana" w:hAnsi="Verdana" w:cs="Verdana"/>
          <w:spacing w:val="-19"/>
          <w:position w:val="-1"/>
        </w:rPr>
        <w:t xml:space="preserve"> </w:t>
      </w:r>
      <w:r w:rsidRPr="00EE3151">
        <w:rPr>
          <w:rFonts w:ascii="Verdana" w:eastAsia="Verdana" w:hAnsi="Verdana" w:cs="Verdana"/>
          <w:spacing w:val="2"/>
          <w:position w:val="-1"/>
        </w:rPr>
        <w:t>τ</w:t>
      </w:r>
      <w:r w:rsidRPr="00EE3151">
        <w:rPr>
          <w:rFonts w:ascii="Verdana" w:eastAsia="Verdana" w:hAnsi="Verdana" w:cs="Verdana"/>
          <w:spacing w:val="-1"/>
          <w:position w:val="-1"/>
        </w:rPr>
        <w:t>ο</w:t>
      </w:r>
      <w:r w:rsidRPr="00EE3151">
        <w:rPr>
          <w:rFonts w:ascii="Verdana" w:eastAsia="Verdana" w:hAnsi="Verdana" w:cs="Verdana"/>
          <w:position w:val="-1"/>
        </w:rPr>
        <w:t>υ</w:t>
      </w:r>
      <w:r w:rsidRPr="00EE3151">
        <w:rPr>
          <w:rFonts w:ascii="Verdana" w:eastAsia="Verdana" w:hAnsi="Verdana" w:cs="Verdana"/>
          <w:spacing w:val="-2"/>
          <w:position w:val="-1"/>
        </w:rPr>
        <w:t xml:space="preserve"> </w:t>
      </w:r>
      <w:r w:rsidRPr="00EE3151">
        <w:rPr>
          <w:rFonts w:ascii="Verdana" w:eastAsia="Verdana" w:hAnsi="Verdana" w:cs="Verdana"/>
          <w:spacing w:val="-1"/>
          <w:position w:val="-1"/>
        </w:rPr>
        <w:t>Δήμου</w:t>
      </w:r>
      <w:r w:rsidRPr="00EE3151">
        <w:rPr>
          <w:rFonts w:ascii="Verdana" w:eastAsia="Verdana" w:hAnsi="Verdana" w:cs="Verdana"/>
          <w:spacing w:val="-10"/>
          <w:position w:val="-1"/>
        </w:rPr>
        <w:t xml:space="preserve"> Ξάνθης </w:t>
      </w:r>
      <w:r w:rsidRPr="00EE3151">
        <w:rPr>
          <w:rFonts w:ascii="Verdana" w:eastAsia="Verdana" w:hAnsi="Verdana" w:cs="Verdana"/>
          <w:spacing w:val="1"/>
        </w:rPr>
        <w:t>οικονομικού έτους 2024 και τους αντίστοιχους κωδικούς αριθμούς των οικονομικών ετών 2025 και 2026.</w:t>
      </w:r>
    </w:p>
    <w:p w14:paraId="047F6775" w14:textId="77777777" w:rsidR="000D2B21" w:rsidRPr="00EE3151" w:rsidRDefault="000D2B21" w:rsidP="000D2B21">
      <w:pPr>
        <w:ind w:left="306" w:right="-20"/>
        <w:rPr>
          <w:rFonts w:ascii="Verdana" w:eastAsia="Verdana" w:hAnsi="Verdana" w:cs="Verdana"/>
          <w:b/>
          <w:w w:val="109"/>
        </w:rPr>
      </w:pPr>
    </w:p>
    <w:p w14:paraId="26B09F57" w14:textId="77777777" w:rsidR="000D2B21" w:rsidRPr="00EE3151" w:rsidRDefault="000D2B21" w:rsidP="000D2B21">
      <w:pPr>
        <w:ind w:left="306" w:right="-20"/>
        <w:rPr>
          <w:rFonts w:ascii="Verdana" w:eastAsia="Verdana" w:hAnsi="Verdana" w:cs="Verdana"/>
          <w:b/>
        </w:rPr>
      </w:pPr>
      <w:r w:rsidRPr="00EE3151">
        <w:rPr>
          <w:rFonts w:ascii="Verdana" w:eastAsia="Verdana" w:hAnsi="Verdana" w:cs="Verdana"/>
          <w:b/>
          <w:w w:val="109"/>
        </w:rPr>
        <w:t>2.</w:t>
      </w:r>
      <w:r w:rsidRPr="00EE3151">
        <w:rPr>
          <w:rFonts w:ascii="Verdana" w:eastAsia="Verdana" w:hAnsi="Verdana" w:cs="Verdana"/>
          <w:b/>
          <w:spacing w:val="-1"/>
          <w:w w:val="109"/>
        </w:rPr>
        <w:t>Α</w:t>
      </w:r>
      <w:r w:rsidRPr="00EE3151">
        <w:rPr>
          <w:rFonts w:ascii="Verdana" w:eastAsia="Verdana" w:hAnsi="Verdana" w:cs="Verdana"/>
          <w:b/>
          <w:spacing w:val="1"/>
          <w:w w:val="109"/>
        </w:rPr>
        <w:t>π</w:t>
      </w:r>
      <w:r w:rsidRPr="00EE3151">
        <w:rPr>
          <w:rFonts w:ascii="Verdana" w:eastAsia="Verdana" w:hAnsi="Verdana" w:cs="Verdana"/>
          <w:b/>
          <w:spacing w:val="2"/>
          <w:w w:val="109"/>
        </w:rPr>
        <w:t>α</w:t>
      </w:r>
      <w:r w:rsidRPr="00EE3151">
        <w:rPr>
          <w:rFonts w:ascii="Verdana" w:eastAsia="Verdana" w:hAnsi="Verdana" w:cs="Verdana"/>
          <w:b/>
          <w:w w:val="109"/>
        </w:rPr>
        <w:t>λλα</w:t>
      </w:r>
      <w:r w:rsidRPr="00EE3151">
        <w:rPr>
          <w:rFonts w:ascii="Verdana" w:eastAsia="Verdana" w:hAnsi="Verdana" w:cs="Verdana"/>
          <w:b/>
          <w:spacing w:val="2"/>
          <w:w w:val="109"/>
        </w:rPr>
        <w:t>γ</w:t>
      </w:r>
      <w:r w:rsidRPr="00EE3151">
        <w:rPr>
          <w:rFonts w:ascii="Verdana" w:eastAsia="Verdana" w:hAnsi="Verdana" w:cs="Verdana"/>
          <w:b/>
          <w:w w:val="109"/>
        </w:rPr>
        <w:t>ή</w:t>
      </w:r>
      <w:r w:rsidRPr="00EE3151">
        <w:rPr>
          <w:rFonts w:ascii="Verdana" w:eastAsia="Verdana" w:hAnsi="Verdana" w:cs="Verdana"/>
          <w:b/>
          <w:spacing w:val="1"/>
          <w:w w:val="109"/>
        </w:rPr>
        <w:t xml:space="preserve"> </w:t>
      </w:r>
      <w:r w:rsidRPr="00EE3151">
        <w:rPr>
          <w:rFonts w:ascii="Verdana" w:eastAsia="Verdana" w:hAnsi="Verdana" w:cs="Verdana"/>
          <w:b/>
        </w:rPr>
        <w:t>α</w:t>
      </w:r>
      <w:r w:rsidRPr="00EE3151">
        <w:rPr>
          <w:rFonts w:ascii="Verdana" w:eastAsia="Verdana" w:hAnsi="Verdana" w:cs="Verdana"/>
          <w:b/>
          <w:spacing w:val="3"/>
        </w:rPr>
        <w:t>π</w:t>
      </w:r>
      <w:r w:rsidRPr="00EE3151">
        <w:rPr>
          <w:rFonts w:ascii="Verdana" w:eastAsia="Verdana" w:hAnsi="Verdana" w:cs="Verdana"/>
          <w:b/>
        </w:rPr>
        <w:t>ό</w:t>
      </w:r>
      <w:r w:rsidRPr="00EE3151">
        <w:rPr>
          <w:rFonts w:ascii="Verdana" w:eastAsia="Verdana" w:hAnsi="Verdana" w:cs="Verdana"/>
          <w:b/>
          <w:spacing w:val="45"/>
        </w:rPr>
        <w:t xml:space="preserve"> </w:t>
      </w:r>
      <w:r w:rsidRPr="00EE3151">
        <w:rPr>
          <w:rFonts w:ascii="Verdana" w:eastAsia="Verdana" w:hAnsi="Verdana" w:cs="Verdana"/>
          <w:b/>
          <w:spacing w:val="-1"/>
        </w:rPr>
        <w:t>τ</w:t>
      </w:r>
      <w:r w:rsidRPr="00EE3151">
        <w:rPr>
          <w:rFonts w:ascii="Verdana" w:eastAsia="Verdana" w:hAnsi="Verdana" w:cs="Verdana"/>
          <w:b/>
        </w:rPr>
        <w:t>ο</w:t>
      </w:r>
      <w:r w:rsidRPr="00EE3151">
        <w:rPr>
          <w:rFonts w:ascii="Verdana" w:eastAsia="Verdana" w:hAnsi="Verdana" w:cs="Verdana"/>
          <w:b/>
          <w:spacing w:val="22"/>
        </w:rPr>
        <w:t xml:space="preserve"> </w:t>
      </w:r>
      <w:r w:rsidRPr="00EE3151">
        <w:rPr>
          <w:rFonts w:ascii="Verdana" w:eastAsia="Verdana" w:hAnsi="Verdana" w:cs="Verdana"/>
          <w:b/>
          <w:spacing w:val="2"/>
          <w:w w:val="115"/>
        </w:rPr>
        <w:t>Φ</w:t>
      </w:r>
      <w:r w:rsidRPr="00EE3151">
        <w:rPr>
          <w:rFonts w:ascii="Verdana" w:eastAsia="Verdana" w:hAnsi="Verdana" w:cs="Verdana"/>
          <w:b/>
          <w:spacing w:val="1"/>
          <w:w w:val="110"/>
        </w:rPr>
        <w:t>Π</w:t>
      </w:r>
      <w:r w:rsidRPr="00EE3151">
        <w:rPr>
          <w:rFonts w:ascii="Verdana" w:eastAsia="Verdana" w:hAnsi="Verdana" w:cs="Verdana"/>
          <w:b/>
          <w:w w:val="112"/>
        </w:rPr>
        <w:t>Α</w:t>
      </w:r>
    </w:p>
    <w:p w14:paraId="60DD8A0C" w14:textId="77777777" w:rsidR="000D2B21" w:rsidRPr="00EE3151" w:rsidRDefault="000D2B21" w:rsidP="000D2B21">
      <w:pPr>
        <w:spacing w:before="23"/>
        <w:ind w:left="227" w:right="-7" w:firstLine="493"/>
        <w:jc w:val="both"/>
        <w:rPr>
          <w:rFonts w:ascii="Verdana" w:eastAsia="Verdana" w:hAnsi="Verdana" w:cs="Verdana"/>
          <w:bCs/>
        </w:rPr>
      </w:pPr>
      <w:r w:rsidRPr="00EE3151">
        <w:rPr>
          <w:rFonts w:ascii="Verdana" w:eastAsia="Verdana" w:hAnsi="Verdana" w:cs="Verdana"/>
          <w:bCs/>
          <w:spacing w:val="-1"/>
        </w:rPr>
        <w:t>Ο</w:t>
      </w:r>
      <w:r w:rsidRPr="00EE3151">
        <w:rPr>
          <w:rFonts w:ascii="Verdana" w:eastAsia="Verdana" w:hAnsi="Verdana" w:cs="Verdana"/>
          <w:bCs/>
        </w:rPr>
        <w:t>ι γ</w:t>
      </w:r>
      <w:r w:rsidRPr="00EE3151">
        <w:rPr>
          <w:rFonts w:ascii="Verdana" w:eastAsia="Verdana" w:hAnsi="Verdana" w:cs="Verdana"/>
          <w:bCs/>
          <w:spacing w:val="3"/>
        </w:rPr>
        <w:t>ι</w:t>
      </w:r>
      <w:r w:rsidRPr="00EE3151">
        <w:rPr>
          <w:rFonts w:ascii="Verdana" w:eastAsia="Verdana" w:hAnsi="Verdana" w:cs="Verdana"/>
          <w:bCs/>
          <w:spacing w:val="1"/>
        </w:rPr>
        <w:t>α</w:t>
      </w:r>
      <w:r w:rsidRPr="00EE3151">
        <w:rPr>
          <w:rFonts w:ascii="Verdana" w:eastAsia="Verdana" w:hAnsi="Verdana" w:cs="Verdana"/>
          <w:bCs/>
        </w:rPr>
        <w:t>τρ</w:t>
      </w:r>
      <w:r w:rsidRPr="00EE3151">
        <w:rPr>
          <w:rFonts w:ascii="Verdana" w:eastAsia="Verdana" w:hAnsi="Verdana" w:cs="Verdana"/>
          <w:bCs/>
          <w:spacing w:val="-1"/>
        </w:rPr>
        <w:t>ο</w:t>
      </w:r>
      <w:r w:rsidRPr="00EE3151">
        <w:rPr>
          <w:rFonts w:ascii="Verdana" w:eastAsia="Verdana" w:hAnsi="Verdana" w:cs="Verdana"/>
          <w:bCs/>
        </w:rPr>
        <w:t>ί</w:t>
      </w:r>
      <w:r w:rsidRPr="00EE3151">
        <w:rPr>
          <w:rFonts w:ascii="Verdana" w:eastAsia="Verdana" w:hAnsi="Verdana" w:cs="Verdana"/>
          <w:bCs/>
          <w:spacing w:val="-5"/>
        </w:rPr>
        <w:t xml:space="preserve"> </w:t>
      </w:r>
      <w:r w:rsidRPr="00EE3151">
        <w:rPr>
          <w:rFonts w:ascii="Verdana" w:eastAsia="Verdana" w:hAnsi="Verdana" w:cs="Verdana"/>
          <w:bCs/>
          <w:spacing w:val="1"/>
        </w:rPr>
        <w:t>ε</w:t>
      </w:r>
      <w:r w:rsidRPr="00EE3151">
        <w:rPr>
          <w:rFonts w:ascii="Verdana" w:eastAsia="Verdana" w:hAnsi="Verdana" w:cs="Verdana"/>
          <w:bCs/>
        </w:rPr>
        <w:t>ργ</w:t>
      </w:r>
      <w:r w:rsidRPr="00EE3151">
        <w:rPr>
          <w:rFonts w:ascii="Verdana" w:eastAsia="Verdana" w:hAnsi="Verdana" w:cs="Verdana"/>
          <w:bCs/>
          <w:spacing w:val="1"/>
        </w:rPr>
        <w:t>α</w:t>
      </w:r>
      <w:r w:rsidRPr="00EE3151">
        <w:rPr>
          <w:rFonts w:ascii="Verdana" w:eastAsia="Verdana" w:hAnsi="Verdana" w:cs="Verdana"/>
          <w:bCs/>
          <w:spacing w:val="-1"/>
        </w:rPr>
        <w:t>σ</w:t>
      </w:r>
      <w:r w:rsidRPr="00EE3151">
        <w:rPr>
          <w:rFonts w:ascii="Verdana" w:eastAsia="Verdana" w:hAnsi="Verdana" w:cs="Verdana"/>
          <w:bCs/>
        </w:rPr>
        <w:t>ί</w:t>
      </w:r>
      <w:r w:rsidRPr="00EE3151">
        <w:rPr>
          <w:rFonts w:ascii="Verdana" w:eastAsia="Verdana" w:hAnsi="Verdana" w:cs="Verdana"/>
          <w:bCs/>
          <w:spacing w:val="1"/>
        </w:rPr>
        <w:t>α</w:t>
      </w:r>
      <w:r w:rsidRPr="00EE3151">
        <w:rPr>
          <w:rFonts w:ascii="Verdana" w:eastAsia="Verdana" w:hAnsi="Verdana" w:cs="Verdana"/>
          <w:bCs/>
        </w:rPr>
        <w:t>ς</w:t>
      </w:r>
      <w:r w:rsidRPr="00EE3151">
        <w:rPr>
          <w:rFonts w:ascii="Verdana" w:eastAsia="Verdana" w:hAnsi="Verdana" w:cs="Verdana"/>
          <w:bCs/>
          <w:spacing w:val="-10"/>
        </w:rPr>
        <w:t xml:space="preserve"> </w:t>
      </w:r>
      <w:r w:rsidRPr="00EE3151">
        <w:rPr>
          <w:rFonts w:ascii="Verdana" w:eastAsia="Verdana" w:hAnsi="Verdana" w:cs="Verdana"/>
          <w:bCs/>
          <w:spacing w:val="1"/>
        </w:rPr>
        <w:t>α</w:t>
      </w:r>
      <w:r w:rsidRPr="00EE3151">
        <w:rPr>
          <w:rFonts w:ascii="Verdana" w:eastAsia="Verdana" w:hAnsi="Verdana" w:cs="Verdana"/>
          <w:bCs/>
        </w:rPr>
        <w:t>π</w:t>
      </w:r>
      <w:r w:rsidRPr="00EE3151">
        <w:rPr>
          <w:rFonts w:ascii="Verdana" w:eastAsia="Verdana" w:hAnsi="Verdana" w:cs="Verdana"/>
          <w:bCs/>
          <w:spacing w:val="1"/>
        </w:rPr>
        <w:t>α</w:t>
      </w:r>
      <w:r w:rsidRPr="00EE3151">
        <w:rPr>
          <w:rFonts w:ascii="Verdana" w:eastAsia="Verdana" w:hAnsi="Verdana" w:cs="Verdana"/>
          <w:bCs/>
        </w:rPr>
        <w:t>λλ</w:t>
      </w:r>
      <w:r w:rsidRPr="00EE3151">
        <w:rPr>
          <w:rFonts w:ascii="Verdana" w:eastAsia="Verdana" w:hAnsi="Verdana" w:cs="Verdana"/>
          <w:bCs/>
          <w:spacing w:val="1"/>
        </w:rPr>
        <w:t>ά</w:t>
      </w:r>
      <w:r w:rsidRPr="00EE3151">
        <w:rPr>
          <w:rFonts w:ascii="Verdana" w:eastAsia="Verdana" w:hAnsi="Verdana" w:cs="Verdana"/>
          <w:bCs/>
          <w:spacing w:val="2"/>
        </w:rPr>
        <w:t>σ</w:t>
      </w:r>
      <w:r w:rsidRPr="00EE3151">
        <w:rPr>
          <w:rFonts w:ascii="Verdana" w:eastAsia="Verdana" w:hAnsi="Verdana" w:cs="Verdana"/>
          <w:bCs/>
          <w:spacing w:val="-1"/>
        </w:rPr>
        <w:t>σ</w:t>
      </w:r>
      <w:r w:rsidRPr="00EE3151">
        <w:rPr>
          <w:rFonts w:ascii="Verdana" w:eastAsia="Verdana" w:hAnsi="Verdana" w:cs="Verdana"/>
          <w:bCs/>
        </w:rPr>
        <w:t>ον</w:t>
      </w:r>
      <w:r w:rsidRPr="00EE3151">
        <w:rPr>
          <w:rFonts w:ascii="Verdana" w:eastAsia="Verdana" w:hAnsi="Verdana" w:cs="Verdana"/>
          <w:bCs/>
          <w:spacing w:val="1"/>
        </w:rPr>
        <w:t>τ</w:t>
      </w:r>
      <w:r w:rsidRPr="00EE3151">
        <w:rPr>
          <w:rFonts w:ascii="Verdana" w:eastAsia="Verdana" w:hAnsi="Verdana" w:cs="Verdana"/>
          <w:bCs/>
        </w:rPr>
        <w:t>αι</w:t>
      </w:r>
      <w:r w:rsidRPr="00EE3151">
        <w:rPr>
          <w:rFonts w:ascii="Verdana" w:eastAsia="Verdana" w:hAnsi="Verdana" w:cs="Verdana"/>
          <w:bCs/>
          <w:spacing w:val="-12"/>
        </w:rPr>
        <w:t xml:space="preserve"> </w:t>
      </w:r>
      <w:r w:rsidRPr="00EE3151">
        <w:rPr>
          <w:rFonts w:ascii="Verdana" w:eastAsia="Verdana" w:hAnsi="Verdana" w:cs="Verdana"/>
          <w:bCs/>
          <w:spacing w:val="1"/>
        </w:rPr>
        <w:t>α</w:t>
      </w:r>
      <w:r w:rsidRPr="00EE3151">
        <w:rPr>
          <w:rFonts w:ascii="Verdana" w:eastAsia="Verdana" w:hAnsi="Verdana" w:cs="Verdana"/>
          <w:bCs/>
        </w:rPr>
        <w:t>πό</w:t>
      </w:r>
      <w:r w:rsidRPr="00EE3151">
        <w:rPr>
          <w:rFonts w:ascii="Verdana" w:eastAsia="Verdana" w:hAnsi="Verdana" w:cs="Verdana"/>
          <w:bCs/>
          <w:spacing w:val="-3"/>
        </w:rPr>
        <w:t xml:space="preserve"> </w:t>
      </w:r>
      <w:r w:rsidRPr="00EE3151">
        <w:rPr>
          <w:rFonts w:ascii="Verdana" w:eastAsia="Verdana" w:hAnsi="Verdana" w:cs="Verdana"/>
          <w:bCs/>
        </w:rPr>
        <w:t>το</w:t>
      </w:r>
      <w:r w:rsidRPr="00EE3151">
        <w:rPr>
          <w:rFonts w:ascii="Verdana" w:eastAsia="Verdana" w:hAnsi="Verdana" w:cs="Verdana"/>
          <w:bCs/>
          <w:spacing w:val="-1"/>
        </w:rPr>
        <w:t xml:space="preserve"> </w:t>
      </w:r>
      <w:r w:rsidRPr="00EE3151">
        <w:rPr>
          <w:rFonts w:ascii="Verdana" w:eastAsia="Verdana" w:hAnsi="Verdana" w:cs="Verdana"/>
          <w:bCs/>
        </w:rPr>
        <w:t>Φ</w:t>
      </w:r>
      <w:r w:rsidRPr="00EE3151">
        <w:rPr>
          <w:rFonts w:ascii="Verdana" w:eastAsia="Verdana" w:hAnsi="Verdana" w:cs="Verdana"/>
          <w:bCs/>
          <w:spacing w:val="-1"/>
        </w:rPr>
        <w:t>Π</w:t>
      </w:r>
      <w:r w:rsidRPr="00EE3151">
        <w:rPr>
          <w:rFonts w:ascii="Verdana" w:eastAsia="Verdana" w:hAnsi="Verdana" w:cs="Verdana"/>
          <w:bCs/>
          <w:spacing w:val="3"/>
        </w:rPr>
        <w:t>Α</w:t>
      </w:r>
      <w:r w:rsidRPr="00EE3151">
        <w:rPr>
          <w:rFonts w:ascii="Verdana" w:eastAsia="Verdana" w:hAnsi="Verdana" w:cs="Verdana"/>
          <w:bCs/>
        </w:rPr>
        <w:t>,</w:t>
      </w:r>
      <w:r w:rsidRPr="00EE3151">
        <w:rPr>
          <w:rFonts w:ascii="Verdana" w:eastAsia="Verdana" w:hAnsi="Verdana" w:cs="Verdana"/>
          <w:bCs/>
          <w:spacing w:val="-4"/>
        </w:rPr>
        <w:t xml:space="preserve"> </w:t>
      </w:r>
      <w:r w:rsidRPr="00EE3151">
        <w:rPr>
          <w:rFonts w:ascii="Verdana" w:eastAsia="Verdana" w:hAnsi="Verdana" w:cs="Verdana"/>
          <w:bCs/>
          <w:spacing w:val="-1"/>
        </w:rPr>
        <w:t>ό</w:t>
      </w:r>
      <w:r w:rsidRPr="00EE3151">
        <w:rPr>
          <w:rFonts w:ascii="Verdana" w:eastAsia="Verdana" w:hAnsi="Verdana" w:cs="Verdana"/>
          <w:bCs/>
        </w:rPr>
        <w:t>χι</w:t>
      </w:r>
      <w:r w:rsidRPr="00EE3151">
        <w:rPr>
          <w:rFonts w:ascii="Verdana" w:eastAsia="Verdana" w:hAnsi="Verdana" w:cs="Verdana"/>
          <w:bCs/>
          <w:spacing w:val="-1"/>
        </w:rPr>
        <w:t xml:space="preserve"> </w:t>
      </w:r>
      <w:proofErr w:type="spellStart"/>
      <w:r w:rsidRPr="00EE3151">
        <w:rPr>
          <w:rFonts w:ascii="Verdana" w:eastAsia="Verdana" w:hAnsi="Verdana" w:cs="Verdana"/>
          <w:bCs/>
          <w:spacing w:val="-1"/>
        </w:rPr>
        <w:t>ό</w:t>
      </w:r>
      <w:r w:rsidRPr="00EE3151">
        <w:rPr>
          <w:rFonts w:ascii="Verdana" w:eastAsia="Verdana" w:hAnsi="Verdana" w:cs="Verdana"/>
          <w:bCs/>
        </w:rPr>
        <w:t>µ</w:t>
      </w:r>
      <w:r w:rsidRPr="00EE3151">
        <w:rPr>
          <w:rFonts w:ascii="Verdana" w:eastAsia="Verdana" w:hAnsi="Verdana" w:cs="Verdana"/>
          <w:bCs/>
          <w:spacing w:val="1"/>
        </w:rPr>
        <w:t>ω</w:t>
      </w:r>
      <w:r w:rsidRPr="00EE3151">
        <w:rPr>
          <w:rFonts w:ascii="Verdana" w:eastAsia="Verdana" w:hAnsi="Verdana" w:cs="Verdana"/>
          <w:bCs/>
        </w:rPr>
        <w:t>ς</w:t>
      </w:r>
      <w:proofErr w:type="spellEnd"/>
      <w:r w:rsidRPr="00EE3151">
        <w:rPr>
          <w:rFonts w:ascii="Verdana" w:eastAsia="Verdana" w:hAnsi="Verdana" w:cs="Verdana"/>
          <w:bCs/>
          <w:spacing w:val="-4"/>
        </w:rPr>
        <w:t xml:space="preserve"> </w:t>
      </w:r>
      <w:r w:rsidRPr="00EE3151">
        <w:rPr>
          <w:rFonts w:ascii="Verdana" w:eastAsia="Verdana" w:hAnsi="Verdana" w:cs="Verdana"/>
          <w:bCs/>
          <w:spacing w:val="-1"/>
        </w:rPr>
        <w:t>ο</w:t>
      </w:r>
      <w:r w:rsidRPr="00EE3151">
        <w:rPr>
          <w:rFonts w:ascii="Verdana" w:eastAsia="Verdana" w:hAnsi="Verdana" w:cs="Verdana"/>
          <w:bCs/>
        </w:rPr>
        <w:t xml:space="preserve">ι </w:t>
      </w:r>
      <w:r w:rsidRPr="00EE3151">
        <w:rPr>
          <w:rFonts w:ascii="Verdana" w:eastAsia="Verdana" w:hAnsi="Verdana" w:cs="Verdana"/>
          <w:bCs/>
          <w:spacing w:val="1"/>
        </w:rPr>
        <w:t>ε</w:t>
      </w:r>
      <w:r w:rsidRPr="00EE3151">
        <w:rPr>
          <w:rFonts w:ascii="Verdana" w:eastAsia="Verdana" w:hAnsi="Verdana" w:cs="Verdana"/>
          <w:bCs/>
        </w:rPr>
        <w:t>τ</w:t>
      </w:r>
      <w:r w:rsidRPr="00EE3151">
        <w:rPr>
          <w:rFonts w:ascii="Verdana" w:eastAsia="Verdana" w:hAnsi="Verdana" w:cs="Verdana"/>
          <w:bCs/>
          <w:spacing w:val="1"/>
        </w:rPr>
        <w:t>α</w:t>
      </w:r>
      <w:r w:rsidRPr="00EE3151">
        <w:rPr>
          <w:rFonts w:ascii="Verdana" w:eastAsia="Verdana" w:hAnsi="Verdana" w:cs="Verdana"/>
          <w:bCs/>
          <w:spacing w:val="3"/>
        </w:rPr>
        <w:t>ι</w:t>
      </w:r>
      <w:r w:rsidRPr="00EE3151">
        <w:rPr>
          <w:rFonts w:ascii="Verdana" w:eastAsia="Verdana" w:hAnsi="Verdana" w:cs="Verdana"/>
          <w:bCs/>
        </w:rPr>
        <w:t>ρ</w:t>
      </w:r>
      <w:r w:rsidRPr="00EE3151">
        <w:rPr>
          <w:rFonts w:ascii="Verdana" w:eastAsia="Verdana" w:hAnsi="Verdana" w:cs="Verdana"/>
          <w:bCs/>
          <w:spacing w:val="-1"/>
        </w:rPr>
        <w:t>ε</w:t>
      </w:r>
      <w:r w:rsidRPr="00EE3151">
        <w:rPr>
          <w:rFonts w:ascii="Verdana" w:eastAsia="Verdana" w:hAnsi="Verdana" w:cs="Verdana"/>
          <w:bCs/>
        </w:rPr>
        <w:t>ί</w:t>
      </w:r>
      <w:r w:rsidRPr="00EE3151">
        <w:rPr>
          <w:rFonts w:ascii="Verdana" w:eastAsia="Verdana" w:hAnsi="Verdana" w:cs="Verdana"/>
          <w:bCs/>
          <w:spacing w:val="1"/>
        </w:rPr>
        <w:t>ε</w:t>
      </w:r>
      <w:r w:rsidRPr="00EE3151">
        <w:rPr>
          <w:rFonts w:ascii="Verdana" w:eastAsia="Verdana" w:hAnsi="Verdana" w:cs="Verdana"/>
          <w:bCs/>
        </w:rPr>
        <w:t>ς</w:t>
      </w:r>
      <w:r w:rsidRPr="00EE3151">
        <w:rPr>
          <w:rFonts w:ascii="Verdana" w:eastAsia="Verdana" w:hAnsi="Verdana" w:cs="Verdana"/>
          <w:bCs/>
          <w:spacing w:val="-10"/>
        </w:rPr>
        <w:t xml:space="preserve"> </w:t>
      </w:r>
      <w:r w:rsidRPr="00EE3151">
        <w:rPr>
          <w:rFonts w:ascii="Verdana" w:eastAsia="Verdana" w:hAnsi="Verdana" w:cs="Verdana"/>
          <w:bCs/>
          <w:spacing w:val="-1"/>
        </w:rPr>
        <w:t>Ε</w:t>
      </w:r>
      <w:r w:rsidRPr="00EE3151">
        <w:rPr>
          <w:rFonts w:ascii="Verdana" w:eastAsia="Verdana" w:hAnsi="Verdana" w:cs="Verdana"/>
          <w:bCs/>
          <w:spacing w:val="1"/>
        </w:rPr>
        <w:t>ξω</w:t>
      </w:r>
      <w:r w:rsidRPr="00EE3151">
        <w:rPr>
          <w:rFonts w:ascii="Verdana" w:eastAsia="Verdana" w:hAnsi="Verdana" w:cs="Verdana"/>
          <w:bCs/>
        </w:rPr>
        <w:t>τ</w:t>
      </w:r>
      <w:r w:rsidRPr="00EE3151">
        <w:rPr>
          <w:rFonts w:ascii="Verdana" w:eastAsia="Verdana" w:hAnsi="Verdana" w:cs="Verdana"/>
          <w:bCs/>
          <w:spacing w:val="1"/>
        </w:rPr>
        <w:t>ε</w:t>
      </w:r>
      <w:r w:rsidRPr="00EE3151">
        <w:rPr>
          <w:rFonts w:ascii="Verdana" w:eastAsia="Verdana" w:hAnsi="Verdana" w:cs="Verdana"/>
          <w:bCs/>
        </w:rPr>
        <w:t>ρ</w:t>
      </w:r>
      <w:r w:rsidRPr="00EE3151">
        <w:rPr>
          <w:rFonts w:ascii="Verdana" w:eastAsia="Verdana" w:hAnsi="Verdana" w:cs="Verdana"/>
          <w:bCs/>
          <w:spacing w:val="3"/>
        </w:rPr>
        <w:t>ι</w:t>
      </w:r>
      <w:r w:rsidRPr="00EE3151">
        <w:rPr>
          <w:rFonts w:ascii="Verdana" w:eastAsia="Verdana" w:hAnsi="Verdana" w:cs="Verdana"/>
          <w:bCs/>
        </w:rPr>
        <w:t>κ</w:t>
      </w:r>
      <w:r w:rsidRPr="00EE3151">
        <w:rPr>
          <w:rFonts w:ascii="Verdana" w:eastAsia="Verdana" w:hAnsi="Verdana" w:cs="Verdana"/>
          <w:bCs/>
          <w:spacing w:val="1"/>
        </w:rPr>
        <w:t>ώ</w:t>
      </w:r>
      <w:r w:rsidRPr="00EE3151">
        <w:rPr>
          <w:rFonts w:ascii="Verdana" w:eastAsia="Verdana" w:hAnsi="Verdana" w:cs="Verdana"/>
          <w:bCs/>
        </w:rPr>
        <w:t>ν</w:t>
      </w:r>
      <w:r w:rsidRPr="00EE3151">
        <w:rPr>
          <w:rFonts w:ascii="Verdana" w:eastAsia="Verdana" w:hAnsi="Verdana" w:cs="Verdana"/>
          <w:bCs/>
          <w:spacing w:val="-13"/>
        </w:rPr>
        <w:t xml:space="preserve"> </w:t>
      </w:r>
      <w:r w:rsidRPr="00EE3151">
        <w:rPr>
          <w:rFonts w:ascii="Verdana" w:eastAsia="Verdana" w:hAnsi="Verdana" w:cs="Verdana"/>
          <w:bCs/>
        </w:rPr>
        <w:t>Υπ</w:t>
      </w:r>
      <w:r w:rsidRPr="00EE3151">
        <w:rPr>
          <w:rFonts w:ascii="Verdana" w:eastAsia="Verdana" w:hAnsi="Verdana" w:cs="Verdana"/>
          <w:bCs/>
          <w:spacing w:val="1"/>
        </w:rPr>
        <w:t>η</w:t>
      </w:r>
      <w:r w:rsidRPr="00EE3151">
        <w:rPr>
          <w:rFonts w:ascii="Verdana" w:eastAsia="Verdana" w:hAnsi="Verdana" w:cs="Verdana"/>
          <w:bCs/>
        </w:rPr>
        <w:t>ρ</w:t>
      </w:r>
      <w:r w:rsidRPr="00EE3151">
        <w:rPr>
          <w:rFonts w:ascii="Verdana" w:eastAsia="Verdana" w:hAnsi="Verdana" w:cs="Verdana"/>
          <w:bCs/>
          <w:spacing w:val="1"/>
        </w:rPr>
        <w:t>ε</w:t>
      </w:r>
      <w:r w:rsidRPr="00EE3151">
        <w:rPr>
          <w:rFonts w:ascii="Verdana" w:eastAsia="Verdana" w:hAnsi="Verdana" w:cs="Verdana"/>
          <w:bCs/>
          <w:spacing w:val="-1"/>
        </w:rPr>
        <w:t>σ</w:t>
      </w:r>
      <w:r w:rsidRPr="00EE3151">
        <w:rPr>
          <w:rFonts w:ascii="Verdana" w:eastAsia="Verdana" w:hAnsi="Verdana" w:cs="Verdana"/>
          <w:bCs/>
          <w:spacing w:val="3"/>
        </w:rPr>
        <w:t>ι</w:t>
      </w:r>
      <w:r w:rsidRPr="00EE3151">
        <w:rPr>
          <w:rFonts w:ascii="Verdana" w:eastAsia="Verdana" w:hAnsi="Verdana" w:cs="Verdana"/>
          <w:bCs/>
          <w:spacing w:val="1"/>
        </w:rPr>
        <w:t>ώ</w:t>
      </w:r>
      <w:r w:rsidRPr="00EE3151">
        <w:rPr>
          <w:rFonts w:ascii="Verdana" w:eastAsia="Verdana" w:hAnsi="Verdana" w:cs="Verdana"/>
          <w:bCs/>
        </w:rPr>
        <w:t xml:space="preserve">ν </w:t>
      </w:r>
      <w:r w:rsidRPr="00EE3151">
        <w:rPr>
          <w:rFonts w:ascii="Verdana" w:eastAsia="Verdana" w:hAnsi="Verdana" w:cs="Verdana"/>
          <w:bCs/>
          <w:spacing w:val="-1"/>
        </w:rPr>
        <w:t>Π</w:t>
      </w:r>
      <w:r w:rsidRPr="00EE3151">
        <w:rPr>
          <w:rFonts w:ascii="Verdana" w:eastAsia="Verdana" w:hAnsi="Verdana" w:cs="Verdana"/>
          <w:bCs/>
        </w:rPr>
        <w:t>ρ</w:t>
      </w:r>
      <w:r w:rsidRPr="00EE3151">
        <w:rPr>
          <w:rFonts w:ascii="Verdana" w:eastAsia="Verdana" w:hAnsi="Verdana" w:cs="Verdana"/>
          <w:bCs/>
          <w:spacing w:val="2"/>
        </w:rPr>
        <w:t>ο</w:t>
      </w:r>
      <w:r w:rsidRPr="00EE3151">
        <w:rPr>
          <w:rFonts w:ascii="Verdana" w:eastAsia="Verdana" w:hAnsi="Verdana" w:cs="Verdana"/>
          <w:bCs/>
          <w:spacing w:val="-1"/>
        </w:rPr>
        <w:t>σ</w:t>
      </w:r>
      <w:r w:rsidRPr="00EE3151">
        <w:rPr>
          <w:rFonts w:ascii="Verdana" w:eastAsia="Verdana" w:hAnsi="Verdana" w:cs="Verdana"/>
          <w:bCs/>
        </w:rPr>
        <w:t>τ</w:t>
      </w:r>
      <w:r w:rsidRPr="00EE3151">
        <w:rPr>
          <w:rFonts w:ascii="Verdana" w:eastAsia="Verdana" w:hAnsi="Verdana" w:cs="Verdana"/>
          <w:bCs/>
          <w:spacing w:val="3"/>
        </w:rPr>
        <w:t>α</w:t>
      </w:r>
      <w:r w:rsidRPr="00EE3151">
        <w:rPr>
          <w:rFonts w:ascii="Verdana" w:eastAsia="Verdana" w:hAnsi="Verdana" w:cs="Verdana"/>
          <w:bCs/>
          <w:spacing w:val="-1"/>
        </w:rPr>
        <w:t>σ</w:t>
      </w:r>
      <w:r w:rsidRPr="00EE3151">
        <w:rPr>
          <w:rFonts w:ascii="Verdana" w:eastAsia="Verdana" w:hAnsi="Verdana" w:cs="Verdana"/>
          <w:bCs/>
          <w:spacing w:val="3"/>
        </w:rPr>
        <w:t>ί</w:t>
      </w:r>
      <w:r w:rsidRPr="00EE3151">
        <w:rPr>
          <w:rFonts w:ascii="Verdana" w:eastAsia="Verdana" w:hAnsi="Verdana" w:cs="Verdana"/>
          <w:bCs/>
          <w:spacing w:val="1"/>
        </w:rPr>
        <w:t>α</w:t>
      </w:r>
      <w:r w:rsidRPr="00EE3151">
        <w:rPr>
          <w:rFonts w:ascii="Verdana" w:eastAsia="Verdana" w:hAnsi="Verdana" w:cs="Verdana"/>
          <w:bCs/>
        </w:rPr>
        <w:t>ς</w:t>
      </w:r>
      <w:r w:rsidRPr="00EE3151">
        <w:rPr>
          <w:rFonts w:ascii="Verdana" w:eastAsia="Verdana" w:hAnsi="Verdana" w:cs="Verdana"/>
          <w:bCs/>
          <w:spacing w:val="-13"/>
        </w:rPr>
        <w:t xml:space="preserve"> </w:t>
      </w:r>
      <w:r w:rsidRPr="00EE3151">
        <w:rPr>
          <w:rFonts w:ascii="Verdana" w:eastAsia="Verdana" w:hAnsi="Verdana" w:cs="Verdana"/>
          <w:bCs/>
        </w:rPr>
        <w:t>κ</w:t>
      </w:r>
      <w:r w:rsidRPr="00EE3151">
        <w:rPr>
          <w:rFonts w:ascii="Verdana" w:eastAsia="Verdana" w:hAnsi="Verdana" w:cs="Verdana"/>
          <w:bCs/>
          <w:spacing w:val="1"/>
        </w:rPr>
        <w:t>α</w:t>
      </w:r>
      <w:r w:rsidRPr="00EE3151">
        <w:rPr>
          <w:rFonts w:ascii="Verdana" w:eastAsia="Verdana" w:hAnsi="Verdana" w:cs="Verdana"/>
          <w:bCs/>
        </w:rPr>
        <w:t>ι</w:t>
      </w:r>
      <w:r w:rsidRPr="00EE3151">
        <w:rPr>
          <w:rFonts w:ascii="Verdana" w:eastAsia="Verdana" w:hAnsi="Verdana" w:cs="Verdana"/>
          <w:bCs/>
          <w:spacing w:val="-1"/>
        </w:rPr>
        <w:t xml:space="preserve"> Π</w:t>
      </w:r>
      <w:r w:rsidRPr="00EE3151">
        <w:rPr>
          <w:rFonts w:ascii="Verdana" w:eastAsia="Verdana" w:hAnsi="Verdana" w:cs="Verdana"/>
          <w:bCs/>
        </w:rPr>
        <w:t>ρ</w:t>
      </w:r>
      <w:r w:rsidRPr="00EE3151">
        <w:rPr>
          <w:rFonts w:ascii="Verdana" w:eastAsia="Verdana" w:hAnsi="Verdana" w:cs="Verdana"/>
          <w:bCs/>
          <w:spacing w:val="-1"/>
        </w:rPr>
        <w:t>ό</w:t>
      </w:r>
      <w:r w:rsidRPr="00EE3151">
        <w:rPr>
          <w:rFonts w:ascii="Verdana" w:eastAsia="Verdana" w:hAnsi="Verdana" w:cs="Verdana"/>
          <w:bCs/>
        </w:rPr>
        <w:t>λ</w:t>
      </w:r>
      <w:r w:rsidRPr="00EE3151">
        <w:rPr>
          <w:rFonts w:ascii="Verdana" w:eastAsia="Verdana" w:hAnsi="Verdana" w:cs="Verdana"/>
          <w:bCs/>
          <w:spacing w:val="1"/>
        </w:rPr>
        <w:t>η</w:t>
      </w:r>
      <w:r w:rsidRPr="00EE3151">
        <w:rPr>
          <w:rFonts w:ascii="Verdana" w:eastAsia="Verdana" w:hAnsi="Verdana" w:cs="Verdana"/>
          <w:bCs/>
          <w:spacing w:val="2"/>
        </w:rPr>
        <w:t>ψ</w:t>
      </w:r>
      <w:r w:rsidRPr="00EE3151">
        <w:rPr>
          <w:rFonts w:ascii="Verdana" w:eastAsia="Verdana" w:hAnsi="Verdana" w:cs="Verdana"/>
          <w:bCs/>
          <w:spacing w:val="1"/>
        </w:rPr>
        <w:t>η</w:t>
      </w:r>
      <w:r w:rsidRPr="00EE3151">
        <w:rPr>
          <w:rFonts w:ascii="Verdana" w:eastAsia="Verdana" w:hAnsi="Verdana" w:cs="Verdana"/>
          <w:bCs/>
        </w:rPr>
        <w:t>ς</w:t>
      </w:r>
      <w:r w:rsidRPr="00EE3151">
        <w:rPr>
          <w:rFonts w:ascii="Verdana" w:eastAsia="Verdana" w:hAnsi="Verdana" w:cs="Verdana"/>
          <w:bCs/>
          <w:spacing w:val="-11"/>
        </w:rPr>
        <w:t xml:space="preserve"> </w:t>
      </w:r>
      <w:r w:rsidRPr="00EE3151">
        <w:rPr>
          <w:rFonts w:ascii="Verdana" w:eastAsia="Verdana" w:hAnsi="Verdana" w:cs="Verdana"/>
          <w:bCs/>
          <w:spacing w:val="1"/>
        </w:rPr>
        <w:t>(</w:t>
      </w:r>
      <w:r w:rsidRPr="00EE3151">
        <w:rPr>
          <w:rFonts w:ascii="Verdana" w:eastAsia="Verdana" w:hAnsi="Verdana" w:cs="Verdana"/>
          <w:bCs/>
          <w:spacing w:val="-1"/>
        </w:rPr>
        <w:t>Ε</w:t>
      </w:r>
      <w:r w:rsidRPr="00EE3151">
        <w:rPr>
          <w:rFonts w:ascii="Verdana" w:eastAsia="Verdana" w:hAnsi="Verdana" w:cs="Verdana"/>
          <w:bCs/>
        </w:rPr>
        <w:t>Ξ</w:t>
      </w:r>
      <w:r w:rsidRPr="00EE3151">
        <w:rPr>
          <w:rFonts w:ascii="Verdana" w:eastAsia="Verdana" w:hAnsi="Verdana" w:cs="Verdana"/>
          <w:bCs/>
          <w:spacing w:val="2"/>
        </w:rPr>
        <w:t>Υ</w:t>
      </w:r>
      <w:r w:rsidRPr="00EE3151">
        <w:rPr>
          <w:rFonts w:ascii="Verdana" w:eastAsia="Verdana" w:hAnsi="Verdana" w:cs="Verdana"/>
          <w:bCs/>
          <w:spacing w:val="-1"/>
        </w:rPr>
        <w:t>Π</w:t>
      </w:r>
      <w:r w:rsidRPr="00EE3151">
        <w:rPr>
          <w:rFonts w:ascii="Verdana" w:eastAsia="Verdana" w:hAnsi="Verdana" w:cs="Verdana"/>
          <w:bCs/>
        </w:rPr>
        <w:t>)</w:t>
      </w:r>
      <w:r w:rsidRPr="00EE3151">
        <w:rPr>
          <w:rFonts w:ascii="Verdana" w:eastAsia="Verdana" w:hAnsi="Verdana" w:cs="Verdana"/>
          <w:bCs/>
          <w:spacing w:val="-7"/>
        </w:rPr>
        <w:t xml:space="preserve"> </w:t>
      </w:r>
      <w:r w:rsidRPr="00EE3151">
        <w:rPr>
          <w:rFonts w:ascii="Verdana" w:eastAsia="Verdana" w:hAnsi="Verdana" w:cs="Verdana"/>
          <w:bCs/>
          <w:spacing w:val="1"/>
        </w:rPr>
        <w:t>(</w:t>
      </w:r>
      <w:r w:rsidRPr="00EE3151">
        <w:rPr>
          <w:rFonts w:ascii="Verdana" w:eastAsia="Verdana" w:hAnsi="Verdana" w:cs="Verdana"/>
          <w:bCs/>
          <w:spacing w:val="2"/>
        </w:rPr>
        <w:t>Π</w:t>
      </w:r>
      <w:r w:rsidRPr="00EE3151">
        <w:rPr>
          <w:rFonts w:ascii="Verdana" w:eastAsia="Verdana" w:hAnsi="Verdana" w:cs="Verdana"/>
          <w:bCs/>
          <w:spacing w:val="-1"/>
        </w:rPr>
        <w:t>Ο</w:t>
      </w:r>
      <w:r w:rsidRPr="00EE3151">
        <w:rPr>
          <w:rFonts w:ascii="Verdana" w:eastAsia="Verdana" w:hAnsi="Verdana" w:cs="Verdana"/>
          <w:bCs/>
          <w:spacing w:val="3"/>
        </w:rPr>
        <w:t>Λ</w:t>
      </w:r>
      <w:r w:rsidRPr="00EE3151">
        <w:rPr>
          <w:rFonts w:ascii="Verdana" w:eastAsia="Verdana" w:hAnsi="Verdana" w:cs="Verdana"/>
          <w:bCs/>
        </w:rPr>
        <w:t>.</w:t>
      </w:r>
      <w:r w:rsidRPr="00EE3151">
        <w:rPr>
          <w:rFonts w:ascii="Verdana" w:eastAsia="Verdana" w:hAnsi="Verdana" w:cs="Verdana"/>
          <w:bCs/>
          <w:spacing w:val="-7"/>
        </w:rPr>
        <w:t xml:space="preserve"> </w:t>
      </w:r>
      <w:r w:rsidRPr="00EE3151">
        <w:rPr>
          <w:rFonts w:ascii="Verdana" w:eastAsia="Verdana" w:hAnsi="Verdana" w:cs="Verdana"/>
          <w:bCs/>
          <w:spacing w:val="1"/>
        </w:rPr>
        <w:t>1168</w:t>
      </w:r>
      <w:r w:rsidRPr="00EE3151">
        <w:rPr>
          <w:rFonts w:ascii="Verdana" w:eastAsia="Verdana" w:hAnsi="Verdana" w:cs="Verdana"/>
          <w:bCs/>
          <w:spacing w:val="3"/>
        </w:rPr>
        <w:t>/</w:t>
      </w:r>
      <w:r w:rsidRPr="00EE3151">
        <w:rPr>
          <w:rFonts w:ascii="Verdana" w:eastAsia="Verdana" w:hAnsi="Verdana" w:cs="Verdana"/>
          <w:bCs/>
          <w:spacing w:val="1"/>
        </w:rPr>
        <w:t>1125529/</w:t>
      </w:r>
      <w:r w:rsidRPr="00EE3151">
        <w:rPr>
          <w:rFonts w:ascii="Verdana" w:eastAsia="Verdana" w:hAnsi="Verdana" w:cs="Verdana"/>
          <w:bCs/>
        </w:rPr>
        <w:t>8</w:t>
      </w:r>
      <w:r w:rsidRPr="00EE3151">
        <w:rPr>
          <w:rFonts w:ascii="Verdana" w:eastAsia="Verdana" w:hAnsi="Verdana" w:cs="Verdana"/>
          <w:bCs/>
          <w:spacing w:val="1"/>
        </w:rPr>
        <w:t>239/989/</w:t>
      </w:r>
      <w:r w:rsidRPr="00EE3151">
        <w:rPr>
          <w:rFonts w:ascii="Verdana" w:eastAsia="Verdana" w:hAnsi="Verdana" w:cs="Verdana"/>
          <w:bCs/>
          <w:spacing w:val="-1"/>
        </w:rPr>
        <w:t>β</w:t>
      </w:r>
      <w:r w:rsidRPr="00EE3151">
        <w:rPr>
          <w:rFonts w:ascii="Verdana" w:eastAsia="Verdana" w:hAnsi="Verdana" w:cs="Verdana"/>
          <w:bCs/>
          <w:spacing w:val="1"/>
        </w:rPr>
        <w:t>0014/16</w:t>
      </w:r>
      <w:r w:rsidRPr="00EE3151">
        <w:rPr>
          <w:rFonts w:ascii="Verdana" w:eastAsia="Verdana" w:hAnsi="Verdana" w:cs="Verdana"/>
          <w:bCs/>
        </w:rPr>
        <w:t>.</w:t>
      </w:r>
      <w:r w:rsidRPr="00EE3151">
        <w:rPr>
          <w:rFonts w:ascii="Verdana" w:eastAsia="Verdana" w:hAnsi="Verdana" w:cs="Verdana"/>
          <w:bCs/>
          <w:spacing w:val="1"/>
        </w:rPr>
        <w:t>12</w:t>
      </w:r>
      <w:r w:rsidRPr="00EE3151">
        <w:rPr>
          <w:rFonts w:ascii="Verdana" w:eastAsia="Verdana" w:hAnsi="Verdana" w:cs="Verdana"/>
          <w:bCs/>
        </w:rPr>
        <w:t>.</w:t>
      </w:r>
      <w:r w:rsidRPr="00EE3151">
        <w:rPr>
          <w:rFonts w:ascii="Verdana" w:eastAsia="Verdana" w:hAnsi="Verdana" w:cs="Verdana"/>
          <w:bCs/>
          <w:spacing w:val="1"/>
        </w:rPr>
        <w:t>2008</w:t>
      </w:r>
      <w:r w:rsidRPr="00EE3151">
        <w:rPr>
          <w:rFonts w:ascii="Verdana" w:eastAsia="Verdana" w:hAnsi="Verdana" w:cs="Verdana"/>
          <w:bCs/>
        </w:rPr>
        <w:t xml:space="preserve">, </w:t>
      </w:r>
      <w:proofErr w:type="spellStart"/>
      <w:r w:rsidRPr="00EE3151">
        <w:rPr>
          <w:rFonts w:ascii="Verdana" w:eastAsia="Verdana" w:hAnsi="Verdana" w:cs="Verdana"/>
          <w:bCs/>
        </w:rPr>
        <w:t>ΓνΝΣΚ</w:t>
      </w:r>
      <w:proofErr w:type="spellEnd"/>
      <w:r w:rsidRPr="00EE3151">
        <w:rPr>
          <w:rFonts w:ascii="Verdana" w:eastAsia="Verdana" w:hAnsi="Verdana" w:cs="Verdana"/>
          <w:bCs/>
          <w:spacing w:val="-7"/>
        </w:rPr>
        <w:t xml:space="preserve"> </w:t>
      </w:r>
      <w:r w:rsidRPr="00EE3151">
        <w:rPr>
          <w:rFonts w:ascii="Verdana" w:eastAsia="Verdana" w:hAnsi="Verdana" w:cs="Verdana"/>
          <w:bCs/>
          <w:spacing w:val="1"/>
        </w:rPr>
        <w:t>297/08</w:t>
      </w:r>
      <w:r w:rsidRPr="00EE3151">
        <w:rPr>
          <w:rFonts w:ascii="Verdana" w:eastAsia="Verdana" w:hAnsi="Verdana" w:cs="Verdana"/>
          <w:bCs/>
        </w:rPr>
        <w:t>).</w:t>
      </w:r>
    </w:p>
    <w:bookmarkEnd w:id="7"/>
    <w:p w14:paraId="2E05C61A" w14:textId="77777777" w:rsidR="000D2B21" w:rsidRPr="00EE3151" w:rsidRDefault="000D2B21" w:rsidP="000D2B21">
      <w:pPr>
        <w:spacing w:before="7"/>
        <w:rPr>
          <w:rFonts w:ascii="Verdana" w:hAnsi="Verdana"/>
          <w:sz w:val="16"/>
          <w:szCs w:val="16"/>
        </w:rPr>
      </w:pPr>
    </w:p>
    <w:p w14:paraId="2E8DA1D2" w14:textId="77777777" w:rsidR="000D2B21" w:rsidRPr="00EE3151" w:rsidRDefault="000D2B21" w:rsidP="000D2B21">
      <w:pPr>
        <w:rPr>
          <w:rFonts w:ascii="Verdana" w:hAnsi="Verdana"/>
        </w:rPr>
        <w:sectPr w:rsidR="000D2B21" w:rsidRPr="00EE3151" w:rsidSect="005612EE">
          <w:pgSz w:w="11900" w:h="16840"/>
          <w:pgMar w:top="993" w:right="1134" w:bottom="851" w:left="1134" w:header="720" w:footer="720" w:gutter="0"/>
          <w:cols w:space="720"/>
        </w:sectPr>
      </w:pPr>
    </w:p>
    <w:p w14:paraId="0A85CEFB" w14:textId="77777777" w:rsidR="000D2B21" w:rsidRPr="00EE3151" w:rsidRDefault="000D2B21" w:rsidP="000D2B21">
      <w:pPr>
        <w:tabs>
          <w:tab w:val="left" w:pos="3686"/>
        </w:tabs>
        <w:spacing w:before="32"/>
        <w:ind w:right="3"/>
        <w:jc w:val="both"/>
        <w:rPr>
          <w:rFonts w:ascii="Verdana" w:hAnsi="Verdana"/>
          <w:b/>
        </w:rPr>
      </w:pPr>
      <w:r w:rsidRPr="00EE3151">
        <w:rPr>
          <w:rFonts w:ascii="Verdana" w:eastAsia="Verdana" w:hAnsi="Verdana" w:cs="Verdana"/>
          <w:b/>
          <w:spacing w:val="1"/>
          <w:w w:val="111"/>
        </w:rPr>
        <w:t xml:space="preserve">   </w:t>
      </w:r>
      <w:bookmarkStart w:id="14" w:name="_Hlk176957660"/>
      <w:r w:rsidRPr="00EE3151">
        <w:rPr>
          <w:rFonts w:ascii="Verdana" w:hAnsi="Verdana"/>
          <w:b/>
        </w:rPr>
        <w:t xml:space="preserve">Η ΣΥΝΤΑΞΑΣΑ                                          ΕΛΕΓΧΘΗΚΕ ΚΑΙ ΘΕΩΡΗΘΗΚΕ                                            </w:t>
      </w:r>
    </w:p>
    <w:p w14:paraId="4A6236EB" w14:textId="77777777" w:rsidR="000D2B21" w:rsidRPr="00EE3151" w:rsidRDefault="000D2B21" w:rsidP="000D2B21">
      <w:pPr>
        <w:tabs>
          <w:tab w:val="left" w:pos="3686"/>
        </w:tabs>
        <w:spacing w:before="32"/>
        <w:ind w:right="3"/>
        <w:jc w:val="both"/>
        <w:rPr>
          <w:rFonts w:ascii="Verdana" w:hAnsi="Verdana"/>
          <w:b/>
        </w:rPr>
      </w:pPr>
      <w:r w:rsidRPr="00EE3151">
        <w:rPr>
          <w:rFonts w:ascii="Verdana" w:hAnsi="Verdana"/>
          <w:b/>
          <w:spacing w:val="-1"/>
        </w:rPr>
        <w:t xml:space="preserve">                                                                ΑΠΟ ΤΗΝ ΑΝ.Π</w:t>
      </w:r>
      <w:r w:rsidRPr="00EE3151">
        <w:rPr>
          <w:rFonts w:ascii="Verdana" w:hAnsi="Verdana"/>
          <w:b/>
        </w:rPr>
        <w:t>Ρ</w:t>
      </w:r>
      <w:r w:rsidRPr="00EE3151">
        <w:rPr>
          <w:rFonts w:ascii="Verdana" w:hAnsi="Verdana"/>
          <w:b/>
          <w:spacing w:val="1"/>
        </w:rPr>
        <w:t>Ο</w:t>
      </w:r>
      <w:r w:rsidRPr="00EE3151">
        <w:rPr>
          <w:rFonts w:ascii="Verdana" w:hAnsi="Verdana"/>
          <w:b/>
          <w:spacing w:val="-4"/>
        </w:rPr>
        <w:t>Ϊ</w:t>
      </w:r>
      <w:r w:rsidRPr="00EE3151">
        <w:rPr>
          <w:rFonts w:ascii="Verdana" w:hAnsi="Verdana"/>
          <w:b/>
          <w:spacing w:val="1"/>
        </w:rPr>
        <w:t>Σ</w:t>
      </w:r>
      <w:r w:rsidRPr="00EE3151">
        <w:rPr>
          <w:rFonts w:ascii="Verdana" w:hAnsi="Verdana"/>
          <w:b/>
          <w:spacing w:val="2"/>
        </w:rPr>
        <w:t>Τ</w:t>
      </w:r>
      <w:r w:rsidRPr="00EE3151">
        <w:rPr>
          <w:rFonts w:ascii="Verdana" w:hAnsi="Verdana"/>
          <w:b/>
          <w:spacing w:val="-1"/>
        </w:rPr>
        <w:t>Α</w:t>
      </w:r>
      <w:r w:rsidRPr="00EE3151">
        <w:rPr>
          <w:rFonts w:ascii="Verdana" w:hAnsi="Verdana"/>
          <w:b/>
          <w:spacing w:val="1"/>
        </w:rPr>
        <w:t>Μ</w:t>
      </w:r>
      <w:r w:rsidRPr="00EE3151">
        <w:rPr>
          <w:rFonts w:ascii="Verdana" w:hAnsi="Verdana"/>
          <w:b/>
        </w:rPr>
        <w:t>Ε</w:t>
      </w:r>
      <w:r w:rsidRPr="00EE3151">
        <w:rPr>
          <w:rFonts w:ascii="Verdana" w:hAnsi="Verdana"/>
          <w:b/>
          <w:spacing w:val="-1"/>
        </w:rPr>
        <w:t>ΝΗ</w:t>
      </w:r>
      <w:r w:rsidRPr="00EE3151">
        <w:rPr>
          <w:rFonts w:ascii="Verdana" w:hAnsi="Verdana"/>
          <w:b/>
          <w:spacing w:val="-3"/>
        </w:rPr>
        <w:t xml:space="preserve"> ΤΗΣ ΔΙΕΥΘΥΝΣΗΣ</w:t>
      </w:r>
    </w:p>
    <w:p w14:paraId="34E1B701" w14:textId="77777777" w:rsidR="000D2B21" w:rsidRPr="00EE3151" w:rsidRDefault="000D2B21" w:rsidP="000D2B21">
      <w:pPr>
        <w:spacing w:before="36"/>
        <w:ind w:left="-19" w:right="1062"/>
        <w:jc w:val="center"/>
        <w:rPr>
          <w:rFonts w:ascii="Verdana" w:hAnsi="Verdana"/>
          <w:b/>
        </w:rPr>
      </w:pPr>
      <w:r w:rsidRPr="00EE3151">
        <w:rPr>
          <w:rFonts w:ascii="Verdana" w:hAnsi="Verdana"/>
        </w:rPr>
        <w:t xml:space="preserve">                                                                     </w:t>
      </w:r>
      <w:r w:rsidRPr="00EE3151">
        <w:rPr>
          <w:rFonts w:ascii="Verdana" w:hAnsi="Verdana"/>
          <w:b/>
        </w:rPr>
        <w:t>ΔΙΟΙΚΗΤΙΚΩΝ ΥΠΗΡΕΣΙΩΝ</w:t>
      </w:r>
    </w:p>
    <w:p w14:paraId="52366ED7" w14:textId="77777777" w:rsidR="000D2B21" w:rsidRPr="00EE3151" w:rsidRDefault="000D2B21" w:rsidP="000D2B21">
      <w:pPr>
        <w:spacing w:before="19"/>
        <w:rPr>
          <w:rFonts w:ascii="Verdana" w:hAnsi="Verdana"/>
        </w:rPr>
      </w:pPr>
    </w:p>
    <w:p w14:paraId="0D4700E8" w14:textId="77777777" w:rsidR="000D2B21" w:rsidRPr="00EE3151" w:rsidRDefault="000D2B21" w:rsidP="000D2B21">
      <w:pPr>
        <w:ind w:right="389"/>
        <w:jc w:val="center"/>
        <w:rPr>
          <w:rFonts w:ascii="Verdana" w:hAnsi="Verdana"/>
          <w:b/>
          <w:spacing w:val="-1"/>
        </w:rPr>
      </w:pPr>
    </w:p>
    <w:p w14:paraId="77FA6CBD" w14:textId="77777777" w:rsidR="000D2B21" w:rsidRPr="00EE3151" w:rsidRDefault="000D2B21" w:rsidP="000D2B21">
      <w:pPr>
        <w:ind w:right="389"/>
        <w:jc w:val="center"/>
        <w:rPr>
          <w:rFonts w:ascii="Verdana" w:hAnsi="Verdana"/>
          <w:b/>
          <w:spacing w:val="-1"/>
        </w:rPr>
      </w:pPr>
    </w:p>
    <w:p w14:paraId="5D2A9228" w14:textId="77777777" w:rsidR="000D2B21" w:rsidRPr="00EE3151" w:rsidRDefault="000D2B21" w:rsidP="000D2B21">
      <w:pPr>
        <w:ind w:right="389"/>
        <w:rPr>
          <w:rFonts w:ascii="Verdana" w:eastAsia="Verdana" w:hAnsi="Verdana" w:cs="Verdana"/>
          <w:b/>
          <w:spacing w:val="-1"/>
          <w:w w:val="111"/>
        </w:rPr>
      </w:pPr>
      <w:r w:rsidRPr="00EE3151">
        <w:rPr>
          <w:rFonts w:ascii="Verdana" w:eastAsia="Verdana" w:hAnsi="Verdana" w:cs="Verdana"/>
          <w:b/>
          <w:spacing w:val="-1"/>
          <w:w w:val="111"/>
        </w:rPr>
        <w:t xml:space="preserve">   ΚΑΡΥΔΟΥ ΜΑΡΙΑ</w:t>
      </w:r>
      <w:r w:rsidRPr="00EE3151">
        <w:rPr>
          <w:rFonts w:ascii="Verdana" w:eastAsia="Verdana" w:hAnsi="Verdana" w:cs="Verdana"/>
          <w:b/>
          <w:spacing w:val="-1"/>
          <w:w w:val="111"/>
        </w:rPr>
        <w:tab/>
      </w:r>
      <w:r w:rsidRPr="00EE3151">
        <w:rPr>
          <w:rFonts w:ascii="Verdana" w:eastAsia="Verdana" w:hAnsi="Verdana" w:cs="Verdana"/>
          <w:b/>
          <w:spacing w:val="-1"/>
          <w:w w:val="111"/>
        </w:rPr>
        <w:tab/>
      </w:r>
      <w:r w:rsidRPr="00EE3151">
        <w:rPr>
          <w:rFonts w:ascii="Verdana" w:eastAsia="Verdana" w:hAnsi="Verdana" w:cs="Verdana"/>
          <w:b/>
          <w:spacing w:val="-1"/>
          <w:w w:val="111"/>
        </w:rPr>
        <w:tab/>
      </w:r>
      <w:r w:rsidRPr="00EE3151">
        <w:rPr>
          <w:rFonts w:ascii="Verdana" w:eastAsia="Verdana" w:hAnsi="Verdana" w:cs="Verdana"/>
          <w:b/>
          <w:spacing w:val="-1"/>
          <w:w w:val="111"/>
        </w:rPr>
        <w:tab/>
      </w:r>
      <w:r w:rsidRPr="00EE3151">
        <w:rPr>
          <w:rFonts w:ascii="Verdana" w:eastAsia="Verdana" w:hAnsi="Verdana" w:cs="Verdana"/>
          <w:b/>
          <w:spacing w:val="-1"/>
          <w:w w:val="111"/>
        </w:rPr>
        <w:tab/>
        <w:t>ΡΑΛΛΗ ΧΡΙ</w:t>
      </w:r>
      <w:r>
        <w:rPr>
          <w:rFonts w:ascii="Verdana" w:eastAsia="Verdana" w:hAnsi="Verdana" w:cs="Verdana"/>
          <w:b/>
          <w:spacing w:val="-1"/>
          <w:w w:val="111"/>
        </w:rPr>
        <w:t>Σ</w:t>
      </w:r>
      <w:r w:rsidRPr="00EE3151">
        <w:rPr>
          <w:rFonts w:ascii="Verdana" w:eastAsia="Verdana" w:hAnsi="Verdana" w:cs="Verdana"/>
          <w:b/>
          <w:spacing w:val="-1"/>
          <w:w w:val="111"/>
        </w:rPr>
        <w:t>ΤΙΝΑ</w:t>
      </w:r>
    </w:p>
    <w:bookmarkEnd w:id="14"/>
    <w:p w14:paraId="45360057" w14:textId="77777777" w:rsidR="000D2B21" w:rsidRPr="00EE3151" w:rsidRDefault="000D2B21" w:rsidP="000D2B21">
      <w:pPr>
        <w:tabs>
          <w:tab w:val="left" w:pos="3686"/>
        </w:tabs>
        <w:spacing w:before="32"/>
        <w:ind w:right="3"/>
        <w:jc w:val="both"/>
        <w:rPr>
          <w:rFonts w:ascii="Verdana" w:hAnsi="Verdana"/>
          <w:b/>
        </w:rPr>
      </w:pPr>
      <w:r w:rsidRPr="00EE3151">
        <w:rPr>
          <w:rFonts w:ascii="Verdana" w:hAnsi="Verdana"/>
          <w:b/>
        </w:rPr>
        <w:t xml:space="preserve">ΣΥΝΑΨΗ ΣΥΜΒΑΣΗΣ ΠΑΡΟΧΗΣ ΥΠΗΡΕΣΙΩΝ </w:t>
      </w:r>
    </w:p>
    <w:p w14:paraId="43B7F474" w14:textId="77777777" w:rsidR="000D2B21" w:rsidRPr="00EE3151" w:rsidRDefault="000D2B21" w:rsidP="000D2B21">
      <w:pPr>
        <w:ind w:right="941"/>
        <w:rPr>
          <w:rFonts w:ascii="Verdana" w:eastAsia="Verdana" w:hAnsi="Verdana" w:cs="Verdana"/>
          <w:w w:val="131"/>
          <w:sz w:val="24"/>
          <w:szCs w:val="24"/>
        </w:rPr>
      </w:pPr>
      <w:r w:rsidRPr="00EE3151">
        <w:rPr>
          <w:rFonts w:ascii="Verdana" w:hAnsi="Verdana"/>
          <w:b/>
        </w:rPr>
        <w:t xml:space="preserve">ΜΕ </w:t>
      </w:r>
      <w:r w:rsidRPr="00EE3151">
        <w:rPr>
          <w:rFonts w:ascii="Verdana" w:eastAsia="Verdana" w:hAnsi="Verdana" w:cs="Verdana"/>
          <w:b/>
          <w:w w:val="112"/>
        </w:rPr>
        <w:t>Γ</w:t>
      </w:r>
      <w:r w:rsidRPr="00EE3151">
        <w:rPr>
          <w:rFonts w:ascii="Verdana" w:eastAsia="Verdana" w:hAnsi="Verdana" w:cs="Verdana"/>
          <w:b/>
          <w:spacing w:val="2"/>
          <w:w w:val="112"/>
        </w:rPr>
        <w:t>Ι</w:t>
      </w:r>
      <w:r w:rsidRPr="00EE3151">
        <w:rPr>
          <w:rFonts w:ascii="Verdana" w:eastAsia="Verdana" w:hAnsi="Verdana" w:cs="Verdana"/>
          <w:b/>
          <w:spacing w:val="-1"/>
          <w:w w:val="112"/>
        </w:rPr>
        <w:t>Α</w:t>
      </w:r>
      <w:r w:rsidRPr="00EE3151">
        <w:rPr>
          <w:rFonts w:ascii="Verdana" w:eastAsia="Verdana" w:hAnsi="Verdana" w:cs="Verdana"/>
          <w:b/>
          <w:spacing w:val="1"/>
          <w:w w:val="112"/>
        </w:rPr>
        <w:t>ΤΡΟ</w:t>
      </w:r>
      <w:r w:rsidRPr="00EE3151">
        <w:rPr>
          <w:rFonts w:ascii="Verdana" w:eastAsia="Verdana" w:hAnsi="Verdana" w:cs="Verdana"/>
          <w:b/>
          <w:spacing w:val="10"/>
          <w:w w:val="112"/>
        </w:rPr>
        <w:t xml:space="preserve"> </w:t>
      </w:r>
      <w:r w:rsidRPr="00EE3151">
        <w:rPr>
          <w:rFonts w:ascii="Verdana" w:eastAsia="Verdana" w:hAnsi="Verdana" w:cs="Verdana"/>
          <w:b/>
          <w:spacing w:val="1"/>
          <w:w w:val="107"/>
        </w:rPr>
        <w:t>Ε</w:t>
      </w:r>
      <w:r w:rsidRPr="00EE3151">
        <w:rPr>
          <w:rFonts w:ascii="Verdana" w:eastAsia="Verdana" w:hAnsi="Verdana" w:cs="Verdana"/>
          <w:b/>
          <w:spacing w:val="1"/>
          <w:w w:val="120"/>
        </w:rPr>
        <w:t>Ρ</w:t>
      </w:r>
      <w:r w:rsidRPr="00EE3151">
        <w:rPr>
          <w:rFonts w:ascii="Verdana" w:eastAsia="Verdana" w:hAnsi="Verdana" w:cs="Verdana"/>
          <w:b/>
          <w:spacing w:val="3"/>
          <w:w w:val="112"/>
        </w:rPr>
        <w:t>Γ</w:t>
      </w:r>
      <w:r w:rsidRPr="00EE3151">
        <w:rPr>
          <w:rFonts w:ascii="Verdana" w:eastAsia="Verdana" w:hAnsi="Verdana" w:cs="Verdana"/>
          <w:b/>
          <w:spacing w:val="-1"/>
          <w:w w:val="112"/>
        </w:rPr>
        <w:t>Α</w:t>
      </w:r>
      <w:r w:rsidRPr="00EE3151">
        <w:rPr>
          <w:rFonts w:ascii="Verdana" w:eastAsia="Verdana" w:hAnsi="Verdana" w:cs="Verdana"/>
          <w:b/>
          <w:spacing w:val="3"/>
          <w:w w:val="101"/>
        </w:rPr>
        <w:t>Σ</w:t>
      </w:r>
      <w:r w:rsidRPr="00EE3151">
        <w:rPr>
          <w:rFonts w:ascii="Verdana" w:eastAsia="Verdana" w:hAnsi="Verdana" w:cs="Verdana"/>
          <w:b/>
          <w:spacing w:val="-1"/>
          <w:w w:val="129"/>
        </w:rPr>
        <w:t>Ι</w:t>
      </w:r>
      <w:r w:rsidRPr="00EE3151">
        <w:rPr>
          <w:rFonts w:ascii="Verdana" w:eastAsia="Verdana" w:hAnsi="Verdana" w:cs="Verdana"/>
          <w:b/>
          <w:spacing w:val="-1"/>
          <w:w w:val="112"/>
        </w:rPr>
        <w:t>Α</w:t>
      </w:r>
      <w:r w:rsidRPr="00EE3151">
        <w:rPr>
          <w:rFonts w:ascii="Verdana" w:eastAsia="Verdana" w:hAnsi="Verdana" w:cs="Verdana"/>
          <w:b/>
          <w:spacing w:val="1"/>
          <w:w w:val="101"/>
        </w:rPr>
        <w:t>Σ</w:t>
      </w:r>
    </w:p>
    <w:p w14:paraId="0329E0BC" w14:textId="77777777" w:rsidR="000D2B21" w:rsidRPr="00EE3151" w:rsidRDefault="000D2B21" w:rsidP="000D2B21">
      <w:pPr>
        <w:ind w:left="284" w:right="941"/>
        <w:jc w:val="center"/>
        <w:rPr>
          <w:rFonts w:ascii="Verdana" w:eastAsia="Verdana" w:hAnsi="Verdana" w:cs="Verdana"/>
          <w:spacing w:val="-1"/>
        </w:rPr>
      </w:pPr>
    </w:p>
    <w:p w14:paraId="789F308F" w14:textId="77777777" w:rsidR="000D2B21" w:rsidRPr="00EE3151" w:rsidRDefault="000D2B21" w:rsidP="000D2B21">
      <w:pPr>
        <w:autoSpaceDE w:val="0"/>
        <w:autoSpaceDN w:val="0"/>
        <w:adjustRightInd w:val="0"/>
        <w:spacing w:before="23"/>
        <w:contextualSpacing/>
        <w:rPr>
          <w:rFonts w:ascii="Verdana" w:hAnsi="Verdana" w:cs="Arial"/>
          <w:b/>
          <w:spacing w:val="3"/>
          <w:w w:val="105"/>
          <w:u w:val="single"/>
        </w:rPr>
      </w:pPr>
      <w:r w:rsidRPr="00EE3151">
        <w:rPr>
          <w:rFonts w:ascii="Verdana" w:hAnsi="Verdana" w:cs="Arial"/>
          <w:b/>
          <w:spacing w:val="3"/>
          <w:w w:val="105"/>
          <w:sz w:val="24"/>
          <w:szCs w:val="24"/>
        </w:rPr>
        <w:t xml:space="preserve">                                                         </w:t>
      </w:r>
      <w:r w:rsidRPr="00EE3151">
        <w:rPr>
          <w:rFonts w:ascii="Verdana" w:hAnsi="Verdana" w:cs="Arial"/>
          <w:b/>
          <w:spacing w:val="3"/>
          <w:w w:val="105"/>
          <w:sz w:val="24"/>
          <w:szCs w:val="24"/>
          <w:u w:val="single"/>
        </w:rPr>
        <w:t xml:space="preserve"> </w:t>
      </w:r>
      <w:r w:rsidRPr="00EE3151">
        <w:rPr>
          <w:rFonts w:ascii="Verdana" w:hAnsi="Verdana" w:cs="Arial"/>
          <w:b/>
          <w:spacing w:val="3"/>
          <w:w w:val="105"/>
          <w:u w:val="single"/>
        </w:rPr>
        <w:t>ΠΡΟΣ</w:t>
      </w:r>
    </w:p>
    <w:p w14:paraId="0E16DADC" w14:textId="77777777" w:rsidR="000D2B21" w:rsidRPr="00EE3151" w:rsidRDefault="000D2B21" w:rsidP="000D2B21">
      <w:pPr>
        <w:autoSpaceDE w:val="0"/>
        <w:autoSpaceDN w:val="0"/>
        <w:adjustRightInd w:val="0"/>
        <w:spacing w:before="23"/>
        <w:ind w:left="4320" w:firstLine="720"/>
        <w:contextualSpacing/>
        <w:rPr>
          <w:rFonts w:ascii="Verdana" w:hAnsi="Verdana" w:cs="Arial"/>
          <w:spacing w:val="3"/>
          <w:w w:val="105"/>
        </w:rPr>
      </w:pPr>
      <w:r w:rsidRPr="00EE3151">
        <w:rPr>
          <w:rFonts w:ascii="Verdana" w:hAnsi="Verdana" w:cs="Arial"/>
          <w:spacing w:val="3"/>
          <w:w w:val="105"/>
        </w:rPr>
        <w:t>Τον Δήμο Ξάνθης</w:t>
      </w:r>
    </w:p>
    <w:p w14:paraId="1DD6EC89" w14:textId="77777777" w:rsidR="000D2B21" w:rsidRPr="00EE3151" w:rsidRDefault="000D2B21" w:rsidP="000D2B21">
      <w:pPr>
        <w:autoSpaceDE w:val="0"/>
        <w:autoSpaceDN w:val="0"/>
        <w:adjustRightInd w:val="0"/>
        <w:spacing w:before="23"/>
        <w:ind w:left="4320" w:firstLine="720"/>
        <w:contextualSpacing/>
        <w:rPr>
          <w:rFonts w:ascii="Verdana" w:hAnsi="Verdana" w:cs="Arial"/>
          <w:spacing w:val="3"/>
          <w:w w:val="105"/>
        </w:rPr>
      </w:pPr>
      <w:r w:rsidRPr="00EE3151">
        <w:rPr>
          <w:rFonts w:ascii="Verdana" w:hAnsi="Verdana" w:cs="Arial"/>
          <w:spacing w:val="3"/>
          <w:w w:val="105"/>
        </w:rPr>
        <w:lastRenderedPageBreak/>
        <w:t>Διεύθυνση Οικονομικών Υπηρεσιών</w:t>
      </w:r>
    </w:p>
    <w:p w14:paraId="593D099A" w14:textId="77777777" w:rsidR="000D2B21" w:rsidRPr="00EE3151" w:rsidRDefault="000D2B21" w:rsidP="000D2B21">
      <w:pPr>
        <w:autoSpaceDE w:val="0"/>
        <w:autoSpaceDN w:val="0"/>
        <w:adjustRightInd w:val="0"/>
        <w:spacing w:before="23"/>
        <w:contextualSpacing/>
        <w:jc w:val="center"/>
        <w:rPr>
          <w:rFonts w:ascii="Verdana" w:hAnsi="Verdana" w:cs="Arial"/>
          <w:b/>
          <w:spacing w:val="3"/>
          <w:w w:val="105"/>
          <w:u w:val="single"/>
        </w:rPr>
      </w:pPr>
    </w:p>
    <w:p w14:paraId="15A63DE0" w14:textId="77777777" w:rsidR="000D2B21" w:rsidRPr="00EE3151" w:rsidRDefault="000D2B21" w:rsidP="000D2B21">
      <w:pPr>
        <w:autoSpaceDE w:val="0"/>
        <w:autoSpaceDN w:val="0"/>
        <w:adjustRightInd w:val="0"/>
        <w:spacing w:before="23"/>
        <w:contextualSpacing/>
        <w:jc w:val="center"/>
        <w:rPr>
          <w:rFonts w:ascii="Verdana" w:hAnsi="Verdana" w:cs="Arial"/>
          <w:b/>
          <w:w w:val="99"/>
          <w:sz w:val="24"/>
          <w:szCs w:val="24"/>
          <w:u w:val="single"/>
        </w:rPr>
      </w:pPr>
      <w:r w:rsidRPr="00EE3151">
        <w:rPr>
          <w:rFonts w:ascii="Verdana" w:hAnsi="Verdana" w:cs="Arial"/>
          <w:b/>
          <w:spacing w:val="3"/>
          <w:w w:val="105"/>
          <w:sz w:val="24"/>
          <w:szCs w:val="24"/>
          <w:u w:val="single"/>
        </w:rPr>
        <w:t>Π</w:t>
      </w:r>
      <w:r w:rsidRPr="00EE3151">
        <w:rPr>
          <w:rFonts w:ascii="Verdana" w:hAnsi="Verdana" w:cs="Arial"/>
          <w:b/>
          <w:spacing w:val="1"/>
          <w:w w:val="105"/>
          <w:sz w:val="24"/>
          <w:szCs w:val="24"/>
          <w:u w:val="single"/>
        </w:rPr>
        <w:t>Ρ</w:t>
      </w:r>
      <w:r w:rsidRPr="00EE3151">
        <w:rPr>
          <w:rFonts w:ascii="Verdana" w:hAnsi="Verdana" w:cs="Arial"/>
          <w:b/>
          <w:spacing w:val="2"/>
          <w:w w:val="105"/>
          <w:sz w:val="24"/>
          <w:szCs w:val="24"/>
          <w:u w:val="single"/>
        </w:rPr>
        <w:t>Ο</w:t>
      </w:r>
      <w:r w:rsidRPr="00EE3151">
        <w:rPr>
          <w:rFonts w:ascii="Verdana" w:hAnsi="Verdana" w:cs="Arial"/>
          <w:b/>
          <w:spacing w:val="-2"/>
          <w:w w:val="105"/>
          <w:sz w:val="24"/>
          <w:szCs w:val="24"/>
          <w:u w:val="single"/>
        </w:rPr>
        <w:t>Ϋ</w:t>
      </w:r>
      <w:r w:rsidRPr="00EE3151">
        <w:rPr>
          <w:rFonts w:ascii="Verdana" w:hAnsi="Verdana" w:cs="Arial"/>
          <w:b/>
          <w:spacing w:val="3"/>
          <w:w w:val="105"/>
          <w:sz w:val="24"/>
          <w:szCs w:val="24"/>
          <w:u w:val="single"/>
        </w:rPr>
        <w:t>Π</w:t>
      </w:r>
      <w:r w:rsidRPr="00EE3151">
        <w:rPr>
          <w:rFonts w:ascii="Verdana" w:hAnsi="Verdana" w:cs="Arial"/>
          <w:b/>
          <w:w w:val="105"/>
          <w:sz w:val="24"/>
          <w:szCs w:val="24"/>
          <w:u w:val="single"/>
        </w:rPr>
        <w:t>Ο</w:t>
      </w:r>
      <w:r w:rsidRPr="00EE3151">
        <w:rPr>
          <w:rFonts w:ascii="Verdana" w:hAnsi="Verdana" w:cs="Arial"/>
          <w:b/>
          <w:spacing w:val="2"/>
          <w:w w:val="105"/>
          <w:sz w:val="24"/>
          <w:szCs w:val="24"/>
          <w:u w:val="single"/>
        </w:rPr>
        <w:t>ΛΟ</w:t>
      </w:r>
      <w:r w:rsidRPr="00EE3151">
        <w:rPr>
          <w:rFonts w:ascii="Verdana" w:hAnsi="Verdana" w:cs="Arial"/>
          <w:b/>
          <w:spacing w:val="1"/>
          <w:w w:val="105"/>
          <w:sz w:val="24"/>
          <w:szCs w:val="24"/>
          <w:u w:val="single"/>
        </w:rPr>
        <w:t>ΓΙ</w:t>
      </w:r>
      <w:r w:rsidRPr="00EE3151">
        <w:rPr>
          <w:rFonts w:ascii="Verdana" w:hAnsi="Verdana" w:cs="Arial"/>
          <w:b/>
          <w:spacing w:val="3"/>
          <w:w w:val="105"/>
          <w:sz w:val="24"/>
          <w:szCs w:val="24"/>
          <w:u w:val="single"/>
        </w:rPr>
        <w:t>Σ</w:t>
      </w:r>
      <w:r w:rsidRPr="00EE3151">
        <w:rPr>
          <w:rFonts w:ascii="Verdana" w:hAnsi="Verdana" w:cs="Arial"/>
          <w:b/>
          <w:w w:val="105"/>
          <w:sz w:val="24"/>
          <w:szCs w:val="24"/>
          <w:u w:val="single"/>
        </w:rPr>
        <w:t>ΜΟΣ ΠΡΟΣΦΟΡΑΣ</w:t>
      </w:r>
    </w:p>
    <w:p w14:paraId="25A0878E" w14:textId="77777777" w:rsidR="000D2B21" w:rsidRPr="00EE3151" w:rsidRDefault="000D2B21" w:rsidP="000D2B21">
      <w:pPr>
        <w:spacing w:before="1"/>
        <w:rPr>
          <w:rFonts w:ascii="Verdana" w:hAnsi="Verdana"/>
          <w:sz w:val="12"/>
          <w:szCs w:val="12"/>
        </w:rPr>
      </w:pPr>
    </w:p>
    <w:p w14:paraId="1A7D0983" w14:textId="77777777" w:rsidR="000D2B21" w:rsidRPr="00EE3151" w:rsidRDefault="000D2B21" w:rsidP="000D2B21">
      <w:pPr>
        <w:rPr>
          <w:rFonts w:ascii="Verdana" w:hAnsi="Verdana"/>
        </w:rPr>
      </w:pPr>
    </w:p>
    <w:p w14:paraId="49E29F89" w14:textId="77777777" w:rsidR="000D2B21" w:rsidRPr="00EE3151" w:rsidRDefault="000D2B21" w:rsidP="000D2B21">
      <w:pPr>
        <w:ind w:right="-20"/>
        <w:rPr>
          <w:rFonts w:ascii="Verdana" w:eastAsia="Verdana" w:hAnsi="Verdana" w:cs="Verdana"/>
          <w:b/>
        </w:rPr>
      </w:pPr>
      <w:r w:rsidRPr="00EE3151">
        <w:rPr>
          <w:rFonts w:ascii="Verdana" w:eastAsia="Verdana" w:hAnsi="Verdana" w:cs="Verdana"/>
          <w:b/>
          <w:w w:val="110"/>
        </w:rPr>
        <w:t>1.</w:t>
      </w:r>
      <w:r w:rsidRPr="00EE3151">
        <w:rPr>
          <w:rFonts w:ascii="Verdana" w:eastAsia="Verdana" w:hAnsi="Verdana" w:cs="Verdana"/>
          <w:b/>
          <w:spacing w:val="1"/>
        </w:rPr>
        <w:t>Κ</w:t>
      </w:r>
      <w:r w:rsidRPr="00EE3151">
        <w:rPr>
          <w:rFonts w:ascii="Verdana" w:eastAsia="Verdana" w:hAnsi="Verdana" w:cs="Verdana"/>
          <w:b/>
          <w:spacing w:val="3"/>
        </w:rPr>
        <w:t>ό</w:t>
      </w:r>
      <w:r w:rsidRPr="00EE3151">
        <w:rPr>
          <w:rFonts w:ascii="Verdana" w:eastAsia="Verdana" w:hAnsi="Verdana" w:cs="Verdana"/>
          <w:b/>
        </w:rPr>
        <w:t>σ</w:t>
      </w:r>
      <w:r w:rsidRPr="00EE3151">
        <w:rPr>
          <w:rFonts w:ascii="Verdana" w:eastAsia="Verdana" w:hAnsi="Verdana" w:cs="Verdana"/>
          <w:b/>
          <w:spacing w:val="-1"/>
        </w:rPr>
        <w:t>τ</w:t>
      </w:r>
      <w:r w:rsidRPr="00EE3151">
        <w:rPr>
          <w:rFonts w:ascii="Verdana" w:eastAsia="Verdana" w:hAnsi="Verdana" w:cs="Verdana"/>
          <w:b/>
        </w:rPr>
        <w:t xml:space="preserve">ος </w:t>
      </w:r>
      <w:r w:rsidRPr="00EE3151">
        <w:rPr>
          <w:rFonts w:ascii="Verdana" w:eastAsia="Verdana" w:hAnsi="Verdana" w:cs="Verdana"/>
          <w:b/>
          <w:spacing w:val="8"/>
        </w:rPr>
        <w:t xml:space="preserve"> </w:t>
      </w:r>
      <w:r w:rsidRPr="00EE3151">
        <w:rPr>
          <w:rFonts w:ascii="Verdana" w:eastAsia="Verdana" w:hAnsi="Verdana" w:cs="Verdana"/>
          <w:b/>
          <w:w w:val="111"/>
        </w:rPr>
        <w:t>γ</w:t>
      </w:r>
      <w:r w:rsidRPr="00EE3151">
        <w:rPr>
          <w:rFonts w:ascii="Verdana" w:eastAsia="Verdana" w:hAnsi="Verdana" w:cs="Verdana"/>
          <w:b/>
          <w:spacing w:val="2"/>
          <w:w w:val="111"/>
        </w:rPr>
        <w:t>ι</w:t>
      </w:r>
      <w:r w:rsidRPr="00EE3151">
        <w:rPr>
          <w:rFonts w:ascii="Verdana" w:eastAsia="Verdana" w:hAnsi="Verdana" w:cs="Verdana"/>
          <w:b/>
          <w:w w:val="111"/>
        </w:rPr>
        <w:t>α</w:t>
      </w:r>
      <w:r w:rsidRPr="00EE3151">
        <w:rPr>
          <w:rFonts w:ascii="Verdana" w:eastAsia="Verdana" w:hAnsi="Verdana" w:cs="Verdana"/>
          <w:b/>
          <w:spacing w:val="1"/>
          <w:w w:val="111"/>
        </w:rPr>
        <w:t>τ</w:t>
      </w:r>
      <w:r w:rsidRPr="00EE3151">
        <w:rPr>
          <w:rFonts w:ascii="Verdana" w:eastAsia="Verdana" w:hAnsi="Verdana" w:cs="Verdana"/>
          <w:b/>
          <w:spacing w:val="2"/>
          <w:w w:val="111"/>
        </w:rPr>
        <w:t>ρ</w:t>
      </w:r>
      <w:r w:rsidRPr="00EE3151">
        <w:rPr>
          <w:rFonts w:ascii="Verdana" w:eastAsia="Verdana" w:hAnsi="Verdana" w:cs="Verdana"/>
          <w:b/>
          <w:w w:val="111"/>
        </w:rPr>
        <w:t>ού</w:t>
      </w:r>
      <w:r w:rsidRPr="00EE3151">
        <w:rPr>
          <w:rFonts w:ascii="Verdana" w:eastAsia="Verdana" w:hAnsi="Verdana" w:cs="Verdana"/>
          <w:b/>
          <w:spacing w:val="-9"/>
          <w:w w:val="111"/>
        </w:rPr>
        <w:t xml:space="preserve"> </w:t>
      </w:r>
      <w:r w:rsidRPr="00EE3151">
        <w:rPr>
          <w:rFonts w:ascii="Verdana" w:eastAsia="Verdana" w:hAnsi="Verdana" w:cs="Verdana"/>
          <w:b/>
          <w:spacing w:val="1"/>
          <w:w w:val="113"/>
        </w:rPr>
        <w:t>ε</w:t>
      </w:r>
      <w:r w:rsidRPr="00EE3151">
        <w:rPr>
          <w:rFonts w:ascii="Verdana" w:eastAsia="Verdana" w:hAnsi="Verdana" w:cs="Verdana"/>
          <w:b/>
          <w:w w:val="110"/>
        </w:rPr>
        <w:t>ργ</w:t>
      </w:r>
      <w:r w:rsidRPr="00EE3151">
        <w:rPr>
          <w:rFonts w:ascii="Verdana" w:eastAsia="Verdana" w:hAnsi="Verdana" w:cs="Verdana"/>
          <w:b/>
          <w:spacing w:val="2"/>
          <w:w w:val="111"/>
        </w:rPr>
        <w:t>α</w:t>
      </w:r>
      <w:r w:rsidRPr="00EE3151">
        <w:rPr>
          <w:rFonts w:ascii="Verdana" w:eastAsia="Verdana" w:hAnsi="Verdana" w:cs="Verdana"/>
          <w:b/>
          <w:w w:val="114"/>
        </w:rPr>
        <w:t>σ</w:t>
      </w:r>
      <w:r w:rsidRPr="00EE3151">
        <w:rPr>
          <w:rFonts w:ascii="Verdana" w:eastAsia="Verdana" w:hAnsi="Verdana" w:cs="Verdana"/>
          <w:b/>
          <w:spacing w:val="-1"/>
          <w:w w:val="124"/>
        </w:rPr>
        <w:t>ί</w:t>
      </w:r>
      <w:r w:rsidRPr="00EE3151">
        <w:rPr>
          <w:rFonts w:ascii="Verdana" w:eastAsia="Verdana" w:hAnsi="Verdana" w:cs="Verdana"/>
          <w:b/>
          <w:w w:val="111"/>
        </w:rPr>
        <w:t>ας για δύο έτη</w:t>
      </w:r>
    </w:p>
    <w:p w14:paraId="160F2669" w14:textId="77777777" w:rsidR="000D2B21" w:rsidRPr="00EE3151" w:rsidRDefault="000D2B21" w:rsidP="000D2B21">
      <w:pPr>
        <w:spacing w:before="6"/>
        <w:rPr>
          <w:rFonts w:ascii="Verdana" w:hAnsi="Verdana"/>
          <w:sz w:val="11"/>
          <w:szCs w:val="11"/>
        </w:rPr>
      </w:pPr>
    </w:p>
    <w:p w14:paraId="5E41433D" w14:textId="77777777" w:rsidR="000D2B21" w:rsidRPr="00EE3151" w:rsidRDefault="000D2B21" w:rsidP="000D2B21">
      <w:pPr>
        <w:ind w:left="142" w:right="209"/>
        <w:jc w:val="both"/>
        <w:rPr>
          <w:rFonts w:ascii="Verdana" w:eastAsia="Verdana" w:hAnsi="Verdana" w:cs="Verdana"/>
        </w:rPr>
      </w:pPr>
      <w:r w:rsidRPr="00EE3151">
        <w:rPr>
          <w:rFonts w:ascii="Verdana" w:hAnsi="Verdana"/>
        </w:rPr>
        <w:t xml:space="preserve">  </w:t>
      </w:r>
      <w:r w:rsidRPr="00EE3151">
        <w:rPr>
          <w:rFonts w:ascii="Verdana" w:hAnsi="Verdana"/>
        </w:rPr>
        <w:tab/>
      </w:r>
      <w:r w:rsidRPr="00EE3151">
        <w:rPr>
          <w:rFonts w:ascii="Verdana" w:eastAsia="Verdana" w:hAnsi="Verdana" w:cs="Verdana"/>
        </w:rPr>
        <w:t>Σύμφωνα</w:t>
      </w:r>
      <w:r w:rsidRPr="00EE3151">
        <w:rPr>
          <w:rFonts w:ascii="Verdana" w:eastAsia="Verdana" w:hAnsi="Verdana" w:cs="Verdana"/>
          <w:spacing w:val="-10"/>
        </w:rPr>
        <w:t xml:space="preserve"> </w:t>
      </w:r>
      <w:r w:rsidRPr="00EE3151">
        <w:rPr>
          <w:rFonts w:ascii="Verdana" w:eastAsia="Verdana" w:hAnsi="Verdana" w:cs="Verdana"/>
        </w:rPr>
        <w:t>µε</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1"/>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rPr>
        <w:t>κ</w:t>
      </w:r>
      <w:r w:rsidRPr="00EE3151">
        <w:rPr>
          <w:rFonts w:ascii="Verdana" w:eastAsia="Verdana" w:hAnsi="Verdana" w:cs="Verdana"/>
          <w:spacing w:val="1"/>
        </w:rPr>
        <w:t>ε</w:t>
      </w:r>
      <w:r w:rsidRPr="00EE3151">
        <w:rPr>
          <w:rFonts w:ascii="Verdana" w:eastAsia="Verdana" w:hAnsi="Verdana" w:cs="Verdana"/>
          <w:spacing w:val="3"/>
        </w:rPr>
        <w:t>ί</w:t>
      </w:r>
      <w:r w:rsidRPr="00EE3151">
        <w:rPr>
          <w:rFonts w:ascii="Verdana" w:eastAsia="Verdana" w:hAnsi="Verdana" w:cs="Verdana"/>
        </w:rPr>
        <w:t>μ</w:t>
      </w:r>
      <w:r w:rsidRPr="00EE3151">
        <w:rPr>
          <w:rFonts w:ascii="Verdana" w:eastAsia="Verdana" w:hAnsi="Verdana" w:cs="Verdana"/>
          <w:spacing w:val="1"/>
        </w:rPr>
        <w:t>ε</w:t>
      </w:r>
      <w:r w:rsidRPr="00EE3151">
        <w:rPr>
          <w:rFonts w:ascii="Verdana" w:eastAsia="Verdana" w:hAnsi="Verdana" w:cs="Verdana"/>
        </w:rPr>
        <w:t>νη</w:t>
      </w:r>
      <w:r w:rsidRPr="00EE3151">
        <w:rPr>
          <w:rFonts w:ascii="Verdana" w:eastAsia="Verdana" w:hAnsi="Verdana" w:cs="Verdana"/>
          <w:spacing w:val="-8"/>
        </w:rPr>
        <w:t xml:space="preserve"> </w:t>
      </w:r>
      <w:r w:rsidRPr="00EE3151">
        <w:rPr>
          <w:rFonts w:ascii="Verdana" w:eastAsia="Verdana" w:hAnsi="Verdana" w:cs="Verdana"/>
        </w:rPr>
        <w:t>ν</w:t>
      </w:r>
      <w:r w:rsidRPr="00EE3151">
        <w:rPr>
          <w:rFonts w:ascii="Verdana" w:eastAsia="Verdana" w:hAnsi="Verdana" w:cs="Verdana"/>
          <w:spacing w:val="-1"/>
        </w:rPr>
        <w:t>ο</w:t>
      </w:r>
      <w:r w:rsidRPr="00EE3151">
        <w:rPr>
          <w:rFonts w:ascii="Verdana" w:eastAsia="Verdana" w:hAnsi="Verdana" w:cs="Verdana"/>
          <w:spacing w:val="2"/>
        </w:rPr>
        <w:t>μ</w:t>
      </w:r>
      <w:r w:rsidRPr="00EE3151">
        <w:rPr>
          <w:rFonts w:ascii="Verdana" w:eastAsia="Verdana" w:hAnsi="Verdana" w:cs="Verdana"/>
          <w:spacing w:val="-1"/>
        </w:rPr>
        <w:t>ο</w:t>
      </w:r>
      <w:r w:rsidRPr="00EE3151">
        <w:rPr>
          <w:rFonts w:ascii="Verdana" w:eastAsia="Verdana" w:hAnsi="Verdana" w:cs="Verdana"/>
          <w:spacing w:val="1"/>
        </w:rPr>
        <w:t>θε</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rPr>
        <w:t>α</w:t>
      </w:r>
      <w:r w:rsidRPr="00EE3151">
        <w:rPr>
          <w:rFonts w:ascii="Verdana" w:eastAsia="Verdana" w:hAnsi="Verdana" w:cs="Verdana"/>
          <w:spacing w:val="-10"/>
        </w:rPr>
        <w:t xml:space="preserve"> </w:t>
      </w:r>
      <w:r w:rsidRPr="00EE3151">
        <w:rPr>
          <w:rFonts w:ascii="Verdana" w:eastAsia="Verdana" w:hAnsi="Verdana" w:cs="Verdana"/>
        </w:rPr>
        <w:t>το</w:t>
      </w:r>
      <w:r w:rsidRPr="00EE3151">
        <w:rPr>
          <w:rFonts w:ascii="Verdana" w:eastAsia="Verdana" w:hAnsi="Verdana" w:cs="Verdana"/>
          <w:spacing w:val="-1"/>
        </w:rPr>
        <w:t xml:space="preserve"> </w:t>
      </w:r>
      <w:r w:rsidRPr="00EE3151">
        <w:rPr>
          <w:rFonts w:ascii="Verdana" w:eastAsia="Verdana" w:hAnsi="Verdana" w:cs="Verdana"/>
        </w:rPr>
        <w:t>κ</w:t>
      </w:r>
      <w:r w:rsidRPr="00EE3151">
        <w:rPr>
          <w:rFonts w:ascii="Verdana" w:eastAsia="Verdana" w:hAnsi="Verdana" w:cs="Verdana"/>
          <w:spacing w:val="2"/>
        </w:rPr>
        <w:t>ό</w:t>
      </w:r>
      <w:r w:rsidRPr="00EE3151">
        <w:rPr>
          <w:rFonts w:ascii="Verdana" w:eastAsia="Verdana" w:hAnsi="Verdana" w:cs="Verdana"/>
          <w:spacing w:val="-1"/>
        </w:rPr>
        <w:t>σ</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ς</w:t>
      </w:r>
      <w:r w:rsidRPr="00EE3151">
        <w:rPr>
          <w:rFonts w:ascii="Verdana" w:eastAsia="Verdana" w:hAnsi="Verdana" w:cs="Verdana"/>
          <w:spacing w:val="-6"/>
        </w:rPr>
        <w:t xml:space="preserve"> </w:t>
      </w:r>
      <w:r w:rsidRPr="00EE3151">
        <w:rPr>
          <w:rFonts w:ascii="Verdana" w:eastAsia="Verdana" w:hAnsi="Verdana" w:cs="Verdana"/>
          <w:spacing w:val="2"/>
        </w:rPr>
        <w:t>τ</w:t>
      </w:r>
      <w:r w:rsidRPr="00EE3151">
        <w:rPr>
          <w:rFonts w:ascii="Verdana" w:eastAsia="Verdana" w:hAnsi="Verdana" w:cs="Verdana"/>
          <w:spacing w:val="-1"/>
        </w:rPr>
        <w:t>ο</w:t>
      </w:r>
      <w:r w:rsidRPr="00EE3151">
        <w:rPr>
          <w:rFonts w:ascii="Verdana" w:eastAsia="Verdana" w:hAnsi="Verdana" w:cs="Verdana"/>
        </w:rPr>
        <w:t>υ</w:t>
      </w:r>
      <w:r w:rsidRPr="00EE3151">
        <w:rPr>
          <w:rFonts w:ascii="Verdana" w:eastAsia="Verdana" w:hAnsi="Verdana" w:cs="Verdana"/>
          <w:spacing w:val="-2"/>
        </w:rPr>
        <w:t xml:space="preserve"> </w:t>
      </w: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spacing w:val="-1"/>
        </w:rPr>
        <w:t>τ</w:t>
      </w:r>
      <w:r w:rsidRPr="00EE3151">
        <w:rPr>
          <w:rFonts w:ascii="Verdana" w:eastAsia="Verdana" w:hAnsi="Verdana" w:cs="Verdana"/>
        </w:rPr>
        <w:t>ρ</w:t>
      </w:r>
      <w:r w:rsidRPr="00EE3151">
        <w:rPr>
          <w:rFonts w:ascii="Verdana" w:eastAsia="Verdana" w:hAnsi="Verdana" w:cs="Verdana"/>
          <w:spacing w:val="-1"/>
        </w:rPr>
        <w:t>ο</w:t>
      </w:r>
      <w:r w:rsidRPr="00EE3151">
        <w:rPr>
          <w:rFonts w:ascii="Verdana" w:eastAsia="Verdana" w:hAnsi="Verdana" w:cs="Verdana"/>
        </w:rPr>
        <w:t>ύ</w:t>
      </w:r>
      <w:r w:rsidRPr="00EE3151">
        <w:rPr>
          <w:rFonts w:ascii="Verdana" w:eastAsia="Verdana" w:hAnsi="Verdana" w:cs="Verdana"/>
          <w:spacing w:val="-7"/>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60"/>
        </w:rPr>
        <w:t xml:space="preserve"> </w:t>
      </w:r>
      <w:r w:rsidRPr="00EE3151">
        <w:rPr>
          <w:rFonts w:ascii="Verdana" w:eastAsia="Verdana" w:hAnsi="Verdana" w:cs="Verdana"/>
          <w:spacing w:val="1"/>
        </w:rPr>
        <w:t>υ</w:t>
      </w:r>
      <w:r w:rsidRPr="00EE3151">
        <w:rPr>
          <w:rFonts w:ascii="Verdana" w:eastAsia="Verdana" w:hAnsi="Verdana" w:cs="Verdana"/>
          <w:spacing w:val="3"/>
        </w:rPr>
        <w:t>π</w:t>
      </w:r>
      <w:r w:rsidRPr="00EE3151">
        <w:rPr>
          <w:rFonts w:ascii="Verdana" w:eastAsia="Verdana" w:hAnsi="Verdana" w:cs="Verdana"/>
          <w:spacing w:val="-1"/>
        </w:rPr>
        <w:t>ο</w:t>
      </w:r>
      <w:r w:rsidRPr="00EE3151">
        <w:rPr>
          <w:rFonts w:ascii="Verdana" w:eastAsia="Verdana" w:hAnsi="Verdana" w:cs="Verdana"/>
        </w:rPr>
        <w:t>λ</w:t>
      </w:r>
      <w:r w:rsidRPr="00EE3151">
        <w:rPr>
          <w:rFonts w:ascii="Verdana" w:eastAsia="Verdana" w:hAnsi="Verdana" w:cs="Verdana"/>
          <w:spacing w:val="2"/>
        </w:rPr>
        <w:t>ο</w:t>
      </w:r>
      <w:r w:rsidRPr="00EE3151">
        <w:rPr>
          <w:rFonts w:ascii="Verdana" w:eastAsia="Verdana" w:hAnsi="Verdana" w:cs="Verdana"/>
        </w:rPr>
        <w:t>γ</w:t>
      </w:r>
      <w:r w:rsidRPr="00EE3151">
        <w:rPr>
          <w:rFonts w:ascii="Verdana" w:eastAsia="Verdana" w:hAnsi="Verdana" w:cs="Verdana"/>
          <w:spacing w:val="3"/>
        </w:rPr>
        <w:t>ί</w:t>
      </w:r>
      <w:r w:rsidRPr="00EE3151">
        <w:rPr>
          <w:rFonts w:ascii="Verdana" w:eastAsia="Verdana" w:hAnsi="Verdana" w:cs="Verdana"/>
        </w:rPr>
        <w:t>ζ</w:t>
      </w:r>
      <w:r w:rsidRPr="00EE3151">
        <w:rPr>
          <w:rFonts w:ascii="Verdana" w:eastAsia="Verdana" w:hAnsi="Verdana" w:cs="Verdana"/>
          <w:spacing w:val="1"/>
        </w:rPr>
        <w:t>ε</w:t>
      </w:r>
      <w:r w:rsidRPr="00EE3151">
        <w:rPr>
          <w:rFonts w:ascii="Verdana" w:eastAsia="Verdana" w:hAnsi="Verdana" w:cs="Verdana"/>
        </w:rPr>
        <w:t>τ</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1"/>
        </w:rPr>
        <w:t xml:space="preserve"> </w:t>
      </w:r>
      <w:r w:rsidRPr="00EE3151">
        <w:rPr>
          <w:rFonts w:ascii="Verdana" w:eastAsia="Verdana" w:hAnsi="Verdana" w:cs="Verdana"/>
        </w:rPr>
        <w:t>να</w:t>
      </w:r>
      <w:r w:rsidRPr="00EE3151">
        <w:rPr>
          <w:rFonts w:ascii="Verdana" w:eastAsia="Verdana" w:hAnsi="Verdana" w:cs="Verdana"/>
          <w:spacing w:val="-2"/>
        </w:rPr>
        <w:t xml:space="preserve"> </w:t>
      </w:r>
      <w:r w:rsidRPr="00EE3151">
        <w:rPr>
          <w:rFonts w:ascii="Verdana" w:eastAsia="Verdana" w:hAnsi="Verdana" w:cs="Verdana"/>
          <w:spacing w:val="1"/>
        </w:rPr>
        <w:t>α</w:t>
      </w:r>
      <w:r w:rsidRPr="00EE3151">
        <w:rPr>
          <w:rFonts w:ascii="Verdana" w:eastAsia="Verdana" w:hAnsi="Verdana" w:cs="Verdana"/>
        </w:rPr>
        <w:t>ν</w:t>
      </w:r>
      <w:r w:rsidRPr="00EE3151">
        <w:rPr>
          <w:rFonts w:ascii="Verdana" w:eastAsia="Verdana" w:hAnsi="Verdana" w:cs="Verdana"/>
          <w:spacing w:val="1"/>
        </w:rPr>
        <w:t>έ</w:t>
      </w:r>
      <w:r w:rsidRPr="00EE3151">
        <w:rPr>
          <w:rFonts w:ascii="Verdana" w:eastAsia="Verdana" w:hAnsi="Verdana" w:cs="Verdana"/>
        </w:rPr>
        <w:t>λ</w:t>
      </w:r>
      <w:r w:rsidRPr="00EE3151">
        <w:rPr>
          <w:rFonts w:ascii="Verdana" w:eastAsia="Verdana" w:hAnsi="Verdana" w:cs="Verdana"/>
          <w:spacing w:val="1"/>
        </w:rPr>
        <w:t>θ</w:t>
      </w:r>
      <w:r w:rsidRPr="00EE3151">
        <w:rPr>
          <w:rFonts w:ascii="Verdana" w:eastAsia="Verdana" w:hAnsi="Verdana" w:cs="Verdana"/>
          <w:spacing w:val="-1"/>
        </w:rPr>
        <w:t>ε</w:t>
      </w:r>
      <w:r w:rsidRPr="00EE3151">
        <w:rPr>
          <w:rFonts w:ascii="Verdana" w:eastAsia="Verdana" w:hAnsi="Verdana" w:cs="Verdana"/>
        </w:rPr>
        <w:t xml:space="preserve">ι </w:t>
      </w:r>
      <w:r w:rsidRPr="00EE3151">
        <w:rPr>
          <w:rFonts w:ascii="Verdana" w:eastAsia="Verdana" w:hAnsi="Verdana" w:cs="Verdana"/>
          <w:spacing w:val="-1"/>
        </w:rPr>
        <w:t>σ</w:t>
      </w:r>
      <w:r w:rsidRPr="00EE3151">
        <w:rPr>
          <w:rFonts w:ascii="Verdana" w:eastAsia="Verdana" w:hAnsi="Verdana" w:cs="Verdana"/>
        </w:rPr>
        <w:t>το</w:t>
      </w:r>
      <w:r w:rsidRPr="00EE3151">
        <w:rPr>
          <w:rFonts w:ascii="Verdana" w:eastAsia="Verdana" w:hAnsi="Verdana" w:cs="Verdana"/>
          <w:spacing w:val="-2"/>
        </w:rPr>
        <w:t xml:space="preserve"> </w:t>
      </w:r>
      <w:r w:rsidRPr="00EE3151">
        <w:rPr>
          <w:rFonts w:ascii="Verdana" w:eastAsia="Verdana" w:hAnsi="Verdana" w:cs="Verdana"/>
        </w:rPr>
        <w:t>π</w:t>
      </w:r>
      <w:r w:rsidRPr="00EE3151">
        <w:rPr>
          <w:rFonts w:ascii="Verdana" w:eastAsia="Verdana" w:hAnsi="Verdana" w:cs="Verdana"/>
          <w:spacing w:val="2"/>
        </w:rPr>
        <w:t>οσ</w:t>
      </w:r>
      <w:r w:rsidRPr="00EE3151">
        <w:rPr>
          <w:rFonts w:ascii="Verdana" w:eastAsia="Verdana" w:hAnsi="Verdana" w:cs="Verdana"/>
        </w:rPr>
        <w:t>ό</w:t>
      </w:r>
      <w:r w:rsidRPr="00EE3151">
        <w:rPr>
          <w:rFonts w:ascii="Verdana" w:eastAsia="Verdana" w:hAnsi="Verdana" w:cs="Verdana"/>
          <w:spacing w:val="-7"/>
        </w:rPr>
        <w:t xml:space="preserve"> </w:t>
      </w:r>
      <w:r w:rsidRPr="00EE3151">
        <w:rPr>
          <w:rFonts w:ascii="Verdana" w:eastAsia="Verdana" w:hAnsi="Verdana" w:cs="Verdana"/>
        </w:rPr>
        <w:t>τ</w:t>
      </w:r>
      <w:r w:rsidRPr="00EE3151">
        <w:rPr>
          <w:rFonts w:ascii="Verdana" w:eastAsia="Verdana" w:hAnsi="Verdana" w:cs="Verdana"/>
          <w:spacing w:val="1"/>
        </w:rPr>
        <w:t>ω</w:t>
      </w:r>
      <w:r w:rsidRPr="00EE3151">
        <w:rPr>
          <w:rFonts w:ascii="Verdana" w:eastAsia="Verdana" w:hAnsi="Verdana" w:cs="Verdana"/>
        </w:rPr>
        <w:t xml:space="preserve">ν </w:t>
      </w:r>
      <w:r w:rsidRPr="00EE3151">
        <w:rPr>
          <w:rFonts w:ascii="Verdana" w:eastAsia="Verdana" w:hAnsi="Verdana" w:cs="Verdana"/>
          <w:b/>
        </w:rPr>
        <w:t>…………………. €,</w:t>
      </w:r>
      <w:r w:rsidRPr="00EE3151">
        <w:rPr>
          <w:rFonts w:ascii="Verdana" w:eastAsia="Verdana" w:hAnsi="Verdana" w:cs="Verdana"/>
          <w:spacing w:val="-1"/>
        </w:rPr>
        <w:t xml:space="preserve"> σύμφωνα</w:t>
      </w:r>
      <w:r w:rsidRPr="00EE3151">
        <w:rPr>
          <w:rFonts w:ascii="Verdana" w:eastAsia="Verdana" w:hAnsi="Verdana" w:cs="Verdana"/>
          <w:spacing w:val="-9"/>
        </w:rPr>
        <w:t xml:space="preserve"> </w:t>
      </w:r>
      <w:r w:rsidRPr="00EE3151">
        <w:rPr>
          <w:rFonts w:ascii="Verdana" w:eastAsia="Verdana" w:hAnsi="Verdana" w:cs="Verdana"/>
        </w:rPr>
        <w:t>µε</w:t>
      </w:r>
      <w:r w:rsidRPr="00EE3151">
        <w:rPr>
          <w:rFonts w:ascii="Verdana" w:eastAsia="Verdana" w:hAnsi="Verdana" w:cs="Verdana"/>
          <w:spacing w:val="1"/>
        </w:rPr>
        <w:t xml:space="preserve"> </w:t>
      </w:r>
      <w:r w:rsidRPr="00EE3151">
        <w:rPr>
          <w:rFonts w:ascii="Verdana" w:eastAsia="Verdana" w:hAnsi="Verdana" w:cs="Verdana"/>
        </w:rPr>
        <w:t>τ</w:t>
      </w:r>
      <w:r w:rsidRPr="00EE3151">
        <w:rPr>
          <w:rFonts w:ascii="Verdana" w:eastAsia="Verdana" w:hAnsi="Verdana" w:cs="Verdana"/>
          <w:spacing w:val="2"/>
        </w:rPr>
        <w:t>η</w:t>
      </w:r>
      <w:r w:rsidRPr="00EE3151">
        <w:rPr>
          <w:rFonts w:ascii="Verdana" w:eastAsia="Verdana" w:hAnsi="Verdana" w:cs="Verdana"/>
        </w:rPr>
        <w:t>ν</w:t>
      </w:r>
      <w:r w:rsidRPr="00EE3151">
        <w:rPr>
          <w:rFonts w:ascii="Verdana" w:eastAsia="Verdana" w:hAnsi="Verdana" w:cs="Verdana"/>
          <w:spacing w:val="-4"/>
        </w:rPr>
        <w:t xml:space="preserve"> </w:t>
      </w:r>
      <w:r w:rsidRPr="00EE3151">
        <w:rPr>
          <w:rFonts w:ascii="Verdana" w:eastAsia="Verdana" w:hAnsi="Verdana" w:cs="Verdana"/>
        </w:rPr>
        <w:t>π</w:t>
      </w:r>
      <w:r w:rsidRPr="00EE3151">
        <w:rPr>
          <w:rFonts w:ascii="Verdana" w:eastAsia="Verdana" w:hAnsi="Verdana" w:cs="Verdana"/>
          <w:spacing w:val="1"/>
        </w:rPr>
        <w:t>α</w:t>
      </w:r>
      <w:r w:rsidRPr="00EE3151">
        <w:rPr>
          <w:rFonts w:ascii="Verdana" w:eastAsia="Verdana" w:hAnsi="Verdana" w:cs="Verdana"/>
        </w:rPr>
        <w:t>ρ</w:t>
      </w:r>
      <w:r w:rsidRPr="00EE3151">
        <w:rPr>
          <w:rFonts w:ascii="Verdana" w:eastAsia="Verdana" w:hAnsi="Verdana" w:cs="Verdana"/>
          <w:spacing w:val="3"/>
        </w:rPr>
        <w:t>α</w:t>
      </w:r>
      <w:r w:rsidRPr="00EE3151">
        <w:rPr>
          <w:rFonts w:ascii="Verdana" w:eastAsia="Verdana" w:hAnsi="Verdana" w:cs="Verdana"/>
        </w:rPr>
        <w:t>κ</w:t>
      </w:r>
      <w:r w:rsidRPr="00EE3151">
        <w:rPr>
          <w:rFonts w:ascii="Verdana" w:eastAsia="Verdana" w:hAnsi="Verdana" w:cs="Verdana"/>
          <w:spacing w:val="1"/>
        </w:rPr>
        <w:t>ά</w:t>
      </w:r>
      <w:r w:rsidRPr="00EE3151">
        <w:rPr>
          <w:rFonts w:ascii="Verdana" w:eastAsia="Verdana" w:hAnsi="Verdana" w:cs="Verdana"/>
        </w:rPr>
        <w:t>τω</w:t>
      </w:r>
      <w:r w:rsidRPr="00EE3151">
        <w:rPr>
          <w:rFonts w:ascii="Verdana" w:eastAsia="Verdana" w:hAnsi="Verdana" w:cs="Verdana"/>
          <w:spacing w:val="-10"/>
        </w:rPr>
        <w:t xml:space="preserve"> </w:t>
      </w:r>
      <w:r w:rsidRPr="00EE3151">
        <w:rPr>
          <w:rFonts w:ascii="Verdana" w:eastAsia="Verdana" w:hAnsi="Verdana" w:cs="Verdana"/>
        </w:rPr>
        <w:t>π</w:t>
      </w:r>
      <w:r w:rsidRPr="00EE3151">
        <w:rPr>
          <w:rFonts w:ascii="Verdana" w:eastAsia="Verdana" w:hAnsi="Verdana" w:cs="Verdana"/>
          <w:spacing w:val="3"/>
        </w:rPr>
        <w:t>ροσφορά</w:t>
      </w:r>
      <w:r w:rsidRPr="00EE3151">
        <w:rPr>
          <w:rFonts w:ascii="Verdana" w:eastAsia="Verdana" w:hAnsi="Verdana" w:cs="Verdana"/>
        </w:rPr>
        <w:t>:</w:t>
      </w:r>
    </w:p>
    <w:p w14:paraId="08BD64BD" w14:textId="77777777" w:rsidR="000D2B21" w:rsidRPr="00EE3151" w:rsidRDefault="000D2B21" w:rsidP="000D2B21">
      <w:pPr>
        <w:ind w:left="142" w:right="209"/>
        <w:jc w:val="both"/>
        <w:rPr>
          <w:rFonts w:ascii="Verdana" w:eastAsia="Verdana" w:hAnsi="Verdana" w:cs="Verdana"/>
        </w:rPr>
      </w:pPr>
    </w:p>
    <w:tbl>
      <w:tblPr>
        <w:tblW w:w="9668" w:type="dxa"/>
        <w:tblInd w:w="108" w:type="dxa"/>
        <w:tblLayout w:type="fixed"/>
        <w:tblCellMar>
          <w:left w:w="0" w:type="dxa"/>
          <w:right w:w="0" w:type="dxa"/>
        </w:tblCellMar>
        <w:tblLook w:val="01E0" w:firstRow="1" w:lastRow="1" w:firstColumn="1" w:lastColumn="1" w:noHBand="0" w:noVBand="0"/>
      </w:tblPr>
      <w:tblGrid>
        <w:gridCol w:w="1588"/>
        <w:gridCol w:w="993"/>
        <w:gridCol w:w="1417"/>
        <w:gridCol w:w="1418"/>
        <w:gridCol w:w="1984"/>
        <w:gridCol w:w="1134"/>
        <w:gridCol w:w="1134"/>
      </w:tblGrid>
      <w:tr w:rsidR="000D2B21" w:rsidRPr="00EE3151" w14:paraId="78F16E22" w14:textId="77777777" w:rsidTr="00205F41">
        <w:trPr>
          <w:trHeight w:hRule="exact" w:val="2183"/>
        </w:trPr>
        <w:tc>
          <w:tcPr>
            <w:tcW w:w="1588" w:type="dxa"/>
            <w:tcBorders>
              <w:top w:val="single" w:sz="4" w:space="0" w:color="000000"/>
              <w:left w:val="single" w:sz="4" w:space="0" w:color="000000"/>
              <w:bottom w:val="single" w:sz="4" w:space="0" w:color="000000"/>
              <w:right w:val="single" w:sz="4" w:space="0" w:color="000000"/>
            </w:tcBorders>
            <w:vAlign w:val="center"/>
          </w:tcPr>
          <w:p w14:paraId="64CE5783" w14:textId="77777777" w:rsidR="000D2B21" w:rsidRPr="00EE3151" w:rsidRDefault="000D2B21" w:rsidP="00205F41">
            <w:pPr>
              <w:ind w:left="102" w:right="-20"/>
              <w:jc w:val="center"/>
              <w:rPr>
                <w:rFonts w:ascii="Verdana" w:eastAsia="Verdana" w:hAnsi="Verdana" w:cs="Verdana"/>
                <w:b/>
              </w:rPr>
            </w:pPr>
            <w:r w:rsidRPr="00EE3151">
              <w:rPr>
                <w:rFonts w:ascii="Verdana" w:eastAsia="Verdana" w:hAnsi="Verdana" w:cs="Verdana"/>
                <w:b/>
                <w:w w:val="119"/>
                <w:position w:val="-1"/>
              </w:rPr>
              <w:t>Υ</w:t>
            </w:r>
            <w:r w:rsidRPr="00EE3151">
              <w:rPr>
                <w:rFonts w:ascii="Verdana" w:eastAsia="Verdana" w:hAnsi="Verdana" w:cs="Verdana"/>
                <w:b/>
                <w:spacing w:val="1"/>
                <w:w w:val="110"/>
                <w:position w:val="-1"/>
              </w:rPr>
              <w:t>ΠΗ</w:t>
            </w:r>
            <w:r w:rsidRPr="00EE3151">
              <w:rPr>
                <w:rFonts w:ascii="Verdana" w:eastAsia="Verdana" w:hAnsi="Verdana" w:cs="Verdana"/>
                <w:b/>
                <w:spacing w:val="1"/>
                <w:w w:val="120"/>
                <w:position w:val="-1"/>
              </w:rPr>
              <w:t>Ρ</w:t>
            </w:r>
            <w:r w:rsidRPr="00EE3151">
              <w:rPr>
                <w:rFonts w:ascii="Verdana" w:eastAsia="Verdana" w:hAnsi="Verdana" w:cs="Verdana"/>
                <w:b/>
                <w:spacing w:val="1"/>
                <w:w w:val="107"/>
                <w:position w:val="-1"/>
              </w:rPr>
              <w:t>Ε</w:t>
            </w:r>
            <w:r w:rsidRPr="00EE3151">
              <w:rPr>
                <w:rFonts w:ascii="Verdana" w:eastAsia="Verdana" w:hAnsi="Verdana" w:cs="Verdana"/>
                <w:b/>
                <w:spacing w:val="1"/>
                <w:w w:val="101"/>
                <w:position w:val="-1"/>
              </w:rPr>
              <w:t>Σ</w:t>
            </w:r>
            <w:r w:rsidRPr="00EE3151">
              <w:rPr>
                <w:rFonts w:ascii="Verdana" w:eastAsia="Verdana" w:hAnsi="Verdana" w:cs="Verdana"/>
                <w:b/>
                <w:spacing w:val="-1"/>
                <w:w w:val="129"/>
                <w:position w:val="-1"/>
              </w:rPr>
              <w:t>Ι</w:t>
            </w:r>
            <w:r w:rsidRPr="00EE3151">
              <w:rPr>
                <w:rFonts w:ascii="Verdana" w:eastAsia="Verdana" w:hAnsi="Verdana" w:cs="Verdana"/>
                <w:b/>
                <w:w w:val="112"/>
                <w:position w:val="-1"/>
              </w:rPr>
              <w:t>Α</w:t>
            </w:r>
          </w:p>
        </w:tc>
        <w:tc>
          <w:tcPr>
            <w:tcW w:w="993" w:type="dxa"/>
            <w:tcBorders>
              <w:top w:val="single" w:sz="4" w:space="0" w:color="000000"/>
              <w:left w:val="single" w:sz="4" w:space="0" w:color="000000"/>
              <w:bottom w:val="single" w:sz="4" w:space="0" w:color="000000"/>
              <w:right w:val="single" w:sz="4" w:space="0" w:color="000000"/>
            </w:tcBorders>
            <w:vAlign w:val="center"/>
          </w:tcPr>
          <w:p w14:paraId="5B0026E9" w14:textId="77777777" w:rsidR="000D2B21" w:rsidRPr="00EE3151" w:rsidRDefault="000D2B21" w:rsidP="00205F41">
            <w:pPr>
              <w:ind w:left="102" w:right="-20"/>
              <w:jc w:val="center"/>
              <w:rPr>
                <w:rFonts w:ascii="Verdana" w:eastAsia="Verdana" w:hAnsi="Verdana" w:cs="Verdana"/>
                <w:b/>
              </w:rPr>
            </w:pPr>
            <w:r w:rsidRPr="00EE3151">
              <w:rPr>
                <w:rFonts w:ascii="Verdana" w:eastAsia="Verdana" w:hAnsi="Verdana" w:cs="Verdana"/>
                <w:b/>
                <w:w w:val="102"/>
                <w:position w:val="-1"/>
              </w:rPr>
              <w:t>Ώ</w:t>
            </w:r>
            <w:r w:rsidRPr="00EE3151">
              <w:rPr>
                <w:rFonts w:ascii="Verdana" w:eastAsia="Verdana" w:hAnsi="Verdana" w:cs="Verdana"/>
                <w:b/>
                <w:w w:val="112"/>
                <w:position w:val="-1"/>
              </w:rPr>
              <w:t>ρ</w:t>
            </w:r>
            <w:r w:rsidRPr="00EE3151">
              <w:rPr>
                <w:rFonts w:ascii="Verdana" w:eastAsia="Verdana" w:hAnsi="Verdana" w:cs="Verdana"/>
                <w:b/>
                <w:spacing w:val="1"/>
                <w:w w:val="112"/>
                <w:position w:val="-1"/>
              </w:rPr>
              <w:t>ε</w:t>
            </w:r>
            <w:r w:rsidRPr="00EE3151">
              <w:rPr>
                <w:rFonts w:ascii="Verdana" w:eastAsia="Verdana" w:hAnsi="Verdana" w:cs="Verdana"/>
                <w:b/>
                <w:spacing w:val="1"/>
                <w:w w:val="110"/>
                <w:position w:val="-1"/>
              </w:rPr>
              <w:t>ς</w:t>
            </w:r>
            <w:r w:rsidRPr="00EE3151">
              <w:rPr>
                <w:rFonts w:ascii="Verdana" w:eastAsia="Verdana" w:hAnsi="Verdana" w:cs="Verdana"/>
                <w:b/>
                <w:spacing w:val="-1"/>
                <w:w w:val="151"/>
                <w:position w:val="-1"/>
              </w:rPr>
              <w:t>/</w:t>
            </w:r>
            <w:r w:rsidRPr="00EE3151">
              <w:rPr>
                <w:rFonts w:ascii="Verdana" w:eastAsia="Verdana" w:hAnsi="Verdana" w:cs="Verdana"/>
                <w:b/>
                <w:spacing w:val="1"/>
                <w:w w:val="113"/>
                <w:position w:val="-1"/>
              </w:rPr>
              <w:t>έ</w:t>
            </w:r>
            <w:r w:rsidRPr="00EE3151">
              <w:rPr>
                <w:rFonts w:ascii="Verdana" w:eastAsia="Verdana" w:hAnsi="Verdana" w:cs="Verdana"/>
                <w:b/>
                <w:spacing w:val="-1"/>
                <w:w w:val="107"/>
                <w:position w:val="-1"/>
              </w:rPr>
              <w:t>τ</w:t>
            </w:r>
            <w:r w:rsidRPr="00EE3151">
              <w:rPr>
                <w:rFonts w:ascii="Verdana" w:eastAsia="Verdana" w:hAnsi="Verdana" w:cs="Verdana"/>
                <w:b/>
                <w:w w:val="112"/>
                <w:position w:val="-1"/>
              </w:rPr>
              <w:t>ο</w:t>
            </w:r>
            <w:r w:rsidRPr="00EE3151">
              <w:rPr>
                <w:rFonts w:ascii="Verdana" w:eastAsia="Verdana" w:hAnsi="Verdana" w:cs="Verdana"/>
                <w:b/>
                <w:w w:val="110"/>
                <w:position w:val="-1"/>
              </w:rPr>
              <w:t>ς</w:t>
            </w:r>
          </w:p>
        </w:tc>
        <w:tc>
          <w:tcPr>
            <w:tcW w:w="1417" w:type="dxa"/>
            <w:tcBorders>
              <w:top w:val="single" w:sz="4" w:space="0" w:color="000000"/>
              <w:left w:val="single" w:sz="4" w:space="0" w:color="000000"/>
              <w:bottom w:val="single" w:sz="4" w:space="0" w:color="000000"/>
              <w:right w:val="single" w:sz="4" w:space="0" w:color="000000"/>
            </w:tcBorders>
            <w:vAlign w:val="center"/>
          </w:tcPr>
          <w:p w14:paraId="2FE1AF2F" w14:textId="77777777" w:rsidR="000D2B21" w:rsidRPr="00EE3151" w:rsidRDefault="000D2B21" w:rsidP="00205F41">
            <w:pPr>
              <w:ind w:left="102" w:right="-20"/>
              <w:jc w:val="center"/>
              <w:rPr>
                <w:rFonts w:ascii="Verdana" w:eastAsia="Verdana" w:hAnsi="Verdana" w:cs="Verdana"/>
                <w:b/>
              </w:rPr>
            </w:pPr>
            <w:proofErr w:type="spellStart"/>
            <w:r w:rsidRPr="00EE3151">
              <w:rPr>
                <w:rFonts w:ascii="Verdana" w:eastAsia="Verdana" w:hAnsi="Verdana" w:cs="Verdana"/>
                <w:b/>
                <w:spacing w:val="1"/>
                <w:position w:val="-1"/>
              </w:rPr>
              <w:t>Τ</w:t>
            </w:r>
            <w:r w:rsidRPr="00EE3151">
              <w:rPr>
                <w:rFonts w:ascii="Verdana" w:eastAsia="Verdana" w:hAnsi="Verdana" w:cs="Verdana"/>
                <w:b/>
                <w:spacing w:val="-1"/>
                <w:position w:val="-1"/>
              </w:rPr>
              <w:t>ι</w:t>
            </w:r>
            <w:r w:rsidRPr="00EE3151">
              <w:rPr>
                <w:rFonts w:ascii="Verdana" w:eastAsia="Verdana" w:hAnsi="Verdana" w:cs="Verdana"/>
                <w:b/>
                <w:position w:val="-1"/>
              </w:rPr>
              <w:t>µή</w:t>
            </w:r>
            <w:proofErr w:type="spellEnd"/>
            <w:r w:rsidRPr="00EE3151">
              <w:rPr>
                <w:rFonts w:ascii="Verdana" w:eastAsia="Verdana" w:hAnsi="Verdana" w:cs="Verdana"/>
                <w:b/>
                <w:spacing w:val="54"/>
                <w:position w:val="-1"/>
              </w:rPr>
              <w:t xml:space="preserve"> </w:t>
            </w:r>
            <w:r w:rsidRPr="00EE3151">
              <w:rPr>
                <w:rFonts w:ascii="Verdana" w:eastAsia="Verdana" w:hAnsi="Verdana" w:cs="Verdana"/>
                <w:b/>
                <w:w w:val="109"/>
                <w:position w:val="-1"/>
              </w:rPr>
              <w:t>ώ</w:t>
            </w:r>
            <w:r w:rsidRPr="00EE3151">
              <w:rPr>
                <w:rFonts w:ascii="Verdana" w:eastAsia="Verdana" w:hAnsi="Verdana" w:cs="Verdana"/>
                <w:b/>
                <w:w w:val="111"/>
                <w:position w:val="-1"/>
              </w:rPr>
              <w:t>ρας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000A5F31" w14:textId="77777777" w:rsidR="000D2B21" w:rsidRPr="00EE3151" w:rsidRDefault="000D2B21" w:rsidP="00205F41">
            <w:pPr>
              <w:ind w:left="102" w:right="-20"/>
              <w:jc w:val="center"/>
              <w:rPr>
                <w:rFonts w:ascii="Verdana" w:eastAsia="Verdana" w:hAnsi="Verdana" w:cs="Verdana"/>
                <w:b/>
              </w:rPr>
            </w:pPr>
            <w:r w:rsidRPr="00EE3151">
              <w:rPr>
                <w:rFonts w:ascii="Verdana" w:eastAsia="Verdana" w:hAnsi="Verdana" w:cs="Verdana"/>
                <w:b/>
                <w:position w:val="-1"/>
              </w:rPr>
              <w:t>Κό</w:t>
            </w:r>
            <w:r w:rsidRPr="00EE3151">
              <w:rPr>
                <w:rFonts w:ascii="Verdana" w:eastAsia="Verdana" w:hAnsi="Verdana" w:cs="Verdana"/>
                <w:b/>
                <w:spacing w:val="2"/>
                <w:position w:val="-1"/>
              </w:rPr>
              <w:t>σ</w:t>
            </w:r>
            <w:r w:rsidRPr="00EE3151">
              <w:rPr>
                <w:rFonts w:ascii="Verdana" w:eastAsia="Verdana" w:hAnsi="Verdana" w:cs="Verdana"/>
                <w:b/>
                <w:spacing w:val="-1"/>
                <w:position w:val="-1"/>
              </w:rPr>
              <w:t>τ</w:t>
            </w:r>
            <w:r w:rsidRPr="00EE3151">
              <w:rPr>
                <w:rFonts w:ascii="Verdana" w:eastAsia="Verdana" w:hAnsi="Verdana" w:cs="Verdana"/>
                <w:b/>
                <w:position w:val="-1"/>
              </w:rPr>
              <w:t xml:space="preserve">ος </w:t>
            </w:r>
            <w:r w:rsidRPr="00EE3151">
              <w:rPr>
                <w:rFonts w:ascii="Verdana" w:eastAsia="Verdana" w:hAnsi="Verdana" w:cs="Verdana"/>
                <w:b/>
                <w:spacing w:val="5"/>
                <w:position w:val="-1"/>
              </w:rPr>
              <w:t xml:space="preserve"> </w:t>
            </w:r>
            <w:r w:rsidRPr="00EE3151">
              <w:rPr>
                <w:rFonts w:ascii="Verdana" w:eastAsia="Verdana" w:hAnsi="Verdana" w:cs="Verdana"/>
                <w:b/>
                <w:spacing w:val="2"/>
                <w:w w:val="111"/>
                <w:position w:val="-1"/>
              </w:rPr>
              <w:t>ά</w:t>
            </w:r>
            <w:r w:rsidRPr="00EE3151">
              <w:rPr>
                <w:rFonts w:ascii="Verdana" w:eastAsia="Verdana" w:hAnsi="Verdana" w:cs="Verdana"/>
                <w:b/>
                <w:w w:val="109"/>
                <w:position w:val="-1"/>
              </w:rPr>
              <w:t>ν</w:t>
            </w:r>
            <w:r w:rsidRPr="00EE3151">
              <w:rPr>
                <w:rFonts w:ascii="Verdana" w:eastAsia="Verdana" w:hAnsi="Verdana" w:cs="Verdana"/>
                <w:b/>
                <w:spacing w:val="1"/>
                <w:w w:val="113"/>
                <w:position w:val="-1"/>
              </w:rPr>
              <w:t>ε</w:t>
            </w:r>
            <w:r w:rsidRPr="00EE3151">
              <w:rPr>
                <w:rFonts w:ascii="Verdana" w:eastAsia="Verdana" w:hAnsi="Verdana" w:cs="Verdana"/>
                <w:b/>
                <w:w w:val="111"/>
                <w:position w:val="-1"/>
              </w:rPr>
              <w:t>υ</w:t>
            </w:r>
          </w:p>
          <w:p w14:paraId="28F2885C" w14:textId="77777777" w:rsidR="000D2B21" w:rsidRPr="00EE3151" w:rsidRDefault="000D2B21" w:rsidP="00205F41">
            <w:pPr>
              <w:ind w:left="102" w:right="-20"/>
              <w:jc w:val="center"/>
              <w:rPr>
                <w:rFonts w:ascii="Verdana" w:eastAsia="Verdana" w:hAnsi="Verdana" w:cs="Verdana"/>
                <w:b/>
              </w:rPr>
            </w:pPr>
            <w:r w:rsidRPr="00EE3151">
              <w:rPr>
                <w:rFonts w:ascii="Verdana" w:eastAsia="Verdana" w:hAnsi="Verdana" w:cs="Verdana"/>
                <w:b/>
                <w:w w:val="115"/>
                <w:position w:val="-1"/>
              </w:rPr>
              <w:t>Φ</w:t>
            </w:r>
            <w:r w:rsidRPr="00EE3151">
              <w:rPr>
                <w:rFonts w:ascii="Verdana" w:eastAsia="Verdana" w:hAnsi="Verdana" w:cs="Verdana"/>
                <w:b/>
                <w:spacing w:val="1"/>
                <w:w w:val="110"/>
                <w:position w:val="-1"/>
              </w:rPr>
              <w:t>Π</w:t>
            </w:r>
            <w:r w:rsidRPr="00EE3151">
              <w:rPr>
                <w:rFonts w:ascii="Verdana" w:eastAsia="Verdana" w:hAnsi="Verdana" w:cs="Verdana"/>
                <w:b/>
                <w:w w:val="112"/>
                <w:position w:val="-1"/>
              </w:rPr>
              <w:t>Α</w:t>
            </w:r>
          </w:p>
        </w:tc>
        <w:tc>
          <w:tcPr>
            <w:tcW w:w="1984" w:type="dxa"/>
            <w:tcBorders>
              <w:top w:val="single" w:sz="4" w:space="0" w:color="000000"/>
              <w:left w:val="single" w:sz="4" w:space="0" w:color="000000"/>
              <w:bottom w:val="single" w:sz="4" w:space="0" w:color="000000"/>
              <w:right w:val="single" w:sz="4" w:space="0" w:color="000000"/>
            </w:tcBorders>
            <w:vAlign w:val="center"/>
          </w:tcPr>
          <w:p w14:paraId="7B65F5AE" w14:textId="77777777" w:rsidR="000D2B21" w:rsidRPr="00EE3151" w:rsidRDefault="000D2B21" w:rsidP="00205F41">
            <w:pPr>
              <w:spacing w:before="7"/>
              <w:ind w:left="2"/>
              <w:jc w:val="center"/>
              <w:rPr>
                <w:rFonts w:ascii="Verdana" w:eastAsia="Verdana" w:hAnsi="Verdana" w:cs="Verdana"/>
                <w:b/>
              </w:rPr>
            </w:pPr>
            <w:r w:rsidRPr="00EE3151">
              <w:rPr>
                <w:rFonts w:ascii="Verdana" w:eastAsia="Verdana" w:hAnsi="Verdana" w:cs="Verdana"/>
                <w:b/>
              </w:rPr>
              <w:t>Κό</w:t>
            </w:r>
            <w:r w:rsidRPr="00EE3151">
              <w:rPr>
                <w:rFonts w:ascii="Verdana" w:eastAsia="Verdana" w:hAnsi="Verdana" w:cs="Verdana"/>
                <w:b/>
                <w:spacing w:val="2"/>
              </w:rPr>
              <w:t>σ</w:t>
            </w:r>
            <w:r w:rsidRPr="00EE3151">
              <w:rPr>
                <w:rFonts w:ascii="Verdana" w:eastAsia="Verdana" w:hAnsi="Verdana" w:cs="Verdana"/>
                <w:b/>
                <w:spacing w:val="-1"/>
              </w:rPr>
              <w:t>τ</w:t>
            </w:r>
            <w:r w:rsidRPr="00EE3151">
              <w:rPr>
                <w:rFonts w:ascii="Verdana" w:eastAsia="Verdana" w:hAnsi="Verdana" w:cs="Verdana"/>
                <w:b/>
              </w:rPr>
              <w:t xml:space="preserve">ος </w:t>
            </w:r>
            <w:r w:rsidRPr="00EE3151">
              <w:rPr>
                <w:rFonts w:ascii="Verdana" w:eastAsia="Verdana" w:hAnsi="Verdana" w:cs="Verdana"/>
                <w:b/>
                <w:spacing w:val="5"/>
              </w:rPr>
              <w:t xml:space="preserve"> </w:t>
            </w:r>
            <w:r w:rsidRPr="00EE3151">
              <w:rPr>
                <w:rFonts w:ascii="Verdana" w:eastAsia="Verdana" w:hAnsi="Verdana" w:cs="Verdana"/>
                <w:b/>
              </w:rPr>
              <w:t>µε</w:t>
            </w:r>
            <w:r w:rsidRPr="00EE3151">
              <w:rPr>
                <w:rFonts w:ascii="Verdana" w:eastAsia="Verdana" w:hAnsi="Verdana" w:cs="Verdana"/>
                <w:b/>
                <w:spacing w:val="27"/>
              </w:rPr>
              <w:t xml:space="preserve"> </w:t>
            </w:r>
            <w:r w:rsidRPr="00EE3151">
              <w:rPr>
                <w:rFonts w:ascii="Verdana" w:eastAsia="Verdana" w:hAnsi="Verdana" w:cs="Verdana"/>
                <w:b/>
                <w:w w:val="115"/>
              </w:rPr>
              <w:t>Φ</w:t>
            </w:r>
            <w:r w:rsidRPr="00EE3151">
              <w:rPr>
                <w:rFonts w:ascii="Verdana" w:eastAsia="Verdana" w:hAnsi="Verdana" w:cs="Verdana"/>
                <w:b/>
                <w:spacing w:val="1"/>
                <w:w w:val="110"/>
              </w:rPr>
              <w:t>Π</w:t>
            </w:r>
            <w:r w:rsidRPr="00EE3151">
              <w:rPr>
                <w:rFonts w:ascii="Verdana" w:eastAsia="Verdana" w:hAnsi="Verdana" w:cs="Verdana"/>
                <w:b/>
                <w:w w:val="112"/>
              </w:rPr>
              <w:t xml:space="preserve">Α </w:t>
            </w:r>
            <w:r w:rsidRPr="00EE3151">
              <w:rPr>
                <w:rFonts w:ascii="Verdana" w:eastAsia="Verdana" w:hAnsi="Verdana" w:cs="Verdana"/>
              </w:rPr>
              <w:t>(Ετ</w:t>
            </w:r>
            <w:r w:rsidRPr="00EE3151">
              <w:rPr>
                <w:rFonts w:ascii="Verdana" w:eastAsia="Verdana" w:hAnsi="Verdana" w:cs="Verdana"/>
                <w:spacing w:val="1"/>
              </w:rPr>
              <w:t>α</w:t>
            </w:r>
            <w:r w:rsidRPr="00EE3151">
              <w:rPr>
                <w:rFonts w:ascii="Verdana" w:eastAsia="Verdana" w:hAnsi="Verdana" w:cs="Verdana"/>
                <w:spacing w:val="3"/>
              </w:rPr>
              <w:t>ι</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rPr>
              <w:t>ί</w:t>
            </w:r>
            <w:r w:rsidRPr="00EE3151">
              <w:rPr>
                <w:rFonts w:ascii="Verdana" w:eastAsia="Verdana" w:hAnsi="Verdana" w:cs="Verdana"/>
                <w:spacing w:val="1"/>
              </w:rPr>
              <w:t>ε</w:t>
            </w:r>
            <w:r w:rsidRPr="00EE3151">
              <w:rPr>
                <w:rFonts w:ascii="Verdana" w:eastAsia="Verdana" w:hAnsi="Verdana" w:cs="Verdana"/>
              </w:rPr>
              <w:t>ς</w:t>
            </w:r>
            <w:r w:rsidRPr="00EE3151">
              <w:rPr>
                <w:rFonts w:ascii="Verdana" w:eastAsia="Verdana" w:hAnsi="Verdana" w:cs="Verdana"/>
                <w:spacing w:val="-10"/>
              </w:rPr>
              <w:t xml:space="preserve"> </w:t>
            </w:r>
            <w:r w:rsidRPr="00EE3151">
              <w:rPr>
                <w:rFonts w:ascii="Verdana" w:eastAsia="Verdana" w:hAnsi="Verdana" w:cs="Verdana"/>
                <w:spacing w:val="-1"/>
              </w:rPr>
              <w:t>Ε</w:t>
            </w:r>
            <w:r w:rsidRPr="00EE3151">
              <w:rPr>
                <w:rFonts w:ascii="Verdana" w:eastAsia="Verdana" w:hAnsi="Verdana" w:cs="Verdana"/>
                <w:spacing w:val="1"/>
              </w:rPr>
              <w:t>ξω</w:t>
            </w:r>
            <w:r w:rsidRPr="00EE3151">
              <w:rPr>
                <w:rFonts w:ascii="Verdana" w:eastAsia="Verdana" w:hAnsi="Verdana" w:cs="Verdana"/>
              </w:rPr>
              <w:t>τ</w:t>
            </w:r>
            <w:r w:rsidRPr="00EE3151">
              <w:rPr>
                <w:rFonts w:ascii="Verdana" w:eastAsia="Verdana" w:hAnsi="Verdana" w:cs="Verdana"/>
                <w:spacing w:val="1"/>
              </w:rPr>
              <w:t>ε</w:t>
            </w:r>
            <w:r w:rsidRPr="00EE3151">
              <w:rPr>
                <w:rFonts w:ascii="Verdana" w:eastAsia="Verdana" w:hAnsi="Verdana" w:cs="Verdana"/>
              </w:rPr>
              <w:t>ρ</w:t>
            </w:r>
            <w:r w:rsidRPr="00EE3151">
              <w:rPr>
                <w:rFonts w:ascii="Verdana" w:eastAsia="Verdana" w:hAnsi="Verdana" w:cs="Verdana"/>
                <w:spacing w:val="3"/>
              </w:rPr>
              <w:t>ι</w:t>
            </w:r>
            <w:r w:rsidRPr="00EE3151">
              <w:rPr>
                <w:rFonts w:ascii="Verdana" w:eastAsia="Verdana" w:hAnsi="Verdana" w:cs="Verdana"/>
              </w:rPr>
              <w:t>κ</w:t>
            </w:r>
            <w:r w:rsidRPr="00EE3151">
              <w:rPr>
                <w:rFonts w:ascii="Verdana" w:eastAsia="Verdana" w:hAnsi="Verdana" w:cs="Verdana"/>
                <w:spacing w:val="1"/>
              </w:rPr>
              <w:t>ώ</w:t>
            </w:r>
            <w:r w:rsidRPr="00EE3151">
              <w:rPr>
                <w:rFonts w:ascii="Verdana" w:eastAsia="Verdana" w:hAnsi="Verdana" w:cs="Verdana"/>
              </w:rPr>
              <w:t>ν</w:t>
            </w:r>
            <w:r w:rsidRPr="00EE3151">
              <w:rPr>
                <w:rFonts w:ascii="Verdana" w:eastAsia="Verdana" w:hAnsi="Verdana" w:cs="Verdana"/>
                <w:spacing w:val="-13"/>
              </w:rPr>
              <w:t xml:space="preserve"> </w:t>
            </w:r>
            <w:r w:rsidRPr="00EE3151">
              <w:rPr>
                <w:rFonts w:ascii="Verdana" w:eastAsia="Verdana" w:hAnsi="Verdana" w:cs="Verdana"/>
              </w:rPr>
              <w:t>Υπ</w:t>
            </w:r>
            <w:r w:rsidRPr="00EE3151">
              <w:rPr>
                <w:rFonts w:ascii="Verdana" w:eastAsia="Verdana" w:hAnsi="Verdana" w:cs="Verdana"/>
                <w:spacing w:val="1"/>
              </w:rPr>
              <w:t>η</w:t>
            </w:r>
            <w:r w:rsidRPr="00EE3151">
              <w:rPr>
                <w:rFonts w:ascii="Verdana" w:eastAsia="Verdana" w:hAnsi="Verdana" w:cs="Verdana"/>
              </w:rPr>
              <w:t>ρ</w:t>
            </w:r>
            <w:r w:rsidRPr="00EE3151">
              <w:rPr>
                <w:rFonts w:ascii="Verdana" w:eastAsia="Verdana" w:hAnsi="Verdana" w:cs="Verdana"/>
                <w:spacing w:val="1"/>
              </w:rPr>
              <w:t>ε</w:t>
            </w:r>
            <w:r w:rsidRPr="00EE3151">
              <w:rPr>
                <w:rFonts w:ascii="Verdana" w:eastAsia="Verdana" w:hAnsi="Verdana" w:cs="Verdana"/>
                <w:spacing w:val="-1"/>
              </w:rPr>
              <w:t>σ</w:t>
            </w:r>
            <w:r w:rsidRPr="00EE3151">
              <w:rPr>
                <w:rFonts w:ascii="Verdana" w:eastAsia="Verdana" w:hAnsi="Verdana" w:cs="Verdana"/>
                <w:spacing w:val="3"/>
              </w:rPr>
              <w:t>ι</w:t>
            </w:r>
            <w:r w:rsidRPr="00EE3151">
              <w:rPr>
                <w:rFonts w:ascii="Verdana" w:eastAsia="Verdana" w:hAnsi="Verdana" w:cs="Verdana"/>
                <w:spacing w:val="1"/>
              </w:rPr>
              <w:t>ώ</w:t>
            </w:r>
            <w:r w:rsidRPr="00EE3151">
              <w:rPr>
                <w:rFonts w:ascii="Verdana" w:eastAsia="Verdana" w:hAnsi="Verdana" w:cs="Verdana"/>
              </w:rPr>
              <w:t xml:space="preserve">ν </w:t>
            </w:r>
            <w:r w:rsidRPr="00EE3151">
              <w:rPr>
                <w:rFonts w:ascii="Verdana" w:eastAsia="Verdana" w:hAnsi="Verdana" w:cs="Verdana"/>
                <w:spacing w:val="-1"/>
              </w:rPr>
              <w:t>Π</w:t>
            </w:r>
            <w:r w:rsidRPr="00EE3151">
              <w:rPr>
                <w:rFonts w:ascii="Verdana" w:eastAsia="Verdana" w:hAnsi="Verdana" w:cs="Verdana"/>
              </w:rPr>
              <w:t>ρ</w:t>
            </w:r>
            <w:r w:rsidRPr="00EE3151">
              <w:rPr>
                <w:rFonts w:ascii="Verdana" w:eastAsia="Verdana" w:hAnsi="Verdana" w:cs="Verdana"/>
                <w:spacing w:val="2"/>
              </w:rPr>
              <w:t>ο</w:t>
            </w:r>
            <w:r w:rsidRPr="00EE3151">
              <w:rPr>
                <w:rFonts w:ascii="Verdana" w:eastAsia="Verdana" w:hAnsi="Verdana" w:cs="Verdana"/>
                <w:spacing w:val="-1"/>
              </w:rPr>
              <w:t>σ</w:t>
            </w:r>
            <w:r w:rsidRPr="00EE3151">
              <w:rPr>
                <w:rFonts w:ascii="Verdana" w:eastAsia="Verdana" w:hAnsi="Verdana" w:cs="Verdana"/>
              </w:rPr>
              <w:t>τ</w:t>
            </w:r>
            <w:r w:rsidRPr="00EE3151">
              <w:rPr>
                <w:rFonts w:ascii="Verdana" w:eastAsia="Verdana" w:hAnsi="Verdana" w:cs="Verdana"/>
                <w:spacing w:val="3"/>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r w:rsidRPr="00EE3151">
              <w:rPr>
                <w:rFonts w:ascii="Verdana" w:eastAsia="Verdana" w:hAnsi="Verdana" w:cs="Verdana"/>
                <w:spacing w:val="-13"/>
              </w:rPr>
              <w:t xml:space="preserve"> </w:t>
            </w:r>
            <w:r w:rsidRPr="00EE3151">
              <w:rPr>
                <w:rFonts w:ascii="Verdana" w:eastAsia="Verdana" w:hAnsi="Verdana" w:cs="Verdana"/>
              </w:rPr>
              <w:t>κ</w:t>
            </w:r>
            <w:r w:rsidRPr="00EE3151">
              <w:rPr>
                <w:rFonts w:ascii="Verdana" w:eastAsia="Verdana" w:hAnsi="Verdana" w:cs="Verdana"/>
                <w:spacing w:val="1"/>
              </w:rPr>
              <w:t>α</w:t>
            </w:r>
            <w:r w:rsidRPr="00EE3151">
              <w:rPr>
                <w:rFonts w:ascii="Verdana" w:eastAsia="Verdana" w:hAnsi="Verdana" w:cs="Verdana"/>
              </w:rPr>
              <w:t>ι</w:t>
            </w:r>
            <w:r w:rsidRPr="00EE3151">
              <w:rPr>
                <w:rFonts w:ascii="Verdana" w:eastAsia="Verdana" w:hAnsi="Verdana" w:cs="Verdana"/>
                <w:spacing w:val="-1"/>
              </w:rPr>
              <w:t xml:space="preserve"> Π</w:t>
            </w:r>
            <w:r w:rsidRPr="00EE3151">
              <w:rPr>
                <w:rFonts w:ascii="Verdana" w:eastAsia="Verdana" w:hAnsi="Verdana" w:cs="Verdana"/>
              </w:rPr>
              <w:t>ρ</w:t>
            </w:r>
            <w:r w:rsidRPr="00EE3151">
              <w:rPr>
                <w:rFonts w:ascii="Verdana" w:eastAsia="Verdana" w:hAnsi="Verdana" w:cs="Verdana"/>
                <w:spacing w:val="-1"/>
              </w:rPr>
              <w:t>ό</w:t>
            </w:r>
            <w:r w:rsidRPr="00EE3151">
              <w:rPr>
                <w:rFonts w:ascii="Verdana" w:eastAsia="Verdana" w:hAnsi="Verdana" w:cs="Verdana"/>
              </w:rPr>
              <w:t>λ</w:t>
            </w:r>
            <w:r w:rsidRPr="00EE3151">
              <w:rPr>
                <w:rFonts w:ascii="Verdana" w:eastAsia="Verdana" w:hAnsi="Verdana" w:cs="Verdana"/>
                <w:spacing w:val="1"/>
              </w:rPr>
              <w:t>η</w:t>
            </w:r>
            <w:r w:rsidRPr="00EE3151">
              <w:rPr>
                <w:rFonts w:ascii="Verdana" w:eastAsia="Verdana" w:hAnsi="Verdana" w:cs="Verdana"/>
                <w:spacing w:val="2"/>
              </w:rPr>
              <w:t>ψ</w:t>
            </w:r>
            <w:r w:rsidRPr="00EE3151">
              <w:rPr>
                <w:rFonts w:ascii="Verdana" w:eastAsia="Verdana" w:hAnsi="Verdana" w:cs="Verdana"/>
                <w:spacing w:val="1"/>
              </w:rPr>
              <w:t>η</w:t>
            </w:r>
            <w:r w:rsidRPr="00EE3151">
              <w:rPr>
                <w:rFonts w:ascii="Verdana" w:eastAsia="Verdana" w:hAnsi="Verdana" w:cs="Verdana"/>
              </w:rPr>
              <w:t>ς</w:t>
            </w:r>
            <w:r w:rsidRPr="00EE3151">
              <w:rPr>
                <w:rFonts w:ascii="Verdana" w:eastAsia="Verdana" w:hAnsi="Verdana" w:cs="Verdana"/>
                <w:spacing w:val="-11"/>
              </w:rPr>
              <w:t xml:space="preserve"> </w:t>
            </w:r>
            <w:r w:rsidRPr="00EE3151">
              <w:rPr>
                <w:rFonts w:ascii="Verdana" w:eastAsia="Verdana" w:hAnsi="Verdana" w:cs="Verdana"/>
                <w:spacing w:val="1"/>
              </w:rPr>
              <w:t>(</w:t>
            </w:r>
            <w:r w:rsidRPr="00EE3151">
              <w:rPr>
                <w:rFonts w:ascii="Verdana" w:eastAsia="Verdana" w:hAnsi="Verdana" w:cs="Verdana"/>
                <w:spacing w:val="-1"/>
              </w:rPr>
              <w:t>Ε</w:t>
            </w:r>
            <w:r w:rsidRPr="00EE3151">
              <w:rPr>
                <w:rFonts w:ascii="Verdana" w:eastAsia="Verdana" w:hAnsi="Verdana" w:cs="Verdana"/>
              </w:rPr>
              <w:t>Ξ</w:t>
            </w:r>
            <w:r w:rsidRPr="00EE3151">
              <w:rPr>
                <w:rFonts w:ascii="Verdana" w:eastAsia="Verdana" w:hAnsi="Verdana" w:cs="Verdana"/>
                <w:spacing w:val="2"/>
              </w:rPr>
              <w:t>Υ</w:t>
            </w:r>
            <w:r w:rsidRPr="00EE3151">
              <w:rPr>
                <w:rFonts w:ascii="Verdana" w:eastAsia="Verdana" w:hAnsi="Verdana" w:cs="Verdana"/>
                <w:spacing w:val="-1"/>
              </w:rPr>
              <w:t>Π</w:t>
            </w:r>
            <w:r w:rsidRPr="00EE3151">
              <w:rPr>
                <w:rFonts w:ascii="Verdana" w:eastAsia="Verdana" w:hAnsi="Verdana" w:cs="Verdana"/>
              </w:rPr>
              <w:t>)</w:t>
            </w:r>
            <w:r w:rsidRPr="00EE3151">
              <w:rPr>
                <w:rFonts w:ascii="Verdana" w:eastAsia="Verdana" w:hAnsi="Verdana" w:cs="Verdana"/>
                <w:b/>
                <w:w w:val="119"/>
              </w:rPr>
              <w:t xml:space="preserve"> (</w:t>
            </w:r>
            <w:r w:rsidRPr="00EE3151">
              <w:rPr>
                <w:rFonts w:ascii="Verdana" w:eastAsia="Verdana" w:hAnsi="Verdana" w:cs="Verdana"/>
                <w:b/>
                <w:spacing w:val="2"/>
                <w:w w:val="111"/>
              </w:rPr>
              <w:t>2</w:t>
            </w:r>
            <w:r w:rsidRPr="00EE3151">
              <w:rPr>
                <w:rFonts w:ascii="Verdana" w:eastAsia="Verdana" w:hAnsi="Verdana" w:cs="Verdana"/>
                <w:b/>
                <w:w w:val="111"/>
              </w:rPr>
              <w:t>4</w:t>
            </w:r>
            <w:r w:rsidRPr="00EE3151">
              <w:rPr>
                <w:rFonts w:ascii="Verdana" w:eastAsia="Verdana" w:hAnsi="Verdana" w:cs="Verdana"/>
                <w:b/>
                <w:spacing w:val="1"/>
                <w:w w:val="117"/>
              </w:rPr>
              <w:t>%</w:t>
            </w:r>
            <w:r w:rsidRPr="00EE3151">
              <w:rPr>
                <w:rFonts w:ascii="Verdana" w:eastAsia="Verdana" w:hAnsi="Verdana" w:cs="Verdana"/>
                <w:b/>
                <w:w w:val="119"/>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18F0DE6" w14:textId="77777777" w:rsidR="000D2B21" w:rsidRPr="00EE3151" w:rsidRDefault="000D2B21" w:rsidP="00205F41">
            <w:pPr>
              <w:spacing w:before="7"/>
              <w:ind w:left="2"/>
              <w:jc w:val="center"/>
              <w:rPr>
                <w:rFonts w:ascii="Verdana" w:eastAsia="Verdana" w:hAnsi="Verdana" w:cs="Verdana"/>
                <w:b/>
              </w:rPr>
            </w:pPr>
            <w:r w:rsidRPr="00EE3151">
              <w:rPr>
                <w:rFonts w:ascii="Verdana" w:eastAsia="Verdana" w:hAnsi="Verdana" w:cs="Verdana"/>
                <w:b/>
                <w:spacing w:val="1"/>
                <w:position w:val="-1"/>
              </w:rPr>
              <w:t>Ετήσιο Κόστος µε ΦΠΑ (24%)</w:t>
            </w:r>
          </w:p>
        </w:tc>
        <w:tc>
          <w:tcPr>
            <w:tcW w:w="1134" w:type="dxa"/>
            <w:tcBorders>
              <w:top w:val="single" w:sz="4" w:space="0" w:color="000000"/>
              <w:left w:val="single" w:sz="4" w:space="0" w:color="000000"/>
              <w:bottom w:val="single" w:sz="4" w:space="0" w:color="000000"/>
              <w:right w:val="single" w:sz="4" w:space="0" w:color="000000"/>
            </w:tcBorders>
          </w:tcPr>
          <w:p w14:paraId="3814E36F" w14:textId="77777777" w:rsidR="000D2B21" w:rsidRPr="00EE3151" w:rsidRDefault="000D2B21" w:rsidP="00205F41">
            <w:pPr>
              <w:ind w:left="102" w:right="-20"/>
              <w:jc w:val="center"/>
              <w:rPr>
                <w:rFonts w:ascii="Verdana" w:eastAsia="Verdana" w:hAnsi="Verdana" w:cs="Verdana"/>
                <w:b/>
                <w:spacing w:val="1"/>
                <w:position w:val="-1"/>
              </w:rPr>
            </w:pPr>
          </w:p>
          <w:p w14:paraId="1465D99E" w14:textId="77777777" w:rsidR="000D2B21" w:rsidRPr="00EE3151" w:rsidRDefault="000D2B21" w:rsidP="00205F41">
            <w:pPr>
              <w:ind w:left="102" w:right="-20"/>
              <w:jc w:val="center"/>
              <w:rPr>
                <w:rFonts w:ascii="Verdana" w:eastAsia="Verdana" w:hAnsi="Verdana" w:cs="Verdana"/>
                <w:b/>
                <w:spacing w:val="1"/>
                <w:position w:val="-1"/>
              </w:rPr>
            </w:pPr>
          </w:p>
          <w:p w14:paraId="225A3008" w14:textId="77777777" w:rsidR="000D2B21" w:rsidRPr="00EE3151" w:rsidRDefault="000D2B21" w:rsidP="00205F41">
            <w:pPr>
              <w:spacing w:before="7"/>
              <w:ind w:left="2"/>
              <w:jc w:val="center"/>
              <w:rPr>
                <w:rFonts w:ascii="Verdana" w:eastAsia="Verdana" w:hAnsi="Verdana" w:cs="Verdana"/>
                <w:b/>
              </w:rPr>
            </w:pPr>
            <w:r w:rsidRPr="00EE3151">
              <w:rPr>
                <w:rFonts w:ascii="Verdana" w:eastAsia="Verdana" w:hAnsi="Verdana" w:cs="Verdana"/>
                <w:b/>
                <w:spacing w:val="1"/>
                <w:position w:val="-1"/>
              </w:rPr>
              <w:t>Συνολικό κόστος για δύο (2) έτη</w:t>
            </w:r>
          </w:p>
        </w:tc>
      </w:tr>
      <w:tr w:rsidR="000D2B21" w:rsidRPr="00EE3151" w14:paraId="2AE41646" w14:textId="77777777" w:rsidTr="00205F41">
        <w:trPr>
          <w:trHeight w:hRule="exact" w:val="1735"/>
        </w:trPr>
        <w:tc>
          <w:tcPr>
            <w:tcW w:w="1588" w:type="dxa"/>
            <w:tcBorders>
              <w:top w:val="single" w:sz="4" w:space="0" w:color="000000"/>
              <w:left w:val="single" w:sz="4" w:space="0" w:color="000000"/>
              <w:bottom w:val="single" w:sz="4" w:space="0" w:color="000000"/>
              <w:right w:val="single" w:sz="4" w:space="0" w:color="000000"/>
            </w:tcBorders>
            <w:vAlign w:val="center"/>
          </w:tcPr>
          <w:p w14:paraId="611AF647" w14:textId="77777777" w:rsidR="000D2B21" w:rsidRPr="00EE3151" w:rsidRDefault="000D2B21" w:rsidP="00205F41">
            <w:pPr>
              <w:ind w:left="102" w:right="-20"/>
              <w:jc w:val="center"/>
              <w:rPr>
                <w:rFonts w:ascii="Verdana" w:eastAsia="Verdana" w:hAnsi="Verdana" w:cs="Verdana"/>
              </w:rPr>
            </w:pPr>
            <w:r w:rsidRPr="00EE3151">
              <w:rPr>
                <w:rFonts w:ascii="Verdana" w:eastAsia="Verdana" w:hAnsi="Verdana" w:cs="Verdana"/>
              </w:rPr>
              <w:t>Γ</w:t>
            </w:r>
            <w:r w:rsidRPr="00EE3151">
              <w:rPr>
                <w:rFonts w:ascii="Verdana" w:eastAsia="Verdana" w:hAnsi="Verdana" w:cs="Verdana"/>
                <w:spacing w:val="3"/>
              </w:rPr>
              <w:t>ι</w:t>
            </w:r>
            <w:r w:rsidRPr="00EE3151">
              <w:rPr>
                <w:rFonts w:ascii="Verdana" w:eastAsia="Verdana" w:hAnsi="Verdana" w:cs="Verdana"/>
                <w:spacing w:val="1"/>
              </w:rPr>
              <w:t>α</w:t>
            </w:r>
            <w:r w:rsidRPr="00EE3151">
              <w:rPr>
                <w:rFonts w:ascii="Verdana" w:eastAsia="Verdana" w:hAnsi="Verdana" w:cs="Verdana"/>
              </w:rPr>
              <w:t>τρ</w:t>
            </w:r>
            <w:r w:rsidRPr="00EE3151">
              <w:rPr>
                <w:rFonts w:ascii="Verdana" w:eastAsia="Verdana" w:hAnsi="Verdana" w:cs="Verdana"/>
                <w:spacing w:val="-1"/>
              </w:rPr>
              <w:t>ό</w:t>
            </w:r>
            <w:r w:rsidRPr="00EE3151">
              <w:rPr>
                <w:rFonts w:ascii="Verdana" w:eastAsia="Verdana" w:hAnsi="Verdana" w:cs="Verdana"/>
              </w:rPr>
              <w:t>ς</w:t>
            </w:r>
            <w:r w:rsidRPr="00EE3151">
              <w:rPr>
                <w:rFonts w:ascii="Verdana" w:eastAsia="Verdana" w:hAnsi="Verdana" w:cs="Verdana"/>
                <w:spacing w:val="-8"/>
              </w:rPr>
              <w:t xml:space="preserve"> </w:t>
            </w:r>
            <w:r w:rsidRPr="00EE3151">
              <w:rPr>
                <w:rFonts w:ascii="Verdana" w:eastAsia="Verdana" w:hAnsi="Verdana" w:cs="Verdana"/>
                <w:spacing w:val="1"/>
              </w:rPr>
              <w:t>ε</w:t>
            </w:r>
            <w:r w:rsidRPr="00EE3151">
              <w:rPr>
                <w:rFonts w:ascii="Verdana" w:eastAsia="Verdana" w:hAnsi="Verdana" w:cs="Verdana"/>
              </w:rPr>
              <w:t>ργ</w:t>
            </w:r>
            <w:r w:rsidRPr="00EE3151">
              <w:rPr>
                <w:rFonts w:ascii="Verdana" w:eastAsia="Verdana" w:hAnsi="Verdana" w:cs="Verdana"/>
                <w:spacing w:val="1"/>
              </w:rPr>
              <w:t>α</w:t>
            </w:r>
            <w:r w:rsidRPr="00EE3151">
              <w:rPr>
                <w:rFonts w:ascii="Verdana" w:eastAsia="Verdana" w:hAnsi="Verdana" w:cs="Verdana"/>
                <w:spacing w:val="-1"/>
              </w:rPr>
              <w:t>σ</w:t>
            </w:r>
            <w:r w:rsidRPr="00EE3151">
              <w:rPr>
                <w:rFonts w:ascii="Verdana" w:eastAsia="Verdana" w:hAnsi="Verdana" w:cs="Verdana"/>
                <w:spacing w:val="3"/>
              </w:rPr>
              <w:t>ί</w:t>
            </w:r>
            <w:r w:rsidRPr="00EE3151">
              <w:rPr>
                <w:rFonts w:ascii="Verdana" w:eastAsia="Verdana" w:hAnsi="Verdana" w:cs="Verdana"/>
                <w:spacing w:val="1"/>
              </w:rPr>
              <w:t>α</w:t>
            </w:r>
            <w:r w:rsidRPr="00EE3151">
              <w:rPr>
                <w:rFonts w:ascii="Verdana" w:eastAsia="Verdana" w:hAnsi="Verdana" w:cs="Verdana"/>
              </w:rPr>
              <w:t>ς</w:t>
            </w:r>
          </w:p>
        </w:tc>
        <w:tc>
          <w:tcPr>
            <w:tcW w:w="993" w:type="dxa"/>
            <w:tcBorders>
              <w:top w:val="single" w:sz="4" w:space="0" w:color="000000"/>
              <w:left w:val="single" w:sz="4" w:space="0" w:color="000000"/>
              <w:bottom w:val="single" w:sz="4" w:space="0" w:color="000000"/>
              <w:right w:val="single" w:sz="4" w:space="0" w:color="000000"/>
            </w:tcBorders>
            <w:vAlign w:val="center"/>
          </w:tcPr>
          <w:p w14:paraId="6266D93C" w14:textId="77777777" w:rsidR="000D2B21" w:rsidRPr="00EE3151" w:rsidRDefault="000D2B21" w:rsidP="00205F41">
            <w:pPr>
              <w:ind w:right="-20"/>
              <w:jc w:val="center"/>
              <w:rPr>
                <w:rFonts w:ascii="Verdana" w:eastAsia="Verdana" w:hAnsi="Verdana" w:cs="Verdana"/>
              </w:rPr>
            </w:pPr>
            <w:r w:rsidRPr="00EE3151">
              <w:rPr>
                <w:rFonts w:ascii="Verdana" w:eastAsia="Verdana" w:hAnsi="Verdana" w:cs="Verdana"/>
              </w:rPr>
              <w:t>271,7</w:t>
            </w:r>
          </w:p>
        </w:tc>
        <w:tc>
          <w:tcPr>
            <w:tcW w:w="1417" w:type="dxa"/>
            <w:tcBorders>
              <w:top w:val="single" w:sz="4" w:space="0" w:color="000000"/>
              <w:left w:val="single" w:sz="4" w:space="0" w:color="000000"/>
              <w:bottom w:val="single" w:sz="4" w:space="0" w:color="000000"/>
              <w:right w:val="single" w:sz="4" w:space="0" w:color="000000"/>
            </w:tcBorders>
            <w:vAlign w:val="center"/>
          </w:tcPr>
          <w:p w14:paraId="1EA8ABAA" w14:textId="77777777" w:rsidR="000D2B21" w:rsidRPr="00EE3151" w:rsidRDefault="000D2B21" w:rsidP="00205F41">
            <w:pPr>
              <w:ind w:left="102" w:right="-20"/>
              <w:jc w:val="center"/>
              <w:rPr>
                <w:rFonts w:ascii="Verdana" w:eastAsia="Verdana" w:hAnsi="Verdana" w:cs="Verdana"/>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7CE5C91" w14:textId="77777777" w:rsidR="000D2B21" w:rsidRPr="00EE3151" w:rsidRDefault="000D2B21" w:rsidP="00205F41">
            <w:pPr>
              <w:ind w:left="102" w:right="-20"/>
              <w:jc w:val="center"/>
              <w:rPr>
                <w:rFonts w:ascii="Verdana" w:eastAsia="Verdana" w:hAnsi="Verdana" w:cs="Verdana"/>
                <w:spacing w:val="-9"/>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2C20F46" w14:textId="77777777" w:rsidR="000D2B21" w:rsidRPr="00EE3151" w:rsidRDefault="000D2B21" w:rsidP="00205F41">
            <w:pPr>
              <w:ind w:left="102" w:right="49"/>
              <w:jc w:val="center"/>
              <w:rPr>
                <w:rFonts w:ascii="Verdana" w:eastAsia="Verdana" w:hAnsi="Verdana" w:cs="Verdana"/>
              </w:rPr>
            </w:pPr>
          </w:p>
        </w:tc>
        <w:tc>
          <w:tcPr>
            <w:tcW w:w="1134" w:type="dxa"/>
            <w:tcBorders>
              <w:top w:val="single" w:sz="4" w:space="0" w:color="000000"/>
              <w:left w:val="single" w:sz="4" w:space="0" w:color="000000"/>
              <w:bottom w:val="single" w:sz="4" w:space="0" w:color="000000"/>
              <w:right w:val="single" w:sz="4" w:space="0" w:color="000000"/>
            </w:tcBorders>
          </w:tcPr>
          <w:p w14:paraId="79D0E025" w14:textId="77777777" w:rsidR="000D2B21" w:rsidRPr="00EE3151" w:rsidRDefault="000D2B21" w:rsidP="00205F41">
            <w:pPr>
              <w:ind w:left="102" w:right="49"/>
              <w:jc w:val="center"/>
              <w:rPr>
                <w:rFonts w:ascii="Verdana" w:eastAsia="Verdana" w:hAnsi="Verdana" w:cs="Verdana"/>
              </w:rPr>
            </w:pPr>
          </w:p>
        </w:tc>
        <w:tc>
          <w:tcPr>
            <w:tcW w:w="1134" w:type="dxa"/>
            <w:tcBorders>
              <w:top w:val="single" w:sz="4" w:space="0" w:color="000000"/>
              <w:left w:val="single" w:sz="4" w:space="0" w:color="000000"/>
              <w:bottom w:val="single" w:sz="4" w:space="0" w:color="000000"/>
              <w:right w:val="single" w:sz="4" w:space="0" w:color="000000"/>
            </w:tcBorders>
          </w:tcPr>
          <w:p w14:paraId="5D33E4F9" w14:textId="77777777" w:rsidR="000D2B21" w:rsidRPr="00EE3151" w:rsidRDefault="000D2B21" w:rsidP="00205F41">
            <w:pPr>
              <w:ind w:left="102" w:right="49"/>
              <w:jc w:val="center"/>
              <w:rPr>
                <w:rFonts w:ascii="Verdana" w:eastAsia="Verdana" w:hAnsi="Verdana" w:cs="Verdana"/>
              </w:rPr>
            </w:pPr>
          </w:p>
        </w:tc>
      </w:tr>
    </w:tbl>
    <w:p w14:paraId="0B3751E7" w14:textId="77777777" w:rsidR="000D2B21" w:rsidRPr="00EE3151" w:rsidRDefault="000D2B21" w:rsidP="000D2B21">
      <w:pPr>
        <w:spacing w:before="19"/>
        <w:rPr>
          <w:rFonts w:ascii="Verdana" w:hAnsi="Verdana"/>
          <w:sz w:val="26"/>
          <w:szCs w:val="26"/>
        </w:rPr>
      </w:pPr>
    </w:p>
    <w:p w14:paraId="644DAF8E" w14:textId="77777777" w:rsidR="000D2B21" w:rsidRPr="00EE3151" w:rsidRDefault="000D2B21" w:rsidP="000D2B21">
      <w:pPr>
        <w:tabs>
          <w:tab w:val="left" w:pos="9600"/>
        </w:tabs>
        <w:spacing w:before="16"/>
        <w:ind w:right="-39" w:firstLine="720"/>
        <w:jc w:val="both"/>
        <w:rPr>
          <w:rFonts w:ascii="Verdana" w:eastAsia="Verdana" w:hAnsi="Verdana" w:cs="Verdana"/>
        </w:rPr>
      </w:pPr>
    </w:p>
    <w:p w14:paraId="1354D3F9" w14:textId="77777777" w:rsidR="000D2B21" w:rsidRPr="00EE3151" w:rsidRDefault="000D2B21" w:rsidP="000D2B21">
      <w:pPr>
        <w:tabs>
          <w:tab w:val="left" w:pos="9600"/>
        </w:tabs>
        <w:spacing w:before="16"/>
        <w:ind w:right="-39" w:firstLine="720"/>
        <w:jc w:val="both"/>
        <w:rPr>
          <w:rFonts w:ascii="Verdana" w:eastAsia="Verdana" w:hAnsi="Verdana" w:cs="Verdana"/>
        </w:rPr>
      </w:pPr>
      <w:r w:rsidRPr="00EE3151">
        <w:rPr>
          <w:rFonts w:ascii="Verdana" w:eastAsia="Verdana" w:hAnsi="Verdana" w:cs="Verdana"/>
        </w:rPr>
        <w:t xml:space="preserve">Μέγιστος χρόνος απασχόλησης του γιατρού εργασίας είναι οι </w:t>
      </w:r>
      <w:r w:rsidRPr="00EE3151">
        <w:rPr>
          <w:rFonts w:ascii="Verdana" w:eastAsia="Verdana" w:hAnsi="Verdana" w:cs="Verdana"/>
          <w:b/>
        </w:rPr>
        <w:t>271,7</w:t>
      </w:r>
      <w:r w:rsidRPr="00EE3151">
        <w:rPr>
          <w:rFonts w:ascii="Verdana" w:eastAsia="Verdana" w:hAnsi="Verdana" w:cs="Verdana"/>
        </w:rPr>
        <w:t xml:space="preserve"> ώρες, ο οποίος όμως θα κυμαίνεται αναλόγως του αριθμού των εργαζομένων που θα απασχολούνται κατά τη διάρκεια της σύμβασης. </w:t>
      </w:r>
    </w:p>
    <w:p w14:paraId="3854B4D3" w14:textId="77777777" w:rsidR="000D2B21" w:rsidRPr="00EE3151" w:rsidRDefault="000D2B21" w:rsidP="000D2B21">
      <w:pPr>
        <w:spacing w:before="3"/>
        <w:ind w:firstLine="720"/>
        <w:jc w:val="both"/>
        <w:rPr>
          <w:rFonts w:ascii="Verdana" w:hAnsi="Verdana"/>
          <w:sz w:val="26"/>
          <w:szCs w:val="26"/>
        </w:rPr>
      </w:pPr>
      <w:r w:rsidRPr="00EE3151">
        <w:rPr>
          <w:rFonts w:ascii="Verdana" w:eastAsia="Verdana" w:hAnsi="Verdana" w:cs="Verdana"/>
        </w:rPr>
        <w:t xml:space="preserve">Σε περίπτωση αλλαγής της υφιστάμενης κατάστασης του προσωπικού ως προς τον αριθμό των εργαζομένων λόγω πρόσληψης, λήξης της σύμβασης, συνταξιοδότησης, διαθεσιμότητας, κινητικότητας </w:t>
      </w:r>
      <w:proofErr w:type="spellStart"/>
      <w:r w:rsidRPr="00EE3151">
        <w:rPr>
          <w:rFonts w:ascii="Verdana" w:eastAsia="Verdana" w:hAnsi="Verdana" w:cs="Verdana"/>
        </w:rPr>
        <w:t>κλπ</w:t>
      </w:r>
      <w:proofErr w:type="spellEnd"/>
      <w:r w:rsidRPr="00EE3151">
        <w:rPr>
          <w:rFonts w:ascii="Verdana" w:eastAsia="Verdana" w:hAnsi="Verdana" w:cs="Verdana"/>
        </w:rPr>
        <w:t xml:space="preserve"> θα υπάρχει έγγραφη ενημέρωση από την υπηρεσία και αντίστοιχη αύξηση ή μείωση των ωρών εργασίας με αντίστοιχη αύξηση ή μείωση του κόστους, με βάση την </w:t>
      </w:r>
      <w:proofErr w:type="spellStart"/>
      <w:r w:rsidRPr="00EE3151">
        <w:rPr>
          <w:rFonts w:ascii="Verdana" w:eastAsia="Verdana" w:hAnsi="Verdana" w:cs="Verdana"/>
        </w:rPr>
        <w:t>προσφερθείσα</w:t>
      </w:r>
      <w:proofErr w:type="spellEnd"/>
      <w:r w:rsidRPr="00EE3151">
        <w:rPr>
          <w:rFonts w:ascii="Verdana" w:eastAsia="Verdana" w:hAnsi="Verdana" w:cs="Verdana"/>
        </w:rPr>
        <w:t xml:space="preserve"> τιμή ανά ώρα.</w:t>
      </w:r>
    </w:p>
    <w:p w14:paraId="24A9D36D" w14:textId="77777777" w:rsidR="000D2B21" w:rsidRPr="00EE3151" w:rsidRDefault="000D2B21" w:rsidP="000D2B21">
      <w:pPr>
        <w:ind w:right="-20"/>
        <w:rPr>
          <w:rFonts w:ascii="Verdana" w:eastAsia="Verdana" w:hAnsi="Verdana" w:cs="Verdana"/>
          <w:b/>
          <w:w w:val="109"/>
        </w:rPr>
      </w:pPr>
    </w:p>
    <w:p w14:paraId="2220CF19" w14:textId="77777777" w:rsidR="000D2B21" w:rsidRPr="00EE3151" w:rsidRDefault="000D2B21" w:rsidP="000D2B21">
      <w:pPr>
        <w:ind w:right="-20"/>
        <w:rPr>
          <w:rFonts w:ascii="Verdana" w:eastAsia="Verdana" w:hAnsi="Verdana" w:cs="Verdana"/>
          <w:b/>
        </w:rPr>
      </w:pPr>
      <w:r w:rsidRPr="00EE3151">
        <w:rPr>
          <w:rFonts w:ascii="Verdana" w:eastAsia="Verdana" w:hAnsi="Verdana" w:cs="Verdana"/>
          <w:b/>
          <w:w w:val="109"/>
        </w:rPr>
        <w:t>2.</w:t>
      </w:r>
      <w:r w:rsidRPr="00EE3151">
        <w:rPr>
          <w:rFonts w:ascii="Verdana" w:eastAsia="Verdana" w:hAnsi="Verdana" w:cs="Verdana"/>
          <w:b/>
          <w:spacing w:val="-1"/>
          <w:w w:val="109"/>
        </w:rPr>
        <w:t>Α</w:t>
      </w:r>
      <w:r w:rsidRPr="00EE3151">
        <w:rPr>
          <w:rFonts w:ascii="Verdana" w:eastAsia="Verdana" w:hAnsi="Verdana" w:cs="Verdana"/>
          <w:b/>
          <w:spacing w:val="1"/>
          <w:w w:val="109"/>
        </w:rPr>
        <w:t>π</w:t>
      </w:r>
      <w:r w:rsidRPr="00EE3151">
        <w:rPr>
          <w:rFonts w:ascii="Verdana" w:eastAsia="Verdana" w:hAnsi="Verdana" w:cs="Verdana"/>
          <w:b/>
          <w:spacing w:val="2"/>
          <w:w w:val="109"/>
        </w:rPr>
        <w:t>α</w:t>
      </w:r>
      <w:r w:rsidRPr="00EE3151">
        <w:rPr>
          <w:rFonts w:ascii="Verdana" w:eastAsia="Verdana" w:hAnsi="Verdana" w:cs="Verdana"/>
          <w:b/>
          <w:w w:val="109"/>
        </w:rPr>
        <w:t>λλα</w:t>
      </w:r>
      <w:r w:rsidRPr="00EE3151">
        <w:rPr>
          <w:rFonts w:ascii="Verdana" w:eastAsia="Verdana" w:hAnsi="Verdana" w:cs="Verdana"/>
          <w:b/>
          <w:spacing w:val="2"/>
          <w:w w:val="109"/>
        </w:rPr>
        <w:t>γ</w:t>
      </w:r>
      <w:r w:rsidRPr="00EE3151">
        <w:rPr>
          <w:rFonts w:ascii="Verdana" w:eastAsia="Verdana" w:hAnsi="Verdana" w:cs="Verdana"/>
          <w:b/>
          <w:w w:val="109"/>
        </w:rPr>
        <w:t>ή</w:t>
      </w:r>
      <w:r w:rsidRPr="00EE3151">
        <w:rPr>
          <w:rFonts w:ascii="Verdana" w:eastAsia="Verdana" w:hAnsi="Verdana" w:cs="Verdana"/>
          <w:b/>
          <w:spacing w:val="1"/>
          <w:w w:val="109"/>
        </w:rPr>
        <w:t xml:space="preserve"> </w:t>
      </w:r>
      <w:r w:rsidRPr="00EE3151">
        <w:rPr>
          <w:rFonts w:ascii="Verdana" w:eastAsia="Verdana" w:hAnsi="Verdana" w:cs="Verdana"/>
          <w:b/>
        </w:rPr>
        <w:t>α</w:t>
      </w:r>
      <w:r w:rsidRPr="00EE3151">
        <w:rPr>
          <w:rFonts w:ascii="Verdana" w:eastAsia="Verdana" w:hAnsi="Verdana" w:cs="Verdana"/>
          <w:b/>
          <w:spacing w:val="3"/>
        </w:rPr>
        <w:t>π</w:t>
      </w:r>
      <w:r w:rsidRPr="00EE3151">
        <w:rPr>
          <w:rFonts w:ascii="Verdana" w:eastAsia="Verdana" w:hAnsi="Verdana" w:cs="Verdana"/>
          <w:b/>
        </w:rPr>
        <w:t>ό</w:t>
      </w:r>
      <w:r w:rsidRPr="00EE3151">
        <w:rPr>
          <w:rFonts w:ascii="Verdana" w:eastAsia="Verdana" w:hAnsi="Verdana" w:cs="Verdana"/>
          <w:b/>
          <w:spacing w:val="45"/>
        </w:rPr>
        <w:t xml:space="preserve"> </w:t>
      </w:r>
      <w:r w:rsidRPr="00EE3151">
        <w:rPr>
          <w:rFonts w:ascii="Verdana" w:eastAsia="Verdana" w:hAnsi="Verdana" w:cs="Verdana"/>
          <w:b/>
          <w:spacing w:val="-1"/>
        </w:rPr>
        <w:t>τ</w:t>
      </w:r>
      <w:r w:rsidRPr="00EE3151">
        <w:rPr>
          <w:rFonts w:ascii="Verdana" w:eastAsia="Verdana" w:hAnsi="Verdana" w:cs="Verdana"/>
          <w:b/>
        </w:rPr>
        <w:t>ο</w:t>
      </w:r>
      <w:r w:rsidRPr="00EE3151">
        <w:rPr>
          <w:rFonts w:ascii="Verdana" w:eastAsia="Verdana" w:hAnsi="Verdana" w:cs="Verdana"/>
          <w:b/>
          <w:spacing w:val="22"/>
        </w:rPr>
        <w:t xml:space="preserve"> </w:t>
      </w:r>
      <w:r w:rsidRPr="00EE3151">
        <w:rPr>
          <w:rFonts w:ascii="Verdana" w:eastAsia="Verdana" w:hAnsi="Verdana" w:cs="Verdana"/>
          <w:b/>
          <w:spacing w:val="2"/>
          <w:w w:val="115"/>
        </w:rPr>
        <w:t>Φ</w:t>
      </w:r>
      <w:r w:rsidRPr="00EE3151">
        <w:rPr>
          <w:rFonts w:ascii="Verdana" w:eastAsia="Verdana" w:hAnsi="Verdana" w:cs="Verdana"/>
          <w:b/>
          <w:spacing w:val="1"/>
          <w:w w:val="110"/>
        </w:rPr>
        <w:t>Π</w:t>
      </w:r>
      <w:r w:rsidRPr="00EE3151">
        <w:rPr>
          <w:rFonts w:ascii="Verdana" w:eastAsia="Verdana" w:hAnsi="Verdana" w:cs="Verdana"/>
          <w:b/>
          <w:w w:val="112"/>
        </w:rPr>
        <w:t>Α</w:t>
      </w:r>
    </w:p>
    <w:p w14:paraId="5FB5A508" w14:textId="77777777" w:rsidR="000D2B21" w:rsidRPr="00EE3151" w:rsidRDefault="000D2B21" w:rsidP="000D2B21">
      <w:pPr>
        <w:spacing w:before="23"/>
        <w:ind w:right="353" w:firstLine="720"/>
        <w:jc w:val="both"/>
        <w:rPr>
          <w:rFonts w:ascii="Verdana" w:eastAsia="Verdana" w:hAnsi="Verdana" w:cs="Verdana"/>
          <w:bCs/>
        </w:rPr>
      </w:pPr>
      <w:r w:rsidRPr="00EE3151">
        <w:rPr>
          <w:rFonts w:ascii="Verdana" w:eastAsia="Verdana" w:hAnsi="Verdana" w:cs="Verdana"/>
          <w:bCs/>
          <w:spacing w:val="-1"/>
        </w:rPr>
        <w:t>Ο</w:t>
      </w:r>
      <w:r w:rsidRPr="00EE3151">
        <w:rPr>
          <w:rFonts w:ascii="Verdana" w:eastAsia="Verdana" w:hAnsi="Verdana" w:cs="Verdana"/>
          <w:bCs/>
        </w:rPr>
        <w:t>ι γ</w:t>
      </w:r>
      <w:r w:rsidRPr="00EE3151">
        <w:rPr>
          <w:rFonts w:ascii="Verdana" w:eastAsia="Verdana" w:hAnsi="Verdana" w:cs="Verdana"/>
          <w:bCs/>
          <w:spacing w:val="3"/>
        </w:rPr>
        <w:t>ι</w:t>
      </w:r>
      <w:r w:rsidRPr="00EE3151">
        <w:rPr>
          <w:rFonts w:ascii="Verdana" w:eastAsia="Verdana" w:hAnsi="Verdana" w:cs="Verdana"/>
          <w:bCs/>
          <w:spacing w:val="1"/>
        </w:rPr>
        <w:t>α</w:t>
      </w:r>
      <w:r w:rsidRPr="00EE3151">
        <w:rPr>
          <w:rFonts w:ascii="Verdana" w:eastAsia="Verdana" w:hAnsi="Verdana" w:cs="Verdana"/>
          <w:bCs/>
        </w:rPr>
        <w:t>τρ</w:t>
      </w:r>
      <w:r w:rsidRPr="00EE3151">
        <w:rPr>
          <w:rFonts w:ascii="Verdana" w:eastAsia="Verdana" w:hAnsi="Verdana" w:cs="Verdana"/>
          <w:bCs/>
          <w:spacing w:val="-1"/>
        </w:rPr>
        <w:t>ο</w:t>
      </w:r>
      <w:r w:rsidRPr="00EE3151">
        <w:rPr>
          <w:rFonts w:ascii="Verdana" w:eastAsia="Verdana" w:hAnsi="Verdana" w:cs="Verdana"/>
          <w:bCs/>
        </w:rPr>
        <w:t>ί</w:t>
      </w:r>
      <w:r w:rsidRPr="00EE3151">
        <w:rPr>
          <w:rFonts w:ascii="Verdana" w:eastAsia="Verdana" w:hAnsi="Verdana" w:cs="Verdana"/>
          <w:bCs/>
          <w:spacing w:val="-5"/>
        </w:rPr>
        <w:t xml:space="preserve"> </w:t>
      </w:r>
      <w:r w:rsidRPr="00EE3151">
        <w:rPr>
          <w:rFonts w:ascii="Verdana" w:eastAsia="Verdana" w:hAnsi="Verdana" w:cs="Verdana"/>
          <w:bCs/>
          <w:spacing w:val="1"/>
        </w:rPr>
        <w:t>ε</w:t>
      </w:r>
      <w:r w:rsidRPr="00EE3151">
        <w:rPr>
          <w:rFonts w:ascii="Verdana" w:eastAsia="Verdana" w:hAnsi="Verdana" w:cs="Verdana"/>
          <w:bCs/>
        </w:rPr>
        <w:t>ργ</w:t>
      </w:r>
      <w:r w:rsidRPr="00EE3151">
        <w:rPr>
          <w:rFonts w:ascii="Verdana" w:eastAsia="Verdana" w:hAnsi="Verdana" w:cs="Verdana"/>
          <w:bCs/>
          <w:spacing w:val="1"/>
        </w:rPr>
        <w:t>α</w:t>
      </w:r>
      <w:r w:rsidRPr="00EE3151">
        <w:rPr>
          <w:rFonts w:ascii="Verdana" w:eastAsia="Verdana" w:hAnsi="Verdana" w:cs="Verdana"/>
          <w:bCs/>
          <w:spacing w:val="-1"/>
        </w:rPr>
        <w:t>σ</w:t>
      </w:r>
      <w:r w:rsidRPr="00EE3151">
        <w:rPr>
          <w:rFonts w:ascii="Verdana" w:eastAsia="Verdana" w:hAnsi="Verdana" w:cs="Verdana"/>
          <w:bCs/>
        </w:rPr>
        <w:t>ί</w:t>
      </w:r>
      <w:r w:rsidRPr="00EE3151">
        <w:rPr>
          <w:rFonts w:ascii="Verdana" w:eastAsia="Verdana" w:hAnsi="Verdana" w:cs="Verdana"/>
          <w:bCs/>
          <w:spacing w:val="1"/>
        </w:rPr>
        <w:t>α</w:t>
      </w:r>
      <w:r w:rsidRPr="00EE3151">
        <w:rPr>
          <w:rFonts w:ascii="Verdana" w:eastAsia="Verdana" w:hAnsi="Verdana" w:cs="Verdana"/>
          <w:bCs/>
        </w:rPr>
        <w:t>ς</w:t>
      </w:r>
      <w:r w:rsidRPr="00EE3151">
        <w:rPr>
          <w:rFonts w:ascii="Verdana" w:eastAsia="Verdana" w:hAnsi="Verdana" w:cs="Verdana"/>
          <w:bCs/>
          <w:spacing w:val="-10"/>
        </w:rPr>
        <w:t xml:space="preserve"> </w:t>
      </w:r>
      <w:r w:rsidRPr="00EE3151">
        <w:rPr>
          <w:rFonts w:ascii="Verdana" w:eastAsia="Verdana" w:hAnsi="Verdana" w:cs="Verdana"/>
          <w:bCs/>
          <w:spacing w:val="1"/>
        </w:rPr>
        <w:t>α</w:t>
      </w:r>
      <w:r w:rsidRPr="00EE3151">
        <w:rPr>
          <w:rFonts w:ascii="Verdana" w:eastAsia="Verdana" w:hAnsi="Verdana" w:cs="Verdana"/>
          <w:bCs/>
        </w:rPr>
        <w:t>π</w:t>
      </w:r>
      <w:r w:rsidRPr="00EE3151">
        <w:rPr>
          <w:rFonts w:ascii="Verdana" w:eastAsia="Verdana" w:hAnsi="Verdana" w:cs="Verdana"/>
          <w:bCs/>
          <w:spacing w:val="1"/>
        </w:rPr>
        <w:t>α</w:t>
      </w:r>
      <w:r w:rsidRPr="00EE3151">
        <w:rPr>
          <w:rFonts w:ascii="Verdana" w:eastAsia="Verdana" w:hAnsi="Verdana" w:cs="Verdana"/>
          <w:bCs/>
        </w:rPr>
        <w:t>λλ</w:t>
      </w:r>
      <w:r w:rsidRPr="00EE3151">
        <w:rPr>
          <w:rFonts w:ascii="Verdana" w:eastAsia="Verdana" w:hAnsi="Verdana" w:cs="Verdana"/>
          <w:bCs/>
          <w:spacing w:val="1"/>
        </w:rPr>
        <w:t>ά</w:t>
      </w:r>
      <w:r w:rsidRPr="00EE3151">
        <w:rPr>
          <w:rFonts w:ascii="Verdana" w:eastAsia="Verdana" w:hAnsi="Verdana" w:cs="Verdana"/>
          <w:bCs/>
          <w:spacing w:val="2"/>
        </w:rPr>
        <w:t>σσ</w:t>
      </w:r>
      <w:r w:rsidRPr="00EE3151">
        <w:rPr>
          <w:rFonts w:ascii="Verdana" w:eastAsia="Verdana" w:hAnsi="Verdana" w:cs="Verdana"/>
          <w:bCs/>
          <w:spacing w:val="-1"/>
        </w:rPr>
        <w:t>ο</w:t>
      </w:r>
      <w:r w:rsidRPr="00EE3151">
        <w:rPr>
          <w:rFonts w:ascii="Verdana" w:eastAsia="Verdana" w:hAnsi="Verdana" w:cs="Verdana"/>
          <w:bCs/>
        </w:rPr>
        <w:t>ντ</w:t>
      </w:r>
      <w:r w:rsidRPr="00EE3151">
        <w:rPr>
          <w:rFonts w:ascii="Verdana" w:eastAsia="Verdana" w:hAnsi="Verdana" w:cs="Verdana"/>
          <w:bCs/>
          <w:spacing w:val="1"/>
        </w:rPr>
        <w:t>α</w:t>
      </w:r>
      <w:r w:rsidRPr="00EE3151">
        <w:rPr>
          <w:rFonts w:ascii="Verdana" w:eastAsia="Verdana" w:hAnsi="Verdana" w:cs="Verdana"/>
          <w:bCs/>
        </w:rPr>
        <w:t>ι</w:t>
      </w:r>
      <w:r w:rsidRPr="00EE3151">
        <w:rPr>
          <w:rFonts w:ascii="Verdana" w:eastAsia="Verdana" w:hAnsi="Verdana" w:cs="Verdana"/>
          <w:bCs/>
          <w:spacing w:val="-12"/>
        </w:rPr>
        <w:t xml:space="preserve"> </w:t>
      </w:r>
      <w:r w:rsidRPr="00EE3151">
        <w:rPr>
          <w:rFonts w:ascii="Verdana" w:eastAsia="Verdana" w:hAnsi="Verdana" w:cs="Verdana"/>
          <w:bCs/>
          <w:spacing w:val="1"/>
        </w:rPr>
        <w:t>α</w:t>
      </w:r>
      <w:r w:rsidRPr="00EE3151">
        <w:rPr>
          <w:rFonts w:ascii="Verdana" w:eastAsia="Verdana" w:hAnsi="Verdana" w:cs="Verdana"/>
          <w:bCs/>
        </w:rPr>
        <w:t>πό</w:t>
      </w:r>
      <w:r w:rsidRPr="00EE3151">
        <w:rPr>
          <w:rFonts w:ascii="Verdana" w:eastAsia="Verdana" w:hAnsi="Verdana" w:cs="Verdana"/>
          <w:bCs/>
          <w:spacing w:val="-3"/>
        </w:rPr>
        <w:t xml:space="preserve"> </w:t>
      </w:r>
      <w:r w:rsidRPr="00EE3151">
        <w:rPr>
          <w:rFonts w:ascii="Verdana" w:eastAsia="Verdana" w:hAnsi="Verdana" w:cs="Verdana"/>
          <w:bCs/>
        </w:rPr>
        <w:t>το</w:t>
      </w:r>
      <w:r w:rsidRPr="00EE3151">
        <w:rPr>
          <w:rFonts w:ascii="Verdana" w:eastAsia="Verdana" w:hAnsi="Verdana" w:cs="Verdana"/>
          <w:bCs/>
          <w:spacing w:val="-1"/>
        </w:rPr>
        <w:t xml:space="preserve"> </w:t>
      </w:r>
      <w:r w:rsidRPr="00EE3151">
        <w:rPr>
          <w:rFonts w:ascii="Verdana" w:eastAsia="Verdana" w:hAnsi="Verdana" w:cs="Verdana"/>
          <w:bCs/>
        </w:rPr>
        <w:t>Φ</w:t>
      </w:r>
      <w:r w:rsidRPr="00EE3151">
        <w:rPr>
          <w:rFonts w:ascii="Verdana" w:eastAsia="Verdana" w:hAnsi="Verdana" w:cs="Verdana"/>
          <w:bCs/>
          <w:spacing w:val="-1"/>
        </w:rPr>
        <w:t>Π</w:t>
      </w:r>
      <w:r w:rsidRPr="00EE3151">
        <w:rPr>
          <w:rFonts w:ascii="Verdana" w:eastAsia="Verdana" w:hAnsi="Verdana" w:cs="Verdana"/>
          <w:bCs/>
          <w:spacing w:val="3"/>
        </w:rPr>
        <w:t>Α</w:t>
      </w:r>
      <w:r w:rsidRPr="00EE3151">
        <w:rPr>
          <w:rFonts w:ascii="Verdana" w:eastAsia="Verdana" w:hAnsi="Verdana" w:cs="Verdana"/>
          <w:bCs/>
        </w:rPr>
        <w:t>,</w:t>
      </w:r>
      <w:r w:rsidRPr="00EE3151">
        <w:rPr>
          <w:rFonts w:ascii="Verdana" w:eastAsia="Verdana" w:hAnsi="Verdana" w:cs="Verdana"/>
          <w:bCs/>
          <w:spacing w:val="-4"/>
        </w:rPr>
        <w:t xml:space="preserve"> </w:t>
      </w:r>
      <w:r w:rsidRPr="00EE3151">
        <w:rPr>
          <w:rFonts w:ascii="Verdana" w:eastAsia="Verdana" w:hAnsi="Verdana" w:cs="Verdana"/>
          <w:bCs/>
          <w:spacing w:val="-1"/>
        </w:rPr>
        <w:t>ό</w:t>
      </w:r>
      <w:r w:rsidRPr="00EE3151">
        <w:rPr>
          <w:rFonts w:ascii="Verdana" w:eastAsia="Verdana" w:hAnsi="Verdana" w:cs="Verdana"/>
          <w:bCs/>
        </w:rPr>
        <w:t>χι</w:t>
      </w:r>
      <w:r w:rsidRPr="00EE3151">
        <w:rPr>
          <w:rFonts w:ascii="Verdana" w:eastAsia="Verdana" w:hAnsi="Verdana" w:cs="Verdana"/>
          <w:bCs/>
          <w:spacing w:val="-1"/>
        </w:rPr>
        <w:t xml:space="preserve"> όμως</w:t>
      </w:r>
      <w:r w:rsidRPr="00EE3151">
        <w:rPr>
          <w:rFonts w:ascii="Verdana" w:eastAsia="Verdana" w:hAnsi="Verdana" w:cs="Verdana"/>
          <w:bCs/>
          <w:spacing w:val="-4"/>
        </w:rPr>
        <w:t xml:space="preserve"> </w:t>
      </w:r>
      <w:r w:rsidRPr="00EE3151">
        <w:rPr>
          <w:rFonts w:ascii="Verdana" w:eastAsia="Verdana" w:hAnsi="Verdana" w:cs="Verdana"/>
          <w:bCs/>
          <w:spacing w:val="-1"/>
        </w:rPr>
        <w:t>ο</w:t>
      </w:r>
      <w:r w:rsidRPr="00EE3151">
        <w:rPr>
          <w:rFonts w:ascii="Verdana" w:eastAsia="Verdana" w:hAnsi="Verdana" w:cs="Verdana"/>
          <w:bCs/>
        </w:rPr>
        <w:t xml:space="preserve">ι </w:t>
      </w:r>
      <w:r w:rsidRPr="00EE3151">
        <w:rPr>
          <w:rFonts w:ascii="Verdana" w:eastAsia="Verdana" w:hAnsi="Verdana" w:cs="Verdana"/>
          <w:bCs/>
          <w:spacing w:val="1"/>
        </w:rPr>
        <w:t>ε</w:t>
      </w:r>
      <w:r w:rsidRPr="00EE3151">
        <w:rPr>
          <w:rFonts w:ascii="Verdana" w:eastAsia="Verdana" w:hAnsi="Verdana" w:cs="Verdana"/>
          <w:bCs/>
        </w:rPr>
        <w:t>τ</w:t>
      </w:r>
      <w:r w:rsidRPr="00EE3151">
        <w:rPr>
          <w:rFonts w:ascii="Verdana" w:eastAsia="Verdana" w:hAnsi="Verdana" w:cs="Verdana"/>
          <w:bCs/>
          <w:spacing w:val="1"/>
        </w:rPr>
        <w:t>α</w:t>
      </w:r>
      <w:r w:rsidRPr="00EE3151">
        <w:rPr>
          <w:rFonts w:ascii="Verdana" w:eastAsia="Verdana" w:hAnsi="Verdana" w:cs="Verdana"/>
          <w:bCs/>
          <w:spacing w:val="3"/>
        </w:rPr>
        <w:t>ι</w:t>
      </w:r>
      <w:r w:rsidRPr="00EE3151">
        <w:rPr>
          <w:rFonts w:ascii="Verdana" w:eastAsia="Verdana" w:hAnsi="Verdana" w:cs="Verdana"/>
          <w:bCs/>
        </w:rPr>
        <w:t>ρ</w:t>
      </w:r>
      <w:r w:rsidRPr="00EE3151">
        <w:rPr>
          <w:rFonts w:ascii="Verdana" w:eastAsia="Verdana" w:hAnsi="Verdana" w:cs="Verdana"/>
          <w:bCs/>
          <w:spacing w:val="-1"/>
        </w:rPr>
        <w:t>ε</w:t>
      </w:r>
      <w:r w:rsidRPr="00EE3151">
        <w:rPr>
          <w:rFonts w:ascii="Verdana" w:eastAsia="Verdana" w:hAnsi="Verdana" w:cs="Verdana"/>
          <w:bCs/>
        </w:rPr>
        <w:t>ί</w:t>
      </w:r>
      <w:r w:rsidRPr="00EE3151">
        <w:rPr>
          <w:rFonts w:ascii="Verdana" w:eastAsia="Verdana" w:hAnsi="Verdana" w:cs="Verdana"/>
          <w:bCs/>
          <w:spacing w:val="1"/>
        </w:rPr>
        <w:t>ε</w:t>
      </w:r>
      <w:r w:rsidRPr="00EE3151">
        <w:rPr>
          <w:rFonts w:ascii="Verdana" w:eastAsia="Verdana" w:hAnsi="Verdana" w:cs="Verdana"/>
          <w:bCs/>
        </w:rPr>
        <w:t>ς</w:t>
      </w:r>
      <w:r w:rsidRPr="00EE3151">
        <w:rPr>
          <w:rFonts w:ascii="Verdana" w:eastAsia="Verdana" w:hAnsi="Verdana" w:cs="Verdana"/>
          <w:bCs/>
          <w:spacing w:val="-10"/>
        </w:rPr>
        <w:t xml:space="preserve"> </w:t>
      </w:r>
      <w:r w:rsidRPr="00EE3151">
        <w:rPr>
          <w:rFonts w:ascii="Verdana" w:eastAsia="Verdana" w:hAnsi="Verdana" w:cs="Verdana"/>
          <w:bCs/>
          <w:spacing w:val="-1"/>
        </w:rPr>
        <w:t>Ε</w:t>
      </w:r>
      <w:r w:rsidRPr="00EE3151">
        <w:rPr>
          <w:rFonts w:ascii="Verdana" w:eastAsia="Verdana" w:hAnsi="Verdana" w:cs="Verdana"/>
          <w:bCs/>
          <w:spacing w:val="1"/>
        </w:rPr>
        <w:t>ξω</w:t>
      </w:r>
      <w:r w:rsidRPr="00EE3151">
        <w:rPr>
          <w:rFonts w:ascii="Verdana" w:eastAsia="Verdana" w:hAnsi="Verdana" w:cs="Verdana"/>
          <w:bCs/>
        </w:rPr>
        <w:t>τ</w:t>
      </w:r>
      <w:r w:rsidRPr="00EE3151">
        <w:rPr>
          <w:rFonts w:ascii="Verdana" w:eastAsia="Verdana" w:hAnsi="Verdana" w:cs="Verdana"/>
          <w:bCs/>
          <w:spacing w:val="1"/>
        </w:rPr>
        <w:t>ε</w:t>
      </w:r>
      <w:r w:rsidRPr="00EE3151">
        <w:rPr>
          <w:rFonts w:ascii="Verdana" w:eastAsia="Verdana" w:hAnsi="Verdana" w:cs="Verdana"/>
          <w:bCs/>
        </w:rPr>
        <w:t>ρ</w:t>
      </w:r>
      <w:r w:rsidRPr="00EE3151">
        <w:rPr>
          <w:rFonts w:ascii="Verdana" w:eastAsia="Verdana" w:hAnsi="Verdana" w:cs="Verdana"/>
          <w:bCs/>
          <w:spacing w:val="3"/>
        </w:rPr>
        <w:t>ι</w:t>
      </w:r>
      <w:r w:rsidRPr="00EE3151">
        <w:rPr>
          <w:rFonts w:ascii="Verdana" w:eastAsia="Verdana" w:hAnsi="Verdana" w:cs="Verdana"/>
          <w:bCs/>
        </w:rPr>
        <w:t>κ</w:t>
      </w:r>
      <w:r w:rsidRPr="00EE3151">
        <w:rPr>
          <w:rFonts w:ascii="Verdana" w:eastAsia="Verdana" w:hAnsi="Verdana" w:cs="Verdana"/>
          <w:bCs/>
          <w:spacing w:val="1"/>
        </w:rPr>
        <w:t>ώ</w:t>
      </w:r>
      <w:r w:rsidRPr="00EE3151">
        <w:rPr>
          <w:rFonts w:ascii="Verdana" w:eastAsia="Verdana" w:hAnsi="Verdana" w:cs="Verdana"/>
          <w:bCs/>
        </w:rPr>
        <w:t>ν</w:t>
      </w:r>
      <w:r w:rsidRPr="00EE3151">
        <w:rPr>
          <w:rFonts w:ascii="Verdana" w:eastAsia="Verdana" w:hAnsi="Verdana" w:cs="Verdana"/>
          <w:bCs/>
          <w:spacing w:val="-13"/>
        </w:rPr>
        <w:t xml:space="preserve"> </w:t>
      </w:r>
      <w:r w:rsidRPr="00EE3151">
        <w:rPr>
          <w:rFonts w:ascii="Verdana" w:eastAsia="Verdana" w:hAnsi="Verdana" w:cs="Verdana"/>
          <w:bCs/>
        </w:rPr>
        <w:t>Υπ</w:t>
      </w:r>
      <w:r w:rsidRPr="00EE3151">
        <w:rPr>
          <w:rFonts w:ascii="Verdana" w:eastAsia="Verdana" w:hAnsi="Verdana" w:cs="Verdana"/>
          <w:bCs/>
          <w:spacing w:val="1"/>
        </w:rPr>
        <w:t>η</w:t>
      </w:r>
      <w:r w:rsidRPr="00EE3151">
        <w:rPr>
          <w:rFonts w:ascii="Verdana" w:eastAsia="Verdana" w:hAnsi="Verdana" w:cs="Verdana"/>
          <w:bCs/>
        </w:rPr>
        <w:t>ρ</w:t>
      </w:r>
      <w:r w:rsidRPr="00EE3151">
        <w:rPr>
          <w:rFonts w:ascii="Verdana" w:eastAsia="Verdana" w:hAnsi="Verdana" w:cs="Verdana"/>
          <w:bCs/>
          <w:spacing w:val="1"/>
        </w:rPr>
        <w:t>ε</w:t>
      </w:r>
      <w:r w:rsidRPr="00EE3151">
        <w:rPr>
          <w:rFonts w:ascii="Verdana" w:eastAsia="Verdana" w:hAnsi="Verdana" w:cs="Verdana"/>
          <w:bCs/>
          <w:spacing w:val="-1"/>
        </w:rPr>
        <w:t>σ</w:t>
      </w:r>
      <w:r w:rsidRPr="00EE3151">
        <w:rPr>
          <w:rFonts w:ascii="Verdana" w:eastAsia="Verdana" w:hAnsi="Verdana" w:cs="Verdana"/>
          <w:bCs/>
          <w:spacing w:val="3"/>
        </w:rPr>
        <w:t>ι</w:t>
      </w:r>
      <w:r w:rsidRPr="00EE3151">
        <w:rPr>
          <w:rFonts w:ascii="Verdana" w:eastAsia="Verdana" w:hAnsi="Verdana" w:cs="Verdana"/>
          <w:bCs/>
          <w:spacing w:val="1"/>
        </w:rPr>
        <w:t>ώ</w:t>
      </w:r>
      <w:r w:rsidRPr="00EE3151">
        <w:rPr>
          <w:rFonts w:ascii="Verdana" w:eastAsia="Verdana" w:hAnsi="Verdana" w:cs="Verdana"/>
          <w:bCs/>
        </w:rPr>
        <w:t xml:space="preserve">ν </w:t>
      </w:r>
      <w:r w:rsidRPr="00EE3151">
        <w:rPr>
          <w:rFonts w:ascii="Verdana" w:eastAsia="Verdana" w:hAnsi="Verdana" w:cs="Verdana"/>
          <w:bCs/>
          <w:spacing w:val="-1"/>
        </w:rPr>
        <w:t>Π</w:t>
      </w:r>
      <w:r w:rsidRPr="00EE3151">
        <w:rPr>
          <w:rFonts w:ascii="Verdana" w:eastAsia="Verdana" w:hAnsi="Verdana" w:cs="Verdana"/>
          <w:bCs/>
        </w:rPr>
        <w:t>ρ</w:t>
      </w:r>
      <w:r w:rsidRPr="00EE3151">
        <w:rPr>
          <w:rFonts w:ascii="Verdana" w:eastAsia="Verdana" w:hAnsi="Verdana" w:cs="Verdana"/>
          <w:bCs/>
          <w:spacing w:val="2"/>
        </w:rPr>
        <w:t>ο</w:t>
      </w:r>
      <w:r w:rsidRPr="00EE3151">
        <w:rPr>
          <w:rFonts w:ascii="Verdana" w:eastAsia="Verdana" w:hAnsi="Verdana" w:cs="Verdana"/>
          <w:bCs/>
          <w:spacing w:val="-1"/>
        </w:rPr>
        <w:t>σ</w:t>
      </w:r>
      <w:r w:rsidRPr="00EE3151">
        <w:rPr>
          <w:rFonts w:ascii="Verdana" w:eastAsia="Verdana" w:hAnsi="Verdana" w:cs="Verdana"/>
          <w:bCs/>
        </w:rPr>
        <w:t>τ</w:t>
      </w:r>
      <w:r w:rsidRPr="00EE3151">
        <w:rPr>
          <w:rFonts w:ascii="Verdana" w:eastAsia="Verdana" w:hAnsi="Verdana" w:cs="Verdana"/>
          <w:bCs/>
          <w:spacing w:val="3"/>
        </w:rPr>
        <w:t>α</w:t>
      </w:r>
      <w:r w:rsidRPr="00EE3151">
        <w:rPr>
          <w:rFonts w:ascii="Verdana" w:eastAsia="Verdana" w:hAnsi="Verdana" w:cs="Verdana"/>
          <w:bCs/>
          <w:spacing w:val="-1"/>
        </w:rPr>
        <w:t>σ</w:t>
      </w:r>
      <w:r w:rsidRPr="00EE3151">
        <w:rPr>
          <w:rFonts w:ascii="Verdana" w:eastAsia="Verdana" w:hAnsi="Verdana" w:cs="Verdana"/>
          <w:bCs/>
          <w:spacing w:val="3"/>
        </w:rPr>
        <w:t>ί</w:t>
      </w:r>
      <w:r w:rsidRPr="00EE3151">
        <w:rPr>
          <w:rFonts w:ascii="Verdana" w:eastAsia="Verdana" w:hAnsi="Verdana" w:cs="Verdana"/>
          <w:bCs/>
          <w:spacing w:val="1"/>
        </w:rPr>
        <w:t>α</w:t>
      </w:r>
      <w:r w:rsidRPr="00EE3151">
        <w:rPr>
          <w:rFonts w:ascii="Verdana" w:eastAsia="Verdana" w:hAnsi="Verdana" w:cs="Verdana"/>
          <w:bCs/>
        </w:rPr>
        <w:t>ς</w:t>
      </w:r>
      <w:r w:rsidRPr="00EE3151">
        <w:rPr>
          <w:rFonts w:ascii="Verdana" w:eastAsia="Verdana" w:hAnsi="Verdana" w:cs="Verdana"/>
          <w:bCs/>
          <w:spacing w:val="-13"/>
        </w:rPr>
        <w:t xml:space="preserve"> </w:t>
      </w:r>
      <w:r w:rsidRPr="00EE3151">
        <w:rPr>
          <w:rFonts w:ascii="Verdana" w:eastAsia="Verdana" w:hAnsi="Verdana" w:cs="Verdana"/>
          <w:bCs/>
        </w:rPr>
        <w:t>κ</w:t>
      </w:r>
      <w:r w:rsidRPr="00EE3151">
        <w:rPr>
          <w:rFonts w:ascii="Verdana" w:eastAsia="Verdana" w:hAnsi="Verdana" w:cs="Verdana"/>
          <w:bCs/>
          <w:spacing w:val="1"/>
        </w:rPr>
        <w:t>α</w:t>
      </w:r>
      <w:r w:rsidRPr="00EE3151">
        <w:rPr>
          <w:rFonts w:ascii="Verdana" w:eastAsia="Verdana" w:hAnsi="Verdana" w:cs="Verdana"/>
          <w:bCs/>
        </w:rPr>
        <w:t>ι</w:t>
      </w:r>
      <w:r w:rsidRPr="00EE3151">
        <w:rPr>
          <w:rFonts w:ascii="Verdana" w:eastAsia="Verdana" w:hAnsi="Verdana" w:cs="Verdana"/>
          <w:bCs/>
          <w:spacing w:val="-1"/>
        </w:rPr>
        <w:t xml:space="preserve"> Π</w:t>
      </w:r>
      <w:r w:rsidRPr="00EE3151">
        <w:rPr>
          <w:rFonts w:ascii="Verdana" w:eastAsia="Verdana" w:hAnsi="Verdana" w:cs="Verdana"/>
          <w:bCs/>
        </w:rPr>
        <w:t>ρ</w:t>
      </w:r>
      <w:r w:rsidRPr="00EE3151">
        <w:rPr>
          <w:rFonts w:ascii="Verdana" w:eastAsia="Verdana" w:hAnsi="Verdana" w:cs="Verdana"/>
          <w:bCs/>
          <w:spacing w:val="-1"/>
        </w:rPr>
        <w:t>ό</w:t>
      </w:r>
      <w:r w:rsidRPr="00EE3151">
        <w:rPr>
          <w:rFonts w:ascii="Verdana" w:eastAsia="Verdana" w:hAnsi="Verdana" w:cs="Verdana"/>
          <w:bCs/>
        </w:rPr>
        <w:t>λ</w:t>
      </w:r>
      <w:r w:rsidRPr="00EE3151">
        <w:rPr>
          <w:rFonts w:ascii="Verdana" w:eastAsia="Verdana" w:hAnsi="Verdana" w:cs="Verdana"/>
          <w:bCs/>
          <w:spacing w:val="1"/>
        </w:rPr>
        <w:t>η</w:t>
      </w:r>
      <w:r w:rsidRPr="00EE3151">
        <w:rPr>
          <w:rFonts w:ascii="Verdana" w:eastAsia="Verdana" w:hAnsi="Verdana" w:cs="Verdana"/>
          <w:bCs/>
          <w:spacing w:val="2"/>
        </w:rPr>
        <w:t>ψ</w:t>
      </w:r>
      <w:r w:rsidRPr="00EE3151">
        <w:rPr>
          <w:rFonts w:ascii="Verdana" w:eastAsia="Verdana" w:hAnsi="Verdana" w:cs="Verdana"/>
          <w:bCs/>
          <w:spacing w:val="1"/>
        </w:rPr>
        <w:t>η</w:t>
      </w:r>
      <w:r w:rsidRPr="00EE3151">
        <w:rPr>
          <w:rFonts w:ascii="Verdana" w:eastAsia="Verdana" w:hAnsi="Verdana" w:cs="Verdana"/>
          <w:bCs/>
        </w:rPr>
        <w:t>ς</w:t>
      </w:r>
      <w:r w:rsidRPr="00EE3151">
        <w:rPr>
          <w:rFonts w:ascii="Verdana" w:eastAsia="Verdana" w:hAnsi="Verdana" w:cs="Verdana"/>
          <w:bCs/>
          <w:spacing w:val="-11"/>
        </w:rPr>
        <w:t xml:space="preserve"> </w:t>
      </w:r>
      <w:r w:rsidRPr="00EE3151">
        <w:rPr>
          <w:rFonts w:ascii="Verdana" w:eastAsia="Verdana" w:hAnsi="Verdana" w:cs="Verdana"/>
          <w:bCs/>
          <w:spacing w:val="1"/>
        </w:rPr>
        <w:t>(</w:t>
      </w:r>
      <w:r w:rsidRPr="00EE3151">
        <w:rPr>
          <w:rFonts w:ascii="Verdana" w:eastAsia="Verdana" w:hAnsi="Verdana" w:cs="Verdana"/>
          <w:bCs/>
          <w:spacing w:val="-1"/>
        </w:rPr>
        <w:t>Ε</w:t>
      </w:r>
      <w:r w:rsidRPr="00EE3151">
        <w:rPr>
          <w:rFonts w:ascii="Verdana" w:eastAsia="Verdana" w:hAnsi="Verdana" w:cs="Verdana"/>
          <w:bCs/>
        </w:rPr>
        <w:t>Ξ</w:t>
      </w:r>
      <w:r w:rsidRPr="00EE3151">
        <w:rPr>
          <w:rFonts w:ascii="Verdana" w:eastAsia="Verdana" w:hAnsi="Verdana" w:cs="Verdana"/>
          <w:bCs/>
          <w:spacing w:val="2"/>
        </w:rPr>
        <w:t>Υ</w:t>
      </w:r>
      <w:r w:rsidRPr="00EE3151">
        <w:rPr>
          <w:rFonts w:ascii="Verdana" w:eastAsia="Verdana" w:hAnsi="Verdana" w:cs="Verdana"/>
          <w:bCs/>
          <w:spacing w:val="-1"/>
        </w:rPr>
        <w:t>Π</w:t>
      </w:r>
      <w:r w:rsidRPr="00EE3151">
        <w:rPr>
          <w:rFonts w:ascii="Verdana" w:eastAsia="Verdana" w:hAnsi="Verdana" w:cs="Verdana"/>
          <w:bCs/>
        </w:rPr>
        <w:t>)</w:t>
      </w:r>
      <w:r w:rsidRPr="00EE3151">
        <w:rPr>
          <w:rFonts w:ascii="Verdana" w:eastAsia="Verdana" w:hAnsi="Verdana" w:cs="Verdana"/>
          <w:bCs/>
          <w:spacing w:val="-7"/>
        </w:rPr>
        <w:t xml:space="preserve"> </w:t>
      </w:r>
      <w:r w:rsidRPr="00EE3151">
        <w:rPr>
          <w:rFonts w:ascii="Verdana" w:eastAsia="Verdana" w:hAnsi="Verdana" w:cs="Verdana"/>
          <w:bCs/>
          <w:spacing w:val="1"/>
        </w:rPr>
        <w:t>(</w:t>
      </w:r>
      <w:r w:rsidRPr="00EE3151">
        <w:rPr>
          <w:rFonts w:ascii="Verdana" w:eastAsia="Verdana" w:hAnsi="Verdana" w:cs="Verdana"/>
          <w:bCs/>
          <w:spacing w:val="2"/>
        </w:rPr>
        <w:t>Π</w:t>
      </w:r>
      <w:r w:rsidRPr="00EE3151">
        <w:rPr>
          <w:rFonts w:ascii="Verdana" w:eastAsia="Verdana" w:hAnsi="Verdana" w:cs="Verdana"/>
          <w:bCs/>
          <w:spacing w:val="-1"/>
        </w:rPr>
        <w:t>Ο</w:t>
      </w:r>
      <w:r w:rsidRPr="00EE3151">
        <w:rPr>
          <w:rFonts w:ascii="Verdana" w:eastAsia="Verdana" w:hAnsi="Verdana" w:cs="Verdana"/>
          <w:bCs/>
          <w:spacing w:val="3"/>
        </w:rPr>
        <w:t>Λ</w:t>
      </w:r>
      <w:r w:rsidRPr="00EE3151">
        <w:rPr>
          <w:rFonts w:ascii="Verdana" w:eastAsia="Verdana" w:hAnsi="Verdana" w:cs="Verdana"/>
          <w:bCs/>
        </w:rPr>
        <w:t>.</w:t>
      </w:r>
      <w:r w:rsidRPr="00EE3151">
        <w:rPr>
          <w:rFonts w:ascii="Verdana" w:eastAsia="Verdana" w:hAnsi="Verdana" w:cs="Verdana"/>
          <w:bCs/>
          <w:spacing w:val="-7"/>
        </w:rPr>
        <w:t xml:space="preserve"> </w:t>
      </w:r>
      <w:r w:rsidRPr="00EE3151">
        <w:rPr>
          <w:rFonts w:ascii="Verdana" w:eastAsia="Verdana" w:hAnsi="Verdana" w:cs="Verdana"/>
          <w:bCs/>
          <w:spacing w:val="1"/>
        </w:rPr>
        <w:t>1168</w:t>
      </w:r>
      <w:r w:rsidRPr="00EE3151">
        <w:rPr>
          <w:rFonts w:ascii="Verdana" w:eastAsia="Verdana" w:hAnsi="Verdana" w:cs="Verdana"/>
          <w:bCs/>
          <w:spacing w:val="3"/>
        </w:rPr>
        <w:t>/</w:t>
      </w:r>
      <w:r w:rsidRPr="00EE3151">
        <w:rPr>
          <w:rFonts w:ascii="Verdana" w:eastAsia="Verdana" w:hAnsi="Verdana" w:cs="Verdana"/>
          <w:bCs/>
          <w:spacing w:val="1"/>
        </w:rPr>
        <w:t>1125529/</w:t>
      </w:r>
      <w:r w:rsidRPr="00EE3151">
        <w:rPr>
          <w:rFonts w:ascii="Verdana" w:eastAsia="Verdana" w:hAnsi="Verdana" w:cs="Verdana"/>
          <w:bCs/>
        </w:rPr>
        <w:t>8</w:t>
      </w:r>
      <w:r w:rsidRPr="00EE3151">
        <w:rPr>
          <w:rFonts w:ascii="Verdana" w:eastAsia="Verdana" w:hAnsi="Verdana" w:cs="Verdana"/>
          <w:bCs/>
          <w:spacing w:val="1"/>
        </w:rPr>
        <w:t>239/989/</w:t>
      </w:r>
      <w:r w:rsidRPr="00EE3151">
        <w:rPr>
          <w:rFonts w:ascii="Verdana" w:eastAsia="Verdana" w:hAnsi="Verdana" w:cs="Verdana"/>
          <w:bCs/>
          <w:spacing w:val="-1"/>
        </w:rPr>
        <w:t>β</w:t>
      </w:r>
      <w:r w:rsidRPr="00EE3151">
        <w:rPr>
          <w:rFonts w:ascii="Verdana" w:eastAsia="Verdana" w:hAnsi="Verdana" w:cs="Verdana"/>
          <w:bCs/>
          <w:spacing w:val="1"/>
        </w:rPr>
        <w:t>0014/16</w:t>
      </w:r>
      <w:r w:rsidRPr="00EE3151">
        <w:rPr>
          <w:rFonts w:ascii="Verdana" w:eastAsia="Verdana" w:hAnsi="Verdana" w:cs="Verdana"/>
          <w:bCs/>
        </w:rPr>
        <w:t>.</w:t>
      </w:r>
      <w:r w:rsidRPr="00EE3151">
        <w:rPr>
          <w:rFonts w:ascii="Verdana" w:eastAsia="Verdana" w:hAnsi="Verdana" w:cs="Verdana"/>
          <w:bCs/>
          <w:spacing w:val="1"/>
        </w:rPr>
        <w:t>12</w:t>
      </w:r>
      <w:r w:rsidRPr="00EE3151">
        <w:rPr>
          <w:rFonts w:ascii="Verdana" w:eastAsia="Verdana" w:hAnsi="Verdana" w:cs="Verdana"/>
          <w:bCs/>
        </w:rPr>
        <w:t>.</w:t>
      </w:r>
      <w:r w:rsidRPr="00EE3151">
        <w:rPr>
          <w:rFonts w:ascii="Verdana" w:eastAsia="Verdana" w:hAnsi="Verdana" w:cs="Verdana"/>
          <w:bCs/>
          <w:spacing w:val="1"/>
        </w:rPr>
        <w:t>2008</w:t>
      </w:r>
      <w:r w:rsidRPr="00EE3151">
        <w:rPr>
          <w:rFonts w:ascii="Verdana" w:eastAsia="Verdana" w:hAnsi="Verdana" w:cs="Verdana"/>
          <w:bCs/>
        </w:rPr>
        <w:t xml:space="preserve">, </w:t>
      </w:r>
      <w:proofErr w:type="spellStart"/>
      <w:r w:rsidRPr="00EE3151">
        <w:rPr>
          <w:rFonts w:ascii="Verdana" w:eastAsia="Verdana" w:hAnsi="Verdana" w:cs="Verdana"/>
          <w:bCs/>
        </w:rPr>
        <w:t>ΓνΝΣΚ</w:t>
      </w:r>
      <w:proofErr w:type="spellEnd"/>
      <w:r w:rsidRPr="00EE3151">
        <w:rPr>
          <w:rFonts w:ascii="Verdana" w:eastAsia="Verdana" w:hAnsi="Verdana" w:cs="Verdana"/>
          <w:bCs/>
          <w:spacing w:val="-7"/>
        </w:rPr>
        <w:t xml:space="preserve"> </w:t>
      </w:r>
      <w:r w:rsidRPr="00EE3151">
        <w:rPr>
          <w:rFonts w:ascii="Verdana" w:eastAsia="Verdana" w:hAnsi="Verdana" w:cs="Verdana"/>
          <w:bCs/>
          <w:spacing w:val="1"/>
        </w:rPr>
        <w:t>297/08</w:t>
      </w:r>
      <w:r w:rsidRPr="00EE3151">
        <w:rPr>
          <w:rFonts w:ascii="Verdana" w:eastAsia="Verdana" w:hAnsi="Verdana" w:cs="Verdana"/>
          <w:bCs/>
        </w:rPr>
        <w:t>).</w:t>
      </w:r>
    </w:p>
    <w:p w14:paraId="56891186" w14:textId="77777777" w:rsidR="000D2B21" w:rsidRPr="00EE3151" w:rsidRDefault="000D2B21" w:rsidP="000D2B21">
      <w:pPr>
        <w:rPr>
          <w:rFonts w:ascii="Verdana" w:hAnsi="Verdana"/>
        </w:rPr>
      </w:pPr>
    </w:p>
    <w:p w14:paraId="637237EA" w14:textId="77777777" w:rsidR="000D2B21" w:rsidRPr="00EE3151" w:rsidRDefault="000D2B21" w:rsidP="000D2B21">
      <w:pPr>
        <w:jc w:val="center"/>
        <w:rPr>
          <w:rFonts w:ascii="Verdana" w:hAnsi="Verdana"/>
          <w:b/>
        </w:rPr>
        <w:sectPr w:rsidR="000D2B21" w:rsidRPr="00EE3151" w:rsidSect="00554676">
          <w:type w:val="continuous"/>
          <w:pgSz w:w="11900" w:h="16840"/>
          <w:pgMar w:top="1298" w:right="1134" w:bottom="1298" w:left="1134" w:header="720" w:footer="720" w:gutter="0"/>
          <w:cols w:space="720"/>
        </w:sectPr>
      </w:pPr>
      <w:r w:rsidRPr="00EE3151">
        <w:rPr>
          <w:rFonts w:ascii="Verdana" w:hAnsi="Verdana"/>
          <w:b/>
        </w:rPr>
        <w:t>Ξάνθη, …../…../2024</w:t>
      </w:r>
    </w:p>
    <w:p w14:paraId="39816A0C" w14:textId="25171598" w:rsidR="000D2B21" w:rsidRPr="00EE3151" w:rsidRDefault="000D2B21" w:rsidP="00D73E38">
      <w:pPr>
        <w:spacing w:before="58"/>
        <w:ind w:right="-20"/>
        <w:jc w:val="center"/>
        <w:rPr>
          <w:rFonts w:ascii="Verdana" w:eastAsia="Verdana" w:hAnsi="Verdana" w:cs="Verdana"/>
          <w:b/>
          <w:spacing w:val="-1"/>
          <w:w w:val="111"/>
          <w:sz w:val="24"/>
          <w:szCs w:val="24"/>
        </w:rPr>
      </w:pPr>
      <w:r w:rsidRPr="00EE3151">
        <w:rPr>
          <w:rFonts w:ascii="Verdana" w:eastAsia="Verdana" w:hAnsi="Verdana" w:cs="Verdana"/>
          <w:b/>
          <w:spacing w:val="-1"/>
          <w:w w:val="111"/>
          <w:sz w:val="24"/>
          <w:szCs w:val="24"/>
        </w:rPr>
        <w:lastRenderedPageBreak/>
        <w:t>Ο Προσφέρων</w:t>
      </w:r>
    </w:p>
    <w:p w14:paraId="34CE2221" w14:textId="77777777" w:rsidR="000D2B21" w:rsidRDefault="000D2B21" w:rsidP="000D2B21">
      <w:pPr>
        <w:spacing w:after="120"/>
        <w:ind w:right="-20"/>
        <w:jc w:val="right"/>
        <w:rPr>
          <w:rFonts w:ascii="Verdana" w:eastAsia="Verdana" w:hAnsi="Verdana" w:cs="Verdana"/>
          <w:b/>
          <w:spacing w:val="-1"/>
          <w:w w:val="111"/>
          <w:sz w:val="24"/>
        </w:rPr>
      </w:pPr>
      <w:bookmarkStart w:id="15" w:name="_Hlk177396620"/>
      <w:r w:rsidRPr="00EE3151">
        <w:rPr>
          <w:rFonts w:ascii="Verdana" w:eastAsia="Verdana" w:hAnsi="Verdana" w:cs="Verdana"/>
          <w:b/>
          <w:spacing w:val="-1"/>
          <w:sz w:val="19"/>
          <w:szCs w:val="19"/>
        </w:rPr>
        <w:t>Ξάνθη,</w:t>
      </w:r>
      <w:r w:rsidRPr="00EE3151">
        <w:rPr>
          <w:rFonts w:ascii="Verdana" w:eastAsia="Verdana" w:hAnsi="Verdana" w:cs="Verdana"/>
          <w:b/>
          <w:spacing w:val="-10"/>
          <w:sz w:val="19"/>
          <w:szCs w:val="19"/>
        </w:rPr>
        <w:t xml:space="preserve">  1</w:t>
      </w:r>
      <w:r>
        <w:rPr>
          <w:rFonts w:ascii="Verdana" w:eastAsia="Verdana" w:hAnsi="Verdana" w:cs="Verdana"/>
          <w:b/>
          <w:spacing w:val="-10"/>
          <w:sz w:val="19"/>
          <w:szCs w:val="19"/>
        </w:rPr>
        <w:t>6</w:t>
      </w:r>
      <w:r w:rsidRPr="00EE3151">
        <w:rPr>
          <w:rFonts w:ascii="Verdana" w:eastAsia="Verdana" w:hAnsi="Verdana" w:cs="Verdana"/>
          <w:b/>
          <w:spacing w:val="-10"/>
          <w:sz w:val="19"/>
          <w:szCs w:val="19"/>
        </w:rPr>
        <w:t xml:space="preserve"> Σεπτεμβρίου 2024</w:t>
      </w:r>
    </w:p>
    <w:p w14:paraId="630028AC" w14:textId="77777777" w:rsidR="000D2B21" w:rsidRPr="00EE3151" w:rsidRDefault="000D2B21" w:rsidP="000D2B21">
      <w:pPr>
        <w:spacing w:after="120"/>
        <w:ind w:right="-20"/>
        <w:rPr>
          <w:rFonts w:ascii="Verdana" w:eastAsia="Verdana" w:hAnsi="Verdana" w:cs="Verdana"/>
          <w:b/>
          <w:sz w:val="24"/>
        </w:rPr>
      </w:pPr>
      <w:r w:rsidRPr="00EE3151">
        <w:rPr>
          <w:rFonts w:ascii="Verdana" w:eastAsia="Verdana" w:hAnsi="Verdana" w:cs="Verdana"/>
          <w:b/>
          <w:spacing w:val="-1"/>
          <w:w w:val="111"/>
          <w:sz w:val="24"/>
        </w:rPr>
        <w:t>Ε</w:t>
      </w:r>
      <w:r w:rsidRPr="00EE3151">
        <w:rPr>
          <w:rFonts w:ascii="Verdana" w:eastAsia="Verdana" w:hAnsi="Verdana" w:cs="Verdana"/>
          <w:b/>
          <w:spacing w:val="1"/>
          <w:w w:val="111"/>
          <w:sz w:val="24"/>
        </w:rPr>
        <w:t>ΠΙ</w:t>
      </w:r>
      <w:r w:rsidRPr="00EE3151">
        <w:rPr>
          <w:rFonts w:ascii="Verdana" w:eastAsia="Verdana" w:hAnsi="Verdana" w:cs="Verdana"/>
          <w:b/>
          <w:spacing w:val="-1"/>
          <w:w w:val="111"/>
          <w:sz w:val="24"/>
        </w:rPr>
        <w:t>Σ</w:t>
      </w:r>
      <w:r w:rsidRPr="00EE3151">
        <w:rPr>
          <w:rFonts w:ascii="Verdana" w:eastAsia="Verdana" w:hAnsi="Verdana" w:cs="Verdana"/>
          <w:b/>
          <w:spacing w:val="1"/>
          <w:w w:val="111"/>
          <w:sz w:val="24"/>
        </w:rPr>
        <w:t>ΥΝΑΠ</w:t>
      </w:r>
      <w:r w:rsidRPr="00EE3151">
        <w:rPr>
          <w:rFonts w:ascii="Verdana" w:eastAsia="Verdana" w:hAnsi="Verdana" w:cs="Verdana"/>
          <w:b/>
          <w:w w:val="111"/>
          <w:sz w:val="24"/>
        </w:rPr>
        <w:t>ΤΟ</w:t>
      </w:r>
      <w:r w:rsidRPr="00EE3151">
        <w:rPr>
          <w:rFonts w:ascii="Verdana" w:eastAsia="Verdana" w:hAnsi="Verdana" w:cs="Verdana"/>
          <w:b/>
          <w:spacing w:val="1"/>
          <w:w w:val="111"/>
          <w:sz w:val="24"/>
        </w:rPr>
        <w:t>Μ</w:t>
      </w:r>
      <w:r w:rsidRPr="00EE3151">
        <w:rPr>
          <w:rFonts w:ascii="Verdana" w:eastAsia="Verdana" w:hAnsi="Verdana" w:cs="Verdana"/>
          <w:b/>
          <w:spacing w:val="-1"/>
          <w:w w:val="111"/>
          <w:sz w:val="24"/>
        </w:rPr>
        <w:t>ΕΝ</w:t>
      </w:r>
      <w:r w:rsidRPr="00EE3151">
        <w:rPr>
          <w:rFonts w:ascii="Verdana" w:eastAsia="Verdana" w:hAnsi="Verdana" w:cs="Verdana"/>
          <w:b/>
          <w:w w:val="111"/>
          <w:sz w:val="24"/>
        </w:rPr>
        <w:t>ΟΣ</w:t>
      </w:r>
      <w:r w:rsidRPr="00EE3151">
        <w:rPr>
          <w:rFonts w:ascii="Verdana" w:eastAsia="Verdana" w:hAnsi="Verdana" w:cs="Verdana"/>
          <w:b/>
          <w:spacing w:val="-28"/>
          <w:w w:val="111"/>
          <w:sz w:val="24"/>
        </w:rPr>
        <w:t xml:space="preserve"> </w:t>
      </w:r>
      <w:r w:rsidRPr="00EE3151">
        <w:rPr>
          <w:rFonts w:ascii="Verdana" w:eastAsia="Verdana" w:hAnsi="Verdana" w:cs="Verdana"/>
          <w:b/>
          <w:spacing w:val="1"/>
          <w:w w:val="111"/>
          <w:sz w:val="24"/>
        </w:rPr>
        <w:t>ΠΙΝΑ</w:t>
      </w:r>
      <w:r w:rsidRPr="00EE3151">
        <w:rPr>
          <w:rFonts w:ascii="Verdana" w:eastAsia="Verdana" w:hAnsi="Verdana" w:cs="Verdana"/>
          <w:b/>
          <w:w w:val="111"/>
          <w:sz w:val="24"/>
        </w:rPr>
        <w:t>Κ</w:t>
      </w:r>
      <w:r w:rsidRPr="00EE3151">
        <w:rPr>
          <w:rFonts w:ascii="Verdana" w:eastAsia="Verdana" w:hAnsi="Verdana" w:cs="Verdana"/>
          <w:b/>
          <w:spacing w:val="1"/>
          <w:w w:val="111"/>
          <w:sz w:val="24"/>
        </w:rPr>
        <w:t>Α</w:t>
      </w:r>
      <w:r w:rsidRPr="00EE3151">
        <w:rPr>
          <w:rFonts w:ascii="Verdana" w:eastAsia="Verdana" w:hAnsi="Verdana" w:cs="Verdana"/>
          <w:b/>
          <w:w w:val="111"/>
          <w:sz w:val="24"/>
        </w:rPr>
        <w:t>Σ</w:t>
      </w:r>
      <w:r w:rsidRPr="00EE3151">
        <w:rPr>
          <w:rFonts w:ascii="Verdana" w:eastAsia="Verdana" w:hAnsi="Verdana" w:cs="Verdana"/>
          <w:b/>
          <w:spacing w:val="-1"/>
          <w:w w:val="111"/>
          <w:sz w:val="24"/>
        </w:rPr>
        <w:t xml:space="preserve"> </w:t>
      </w:r>
      <w:r w:rsidRPr="00EE3151">
        <w:rPr>
          <w:rFonts w:ascii="Verdana" w:eastAsia="Verdana" w:hAnsi="Verdana" w:cs="Verdana"/>
          <w:b/>
          <w:sz w:val="24"/>
        </w:rPr>
        <w:t>ΤΟ</w:t>
      </w:r>
      <w:r w:rsidRPr="00EE3151">
        <w:rPr>
          <w:rFonts w:ascii="Verdana" w:eastAsia="Verdana" w:hAnsi="Verdana" w:cs="Verdana"/>
          <w:b/>
          <w:spacing w:val="-2"/>
          <w:sz w:val="24"/>
        </w:rPr>
        <w:t>Π</w:t>
      </w:r>
      <w:r w:rsidRPr="00EE3151">
        <w:rPr>
          <w:rFonts w:ascii="Verdana" w:eastAsia="Verdana" w:hAnsi="Verdana" w:cs="Verdana"/>
          <w:b/>
          <w:sz w:val="24"/>
        </w:rPr>
        <w:t>ΟΥ</w:t>
      </w:r>
      <w:r w:rsidRPr="00EE3151">
        <w:rPr>
          <w:rFonts w:ascii="Verdana" w:eastAsia="Verdana" w:hAnsi="Verdana" w:cs="Verdana"/>
          <w:b/>
          <w:spacing w:val="3"/>
          <w:sz w:val="24"/>
        </w:rPr>
        <w:t xml:space="preserve"> </w:t>
      </w:r>
      <w:r w:rsidRPr="00EE3151">
        <w:rPr>
          <w:rFonts w:ascii="Verdana" w:eastAsia="Verdana" w:hAnsi="Verdana" w:cs="Verdana"/>
          <w:b/>
          <w:spacing w:val="1"/>
          <w:w w:val="110"/>
          <w:sz w:val="24"/>
        </w:rPr>
        <w:t>ΠΑ</w:t>
      </w:r>
      <w:r w:rsidRPr="00EE3151">
        <w:rPr>
          <w:rFonts w:ascii="Verdana" w:eastAsia="Verdana" w:hAnsi="Verdana" w:cs="Verdana"/>
          <w:b/>
          <w:spacing w:val="-1"/>
          <w:w w:val="110"/>
          <w:sz w:val="24"/>
        </w:rPr>
        <w:t>Ρ</w:t>
      </w:r>
      <w:r w:rsidRPr="00EE3151">
        <w:rPr>
          <w:rFonts w:ascii="Verdana" w:eastAsia="Verdana" w:hAnsi="Verdana" w:cs="Verdana"/>
          <w:b/>
          <w:w w:val="110"/>
          <w:sz w:val="24"/>
        </w:rPr>
        <w:t>Ο</w:t>
      </w:r>
      <w:r w:rsidRPr="00EE3151">
        <w:rPr>
          <w:rFonts w:ascii="Verdana" w:eastAsia="Verdana" w:hAnsi="Verdana" w:cs="Verdana"/>
          <w:b/>
          <w:spacing w:val="-1"/>
          <w:w w:val="110"/>
          <w:sz w:val="24"/>
        </w:rPr>
        <w:t>Χ</w:t>
      </w:r>
      <w:r w:rsidRPr="00EE3151">
        <w:rPr>
          <w:rFonts w:ascii="Verdana" w:eastAsia="Verdana" w:hAnsi="Verdana" w:cs="Verdana"/>
          <w:b/>
          <w:spacing w:val="1"/>
          <w:w w:val="110"/>
          <w:sz w:val="24"/>
        </w:rPr>
        <w:t>Η</w:t>
      </w:r>
      <w:r w:rsidRPr="00EE3151">
        <w:rPr>
          <w:rFonts w:ascii="Verdana" w:eastAsia="Verdana" w:hAnsi="Verdana" w:cs="Verdana"/>
          <w:b/>
          <w:w w:val="110"/>
          <w:sz w:val="24"/>
        </w:rPr>
        <w:t>Σ</w:t>
      </w:r>
      <w:r w:rsidRPr="00EE3151">
        <w:rPr>
          <w:rFonts w:ascii="Verdana" w:eastAsia="Verdana" w:hAnsi="Verdana" w:cs="Verdana"/>
          <w:b/>
          <w:spacing w:val="-6"/>
          <w:w w:val="110"/>
          <w:sz w:val="24"/>
        </w:rPr>
        <w:t xml:space="preserve"> </w:t>
      </w:r>
      <w:r w:rsidRPr="00EE3151">
        <w:rPr>
          <w:rFonts w:ascii="Verdana" w:eastAsia="Verdana" w:hAnsi="Verdana" w:cs="Verdana"/>
          <w:b/>
          <w:spacing w:val="1"/>
          <w:w w:val="119"/>
          <w:sz w:val="24"/>
        </w:rPr>
        <w:t>Υ</w:t>
      </w:r>
      <w:r w:rsidRPr="00EE3151">
        <w:rPr>
          <w:rFonts w:ascii="Verdana" w:eastAsia="Verdana" w:hAnsi="Verdana" w:cs="Verdana"/>
          <w:b/>
          <w:spacing w:val="1"/>
          <w:w w:val="111"/>
          <w:sz w:val="24"/>
        </w:rPr>
        <w:t>Π</w:t>
      </w:r>
      <w:r w:rsidRPr="00EE3151">
        <w:rPr>
          <w:rFonts w:ascii="Verdana" w:eastAsia="Verdana" w:hAnsi="Verdana" w:cs="Verdana"/>
          <w:b/>
          <w:spacing w:val="-2"/>
          <w:w w:val="111"/>
          <w:sz w:val="24"/>
        </w:rPr>
        <w:t>Η</w:t>
      </w:r>
      <w:r w:rsidRPr="00EE3151">
        <w:rPr>
          <w:rFonts w:ascii="Verdana" w:eastAsia="Verdana" w:hAnsi="Verdana" w:cs="Verdana"/>
          <w:b/>
          <w:spacing w:val="-1"/>
          <w:w w:val="121"/>
          <w:sz w:val="24"/>
        </w:rPr>
        <w:t>Ρ</w:t>
      </w:r>
      <w:r w:rsidRPr="00EE3151">
        <w:rPr>
          <w:rFonts w:ascii="Verdana" w:eastAsia="Verdana" w:hAnsi="Verdana" w:cs="Verdana"/>
          <w:b/>
          <w:spacing w:val="-1"/>
          <w:w w:val="108"/>
          <w:sz w:val="24"/>
        </w:rPr>
        <w:t>Ε</w:t>
      </w:r>
      <w:r w:rsidRPr="00EE3151">
        <w:rPr>
          <w:rFonts w:ascii="Verdana" w:eastAsia="Verdana" w:hAnsi="Verdana" w:cs="Verdana"/>
          <w:b/>
          <w:spacing w:val="-1"/>
          <w:w w:val="101"/>
          <w:sz w:val="24"/>
        </w:rPr>
        <w:t>Σ</w:t>
      </w:r>
      <w:r w:rsidRPr="00EE3151">
        <w:rPr>
          <w:rFonts w:ascii="Verdana" w:eastAsia="Verdana" w:hAnsi="Verdana" w:cs="Verdana"/>
          <w:b/>
          <w:spacing w:val="1"/>
          <w:w w:val="129"/>
          <w:sz w:val="24"/>
        </w:rPr>
        <w:t>Ι</w:t>
      </w:r>
      <w:r w:rsidRPr="00EE3151">
        <w:rPr>
          <w:rFonts w:ascii="Verdana" w:eastAsia="Verdana" w:hAnsi="Verdana" w:cs="Verdana"/>
          <w:b/>
          <w:spacing w:val="-1"/>
          <w:w w:val="103"/>
          <w:sz w:val="24"/>
        </w:rPr>
        <w:t>Ω</w:t>
      </w:r>
      <w:r w:rsidRPr="00EE3151">
        <w:rPr>
          <w:rFonts w:ascii="Verdana" w:eastAsia="Verdana" w:hAnsi="Verdana" w:cs="Verdana"/>
          <w:b/>
          <w:w w:val="113"/>
          <w:sz w:val="24"/>
        </w:rPr>
        <w:t>Ν</w:t>
      </w:r>
    </w:p>
    <w:p w14:paraId="182542C7" w14:textId="77777777" w:rsidR="000D2B21" w:rsidRPr="001E12CE" w:rsidRDefault="000D2B21" w:rsidP="000D2B21">
      <w:pPr>
        <w:spacing w:after="120"/>
        <w:jc w:val="center"/>
        <w:rPr>
          <w:rFonts w:ascii="Verdana" w:hAnsi="Verdana"/>
          <w:b/>
          <w:sz w:val="24"/>
        </w:rPr>
      </w:pPr>
      <w:r w:rsidRPr="00EE3151">
        <w:rPr>
          <w:rFonts w:ascii="Verdana" w:hAnsi="Verdana"/>
          <w:b/>
          <w:sz w:val="24"/>
        </w:rPr>
        <w:t>ΤΟΥ ΓΙΑΤΡΟΥ ΕΡΓΑΣΙΑΣ</w:t>
      </w:r>
    </w:p>
    <w:tbl>
      <w:tblPr>
        <w:tblW w:w="10143" w:type="dxa"/>
        <w:tblInd w:w="-289" w:type="dxa"/>
        <w:tblLayout w:type="fixed"/>
        <w:tblCellMar>
          <w:left w:w="0" w:type="dxa"/>
          <w:right w:w="0" w:type="dxa"/>
        </w:tblCellMar>
        <w:tblLook w:val="01E0" w:firstRow="1" w:lastRow="1" w:firstColumn="1" w:lastColumn="1" w:noHBand="0" w:noVBand="0"/>
      </w:tblPr>
      <w:tblGrid>
        <w:gridCol w:w="710"/>
        <w:gridCol w:w="9433"/>
      </w:tblGrid>
      <w:tr w:rsidR="000D2B21" w:rsidRPr="00EE3151" w14:paraId="030B74CD" w14:textId="77777777" w:rsidTr="00205F41">
        <w:trPr>
          <w:trHeight w:hRule="exact" w:val="531"/>
        </w:trPr>
        <w:tc>
          <w:tcPr>
            <w:tcW w:w="710" w:type="dxa"/>
            <w:tcBorders>
              <w:top w:val="single" w:sz="4" w:space="0" w:color="000000"/>
              <w:left w:val="single" w:sz="4" w:space="0" w:color="000000"/>
              <w:bottom w:val="single" w:sz="4" w:space="0" w:color="000000"/>
              <w:right w:val="single" w:sz="4" w:space="0" w:color="000000"/>
            </w:tcBorders>
            <w:vAlign w:val="center"/>
          </w:tcPr>
          <w:p w14:paraId="687F7C2C" w14:textId="77777777" w:rsidR="000D2B21" w:rsidRPr="00EE3151" w:rsidRDefault="000D2B21" w:rsidP="00205F41">
            <w:pPr>
              <w:ind w:left="131" w:right="-20"/>
              <w:jc w:val="center"/>
              <w:rPr>
                <w:rFonts w:ascii="Verdana" w:eastAsia="Verdana" w:hAnsi="Verdana" w:cs="Verdana"/>
                <w:b/>
              </w:rPr>
            </w:pPr>
            <w:r w:rsidRPr="00EE3151">
              <w:rPr>
                <w:rFonts w:ascii="Verdana" w:eastAsia="Verdana" w:hAnsi="Verdana" w:cs="Verdana"/>
                <w:b/>
                <w:spacing w:val="1"/>
                <w:w w:val="113"/>
              </w:rPr>
              <w:t>Α</w:t>
            </w:r>
            <w:r w:rsidRPr="00EE3151">
              <w:rPr>
                <w:rFonts w:ascii="Verdana" w:eastAsia="Verdana" w:hAnsi="Verdana" w:cs="Verdana"/>
                <w:b/>
                <w:w w:val="151"/>
              </w:rPr>
              <w:t>/</w:t>
            </w:r>
            <w:r w:rsidRPr="00EE3151">
              <w:rPr>
                <w:rFonts w:ascii="Verdana" w:eastAsia="Verdana" w:hAnsi="Verdana" w:cs="Verdana"/>
                <w:b/>
                <w:w w:val="113"/>
              </w:rPr>
              <w:t>Α</w:t>
            </w:r>
          </w:p>
        </w:tc>
        <w:tc>
          <w:tcPr>
            <w:tcW w:w="9433" w:type="dxa"/>
            <w:tcBorders>
              <w:top w:val="single" w:sz="4" w:space="0" w:color="000000"/>
              <w:left w:val="single" w:sz="4" w:space="0" w:color="000000"/>
              <w:bottom w:val="single" w:sz="4" w:space="0" w:color="000000"/>
              <w:right w:val="single" w:sz="4" w:space="0" w:color="000000"/>
            </w:tcBorders>
            <w:vAlign w:val="center"/>
          </w:tcPr>
          <w:p w14:paraId="7DCB8071" w14:textId="77777777" w:rsidR="000D2B21" w:rsidRPr="00EE3151" w:rsidRDefault="000D2B21" w:rsidP="00205F41">
            <w:pPr>
              <w:ind w:right="-20"/>
              <w:jc w:val="center"/>
              <w:rPr>
                <w:rFonts w:ascii="Verdana" w:eastAsia="Verdana" w:hAnsi="Verdana" w:cs="Verdana"/>
                <w:b/>
              </w:rPr>
            </w:pPr>
            <w:r w:rsidRPr="00EE3151">
              <w:rPr>
                <w:rFonts w:ascii="Verdana" w:eastAsia="Verdana" w:hAnsi="Verdana" w:cs="Verdana"/>
                <w:b/>
                <w:spacing w:val="1"/>
                <w:w w:val="110"/>
              </w:rPr>
              <w:t>∆ΗΜ</w:t>
            </w:r>
            <w:r w:rsidRPr="00EE3151">
              <w:rPr>
                <w:rFonts w:ascii="Verdana" w:eastAsia="Verdana" w:hAnsi="Verdana" w:cs="Verdana"/>
                <w:b/>
                <w:w w:val="110"/>
              </w:rPr>
              <w:t>ΟΤ</w:t>
            </w:r>
            <w:r w:rsidRPr="00EE3151">
              <w:rPr>
                <w:rFonts w:ascii="Verdana" w:eastAsia="Verdana" w:hAnsi="Verdana" w:cs="Verdana"/>
                <w:b/>
                <w:spacing w:val="1"/>
                <w:w w:val="110"/>
              </w:rPr>
              <w:t>Ι</w:t>
            </w:r>
            <w:r w:rsidRPr="00EE3151">
              <w:rPr>
                <w:rFonts w:ascii="Verdana" w:eastAsia="Verdana" w:hAnsi="Verdana" w:cs="Verdana"/>
                <w:b/>
                <w:w w:val="110"/>
              </w:rPr>
              <w:t>Κ</w:t>
            </w:r>
            <w:r w:rsidRPr="00EE3151">
              <w:rPr>
                <w:rFonts w:ascii="Verdana" w:eastAsia="Verdana" w:hAnsi="Verdana" w:cs="Verdana"/>
                <w:b/>
                <w:spacing w:val="-1"/>
                <w:w w:val="110"/>
              </w:rPr>
              <w:t>Ε</w:t>
            </w:r>
            <w:r w:rsidRPr="00EE3151">
              <w:rPr>
                <w:rFonts w:ascii="Verdana" w:eastAsia="Verdana" w:hAnsi="Verdana" w:cs="Verdana"/>
                <w:b/>
                <w:w w:val="110"/>
              </w:rPr>
              <w:t>Σ</w:t>
            </w:r>
            <w:r w:rsidRPr="00EE3151">
              <w:rPr>
                <w:rFonts w:ascii="Verdana" w:eastAsia="Verdana" w:hAnsi="Verdana" w:cs="Verdana"/>
                <w:b/>
                <w:spacing w:val="-8"/>
                <w:w w:val="110"/>
              </w:rPr>
              <w:t xml:space="preserve"> </w:t>
            </w:r>
            <w:r w:rsidRPr="00EE3151">
              <w:rPr>
                <w:rFonts w:ascii="Verdana" w:eastAsia="Verdana" w:hAnsi="Verdana" w:cs="Verdana"/>
                <w:b/>
                <w:spacing w:val="-1"/>
                <w:w w:val="108"/>
              </w:rPr>
              <w:t>Ε</w:t>
            </w:r>
            <w:r w:rsidRPr="00EE3151">
              <w:rPr>
                <w:rFonts w:ascii="Verdana" w:eastAsia="Verdana" w:hAnsi="Verdana" w:cs="Verdana"/>
                <w:b/>
                <w:spacing w:val="1"/>
                <w:w w:val="112"/>
              </w:rPr>
              <w:t>Γ</w:t>
            </w:r>
            <w:r w:rsidRPr="00EE3151">
              <w:rPr>
                <w:rFonts w:ascii="Verdana" w:eastAsia="Verdana" w:hAnsi="Verdana" w:cs="Verdana"/>
                <w:b/>
                <w:w w:val="111"/>
              </w:rPr>
              <w:t>Κ</w:t>
            </w:r>
            <w:r w:rsidRPr="00EE3151">
              <w:rPr>
                <w:rFonts w:ascii="Verdana" w:eastAsia="Verdana" w:hAnsi="Verdana" w:cs="Verdana"/>
                <w:b/>
                <w:spacing w:val="1"/>
                <w:w w:val="113"/>
              </w:rPr>
              <w:t>Α</w:t>
            </w:r>
            <w:r w:rsidRPr="00EE3151">
              <w:rPr>
                <w:rFonts w:ascii="Verdana" w:eastAsia="Verdana" w:hAnsi="Verdana" w:cs="Verdana"/>
                <w:b/>
                <w:w w:val="110"/>
              </w:rPr>
              <w:t>Τ</w:t>
            </w:r>
            <w:r w:rsidRPr="00EE3151">
              <w:rPr>
                <w:rFonts w:ascii="Verdana" w:eastAsia="Verdana" w:hAnsi="Verdana" w:cs="Verdana"/>
                <w:b/>
                <w:spacing w:val="1"/>
                <w:w w:val="113"/>
              </w:rPr>
              <w:t>Α</w:t>
            </w:r>
            <w:r w:rsidRPr="00EE3151">
              <w:rPr>
                <w:rFonts w:ascii="Verdana" w:eastAsia="Verdana" w:hAnsi="Verdana" w:cs="Verdana"/>
                <w:b/>
                <w:spacing w:val="-1"/>
                <w:w w:val="101"/>
              </w:rPr>
              <w:t>Σ</w:t>
            </w:r>
            <w:r w:rsidRPr="00EE3151">
              <w:rPr>
                <w:rFonts w:ascii="Verdana" w:eastAsia="Verdana" w:hAnsi="Verdana" w:cs="Verdana"/>
                <w:b/>
                <w:w w:val="110"/>
              </w:rPr>
              <w:t>Τ</w:t>
            </w:r>
            <w:r w:rsidRPr="00EE3151">
              <w:rPr>
                <w:rFonts w:ascii="Verdana" w:eastAsia="Verdana" w:hAnsi="Verdana" w:cs="Verdana"/>
                <w:b/>
                <w:spacing w:val="1"/>
                <w:w w:val="113"/>
              </w:rPr>
              <w:t>Α</w:t>
            </w:r>
            <w:r w:rsidRPr="00EE3151">
              <w:rPr>
                <w:rFonts w:ascii="Verdana" w:eastAsia="Verdana" w:hAnsi="Verdana" w:cs="Verdana"/>
                <w:b/>
                <w:spacing w:val="-1"/>
                <w:w w:val="101"/>
              </w:rPr>
              <w:t>Σ</w:t>
            </w:r>
            <w:r w:rsidRPr="00EE3151">
              <w:rPr>
                <w:rFonts w:ascii="Verdana" w:eastAsia="Verdana" w:hAnsi="Verdana" w:cs="Verdana"/>
                <w:b/>
                <w:spacing w:val="-1"/>
                <w:w w:val="108"/>
              </w:rPr>
              <w:t>Ε</w:t>
            </w:r>
            <w:r w:rsidRPr="00EE3151">
              <w:rPr>
                <w:rFonts w:ascii="Verdana" w:eastAsia="Verdana" w:hAnsi="Verdana" w:cs="Verdana"/>
                <w:b/>
                <w:spacing w:val="1"/>
                <w:w w:val="129"/>
              </w:rPr>
              <w:t>Ι</w:t>
            </w:r>
            <w:r w:rsidRPr="00EE3151">
              <w:rPr>
                <w:rFonts w:ascii="Verdana" w:eastAsia="Verdana" w:hAnsi="Verdana" w:cs="Verdana"/>
                <w:b/>
                <w:w w:val="101"/>
              </w:rPr>
              <w:t>Σ</w:t>
            </w:r>
          </w:p>
        </w:tc>
      </w:tr>
      <w:tr w:rsidR="000D2B21" w:rsidRPr="00EE3151" w14:paraId="7539DFC4" w14:textId="77777777" w:rsidTr="00205F41">
        <w:trPr>
          <w:trHeight w:hRule="exact" w:val="570"/>
        </w:trPr>
        <w:tc>
          <w:tcPr>
            <w:tcW w:w="710" w:type="dxa"/>
            <w:tcBorders>
              <w:top w:val="single" w:sz="4" w:space="0" w:color="000000"/>
              <w:left w:val="single" w:sz="4" w:space="0" w:color="000000"/>
              <w:bottom w:val="single" w:sz="4" w:space="0" w:color="000000"/>
              <w:right w:val="single" w:sz="4" w:space="0" w:color="000000"/>
            </w:tcBorders>
            <w:vAlign w:val="center"/>
          </w:tcPr>
          <w:p w14:paraId="698C98CA" w14:textId="77777777" w:rsidR="000D2B21" w:rsidRPr="00EE3151" w:rsidRDefault="000D2B21" w:rsidP="00205F41">
            <w:pPr>
              <w:ind w:left="295" w:right="278"/>
              <w:jc w:val="center"/>
              <w:rPr>
                <w:rFonts w:ascii="Verdana" w:eastAsia="Verdana" w:hAnsi="Verdana" w:cs="Verdana"/>
              </w:rPr>
            </w:pPr>
            <w:r w:rsidRPr="00EE3151">
              <w:rPr>
                <w:rFonts w:ascii="Verdana" w:eastAsia="Verdana" w:hAnsi="Verdana" w:cs="Verdana"/>
                <w:w w:val="111"/>
              </w:rPr>
              <w:t>1</w:t>
            </w:r>
          </w:p>
        </w:tc>
        <w:tc>
          <w:tcPr>
            <w:tcW w:w="9433" w:type="dxa"/>
            <w:tcBorders>
              <w:top w:val="single" w:sz="4" w:space="0" w:color="000000"/>
              <w:left w:val="single" w:sz="4" w:space="0" w:color="000000"/>
              <w:bottom w:val="single" w:sz="4" w:space="0" w:color="000000"/>
              <w:right w:val="single" w:sz="4" w:space="0" w:color="000000"/>
            </w:tcBorders>
            <w:vAlign w:val="center"/>
          </w:tcPr>
          <w:p w14:paraId="51CE5FB1" w14:textId="77777777" w:rsidR="000D2B21" w:rsidRPr="00EE3151" w:rsidRDefault="000D2B21" w:rsidP="00205F41">
            <w:pPr>
              <w:ind w:right="132"/>
              <w:rPr>
                <w:rFonts w:ascii="Verdana" w:eastAsia="Calibri" w:hAnsi="Verdana" w:cs="Calibri"/>
              </w:rPr>
            </w:pPr>
            <w:r w:rsidRPr="00EE3151">
              <w:rPr>
                <w:rFonts w:ascii="Verdana" w:eastAsia="Calibri" w:hAnsi="Verdana" w:cs="Calibri"/>
              </w:rPr>
              <w:t>ΔΗΜΑΡΧΙΑΚΟ ΜΕΓΑΡΟ (ΠΛΑΤΕΙΑ ΔΗΜΟΚΡΑΤΙΑΣ ΞΑΝΘΗ)</w:t>
            </w:r>
          </w:p>
        </w:tc>
      </w:tr>
      <w:tr w:rsidR="000D2B21" w:rsidRPr="00EE3151" w14:paraId="2C07920D" w14:textId="77777777" w:rsidTr="00205F41">
        <w:trPr>
          <w:trHeight w:hRule="exact" w:val="564"/>
        </w:trPr>
        <w:tc>
          <w:tcPr>
            <w:tcW w:w="710" w:type="dxa"/>
            <w:tcBorders>
              <w:top w:val="single" w:sz="4" w:space="0" w:color="000000"/>
              <w:left w:val="single" w:sz="4" w:space="0" w:color="000000"/>
              <w:bottom w:val="single" w:sz="4" w:space="0" w:color="000000"/>
              <w:right w:val="single" w:sz="4" w:space="0" w:color="000000"/>
            </w:tcBorders>
            <w:vAlign w:val="center"/>
          </w:tcPr>
          <w:p w14:paraId="484A5392" w14:textId="77777777" w:rsidR="000D2B21" w:rsidRPr="00EE3151" w:rsidRDefault="000D2B21" w:rsidP="00205F41">
            <w:pPr>
              <w:ind w:left="295" w:right="278"/>
              <w:jc w:val="center"/>
              <w:rPr>
                <w:rFonts w:ascii="Verdana" w:eastAsia="Verdana" w:hAnsi="Verdana" w:cs="Verdana"/>
              </w:rPr>
            </w:pPr>
            <w:r w:rsidRPr="00EE3151">
              <w:rPr>
                <w:rFonts w:ascii="Verdana" w:eastAsia="Verdana" w:hAnsi="Verdana" w:cs="Verdana"/>
                <w:w w:val="111"/>
              </w:rPr>
              <w:t>2</w:t>
            </w:r>
          </w:p>
        </w:tc>
        <w:tc>
          <w:tcPr>
            <w:tcW w:w="9433" w:type="dxa"/>
            <w:tcBorders>
              <w:top w:val="single" w:sz="4" w:space="0" w:color="000000"/>
              <w:left w:val="single" w:sz="4" w:space="0" w:color="000000"/>
              <w:bottom w:val="single" w:sz="4" w:space="0" w:color="000000"/>
              <w:right w:val="single" w:sz="4" w:space="0" w:color="000000"/>
            </w:tcBorders>
            <w:vAlign w:val="center"/>
          </w:tcPr>
          <w:p w14:paraId="6674DB22" w14:textId="77777777" w:rsidR="000D2B21" w:rsidRPr="00EE3151" w:rsidRDefault="000D2B21" w:rsidP="00205F41">
            <w:pPr>
              <w:ind w:right="473"/>
              <w:rPr>
                <w:rFonts w:ascii="Verdana" w:eastAsia="Calibri" w:hAnsi="Verdana" w:cs="Calibri"/>
              </w:rPr>
            </w:pPr>
            <w:r w:rsidRPr="00EE3151">
              <w:rPr>
                <w:rFonts w:ascii="Verdana" w:eastAsia="Calibri" w:hAnsi="Verdana" w:cs="Calibri"/>
              </w:rPr>
              <w:t>ΔΙΕΥΘΥΝΣΗ ΠΕΡΙΒΑΛΛΟΝΤΟΣ &amp; ΠΟΙΟΤΗΤΑΣ  ΖΩΗΣ (ΚΤΙΡΙΟ ΚΑΠΝΙΚΟΥ ΣΤΑΘΜΟΥ)</w:t>
            </w:r>
          </w:p>
        </w:tc>
      </w:tr>
      <w:tr w:rsidR="000D2B21" w:rsidRPr="00EE3151" w14:paraId="3CB6872E" w14:textId="77777777" w:rsidTr="00205F41">
        <w:trPr>
          <w:trHeight w:hRule="exact" w:val="572"/>
        </w:trPr>
        <w:tc>
          <w:tcPr>
            <w:tcW w:w="710" w:type="dxa"/>
            <w:tcBorders>
              <w:top w:val="single" w:sz="4" w:space="0" w:color="000000"/>
              <w:left w:val="single" w:sz="4" w:space="0" w:color="000000"/>
              <w:bottom w:val="single" w:sz="4" w:space="0" w:color="000000"/>
              <w:right w:val="single" w:sz="4" w:space="0" w:color="000000"/>
            </w:tcBorders>
            <w:vAlign w:val="center"/>
          </w:tcPr>
          <w:p w14:paraId="397AC960" w14:textId="77777777" w:rsidR="000D2B21" w:rsidRPr="00EE3151" w:rsidRDefault="000D2B21" w:rsidP="00205F41">
            <w:pPr>
              <w:ind w:left="295" w:right="278"/>
              <w:jc w:val="center"/>
              <w:rPr>
                <w:rFonts w:ascii="Verdana" w:eastAsia="Verdana" w:hAnsi="Verdana" w:cs="Verdana"/>
              </w:rPr>
            </w:pPr>
            <w:r w:rsidRPr="00EE3151">
              <w:rPr>
                <w:rFonts w:ascii="Verdana" w:eastAsia="Verdana" w:hAnsi="Verdana" w:cs="Verdana"/>
                <w:w w:val="111"/>
              </w:rPr>
              <w:t>3</w:t>
            </w:r>
          </w:p>
        </w:tc>
        <w:tc>
          <w:tcPr>
            <w:tcW w:w="9433" w:type="dxa"/>
            <w:tcBorders>
              <w:top w:val="single" w:sz="4" w:space="0" w:color="000000"/>
              <w:left w:val="single" w:sz="4" w:space="0" w:color="000000"/>
              <w:bottom w:val="single" w:sz="4" w:space="0" w:color="000000"/>
              <w:right w:val="single" w:sz="4" w:space="0" w:color="000000"/>
            </w:tcBorders>
            <w:vAlign w:val="center"/>
          </w:tcPr>
          <w:p w14:paraId="368C3ABF" w14:textId="77777777" w:rsidR="000D2B21" w:rsidRPr="00EE3151" w:rsidRDefault="000D2B21" w:rsidP="00205F41">
            <w:pPr>
              <w:ind w:right="464"/>
              <w:rPr>
                <w:rFonts w:ascii="Verdana" w:eastAsia="Calibri" w:hAnsi="Verdana" w:cs="Calibri"/>
              </w:rPr>
            </w:pPr>
            <w:r w:rsidRPr="00EE3151">
              <w:rPr>
                <w:rFonts w:ascii="Verdana" w:eastAsia="Calibri" w:hAnsi="Verdana" w:cs="Calibri"/>
              </w:rPr>
              <w:t>ΤΜΗΜΑ ΣΥΝΤΗΡΗΣΗΣ ΥΠΟΔΟΜΩΝ &amp; ΗΛΕΚΤΡΟΜΗΧΑΝΟΛΟΓΙΚΟ ΤΜΗΜΑ (ΥΔΡΑΣ)</w:t>
            </w:r>
          </w:p>
        </w:tc>
      </w:tr>
      <w:tr w:rsidR="000D2B21" w:rsidRPr="00EE3151" w14:paraId="693858C8" w14:textId="77777777" w:rsidTr="00205F41">
        <w:trPr>
          <w:trHeight w:hRule="exact" w:val="602"/>
        </w:trPr>
        <w:tc>
          <w:tcPr>
            <w:tcW w:w="710" w:type="dxa"/>
            <w:tcBorders>
              <w:top w:val="single" w:sz="4" w:space="0" w:color="000000"/>
              <w:left w:val="single" w:sz="4" w:space="0" w:color="000000"/>
              <w:bottom w:val="single" w:sz="4" w:space="0" w:color="000000"/>
              <w:right w:val="single" w:sz="4" w:space="0" w:color="000000"/>
            </w:tcBorders>
            <w:vAlign w:val="center"/>
          </w:tcPr>
          <w:p w14:paraId="416CC8BA" w14:textId="77777777" w:rsidR="000D2B21" w:rsidRPr="00EE3151" w:rsidRDefault="000D2B21" w:rsidP="00205F41">
            <w:pPr>
              <w:ind w:left="295" w:right="278"/>
              <w:jc w:val="center"/>
              <w:rPr>
                <w:rFonts w:ascii="Verdana" w:eastAsia="Verdana" w:hAnsi="Verdana" w:cs="Verdana"/>
              </w:rPr>
            </w:pPr>
            <w:r w:rsidRPr="00EE3151">
              <w:rPr>
                <w:rFonts w:ascii="Verdana" w:eastAsia="Verdana" w:hAnsi="Verdana" w:cs="Verdana"/>
                <w:w w:val="111"/>
              </w:rPr>
              <w:t>4</w:t>
            </w:r>
          </w:p>
        </w:tc>
        <w:tc>
          <w:tcPr>
            <w:tcW w:w="9433" w:type="dxa"/>
            <w:tcBorders>
              <w:top w:val="single" w:sz="4" w:space="0" w:color="000000"/>
              <w:left w:val="single" w:sz="4" w:space="0" w:color="000000"/>
              <w:bottom w:val="single" w:sz="4" w:space="0" w:color="000000"/>
              <w:right w:val="single" w:sz="4" w:space="0" w:color="000000"/>
            </w:tcBorders>
            <w:vAlign w:val="center"/>
          </w:tcPr>
          <w:p w14:paraId="055D5952" w14:textId="77777777" w:rsidR="000D2B21" w:rsidRPr="00EE3151" w:rsidRDefault="000D2B21" w:rsidP="00205F41">
            <w:pPr>
              <w:ind w:right="330"/>
              <w:rPr>
                <w:rFonts w:ascii="Verdana" w:eastAsia="Calibri" w:hAnsi="Verdana" w:cs="Calibri"/>
              </w:rPr>
            </w:pPr>
            <w:r w:rsidRPr="00EE3151">
              <w:rPr>
                <w:rFonts w:ascii="Verdana" w:eastAsia="Calibri" w:hAnsi="Verdana" w:cs="Calibri"/>
              </w:rPr>
              <w:t>ΔΙΕΥΘΥΝΣΗ ΚΕΠ (ΣΜΥΡΝΗΣ- ΑΓΙΟΥ ΕΛΕΥΘΕΡΙΟΥ)</w:t>
            </w:r>
          </w:p>
        </w:tc>
      </w:tr>
      <w:tr w:rsidR="000D2B21" w:rsidRPr="00EE3151" w14:paraId="01873893" w14:textId="77777777" w:rsidTr="00205F41">
        <w:trPr>
          <w:trHeight w:hRule="exact" w:val="533"/>
        </w:trPr>
        <w:tc>
          <w:tcPr>
            <w:tcW w:w="710" w:type="dxa"/>
            <w:tcBorders>
              <w:top w:val="single" w:sz="4" w:space="0" w:color="000000"/>
              <w:left w:val="single" w:sz="4" w:space="0" w:color="000000"/>
              <w:bottom w:val="single" w:sz="4" w:space="0" w:color="000000"/>
              <w:right w:val="single" w:sz="4" w:space="0" w:color="000000"/>
            </w:tcBorders>
            <w:vAlign w:val="center"/>
          </w:tcPr>
          <w:p w14:paraId="31B2E120" w14:textId="77777777" w:rsidR="000D2B21" w:rsidRPr="00EE3151" w:rsidRDefault="000D2B21" w:rsidP="00205F41">
            <w:pPr>
              <w:ind w:left="295" w:right="278"/>
              <w:jc w:val="center"/>
              <w:rPr>
                <w:rFonts w:ascii="Verdana" w:eastAsia="Verdana" w:hAnsi="Verdana" w:cs="Verdana"/>
              </w:rPr>
            </w:pPr>
            <w:r w:rsidRPr="00EE3151">
              <w:rPr>
                <w:rFonts w:ascii="Verdana" w:eastAsia="Verdana" w:hAnsi="Verdana" w:cs="Verdana"/>
                <w:w w:val="111"/>
              </w:rPr>
              <w:t>5</w:t>
            </w:r>
          </w:p>
        </w:tc>
        <w:tc>
          <w:tcPr>
            <w:tcW w:w="9433" w:type="dxa"/>
            <w:tcBorders>
              <w:top w:val="single" w:sz="4" w:space="0" w:color="000000"/>
              <w:left w:val="single" w:sz="4" w:space="0" w:color="000000"/>
              <w:bottom w:val="single" w:sz="4" w:space="0" w:color="000000"/>
              <w:right w:val="single" w:sz="4" w:space="0" w:color="000000"/>
            </w:tcBorders>
            <w:vAlign w:val="center"/>
          </w:tcPr>
          <w:p w14:paraId="367354C1"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ΔΙΕΥΘΥΝΣΗ ΔΟΜΗΣΗΣ (ΚΑΠΝΕΡΓΑΤΩΝ)</w:t>
            </w:r>
          </w:p>
        </w:tc>
      </w:tr>
      <w:tr w:rsidR="000D2B21" w:rsidRPr="00EE3151" w14:paraId="768BA9C9" w14:textId="77777777" w:rsidTr="00205F41">
        <w:trPr>
          <w:trHeight w:hRule="exact" w:val="852"/>
        </w:trPr>
        <w:tc>
          <w:tcPr>
            <w:tcW w:w="710" w:type="dxa"/>
            <w:tcBorders>
              <w:top w:val="single" w:sz="4" w:space="0" w:color="000000"/>
              <w:left w:val="single" w:sz="4" w:space="0" w:color="000000"/>
              <w:bottom w:val="single" w:sz="4" w:space="0" w:color="000000"/>
              <w:right w:val="single" w:sz="4" w:space="0" w:color="000000"/>
            </w:tcBorders>
            <w:vAlign w:val="center"/>
          </w:tcPr>
          <w:p w14:paraId="3B920551" w14:textId="77777777" w:rsidR="000D2B21" w:rsidRPr="00EE3151" w:rsidRDefault="000D2B21" w:rsidP="00205F41">
            <w:pPr>
              <w:spacing w:before="2"/>
              <w:jc w:val="center"/>
              <w:rPr>
                <w:rFonts w:ascii="Verdana" w:hAnsi="Verdana"/>
              </w:rPr>
            </w:pPr>
            <w:r w:rsidRPr="00EE3151">
              <w:rPr>
                <w:rFonts w:ascii="Verdana" w:hAnsi="Verdana"/>
              </w:rPr>
              <w:t>6</w:t>
            </w:r>
          </w:p>
        </w:tc>
        <w:tc>
          <w:tcPr>
            <w:tcW w:w="9433" w:type="dxa"/>
            <w:tcBorders>
              <w:top w:val="single" w:sz="4" w:space="0" w:color="000000"/>
              <w:left w:val="single" w:sz="4" w:space="0" w:color="000000"/>
              <w:bottom w:val="single" w:sz="4" w:space="0" w:color="000000"/>
              <w:right w:val="single" w:sz="4" w:space="0" w:color="000000"/>
            </w:tcBorders>
            <w:vAlign w:val="center"/>
          </w:tcPr>
          <w:p w14:paraId="6BE2CAD1"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ΔΙΕΥΘΥΝΣΗ ΤΕΧΝΙΚΩΝ ΥΠΗΡΕΣΙΩΝ ΚΑΙ ΔΙΕΥΘΥΝΣΗ ΠΟΛΙΤΙΣΜΟΥ (ΚΤΙΡΙΟ ΚΩΝ/ΝΟΣ ΜΠΕΝΗΣ - ΠΛΑΤΕΙΑ ΔΙΟΙΚΗΤΗΡΙΟΥ)</w:t>
            </w:r>
          </w:p>
        </w:tc>
      </w:tr>
      <w:tr w:rsidR="000D2B21" w:rsidRPr="00EE3151" w14:paraId="75FA9605" w14:textId="77777777" w:rsidTr="00205F41">
        <w:trPr>
          <w:trHeight w:hRule="exact" w:val="567"/>
        </w:trPr>
        <w:tc>
          <w:tcPr>
            <w:tcW w:w="710" w:type="dxa"/>
            <w:tcBorders>
              <w:top w:val="single" w:sz="4" w:space="0" w:color="000000"/>
              <w:left w:val="single" w:sz="4" w:space="0" w:color="000000"/>
              <w:bottom w:val="single" w:sz="4" w:space="0" w:color="000000"/>
              <w:right w:val="single" w:sz="4" w:space="0" w:color="000000"/>
            </w:tcBorders>
            <w:vAlign w:val="center"/>
          </w:tcPr>
          <w:p w14:paraId="66FD7994" w14:textId="77777777" w:rsidR="000D2B21" w:rsidRPr="00EE3151" w:rsidRDefault="000D2B21" w:rsidP="00205F41">
            <w:pPr>
              <w:spacing w:before="2"/>
              <w:jc w:val="center"/>
              <w:rPr>
                <w:rFonts w:ascii="Verdana" w:hAnsi="Verdana"/>
              </w:rPr>
            </w:pPr>
            <w:r w:rsidRPr="00EE3151">
              <w:rPr>
                <w:rFonts w:ascii="Verdana" w:hAnsi="Verdana"/>
              </w:rPr>
              <w:t>7</w:t>
            </w:r>
          </w:p>
        </w:tc>
        <w:tc>
          <w:tcPr>
            <w:tcW w:w="9433" w:type="dxa"/>
            <w:tcBorders>
              <w:top w:val="single" w:sz="4" w:space="0" w:color="000000"/>
              <w:left w:val="single" w:sz="4" w:space="0" w:color="000000"/>
              <w:bottom w:val="single" w:sz="4" w:space="0" w:color="000000"/>
              <w:right w:val="single" w:sz="4" w:space="0" w:color="000000"/>
            </w:tcBorders>
            <w:vAlign w:val="center"/>
          </w:tcPr>
          <w:p w14:paraId="252E22D2"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ΤΜΗΜΑ ΚΑΘΑΡΙΟΤΗΤΑΣ &amp; ΑΝΑΚΥΚΛΩΣΗΣ (ΚΤΙΡΙΟ ΣΔΑΝΞ,  ΠΑΡΟΔΟΣ 2</w:t>
            </w:r>
            <w:r w:rsidRPr="00EE3151">
              <w:rPr>
                <w:rFonts w:ascii="Verdana" w:eastAsia="Calibri" w:hAnsi="Verdana" w:cs="Calibri"/>
                <w:vertAlign w:val="superscript"/>
              </w:rPr>
              <w:t>ου</w:t>
            </w:r>
            <w:r w:rsidRPr="00EE3151">
              <w:rPr>
                <w:rFonts w:ascii="Verdana" w:eastAsia="Calibri" w:hAnsi="Verdana" w:cs="Calibri"/>
              </w:rPr>
              <w:t xml:space="preserve"> ΧΙΛ. ΞΑΝΘΗΣ ΚΑΒΑΛΑΣ)</w:t>
            </w:r>
          </w:p>
        </w:tc>
      </w:tr>
      <w:tr w:rsidR="000D2B21" w:rsidRPr="00EE3151" w14:paraId="18D1D44D" w14:textId="77777777" w:rsidTr="00205F41">
        <w:trPr>
          <w:trHeight w:hRule="exact" w:val="409"/>
        </w:trPr>
        <w:tc>
          <w:tcPr>
            <w:tcW w:w="710" w:type="dxa"/>
            <w:tcBorders>
              <w:top w:val="single" w:sz="4" w:space="0" w:color="000000"/>
              <w:left w:val="single" w:sz="4" w:space="0" w:color="000000"/>
              <w:bottom w:val="single" w:sz="4" w:space="0" w:color="000000"/>
              <w:right w:val="single" w:sz="4" w:space="0" w:color="000000"/>
            </w:tcBorders>
            <w:vAlign w:val="center"/>
          </w:tcPr>
          <w:p w14:paraId="295A45D0" w14:textId="77777777" w:rsidR="000D2B21" w:rsidRPr="00EE3151" w:rsidRDefault="000D2B21" w:rsidP="00205F41">
            <w:pPr>
              <w:spacing w:before="2"/>
              <w:jc w:val="center"/>
              <w:rPr>
                <w:rFonts w:ascii="Verdana" w:hAnsi="Verdana"/>
              </w:rPr>
            </w:pPr>
            <w:r w:rsidRPr="00EE3151">
              <w:rPr>
                <w:rFonts w:ascii="Verdana" w:hAnsi="Verdana"/>
              </w:rPr>
              <w:t>8</w:t>
            </w:r>
          </w:p>
        </w:tc>
        <w:tc>
          <w:tcPr>
            <w:tcW w:w="9433" w:type="dxa"/>
            <w:tcBorders>
              <w:top w:val="single" w:sz="4" w:space="0" w:color="000000"/>
              <w:left w:val="single" w:sz="4" w:space="0" w:color="000000"/>
              <w:bottom w:val="single" w:sz="4" w:space="0" w:color="000000"/>
              <w:right w:val="single" w:sz="4" w:space="0" w:color="000000"/>
            </w:tcBorders>
            <w:vAlign w:val="center"/>
          </w:tcPr>
          <w:p w14:paraId="07350A1E"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ΔΗΜΟΤΙΚΟ ΔΙΑΜΕΡΙΣΜΑ ΕΥΜΟΙΡΟΥ</w:t>
            </w:r>
          </w:p>
        </w:tc>
      </w:tr>
      <w:tr w:rsidR="000D2B21" w:rsidRPr="00EE3151" w14:paraId="48051146" w14:textId="77777777" w:rsidTr="00205F41">
        <w:trPr>
          <w:trHeight w:hRule="exact" w:val="428"/>
        </w:trPr>
        <w:tc>
          <w:tcPr>
            <w:tcW w:w="710" w:type="dxa"/>
            <w:tcBorders>
              <w:top w:val="single" w:sz="4" w:space="0" w:color="000000"/>
              <w:left w:val="single" w:sz="4" w:space="0" w:color="000000"/>
              <w:bottom w:val="single" w:sz="4" w:space="0" w:color="000000"/>
              <w:right w:val="single" w:sz="4" w:space="0" w:color="000000"/>
            </w:tcBorders>
            <w:vAlign w:val="center"/>
          </w:tcPr>
          <w:p w14:paraId="44CA58AD" w14:textId="77777777" w:rsidR="000D2B21" w:rsidRPr="00EE3151" w:rsidRDefault="000D2B21" w:rsidP="00205F41">
            <w:pPr>
              <w:spacing w:before="2"/>
              <w:jc w:val="center"/>
              <w:rPr>
                <w:rFonts w:ascii="Verdana" w:hAnsi="Verdana"/>
              </w:rPr>
            </w:pPr>
            <w:r w:rsidRPr="00EE3151">
              <w:rPr>
                <w:rFonts w:ascii="Verdana" w:hAnsi="Verdana"/>
              </w:rPr>
              <w:t>9</w:t>
            </w:r>
          </w:p>
        </w:tc>
        <w:tc>
          <w:tcPr>
            <w:tcW w:w="9433" w:type="dxa"/>
            <w:tcBorders>
              <w:top w:val="single" w:sz="4" w:space="0" w:color="000000"/>
              <w:left w:val="single" w:sz="4" w:space="0" w:color="000000"/>
              <w:bottom w:val="single" w:sz="4" w:space="0" w:color="000000"/>
              <w:right w:val="single" w:sz="4" w:space="0" w:color="000000"/>
            </w:tcBorders>
            <w:vAlign w:val="center"/>
          </w:tcPr>
          <w:p w14:paraId="21B8C25C"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ΔΗΜΟΤΙΚΟ ΔΙΑΜΕΡΙΣΜΑ ΚΙΜΜΕΡΙΩΝ</w:t>
            </w:r>
          </w:p>
        </w:tc>
      </w:tr>
      <w:tr w:rsidR="000D2B21" w:rsidRPr="00EE3151" w14:paraId="6FAA0577" w14:textId="77777777" w:rsidTr="00205F41">
        <w:trPr>
          <w:trHeight w:hRule="exact" w:val="421"/>
        </w:trPr>
        <w:tc>
          <w:tcPr>
            <w:tcW w:w="710" w:type="dxa"/>
            <w:tcBorders>
              <w:top w:val="single" w:sz="4" w:space="0" w:color="000000"/>
              <w:left w:val="single" w:sz="4" w:space="0" w:color="000000"/>
              <w:bottom w:val="single" w:sz="4" w:space="0" w:color="000000"/>
              <w:right w:val="single" w:sz="4" w:space="0" w:color="000000"/>
            </w:tcBorders>
            <w:vAlign w:val="center"/>
          </w:tcPr>
          <w:p w14:paraId="057479B5" w14:textId="77777777" w:rsidR="000D2B21" w:rsidRPr="00EE3151" w:rsidRDefault="000D2B21" w:rsidP="00205F41">
            <w:pPr>
              <w:spacing w:before="2"/>
              <w:jc w:val="center"/>
              <w:rPr>
                <w:rFonts w:ascii="Verdana" w:hAnsi="Verdana"/>
              </w:rPr>
            </w:pPr>
            <w:r w:rsidRPr="00EE3151">
              <w:rPr>
                <w:rFonts w:ascii="Verdana" w:hAnsi="Verdana"/>
              </w:rPr>
              <w:t>10</w:t>
            </w:r>
          </w:p>
        </w:tc>
        <w:tc>
          <w:tcPr>
            <w:tcW w:w="9433" w:type="dxa"/>
            <w:tcBorders>
              <w:top w:val="single" w:sz="4" w:space="0" w:color="000000"/>
              <w:left w:val="single" w:sz="4" w:space="0" w:color="000000"/>
              <w:bottom w:val="single" w:sz="4" w:space="0" w:color="000000"/>
              <w:right w:val="single" w:sz="4" w:space="0" w:color="000000"/>
            </w:tcBorders>
            <w:vAlign w:val="center"/>
          </w:tcPr>
          <w:p w14:paraId="606DCEF9"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ΑΠΟΚΕΝΤΡΩΜΕΝΕΣ ΥΠΗΡΕΣΙΕΣ ΣΤΑΥΡΟΥΠΟΛΗΣ (ΔΗΜΟΤΙΚΗ ΕΝΟΤΗΤΑ ΣΤΑΥΡΟΥΠΟΛΗΣ)</w:t>
            </w:r>
          </w:p>
        </w:tc>
      </w:tr>
      <w:tr w:rsidR="000D2B21" w:rsidRPr="00EE3151" w14:paraId="06F31AF3" w14:textId="77777777" w:rsidTr="00205F41">
        <w:trPr>
          <w:trHeight w:hRule="exact" w:val="427"/>
        </w:trPr>
        <w:tc>
          <w:tcPr>
            <w:tcW w:w="710" w:type="dxa"/>
            <w:tcBorders>
              <w:top w:val="single" w:sz="4" w:space="0" w:color="000000"/>
              <w:left w:val="single" w:sz="4" w:space="0" w:color="000000"/>
              <w:bottom w:val="single" w:sz="4" w:space="0" w:color="000000"/>
              <w:right w:val="single" w:sz="4" w:space="0" w:color="000000"/>
            </w:tcBorders>
            <w:vAlign w:val="center"/>
          </w:tcPr>
          <w:p w14:paraId="68A08C5B" w14:textId="77777777" w:rsidR="000D2B21" w:rsidRPr="00EE3151" w:rsidRDefault="000D2B21" w:rsidP="00205F41">
            <w:pPr>
              <w:spacing w:before="2"/>
              <w:jc w:val="center"/>
              <w:rPr>
                <w:rFonts w:ascii="Verdana" w:hAnsi="Verdana"/>
              </w:rPr>
            </w:pPr>
            <w:r w:rsidRPr="00EE3151">
              <w:rPr>
                <w:rFonts w:ascii="Verdana" w:hAnsi="Verdana"/>
              </w:rPr>
              <w:t>11</w:t>
            </w:r>
          </w:p>
        </w:tc>
        <w:tc>
          <w:tcPr>
            <w:tcW w:w="9433" w:type="dxa"/>
            <w:tcBorders>
              <w:top w:val="single" w:sz="4" w:space="0" w:color="000000"/>
              <w:left w:val="single" w:sz="4" w:space="0" w:color="000000"/>
              <w:bottom w:val="single" w:sz="4" w:space="0" w:color="000000"/>
              <w:right w:val="single" w:sz="4" w:space="0" w:color="000000"/>
            </w:tcBorders>
            <w:vAlign w:val="center"/>
          </w:tcPr>
          <w:p w14:paraId="72356F13"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ΑΘΛΗΤΙΚΕΣ ΕΓΚΑΤΑΣΤΑΣΕΙΣ ΔΗΜΟΥ ΞΑΝΘΗΣ</w:t>
            </w:r>
          </w:p>
        </w:tc>
      </w:tr>
      <w:tr w:rsidR="000D2B21" w:rsidRPr="00EE3151" w14:paraId="7AEC4579" w14:textId="77777777" w:rsidTr="00205F41">
        <w:trPr>
          <w:trHeight w:hRule="exact" w:val="419"/>
        </w:trPr>
        <w:tc>
          <w:tcPr>
            <w:tcW w:w="710" w:type="dxa"/>
            <w:tcBorders>
              <w:top w:val="single" w:sz="4" w:space="0" w:color="000000"/>
              <w:left w:val="single" w:sz="4" w:space="0" w:color="000000"/>
              <w:bottom w:val="single" w:sz="4" w:space="0" w:color="000000"/>
              <w:right w:val="single" w:sz="4" w:space="0" w:color="000000"/>
            </w:tcBorders>
            <w:vAlign w:val="center"/>
          </w:tcPr>
          <w:p w14:paraId="375D973F" w14:textId="77777777" w:rsidR="000D2B21" w:rsidRPr="00EE3151" w:rsidRDefault="000D2B21" w:rsidP="00205F41">
            <w:pPr>
              <w:spacing w:before="2"/>
              <w:jc w:val="center"/>
              <w:rPr>
                <w:rFonts w:ascii="Verdana" w:hAnsi="Verdana"/>
              </w:rPr>
            </w:pPr>
            <w:r w:rsidRPr="00EE3151">
              <w:rPr>
                <w:rFonts w:ascii="Verdana" w:hAnsi="Verdana"/>
              </w:rPr>
              <w:t>12</w:t>
            </w:r>
          </w:p>
        </w:tc>
        <w:tc>
          <w:tcPr>
            <w:tcW w:w="9433" w:type="dxa"/>
            <w:tcBorders>
              <w:top w:val="single" w:sz="4" w:space="0" w:color="000000"/>
              <w:left w:val="single" w:sz="4" w:space="0" w:color="000000"/>
              <w:bottom w:val="single" w:sz="4" w:space="0" w:color="000000"/>
              <w:right w:val="single" w:sz="4" w:space="0" w:color="000000"/>
            </w:tcBorders>
            <w:vAlign w:val="center"/>
          </w:tcPr>
          <w:p w14:paraId="1C8023DB"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ΔΗΜΟΤΙΚΑ ΚΟΙΜΗΤΗΡΙΑ ΞΑΝΘΗΣ</w:t>
            </w:r>
          </w:p>
        </w:tc>
      </w:tr>
      <w:tr w:rsidR="000D2B21" w:rsidRPr="00EE3151" w14:paraId="52ABE953" w14:textId="77777777" w:rsidTr="00205F41">
        <w:trPr>
          <w:trHeight w:hRule="exact" w:val="424"/>
        </w:trPr>
        <w:tc>
          <w:tcPr>
            <w:tcW w:w="710" w:type="dxa"/>
            <w:tcBorders>
              <w:top w:val="single" w:sz="4" w:space="0" w:color="000000"/>
              <w:left w:val="single" w:sz="4" w:space="0" w:color="000000"/>
              <w:bottom w:val="single" w:sz="4" w:space="0" w:color="000000"/>
              <w:right w:val="single" w:sz="4" w:space="0" w:color="000000"/>
            </w:tcBorders>
            <w:vAlign w:val="center"/>
          </w:tcPr>
          <w:p w14:paraId="553226A5" w14:textId="77777777" w:rsidR="000D2B21" w:rsidRPr="00EE3151" w:rsidRDefault="000D2B21" w:rsidP="00205F41">
            <w:pPr>
              <w:spacing w:before="2"/>
              <w:jc w:val="center"/>
              <w:rPr>
                <w:rFonts w:ascii="Verdana" w:hAnsi="Verdana"/>
              </w:rPr>
            </w:pPr>
            <w:r w:rsidRPr="00EE3151">
              <w:rPr>
                <w:rFonts w:ascii="Verdana" w:hAnsi="Verdana"/>
              </w:rPr>
              <w:t>13</w:t>
            </w:r>
          </w:p>
        </w:tc>
        <w:tc>
          <w:tcPr>
            <w:tcW w:w="9433" w:type="dxa"/>
            <w:tcBorders>
              <w:top w:val="single" w:sz="4" w:space="0" w:color="000000"/>
              <w:left w:val="single" w:sz="4" w:space="0" w:color="000000"/>
              <w:bottom w:val="single" w:sz="4" w:space="0" w:color="000000"/>
              <w:right w:val="single" w:sz="4" w:space="0" w:color="000000"/>
            </w:tcBorders>
            <w:vAlign w:val="center"/>
          </w:tcPr>
          <w:p w14:paraId="0001732B"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ΚΕΝΤΡΑ ΥΠΟΣΤΗΡΙΞΗΣ ΡΟΜΑ  (ΔΡΟΣΕΡΟ)</w:t>
            </w:r>
          </w:p>
        </w:tc>
      </w:tr>
      <w:tr w:rsidR="000D2B21" w:rsidRPr="00EE3151" w14:paraId="10A390AA" w14:textId="77777777" w:rsidTr="00205F41">
        <w:trPr>
          <w:trHeight w:hRule="exact" w:val="714"/>
        </w:trPr>
        <w:tc>
          <w:tcPr>
            <w:tcW w:w="710" w:type="dxa"/>
            <w:tcBorders>
              <w:top w:val="single" w:sz="4" w:space="0" w:color="000000"/>
              <w:left w:val="single" w:sz="4" w:space="0" w:color="000000"/>
              <w:bottom w:val="single" w:sz="4" w:space="0" w:color="000000"/>
              <w:right w:val="single" w:sz="4" w:space="0" w:color="000000"/>
            </w:tcBorders>
            <w:vAlign w:val="center"/>
          </w:tcPr>
          <w:p w14:paraId="2822F18B" w14:textId="77777777" w:rsidR="000D2B21" w:rsidRPr="00EE3151" w:rsidRDefault="000D2B21" w:rsidP="00205F41">
            <w:pPr>
              <w:spacing w:before="2"/>
              <w:jc w:val="center"/>
              <w:rPr>
                <w:rFonts w:ascii="Verdana" w:hAnsi="Verdana"/>
              </w:rPr>
            </w:pPr>
            <w:r w:rsidRPr="00EE3151">
              <w:rPr>
                <w:rFonts w:ascii="Verdana" w:hAnsi="Verdana"/>
              </w:rPr>
              <w:t>14</w:t>
            </w:r>
          </w:p>
        </w:tc>
        <w:tc>
          <w:tcPr>
            <w:tcW w:w="9433" w:type="dxa"/>
            <w:tcBorders>
              <w:top w:val="single" w:sz="4" w:space="0" w:color="000000"/>
              <w:left w:val="single" w:sz="4" w:space="0" w:color="000000"/>
              <w:bottom w:val="single" w:sz="4" w:space="0" w:color="000000"/>
              <w:right w:val="single" w:sz="4" w:space="0" w:color="000000"/>
            </w:tcBorders>
            <w:vAlign w:val="center"/>
          </w:tcPr>
          <w:p w14:paraId="5F992169"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ΔΙΕΥΘΥΝΣΗ ΚΟΙΝΩΝΙΚΗΣ ΠΡΟΣΤΑΣΙΑΣ  - ΥΓΕΙΑΣ –ΠΑΙΔΕΙΑΣ- ΑΘΛΗΤΙΣΜΟΥ  &amp; ΤΟΥΡΙΣΜΟΥ – ΚΕΝΤΡΑ ΚΟΙΝΟΤΗΤΑΣ (ΓΕΩΡΓΙΟΥ ΣΤΑΥΡΟΥ)</w:t>
            </w:r>
          </w:p>
        </w:tc>
      </w:tr>
      <w:tr w:rsidR="000D2B21" w:rsidRPr="00EE3151" w14:paraId="03AA4464" w14:textId="77777777" w:rsidTr="00205F41">
        <w:trPr>
          <w:trHeight w:hRule="exact" w:val="578"/>
        </w:trPr>
        <w:tc>
          <w:tcPr>
            <w:tcW w:w="710" w:type="dxa"/>
            <w:tcBorders>
              <w:top w:val="single" w:sz="4" w:space="0" w:color="000000"/>
              <w:left w:val="single" w:sz="4" w:space="0" w:color="000000"/>
              <w:bottom w:val="single" w:sz="4" w:space="0" w:color="000000"/>
              <w:right w:val="single" w:sz="4" w:space="0" w:color="000000"/>
            </w:tcBorders>
            <w:vAlign w:val="center"/>
          </w:tcPr>
          <w:p w14:paraId="6DF1833A" w14:textId="77777777" w:rsidR="000D2B21" w:rsidRPr="00EE3151" w:rsidRDefault="000D2B21" w:rsidP="00205F41">
            <w:pPr>
              <w:spacing w:before="2"/>
              <w:jc w:val="center"/>
              <w:rPr>
                <w:rFonts w:ascii="Verdana" w:hAnsi="Verdana"/>
              </w:rPr>
            </w:pPr>
            <w:r w:rsidRPr="00EE3151">
              <w:rPr>
                <w:rFonts w:ascii="Verdana" w:hAnsi="Verdana"/>
              </w:rPr>
              <w:t>15</w:t>
            </w:r>
          </w:p>
        </w:tc>
        <w:tc>
          <w:tcPr>
            <w:tcW w:w="9433" w:type="dxa"/>
            <w:tcBorders>
              <w:top w:val="single" w:sz="4" w:space="0" w:color="000000"/>
              <w:left w:val="single" w:sz="4" w:space="0" w:color="000000"/>
              <w:bottom w:val="single" w:sz="4" w:space="0" w:color="000000"/>
              <w:right w:val="single" w:sz="4" w:space="0" w:color="000000"/>
            </w:tcBorders>
            <w:vAlign w:val="center"/>
          </w:tcPr>
          <w:p w14:paraId="65442E1F"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 xml:space="preserve">ΔΙΕΥΘΥΝΣΗ ΠΡΟΣΧΟΛΙΚΗΣ ΑΓΩΓΗΣ ΚΑΙ ΓΡΑΦΕΙΟ ΠΑΙΔΕΙΑΣ ΚΑΙ ΔΙΑ ΒΙΟΥ ΜΑΘΗΣΗΣ (ΒΕΝΙΖΕΛΟΥ 30 ΚΑΙ ΚΤΙΡΙΑ ΠΑΙΔΙΚΩΝ ΣΤΑΘΜΩΝ)  </w:t>
            </w:r>
          </w:p>
        </w:tc>
      </w:tr>
      <w:tr w:rsidR="000D2B21" w:rsidRPr="00EE3151" w14:paraId="7F3A7E78" w14:textId="77777777" w:rsidTr="00205F41">
        <w:trPr>
          <w:trHeight w:hRule="exact" w:val="700"/>
        </w:trPr>
        <w:tc>
          <w:tcPr>
            <w:tcW w:w="710" w:type="dxa"/>
            <w:tcBorders>
              <w:top w:val="single" w:sz="4" w:space="0" w:color="000000"/>
              <w:left w:val="single" w:sz="4" w:space="0" w:color="000000"/>
              <w:bottom w:val="single" w:sz="4" w:space="0" w:color="000000"/>
              <w:right w:val="single" w:sz="4" w:space="0" w:color="000000"/>
            </w:tcBorders>
            <w:vAlign w:val="center"/>
          </w:tcPr>
          <w:p w14:paraId="360E5DBC" w14:textId="77777777" w:rsidR="000D2B21" w:rsidRPr="00EE3151" w:rsidRDefault="000D2B21" w:rsidP="00205F41">
            <w:pPr>
              <w:spacing w:before="2"/>
              <w:jc w:val="center"/>
              <w:rPr>
                <w:rFonts w:ascii="Verdana" w:hAnsi="Verdana"/>
              </w:rPr>
            </w:pPr>
            <w:r w:rsidRPr="00EE3151">
              <w:rPr>
                <w:rFonts w:ascii="Verdana" w:hAnsi="Verdana"/>
              </w:rPr>
              <w:t>16</w:t>
            </w:r>
          </w:p>
        </w:tc>
        <w:tc>
          <w:tcPr>
            <w:tcW w:w="9433" w:type="dxa"/>
            <w:tcBorders>
              <w:top w:val="single" w:sz="4" w:space="0" w:color="000000"/>
              <w:left w:val="single" w:sz="4" w:space="0" w:color="000000"/>
              <w:bottom w:val="single" w:sz="4" w:space="0" w:color="000000"/>
              <w:right w:val="single" w:sz="4" w:space="0" w:color="000000"/>
            </w:tcBorders>
            <w:vAlign w:val="center"/>
          </w:tcPr>
          <w:p w14:paraId="602ED1FB"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ΤΜΗΜΑ ΛΟΓΙΣΤΗΡΙΟΥ ΚΑΙ ΠΡΟΜΗΘΕΙΩΝ ΚΑΙ ΓΡΑΦΕΙΟ ΜΗΤΡΩΩΝ &amp; ΔΙΑΔΙΚΑΣΙΩΝ ΠΡΟΣΩΠΙΚΟΥ (ΣΜΥΡΝΗΣ 9 ΚΑΙ ΚΑΡΑΟΛΗ)</w:t>
            </w:r>
          </w:p>
        </w:tc>
      </w:tr>
      <w:tr w:rsidR="000D2B21" w:rsidRPr="00EE3151" w14:paraId="35A5572B" w14:textId="77777777" w:rsidTr="00205F41">
        <w:trPr>
          <w:trHeight w:hRule="exact" w:val="700"/>
        </w:trPr>
        <w:tc>
          <w:tcPr>
            <w:tcW w:w="710" w:type="dxa"/>
            <w:tcBorders>
              <w:top w:val="single" w:sz="4" w:space="0" w:color="000000"/>
              <w:left w:val="single" w:sz="4" w:space="0" w:color="000000"/>
              <w:bottom w:val="single" w:sz="4" w:space="0" w:color="000000"/>
              <w:right w:val="single" w:sz="4" w:space="0" w:color="000000"/>
            </w:tcBorders>
            <w:vAlign w:val="center"/>
          </w:tcPr>
          <w:p w14:paraId="0212BE34" w14:textId="77777777" w:rsidR="000D2B21" w:rsidRPr="00EE3151" w:rsidRDefault="000D2B21" w:rsidP="00205F41">
            <w:pPr>
              <w:spacing w:before="2"/>
              <w:jc w:val="center"/>
              <w:rPr>
                <w:rFonts w:ascii="Verdana" w:hAnsi="Verdana"/>
              </w:rPr>
            </w:pPr>
            <w:r w:rsidRPr="00EE3151">
              <w:rPr>
                <w:rFonts w:ascii="Verdana" w:hAnsi="Verdana"/>
              </w:rPr>
              <w:t>17</w:t>
            </w:r>
          </w:p>
        </w:tc>
        <w:tc>
          <w:tcPr>
            <w:tcW w:w="9433" w:type="dxa"/>
            <w:tcBorders>
              <w:top w:val="single" w:sz="4" w:space="0" w:color="000000"/>
              <w:left w:val="single" w:sz="4" w:space="0" w:color="000000"/>
              <w:bottom w:val="single" w:sz="4" w:space="0" w:color="000000"/>
              <w:right w:val="single" w:sz="4" w:space="0" w:color="000000"/>
            </w:tcBorders>
            <w:vAlign w:val="center"/>
          </w:tcPr>
          <w:p w14:paraId="24178711" w14:textId="77777777" w:rsidR="000D2B21" w:rsidRPr="00EE3151" w:rsidRDefault="000D2B21" w:rsidP="00205F41">
            <w:pPr>
              <w:ind w:right="312"/>
              <w:rPr>
                <w:rFonts w:ascii="Verdana" w:eastAsia="Calibri" w:hAnsi="Verdana" w:cs="Calibri"/>
              </w:rPr>
            </w:pPr>
            <w:r w:rsidRPr="00EE3151">
              <w:rPr>
                <w:rFonts w:ascii="Verdana" w:eastAsia="Calibri" w:hAnsi="Verdana" w:cs="Calibri"/>
              </w:rPr>
              <w:t>ΝΟΜΙΚΗ ΥΠΗΡΕΣΙΑ (ΟΡΦΕΩΣ &amp; ΑΝΤΙΚΑ)</w:t>
            </w:r>
          </w:p>
        </w:tc>
      </w:tr>
    </w:tbl>
    <w:p w14:paraId="230DDBBF" w14:textId="77777777" w:rsidR="000D2B21" w:rsidRPr="00EE3151" w:rsidRDefault="000D2B21" w:rsidP="000D2B21">
      <w:pPr>
        <w:tabs>
          <w:tab w:val="left" w:pos="3686"/>
        </w:tabs>
        <w:spacing w:before="32"/>
        <w:ind w:right="3"/>
        <w:jc w:val="both"/>
        <w:rPr>
          <w:rFonts w:ascii="Verdana" w:eastAsia="Verdana" w:hAnsi="Verdana" w:cs="Verdana"/>
          <w:b/>
          <w:spacing w:val="1"/>
          <w:w w:val="111"/>
        </w:rPr>
      </w:pPr>
    </w:p>
    <w:bookmarkEnd w:id="15"/>
    <w:p w14:paraId="65B40108" w14:textId="77777777" w:rsidR="000D2B21" w:rsidRPr="00EE3151" w:rsidRDefault="000D2B21" w:rsidP="000D2B21">
      <w:pPr>
        <w:tabs>
          <w:tab w:val="left" w:pos="3686"/>
        </w:tabs>
        <w:spacing w:before="32"/>
        <w:ind w:right="3"/>
        <w:jc w:val="both"/>
        <w:rPr>
          <w:rFonts w:ascii="Verdana" w:hAnsi="Verdana"/>
          <w:b/>
        </w:rPr>
      </w:pPr>
      <w:r w:rsidRPr="00EE3151">
        <w:rPr>
          <w:rFonts w:ascii="Verdana" w:eastAsia="Verdana" w:hAnsi="Verdana" w:cs="Verdana"/>
          <w:b/>
          <w:spacing w:val="1"/>
          <w:w w:val="111"/>
        </w:rPr>
        <w:t xml:space="preserve">   </w:t>
      </w:r>
      <w:r w:rsidRPr="00EE3151">
        <w:rPr>
          <w:rFonts w:ascii="Verdana" w:hAnsi="Verdana"/>
          <w:b/>
        </w:rPr>
        <w:t xml:space="preserve">Η ΣΥΝΤΑΞΑΣΑ                                               </w:t>
      </w:r>
    </w:p>
    <w:p w14:paraId="45987728" w14:textId="77777777" w:rsidR="000D2B21" w:rsidRPr="00EE3151" w:rsidRDefault="000D2B21" w:rsidP="000D2B21">
      <w:pPr>
        <w:tabs>
          <w:tab w:val="left" w:pos="3686"/>
        </w:tabs>
        <w:spacing w:before="32"/>
        <w:ind w:right="3"/>
        <w:jc w:val="both"/>
        <w:rPr>
          <w:rFonts w:ascii="Verdana" w:hAnsi="Verdana"/>
          <w:b/>
        </w:rPr>
      </w:pPr>
      <w:r w:rsidRPr="00EE3151">
        <w:rPr>
          <w:rFonts w:ascii="Verdana" w:hAnsi="Verdana"/>
          <w:b/>
        </w:rPr>
        <w:t xml:space="preserve"> ΕΛΕΓΧΘΗΚΕ ΚΑΙ ΘΕΩΡΗΘΗΚΕ                                            </w:t>
      </w:r>
    </w:p>
    <w:p w14:paraId="05201EEA" w14:textId="77777777" w:rsidR="000D2B21" w:rsidRPr="00EE3151" w:rsidRDefault="000D2B21" w:rsidP="000D2B21">
      <w:pPr>
        <w:tabs>
          <w:tab w:val="left" w:pos="3686"/>
        </w:tabs>
        <w:spacing w:before="32"/>
        <w:ind w:right="3"/>
        <w:jc w:val="both"/>
        <w:rPr>
          <w:rFonts w:ascii="Verdana" w:hAnsi="Verdana"/>
          <w:b/>
        </w:rPr>
      </w:pPr>
      <w:r w:rsidRPr="00EE3151">
        <w:rPr>
          <w:rFonts w:ascii="Verdana" w:hAnsi="Verdana"/>
          <w:b/>
          <w:spacing w:val="-1"/>
        </w:rPr>
        <w:t xml:space="preserve">                                                                ΑΠΟ ΤΗΝ ΑΝ.Π</w:t>
      </w:r>
      <w:r w:rsidRPr="00EE3151">
        <w:rPr>
          <w:rFonts w:ascii="Verdana" w:hAnsi="Verdana"/>
          <w:b/>
        </w:rPr>
        <w:t>Ρ</w:t>
      </w:r>
      <w:r w:rsidRPr="00EE3151">
        <w:rPr>
          <w:rFonts w:ascii="Verdana" w:hAnsi="Verdana"/>
          <w:b/>
          <w:spacing w:val="1"/>
        </w:rPr>
        <w:t>Ο</w:t>
      </w:r>
      <w:r w:rsidRPr="00EE3151">
        <w:rPr>
          <w:rFonts w:ascii="Verdana" w:hAnsi="Verdana"/>
          <w:b/>
          <w:spacing w:val="-4"/>
        </w:rPr>
        <w:t>Ϊ</w:t>
      </w:r>
      <w:r w:rsidRPr="00EE3151">
        <w:rPr>
          <w:rFonts w:ascii="Verdana" w:hAnsi="Verdana"/>
          <w:b/>
          <w:spacing w:val="1"/>
        </w:rPr>
        <w:t>Σ</w:t>
      </w:r>
      <w:r w:rsidRPr="00EE3151">
        <w:rPr>
          <w:rFonts w:ascii="Verdana" w:hAnsi="Verdana"/>
          <w:b/>
          <w:spacing w:val="2"/>
        </w:rPr>
        <w:t>Τ</w:t>
      </w:r>
      <w:r w:rsidRPr="00EE3151">
        <w:rPr>
          <w:rFonts w:ascii="Verdana" w:hAnsi="Verdana"/>
          <w:b/>
          <w:spacing w:val="-1"/>
        </w:rPr>
        <w:t>Α</w:t>
      </w:r>
      <w:r w:rsidRPr="00EE3151">
        <w:rPr>
          <w:rFonts w:ascii="Verdana" w:hAnsi="Verdana"/>
          <w:b/>
          <w:spacing w:val="1"/>
        </w:rPr>
        <w:t>Μ</w:t>
      </w:r>
      <w:r w:rsidRPr="00EE3151">
        <w:rPr>
          <w:rFonts w:ascii="Verdana" w:hAnsi="Verdana"/>
          <w:b/>
        </w:rPr>
        <w:t>Ε</w:t>
      </w:r>
      <w:r w:rsidRPr="00EE3151">
        <w:rPr>
          <w:rFonts w:ascii="Verdana" w:hAnsi="Verdana"/>
          <w:b/>
          <w:spacing w:val="-1"/>
        </w:rPr>
        <w:t>ΝΗ</w:t>
      </w:r>
      <w:r w:rsidRPr="00EE3151">
        <w:rPr>
          <w:rFonts w:ascii="Verdana" w:hAnsi="Verdana"/>
          <w:b/>
          <w:spacing w:val="-3"/>
        </w:rPr>
        <w:t xml:space="preserve"> ΤΗΣ ΔΙΕΥΘΥΝΣΗΣ</w:t>
      </w:r>
    </w:p>
    <w:p w14:paraId="3C4EA145" w14:textId="77777777" w:rsidR="000D2B21" w:rsidRPr="00EE3151" w:rsidRDefault="000D2B21" w:rsidP="000D2B21">
      <w:pPr>
        <w:spacing w:before="36"/>
        <w:ind w:left="-19" w:right="1062"/>
        <w:jc w:val="center"/>
        <w:rPr>
          <w:rFonts w:ascii="Verdana" w:hAnsi="Verdana"/>
          <w:b/>
        </w:rPr>
      </w:pPr>
      <w:r w:rsidRPr="00EE3151">
        <w:rPr>
          <w:rFonts w:ascii="Verdana" w:hAnsi="Verdana"/>
        </w:rPr>
        <w:t xml:space="preserve">                                                                     </w:t>
      </w:r>
      <w:r w:rsidRPr="00EE3151">
        <w:rPr>
          <w:rFonts w:ascii="Verdana" w:hAnsi="Verdana"/>
          <w:b/>
        </w:rPr>
        <w:t>ΔΙΟΙΚΗΤΙΚΩΝ ΥΠΗΡΕΣΙΩΝ</w:t>
      </w:r>
    </w:p>
    <w:p w14:paraId="2F8D98A1" w14:textId="77777777" w:rsidR="000D2B21" w:rsidRPr="00EE3151" w:rsidRDefault="000D2B21" w:rsidP="000D2B21">
      <w:pPr>
        <w:spacing w:before="19"/>
        <w:rPr>
          <w:rFonts w:ascii="Verdana" w:hAnsi="Verdana"/>
        </w:rPr>
      </w:pPr>
    </w:p>
    <w:p w14:paraId="662513AE" w14:textId="77777777" w:rsidR="000D2B21" w:rsidRPr="00EE3151" w:rsidRDefault="000D2B21" w:rsidP="000D2B21">
      <w:pPr>
        <w:ind w:right="389"/>
        <w:jc w:val="center"/>
        <w:rPr>
          <w:rFonts w:ascii="Verdana" w:hAnsi="Verdana"/>
          <w:b/>
          <w:spacing w:val="-1"/>
        </w:rPr>
      </w:pPr>
    </w:p>
    <w:p w14:paraId="3770E715" w14:textId="77777777" w:rsidR="000D2B21" w:rsidRPr="00EE3151" w:rsidRDefault="000D2B21" w:rsidP="000D2B21">
      <w:pPr>
        <w:ind w:right="389"/>
        <w:jc w:val="center"/>
        <w:rPr>
          <w:rFonts w:ascii="Verdana" w:hAnsi="Verdana"/>
          <w:b/>
          <w:spacing w:val="-1"/>
        </w:rPr>
      </w:pPr>
    </w:p>
    <w:p w14:paraId="42AD1155" w14:textId="01A43A45" w:rsidR="000D2B21" w:rsidRPr="00D73E38" w:rsidRDefault="000D2B21" w:rsidP="00D73E38">
      <w:pPr>
        <w:ind w:right="389"/>
        <w:rPr>
          <w:rFonts w:ascii="Verdana" w:hAnsi="Verdana"/>
          <w:b/>
        </w:rPr>
      </w:pPr>
      <w:r w:rsidRPr="00EE3151">
        <w:rPr>
          <w:rFonts w:ascii="Verdana" w:eastAsia="Verdana" w:hAnsi="Verdana" w:cs="Verdana"/>
          <w:b/>
          <w:spacing w:val="-1"/>
          <w:w w:val="111"/>
        </w:rPr>
        <w:t xml:space="preserve">   ΚΑΡΥΔΟΥ ΜΑΡΙΑ</w:t>
      </w:r>
      <w:r w:rsidRPr="00EE3151">
        <w:rPr>
          <w:rFonts w:ascii="Verdana" w:eastAsia="Verdana" w:hAnsi="Verdana" w:cs="Verdana"/>
          <w:b/>
          <w:spacing w:val="-1"/>
          <w:w w:val="111"/>
        </w:rPr>
        <w:tab/>
      </w:r>
      <w:r w:rsidRPr="00EE3151">
        <w:rPr>
          <w:rFonts w:ascii="Verdana" w:eastAsia="Verdana" w:hAnsi="Verdana" w:cs="Verdana"/>
          <w:b/>
          <w:spacing w:val="-1"/>
          <w:w w:val="111"/>
        </w:rPr>
        <w:tab/>
      </w:r>
      <w:r w:rsidRPr="00EE3151">
        <w:rPr>
          <w:rFonts w:ascii="Verdana" w:eastAsia="Verdana" w:hAnsi="Verdana" w:cs="Verdana"/>
          <w:b/>
          <w:spacing w:val="-1"/>
          <w:w w:val="111"/>
        </w:rPr>
        <w:tab/>
      </w:r>
      <w:r w:rsidRPr="00EE3151">
        <w:rPr>
          <w:rFonts w:ascii="Verdana" w:eastAsia="Verdana" w:hAnsi="Verdana" w:cs="Verdana"/>
          <w:b/>
          <w:spacing w:val="-1"/>
          <w:w w:val="111"/>
        </w:rPr>
        <w:tab/>
      </w:r>
      <w:r w:rsidRPr="00EE3151">
        <w:rPr>
          <w:rFonts w:ascii="Verdana" w:eastAsia="Verdana" w:hAnsi="Verdana" w:cs="Verdana"/>
          <w:b/>
          <w:spacing w:val="-1"/>
          <w:w w:val="111"/>
        </w:rPr>
        <w:tab/>
        <w:t>ΡΑΛΛΗ ΧΡΙ</w:t>
      </w:r>
      <w:r>
        <w:rPr>
          <w:rFonts w:ascii="Verdana" w:eastAsia="Verdana" w:hAnsi="Verdana" w:cs="Verdana"/>
          <w:b/>
          <w:spacing w:val="-1"/>
          <w:w w:val="111"/>
        </w:rPr>
        <w:t>Σ</w:t>
      </w:r>
      <w:r w:rsidRPr="00EE3151">
        <w:rPr>
          <w:rFonts w:ascii="Verdana" w:eastAsia="Verdana" w:hAnsi="Verdana" w:cs="Verdana"/>
          <w:b/>
          <w:spacing w:val="-1"/>
          <w:w w:val="111"/>
        </w:rPr>
        <w:t>ΤΙΝΑ</w:t>
      </w:r>
    </w:p>
    <w:sectPr w:rsidR="000D2B21" w:rsidRPr="00D73E38" w:rsidSect="00CA3A6F">
      <w:pgSz w:w="11906" w:h="16838"/>
      <w:pgMar w:top="1134" w:right="849" w:bottom="1560" w:left="993" w:header="720" w:footer="3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A278A" w14:textId="77777777" w:rsidR="00276004" w:rsidRDefault="00276004" w:rsidP="00172E40">
      <w:r>
        <w:separator/>
      </w:r>
    </w:p>
  </w:endnote>
  <w:endnote w:type="continuationSeparator" w:id="0">
    <w:p w14:paraId="37CE7405" w14:textId="77777777" w:rsidR="00276004" w:rsidRDefault="00276004" w:rsidP="0017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ndale Sans UI">
    <w:charset w:val="00"/>
    <w:family w:val="auto"/>
    <w:pitch w:val="variable"/>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A1"/>
    <w:family w:val="swiss"/>
    <w:pitch w:val="variable"/>
    <w:sig w:usb0="80000AFF" w:usb1="0000396B" w:usb2="00000000" w:usb3="00000000" w:csb0="000000BF" w:csb1="00000000"/>
  </w:font>
  <w:font w:name="Book Antiqua">
    <w:panose1 w:val="02040602050305030304"/>
    <w:charset w:val="A1"/>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2140D" w14:textId="77777777" w:rsidR="00276004" w:rsidRDefault="00276004" w:rsidP="00172E40">
      <w:r>
        <w:separator/>
      </w:r>
    </w:p>
  </w:footnote>
  <w:footnote w:type="continuationSeparator" w:id="0">
    <w:p w14:paraId="6EB8E1E5" w14:textId="77777777" w:rsidR="00276004" w:rsidRDefault="00276004" w:rsidP="00172E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2AE02A9"/>
    <w:multiLevelType w:val="hybridMultilevel"/>
    <w:tmpl w:val="68ECB5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4277288"/>
    <w:multiLevelType w:val="hybridMultilevel"/>
    <w:tmpl w:val="92BA4EF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4EA273B"/>
    <w:multiLevelType w:val="hybridMultilevel"/>
    <w:tmpl w:val="848A27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A73142"/>
    <w:multiLevelType w:val="hybridMultilevel"/>
    <w:tmpl w:val="DB6447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BAD2A93"/>
    <w:multiLevelType w:val="hybridMultilevel"/>
    <w:tmpl w:val="E3583D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FD1022F"/>
    <w:multiLevelType w:val="hybridMultilevel"/>
    <w:tmpl w:val="11D0AF00"/>
    <w:lvl w:ilvl="0" w:tplc="91C0DFF4">
      <w:start w:val="1"/>
      <w:numFmt w:val="decimal"/>
      <w:lvlText w:val="%1)"/>
      <w:lvlJc w:val="left"/>
      <w:pPr>
        <w:ind w:left="6120" w:hanging="360"/>
      </w:pPr>
      <w:rPr>
        <w:rFonts w:hint="default"/>
      </w:rPr>
    </w:lvl>
    <w:lvl w:ilvl="1" w:tplc="04080019" w:tentative="1">
      <w:start w:val="1"/>
      <w:numFmt w:val="lowerLetter"/>
      <w:lvlText w:val="%2."/>
      <w:lvlJc w:val="left"/>
      <w:pPr>
        <w:ind w:left="6840" w:hanging="360"/>
      </w:pPr>
    </w:lvl>
    <w:lvl w:ilvl="2" w:tplc="0408001B" w:tentative="1">
      <w:start w:val="1"/>
      <w:numFmt w:val="lowerRoman"/>
      <w:lvlText w:val="%3."/>
      <w:lvlJc w:val="right"/>
      <w:pPr>
        <w:ind w:left="7560" w:hanging="180"/>
      </w:pPr>
    </w:lvl>
    <w:lvl w:ilvl="3" w:tplc="0408000F" w:tentative="1">
      <w:start w:val="1"/>
      <w:numFmt w:val="decimal"/>
      <w:lvlText w:val="%4."/>
      <w:lvlJc w:val="left"/>
      <w:pPr>
        <w:ind w:left="8280" w:hanging="360"/>
      </w:pPr>
    </w:lvl>
    <w:lvl w:ilvl="4" w:tplc="04080019" w:tentative="1">
      <w:start w:val="1"/>
      <w:numFmt w:val="lowerLetter"/>
      <w:lvlText w:val="%5."/>
      <w:lvlJc w:val="left"/>
      <w:pPr>
        <w:ind w:left="9000" w:hanging="360"/>
      </w:pPr>
    </w:lvl>
    <w:lvl w:ilvl="5" w:tplc="0408001B" w:tentative="1">
      <w:start w:val="1"/>
      <w:numFmt w:val="lowerRoman"/>
      <w:lvlText w:val="%6."/>
      <w:lvlJc w:val="right"/>
      <w:pPr>
        <w:ind w:left="9720" w:hanging="180"/>
      </w:pPr>
    </w:lvl>
    <w:lvl w:ilvl="6" w:tplc="0408000F" w:tentative="1">
      <w:start w:val="1"/>
      <w:numFmt w:val="decimal"/>
      <w:lvlText w:val="%7."/>
      <w:lvlJc w:val="left"/>
      <w:pPr>
        <w:ind w:left="10440" w:hanging="360"/>
      </w:pPr>
    </w:lvl>
    <w:lvl w:ilvl="7" w:tplc="04080019" w:tentative="1">
      <w:start w:val="1"/>
      <w:numFmt w:val="lowerLetter"/>
      <w:lvlText w:val="%8."/>
      <w:lvlJc w:val="left"/>
      <w:pPr>
        <w:ind w:left="11160" w:hanging="360"/>
      </w:pPr>
    </w:lvl>
    <w:lvl w:ilvl="8" w:tplc="0408001B" w:tentative="1">
      <w:start w:val="1"/>
      <w:numFmt w:val="lowerRoman"/>
      <w:lvlText w:val="%9."/>
      <w:lvlJc w:val="right"/>
      <w:pPr>
        <w:ind w:left="11880" w:hanging="180"/>
      </w:pPr>
    </w:lvl>
  </w:abstractNum>
  <w:abstractNum w:abstractNumId="9" w15:restartNumberingAfterBreak="0">
    <w:nsid w:val="15877F61"/>
    <w:multiLevelType w:val="multilevel"/>
    <w:tmpl w:val="47340514"/>
    <w:lvl w:ilvl="0">
      <w:start w:val="1"/>
      <w:numFmt w:val="decimal"/>
      <w:lvlText w:val="%1."/>
      <w:lvlJc w:val="left"/>
      <w:pPr>
        <w:ind w:left="1919"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267333"/>
    <w:multiLevelType w:val="hybridMultilevel"/>
    <w:tmpl w:val="8AD21C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B5B18C6"/>
    <w:multiLevelType w:val="hybridMultilevel"/>
    <w:tmpl w:val="0728F3B4"/>
    <w:lvl w:ilvl="0" w:tplc="1B5AA824">
      <w:start w:val="1"/>
      <w:numFmt w:val="decimal"/>
      <w:lvlText w:val="%1)"/>
      <w:lvlJc w:val="left"/>
      <w:pPr>
        <w:ind w:left="6480" w:hanging="360"/>
      </w:pPr>
      <w:rPr>
        <w:rFonts w:hint="default"/>
      </w:rPr>
    </w:lvl>
    <w:lvl w:ilvl="1" w:tplc="04080019" w:tentative="1">
      <w:start w:val="1"/>
      <w:numFmt w:val="lowerLetter"/>
      <w:lvlText w:val="%2."/>
      <w:lvlJc w:val="left"/>
      <w:pPr>
        <w:ind w:left="7200" w:hanging="360"/>
      </w:pPr>
    </w:lvl>
    <w:lvl w:ilvl="2" w:tplc="0408001B" w:tentative="1">
      <w:start w:val="1"/>
      <w:numFmt w:val="lowerRoman"/>
      <w:lvlText w:val="%3."/>
      <w:lvlJc w:val="right"/>
      <w:pPr>
        <w:ind w:left="7920" w:hanging="180"/>
      </w:pPr>
    </w:lvl>
    <w:lvl w:ilvl="3" w:tplc="0408000F" w:tentative="1">
      <w:start w:val="1"/>
      <w:numFmt w:val="decimal"/>
      <w:lvlText w:val="%4."/>
      <w:lvlJc w:val="left"/>
      <w:pPr>
        <w:ind w:left="8640" w:hanging="360"/>
      </w:pPr>
    </w:lvl>
    <w:lvl w:ilvl="4" w:tplc="04080019" w:tentative="1">
      <w:start w:val="1"/>
      <w:numFmt w:val="lowerLetter"/>
      <w:lvlText w:val="%5."/>
      <w:lvlJc w:val="left"/>
      <w:pPr>
        <w:ind w:left="9360" w:hanging="360"/>
      </w:pPr>
    </w:lvl>
    <w:lvl w:ilvl="5" w:tplc="0408001B" w:tentative="1">
      <w:start w:val="1"/>
      <w:numFmt w:val="lowerRoman"/>
      <w:lvlText w:val="%6."/>
      <w:lvlJc w:val="right"/>
      <w:pPr>
        <w:ind w:left="10080" w:hanging="180"/>
      </w:pPr>
    </w:lvl>
    <w:lvl w:ilvl="6" w:tplc="0408000F" w:tentative="1">
      <w:start w:val="1"/>
      <w:numFmt w:val="decimal"/>
      <w:lvlText w:val="%7."/>
      <w:lvlJc w:val="left"/>
      <w:pPr>
        <w:ind w:left="10800" w:hanging="360"/>
      </w:pPr>
    </w:lvl>
    <w:lvl w:ilvl="7" w:tplc="04080019" w:tentative="1">
      <w:start w:val="1"/>
      <w:numFmt w:val="lowerLetter"/>
      <w:lvlText w:val="%8."/>
      <w:lvlJc w:val="left"/>
      <w:pPr>
        <w:ind w:left="11520" w:hanging="360"/>
      </w:pPr>
    </w:lvl>
    <w:lvl w:ilvl="8" w:tplc="0408001B" w:tentative="1">
      <w:start w:val="1"/>
      <w:numFmt w:val="lowerRoman"/>
      <w:lvlText w:val="%9."/>
      <w:lvlJc w:val="right"/>
      <w:pPr>
        <w:ind w:left="12240" w:hanging="180"/>
      </w:pPr>
    </w:lvl>
  </w:abstractNum>
  <w:abstractNum w:abstractNumId="12" w15:restartNumberingAfterBreak="0">
    <w:nsid w:val="1D197D10"/>
    <w:multiLevelType w:val="hybridMultilevel"/>
    <w:tmpl w:val="8C204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1A6074C"/>
    <w:multiLevelType w:val="hybridMultilevel"/>
    <w:tmpl w:val="42D2CDC2"/>
    <w:lvl w:ilvl="0" w:tplc="020CF5A8">
      <w:start w:val="1"/>
      <w:numFmt w:val="bullet"/>
      <w:lvlText w:val="‒"/>
      <w:lvlJc w:val="left"/>
      <w:pPr>
        <w:ind w:left="720" w:hanging="360"/>
      </w:pPr>
      <w:rPr>
        <w:rFonts w:ascii="Calibri"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41C7BA4"/>
    <w:multiLevelType w:val="hybridMultilevel"/>
    <w:tmpl w:val="1F1CC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6862B64"/>
    <w:multiLevelType w:val="hybridMultilevel"/>
    <w:tmpl w:val="68666C4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72978C9"/>
    <w:multiLevelType w:val="hybridMultilevel"/>
    <w:tmpl w:val="F56EFE00"/>
    <w:lvl w:ilvl="0" w:tplc="6D8856E4">
      <w:start w:val="1"/>
      <w:numFmt w:val="decimal"/>
      <w:lvlText w:val="%1)"/>
      <w:lvlJc w:val="left"/>
      <w:pPr>
        <w:ind w:left="6120" w:hanging="360"/>
      </w:pPr>
      <w:rPr>
        <w:rFonts w:hint="default"/>
      </w:rPr>
    </w:lvl>
    <w:lvl w:ilvl="1" w:tplc="04080019" w:tentative="1">
      <w:start w:val="1"/>
      <w:numFmt w:val="lowerLetter"/>
      <w:lvlText w:val="%2."/>
      <w:lvlJc w:val="left"/>
      <w:pPr>
        <w:ind w:left="6840" w:hanging="360"/>
      </w:pPr>
    </w:lvl>
    <w:lvl w:ilvl="2" w:tplc="0408001B" w:tentative="1">
      <w:start w:val="1"/>
      <w:numFmt w:val="lowerRoman"/>
      <w:lvlText w:val="%3."/>
      <w:lvlJc w:val="right"/>
      <w:pPr>
        <w:ind w:left="7560" w:hanging="180"/>
      </w:pPr>
    </w:lvl>
    <w:lvl w:ilvl="3" w:tplc="0408000F" w:tentative="1">
      <w:start w:val="1"/>
      <w:numFmt w:val="decimal"/>
      <w:lvlText w:val="%4."/>
      <w:lvlJc w:val="left"/>
      <w:pPr>
        <w:ind w:left="8280" w:hanging="360"/>
      </w:pPr>
    </w:lvl>
    <w:lvl w:ilvl="4" w:tplc="04080019" w:tentative="1">
      <w:start w:val="1"/>
      <w:numFmt w:val="lowerLetter"/>
      <w:lvlText w:val="%5."/>
      <w:lvlJc w:val="left"/>
      <w:pPr>
        <w:ind w:left="9000" w:hanging="360"/>
      </w:pPr>
    </w:lvl>
    <w:lvl w:ilvl="5" w:tplc="0408001B" w:tentative="1">
      <w:start w:val="1"/>
      <w:numFmt w:val="lowerRoman"/>
      <w:lvlText w:val="%6."/>
      <w:lvlJc w:val="right"/>
      <w:pPr>
        <w:ind w:left="9720" w:hanging="180"/>
      </w:pPr>
    </w:lvl>
    <w:lvl w:ilvl="6" w:tplc="0408000F" w:tentative="1">
      <w:start w:val="1"/>
      <w:numFmt w:val="decimal"/>
      <w:lvlText w:val="%7."/>
      <w:lvlJc w:val="left"/>
      <w:pPr>
        <w:ind w:left="10440" w:hanging="360"/>
      </w:pPr>
    </w:lvl>
    <w:lvl w:ilvl="7" w:tplc="04080019" w:tentative="1">
      <w:start w:val="1"/>
      <w:numFmt w:val="lowerLetter"/>
      <w:lvlText w:val="%8."/>
      <w:lvlJc w:val="left"/>
      <w:pPr>
        <w:ind w:left="11160" w:hanging="360"/>
      </w:pPr>
    </w:lvl>
    <w:lvl w:ilvl="8" w:tplc="0408001B" w:tentative="1">
      <w:start w:val="1"/>
      <w:numFmt w:val="lowerRoman"/>
      <w:lvlText w:val="%9."/>
      <w:lvlJc w:val="right"/>
      <w:pPr>
        <w:ind w:left="11880" w:hanging="180"/>
      </w:pPr>
    </w:lvl>
  </w:abstractNum>
  <w:abstractNum w:abstractNumId="17" w15:restartNumberingAfterBreak="0">
    <w:nsid w:val="2AC34178"/>
    <w:multiLevelType w:val="hybridMultilevel"/>
    <w:tmpl w:val="1A024080"/>
    <w:lvl w:ilvl="0" w:tplc="977A99F6">
      <w:start w:val="1"/>
      <w:numFmt w:val="decimal"/>
      <w:lvlText w:val="%1)"/>
      <w:lvlJc w:val="left"/>
      <w:pPr>
        <w:ind w:left="5400" w:hanging="360"/>
      </w:pPr>
      <w:rPr>
        <w:rFonts w:hint="default"/>
      </w:rPr>
    </w:lvl>
    <w:lvl w:ilvl="1" w:tplc="04080019" w:tentative="1">
      <w:start w:val="1"/>
      <w:numFmt w:val="lowerLetter"/>
      <w:lvlText w:val="%2."/>
      <w:lvlJc w:val="left"/>
      <w:pPr>
        <w:ind w:left="6120" w:hanging="360"/>
      </w:pPr>
    </w:lvl>
    <w:lvl w:ilvl="2" w:tplc="0408001B" w:tentative="1">
      <w:start w:val="1"/>
      <w:numFmt w:val="lowerRoman"/>
      <w:lvlText w:val="%3."/>
      <w:lvlJc w:val="right"/>
      <w:pPr>
        <w:ind w:left="6840" w:hanging="180"/>
      </w:pPr>
    </w:lvl>
    <w:lvl w:ilvl="3" w:tplc="0408000F" w:tentative="1">
      <w:start w:val="1"/>
      <w:numFmt w:val="decimal"/>
      <w:lvlText w:val="%4."/>
      <w:lvlJc w:val="left"/>
      <w:pPr>
        <w:ind w:left="7560" w:hanging="360"/>
      </w:pPr>
    </w:lvl>
    <w:lvl w:ilvl="4" w:tplc="04080019" w:tentative="1">
      <w:start w:val="1"/>
      <w:numFmt w:val="lowerLetter"/>
      <w:lvlText w:val="%5."/>
      <w:lvlJc w:val="left"/>
      <w:pPr>
        <w:ind w:left="8280" w:hanging="360"/>
      </w:pPr>
    </w:lvl>
    <w:lvl w:ilvl="5" w:tplc="0408001B" w:tentative="1">
      <w:start w:val="1"/>
      <w:numFmt w:val="lowerRoman"/>
      <w:lvlText w:val="%6."/>
      <w:lvlJc w:val="right"/>
      <w:pPr>
        <w:ind w:left="9000" w:hanging="180"/>
      </w:pPr>
    </w:lvl>
    <w:lvl w:ilvl="6" w:tplc="0408000F" w:tentative="1">
      <w:start w:val="1"/>
      <w:numFmt w:val="decimal"/>
      <w:lvlText w:val="%7."/>
      <w:lvlJc w:val="left"/>
      <w:pPr>
        <w:ind w:left="9720" w:hanging="360"/>
      </w:pPr>
    </w:lvl>
    <w:lvl w:ilvl="7" w:tplc="04080019" w:tentative="1">
      <w:start w:val="1"/>
      <w:numFmt w:val="lowerLetter"/>
      <w:lvlText w:val="%8."/>
      <w:lvlJc w:val="left"/>
      <w:pPr>
        <w:ind w:left="10440" w:hanging="360"/>
      </w:pPr>
    </w:lvl>
    <w:lvl w:ilvl="8" w:tplc="0408001B" w:tentative="1">
      <w:start w:val="1"/>
      <w:numFmt w:val="lowerRoman"/>
      <w:lvlText w:val="%9."/>
      <w:lvlJc w:val="right"/>
      <w:pPr>
        <w:ind w:left="11160" w:hanging="180"/>
      </w:pPr>
    </w:lvl>
  </w:abstractNum>
  <w:abstractNum w:abstractNumId="18" w15:restartNumberingAfterBreak="0">
    <w:nsid w:val="2B0A5DB9"/>
    <w:multiLevelType w:val="hybridMultilevel"/>
    <w:tmpl w:val="9D0C4D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BE23C51"/>
    <w:multiLevelType w:val="hybridMultilevel"/>
    <w:tmpl w:val="620E350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2E121A62"/>
    <w:multiLevelType w:val="hybridMultilevel"/>
    <w:tmpl w:val="A5CC13AE"/>
    <w:lvl w:ilvl="0" w:tplc="4FB89922">
      <w:start w:val="1"/>
      <w:numFmt w:val="bullet"/>
      <w:lvlText w:val="•"/>
      <w:lvlJc w:val="left"/>
      <w:pPr>
        <w:tabs>
          <w:tab w:val="num" w:pos="720"/>
        </w:tabs>
        <w:ind w:left="720" w:hanging="360"/>
      </w:pPr>
      <w:rPr>
        <w:rFonts w:ascii="Arial" w:hAnsi="Arial" w:hint="default"/>
      </w:rPr>
    </w:lvl>
    <w:lvl w:ilvl="1" w:tplc="5CAA5A94" w:tentative="1">
      <w:start w:val="1"/>
      <w:numFmt w:val="bullet"/>
      <w:lvlText w:val="•"/>
      <w:lvlJc w:val="left"/>
      <w:pPr>
        <w:tabs>
          <w:tab w:val="num" w:pos="1440"/>
        </w:tabs>
        <w:ind w:left="1440" w:hanging="360"/>
      </w:pPr>
      <w:rPr>
        <w:rFonts w:ascii="Arial" w:hAnsi="Arial" w:hint="default"/>
      </w:rPr>
    </w:lvl>
    <w:lvl w:ilvl="2" w:tplc="767E4E00" w:tentative="1">
      <w:start w:val="1"/>
      <w:numFmt w:val="bullet"/>
      <w:lvlText w:val="•"/>
      <w:lvlJc w:val="left"/>
      <w:pPr>
        <w:tabs>
          <w:tab w:val="num" w:pos="2160"/>
        </w:tabs>
        <w:ind w:left="2160" w:hanging="360"/>
      </w:pPr>
      <w:rPr>
        <w:rFonts w:ascii="Arial" w:hAnsi="Arial" w:hint="default"/>
      </w:rPr>
    </w:lvl>
    <w:lvl w:ilvl="3" w:tplc="E3F6E364" w:tentative="1">
      <w:start w:val="1"/>
      <w:numFmt w:val="bullet"/>
      <w:lvlText w:val="•"/>
      <w:lvlJc w:val="left"/>
      <w:pPr>
        <w:tabs>
          <w:tab w:val="num" w:pos="2880"/>
        </w:tabs>
        <w:ind w:left="2880" w:hanging="360"/>
      </w:pPr>
      <w:rPr>
        <w:rFonts w:ascii="Arial" w:hAnsi="Arial" w:hint="default"/>
      </w:rPr>
    </w:lvl>
    <w:lvl w:ilvl="4" w:tplc="18386CB2" w:tentative="1">
      <w:start w:val="1"/>
      <w:numFmt w:val="bullet"/>
      <w:lvlText w:val="•"/>
      <w:lvlJc w:val="left"/>
      <w:pPr>
        <w:tabs>
          <w:tab w:val="num" w:pos="3600"/>
        </w:tabs>
        <w:ind w:left="3600" w:hanging="360"/>
      </w:pPr>
      <w:rPr>
        <w:rFonts w:ascii="Arial" w:hAnsi="Arial" w:hint="default"/>
      </w:rPr>
    </w:lvl>
    <w:lvl w:ilvl="5" w:tplc="532AD59A" w:tentative="1">
      <w:start w:val="1"/>
      <w:numFmt w:val="bullet"/>
      <w:lvlText w:val="•"/>
      <w:lvlJc w:val="left"/>
      <w:pPr>
        <w:tabs>
          <w:tab w:val="num" w:pos="4320"/>
        </w:tabs>
        <w:ind w:left="4320" w:hanging="360"/>
      </w:pPr>
      <w:rPr>
        <w:rFonts w:ascii="Arial" w:hAnsi="Arial" w:hint="default"/>
      </w:rPr>
    </w:lvl>
    <w:lvl w:ilvl="6" w:tplc="1BC60482" w:tentative="1">
      <w:start w:val="1"/>
      <w:numFmt w:val="bullet"/>
      <w:lvlText w:val="•"/>
      <w:lvlJc w:val="left"/>
      <w:pPr>
        <w:tabs>
          <w:tab w:val="num" w:pos="5040"/>
        </w:tabs>
        <w:ind w:left="5040" w:hanging="360"/>
      </w:pPr>
      <w:rPr>
        <w:rFonts w:ascii="Arial" w:hAnsi="Arial" w:hint="default"/>
      </w:rPr>
    </w:lvl>
    <w:lvl w:ilvl="7" w:tplc="367A669C" w:tentative="1">
      <w:start w:val="1"/>
      <w:numFmt w:val="bullet"/>
      <w:lvlText w:val="•"/>
      <w:lvlJc w:val="left"/>
      <w:pPr>
        <w:tabs>
          <w:tab w:val="num" w:pos="5760"/>
        </w:tabs>
        <w:ind w:left="5760" w:hanging="360"/>
      </w:pPr>
      <w:rPr>
        <w:rFonts w:ascii="Arial" w:hAnsi="Arial" w:hint="default"/>
      </w:rPr>
    </w:lvl>
    <w:lvl w:ilvl="8" w:tplc="F230D0D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1497059"/>
    <w:multiLevelType w:val="hybridMultilevel"/>
    <w:tmpl w:val="BF887AD2"/>
    <w:lvl w:ilvl="0" w:tplc="5CF6E1EA">
      <w:start w:val="1"/>
      <w:numFmt w:val="bullet"/>
      <w:lvlText w:val="•"/>
      <w:lvlJc w:val="left"/>
      <w:pPr>
        <w:tabs>
          <w:tab w:val="num" w:pos="720"/>
        </w:tabs>
        <w:ind w:left="720" w:hanging="360"/>
      </w:pPr>
      <w:rPr>
        <w:rFonts w:ascii="Arial" w:hAnsi="Arial" w:hint="default"/>
      </w:rPr>
    </w:lvl>
    <w:lvl w:ilvl="1" w:tplc="60889F26" w:tentative="1">
      <w:start w:val="1"/>
      <w:numFmt w:val="bullet"/>
      <w:lvlText w:val="•"/>
      <w:lvlJc w:val="left"/>
      <w:pPr>
        <w:tabs>
          <w:tab w:val="num" w:pos="1440"/>
        </w:tabs>
        <w:ind w:left="1440" w:hanging="360"/>
      </w:pPr>
      <w:rPr>
        <w:rFonts w:ascii="Arial" w:hAnsi="Arial" w:hint="default"/>
      </w:rPr>
    </w:lvl>
    <w:lvl w:ilvl="2" w:tplc="FD1A5622" w:tentative="1">
      <w:start w:val="1"/>
      <w:numFmt w:val="bullet"/>
      <w:lvlText w:val="•"/>
      <w:lvlJc w:val="left"/>
      <w:pPr>
        <w:tabs>
          <w:tab w:val="num" w:pos="2160"/>
        </w:tabs>
        <w:ind w:left="2160" w:hanging="360"/>
      </w:pPr>
      <w:rPr>
        <w:rFonts w:ascii="Arial" w:hAnsi="Arial" w:hint="default"/>
      </w:rPr>
    </w:lvl>
    <w:lvl w:ilvl="3" w:tplc="E8F24574" w:tentative="1">
      <w:start w:val="1"/>
      <w:numFmt w:val="bullet"/>
      <w:lvlText w:val="•"/>
      <w:lvlJc w:val="left"/>
      <w:pPr>
        <w:tabs>
          <w:tab w:val="num" w:pos="2880"/>
        </w:tabs>
        <w:ind w:left="2880" w:hanging="360"/>
      </w:pPr>
      <w:rPr>
        <w:rFonts w:ascii="Arial" w:hAnsi="Arial" w:hint="default"/>
      </w:rPr>
    </w:lvl>
    <w:lvl w:ilvl="4" w:tplc="EA405F96" w:tentative="1">
      <w:start w:val="1"/>
      <w:numFmt w:val="bullet"/>
      <w:lvlText w:val="•"/>
      <w:lvlJc w:val="left"/>
      <w:pPr>
        <w:tabs>
          <w:tab w:val="num" w:pos="3600"/>
        </w:tabs>
        <w:ind w:left="3600" w:hanging="360"/>
      </w:pPr>
      <w:rPr>
        <w:rFonts w:ascii="Arial" w:hAnsi="Arial" w:hint="default"/>
      </w:rPr>
    </w:lvl>
    <w:lvl w:ilvl="5" w:tplc="9C02A6CE" w:tentative="1">
      <w:start w:val="1"/>
      <w:numFmt w:val="bullet"/>
      <w:lvlText w:val="•"/>
      <w:lvlJc w:val="left"/>
      <w:pPr>
        <w:tabs>
          <w:tab w:val="num" w:pos="4320"/>
        </w:tabs>
        <w:ind w:left="4320" w:hanging="360"/>
      </w:pPr>
      <w:rPr>
        <w:rFonts w:ascii="Arial" w:hAnsi="Arial" w:hint="default"/>
      </w:rPr>
    </w:lvl>
    <w:lvl w:ilvl="6" w:tplc="D4F8B5B4" w:tentative="1">
      <w:start w:val="1"/>
      <w:numFmt w:val="bullet"/>
      <w:lvlText w:val="•"/>
      <w:lvlJc w:val="left"/>
      <w:pPr>
        <w:tabs>
          <w:tab w:val="num" w:pos="5040"/>
        </w:tabs>
        <w:ind w:left="5040" w:hanging="360"/>
      </w:pPr>
      <w:rPr>
        <w:rFonts w:ascii="Arial" w:hAnsi="Arial" w:hint="default"/>
      </w:rPr>
    </w:lvl>
    <w:lvl w:ilvl="7" w:tplc="5C0475D8" w:tentative="1">
      <w:start w:val="1"/>
      <w:numFmt w:val="bullet"/>
      <w:lvlText w:val="•"/>
      <w:lvlJc w:val="left"/>
      <w:pPr>
        <w:tabs>
          <w:tab w:val="num" w:pos="5760"/>
        </w:tabs>
        <w:ind w:left="5760" w:hanging="360"/>
      </w:pPr>
      <w:rPr>
        <w:rFonts w:ascii="Arial" w:hAnsi="Arial" w:hint="default"/>
      </w:rPr>
    </w:lvl>
    <w:lvl w:ilvl="8" w:tplc="831EA21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4CA798F"/>
    <w:multiLevelType w:val="hybridMultilevel"/>
    <w:tmpl w:val="2EA6F3CA"/>
    <w:lvl w:ilvl="0" w:tplc="7D080626">
      <w:start w:val="2"/>
      <w:numFmt w:val="decimal"/>
      <w:lvlText w:val="%1)"/>
      <w:lvlJc w:val="left"/>
      <w:pPr>
        <w:ind w:left="6120" w:hanging="360"/>
      </w:pPr>
      <w:rPr>
        <w:rFonts w:hint="default"/>
      </w:rPr>
    </w:lvl>
    <w:lvl w:ilvl="1" w:tplc="04080019" w:tentative="1">
      <w:start w:val="1"/>
      <w:numFmt w:val="lowerLetter"/>
      <w:lvlText w:val="%2."/>
      <w:lvlJc w:val="left"/>
      <w:pPr>
        <w:ind w:left="6840" w:hanging="360"/>
      </w:pPr>
    </w:lvl>
    <w:lvl w:ilvl="2" w:tplc="0408001B" w:tentative="1">
      <w:start w:val="1"/>
      <w:numFmt w:val="lowerRoman"/>
      <w:lvlText w:val="%3."/>
      <w:lvlJc w:val="right"/>
      <w:pPr>
        <w:ind w:left="7560" w:hanging="180"/>
      </w:pPr>
    </w:lvl>
    <w:lvl w:ilvl="3" w:tplc="0408000F" w:tentative="1">
      <w:start w:val="1"/>
      <w:numFmt w:val="decimal"/>
      <w:lvlText w:val="%4."/>
      <w:lvlJc w:val="left"/>
      <w:pPr>
        <w:ind w:left="8280" w:hanging="360"/>
      </w:pPr>
    </w:lvl>
    <w:lvl w:ilvl="4" w:tplc="04080019" w:tentative="1">
      <w:start w:val="1"/>
      <w:numFmt w:val="lowerLetter"/>
      <w:lvlText w:val="%5."/>
      <w:lvlJc w:val="left"/>
      <w:pPr>
        <w:ind w:left="9000" w:hanging="360"/>
      </w:pPr>
    </w:lvl>
    <w:lvl w:ilvl="5" w:tplc="0408001B" w:tentative="1">
      <w:start w:val="1"/>
      <w:numFmt w:val="lowerRoman"/>
      <w:lvlText w:val="%6."/>
      <w:lvlJc w:val="right"/>
      <w:pPr>
        <w:ind w:left="9720" w:hanging="180"/>
      </w:pPr>
    </w:lvl>
    <w:lvl w:ilvl="6" w:tplc="0408000F" w:tentative="1">
      <w:start w:val="1"/>
      <w:numFmt w:val="decimal"/>
      <w:lvlText w:val="%7."/>
      <w:lvlJc w:val="left"/>
      <w:pPr>
        <w:ind w:left="10440" w:hanging="360"/>
      </w:pPr>
    </w:lvl>
    <w:lvl w:ilvl="7" w:tplc="04080019" w:tentative="1">
      <w:start w:val="1"/>
      <w:numFmt w:val="lowerLetter"/>
      <w:lvlText w:val="%8."/>
      <w:lvlJc w:val="left"/>
      <w:pPr>
        <w:ind w:left="11160" w:hanging="360"/>
      </w:pPr>
    </w:lvl>
    <w:lvl w:ilvl="8" w:tplc="0408001B" w:tentative="1">
      <w:start w:val="1"/>
      <w:numFmt w:val="lowerRoman"/>
      <w:lvlText w:val="%9."/>
      <w:lvlJc w:val="right"/>
      <w:pPr>
        <w:ind w:left="11880" w:hanging="180"/>
      </w:pPr>
    </w:lvl>
  </w:abstractNum>
  <w:abstractNum w:abstractNumId="23" w15:restartNumberingAfterBreak="0">
    <w:nsid w:val="3919462A"/>
    <w:multiLevelType w:val="hybridMultilevel"/>
    <w:tmpl w:val="EB76A6B4"/>
    <w:lvl w:ilvl="0" w:tplc="020CF5A8">
      <w:start w:val="1"/>
      <w:numFmt w:val="bullet"/>
      <w:lvlText w:val="‒"/>
      <w:lvlJc w:val="left"/>
      <w:pPr>
        <w:ind w:left="720" w:hanging="360"/>
      </w:pPr>
      <w:rPr>
        <w:rFonts w:ascii="Calibri"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DE53155"/>
    <w:multiLevelType w:val="hybridMultilevel"/>
    <w:tmpl w:val="83D4C6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1D30DAC"/>
    <w:multiLevelType w:val="hybridMultilevel"/>
    <w:tmpl w:val="83A24A9C"/>
    <w:lvl w:ilvl="0" w:tplc="18EC5BA0">
      <w:start w:val="1"/>
      <w:numFmt w:val="decimal"/>
      <w:lvlText w:val="%1)"/>
      <w:lvlJc w:val="left"/>
      <w:pPr>
        <w:ind w:left="6840" w:hanging="360"/>
      </w:pPr>
      <w:rPr>
        <w:rFonts w:hint="default"/>
      </w:rPr>
    </w:lvl>
    <w:lvl w:ilvl="1" w:tplc="04080019" w:tentative="1">
      <w:start w:val="1"/>
      <w:numFmt w:val="lowerLetter"/>
      <w:lvlText w:val="%2."/>
      <w:lvlJc w:val="left"/>
      <w:pPr>
        <w:ind w:left="7560" w:hanging="360"/>
      </w:pPr>
    </w:lvl>
    <w:lvl w:ilvl="2" w:tplc="0408001B" w:tentative="1">
      <w:start w:val="1"/>
      <w:numFmt w:val="lowerRoman"/>
      <w:lvlText w:val="%3."/>
      <w:lvlJc w:val="right"/>
      <w:pPr>
        <w:ind w:left="8280" w:hanging="180"/>
      </w:pPr>
    </w:lvl>
    <w:lvl w:ilvl="3" w:tplc="0408000F" w:tentative="1">
      <w:start w:val="1"/>
      <w:numFmt w:val="decimal"/>
      <w:lvlText w:val="%4."/>
      <w:lvlJc w:val="left"/>
      <w:pPr>
        <w:ind w:left="9000" w:hanging="360"/>
      </w:pPr>
    </w:lvl>
    <w:lvl w:ilvl="4" w:tplc="04080019" w:tentative="1">
      <w:start w:val="1"/>
      <w:numFmt w:val="lowerLetter"/>
      <w:lvlText w:val="%5."/>
      <w:lvlJc w:val="left"/>
      <w:pPr>
        <w:ind w:left="9720" w:hanging="360"/>
      </w:pPr>
    </w:lvl>
    <w:lvl w:ilvl="5" w:tplc="0408001B" w:tentative="1">
      <w:start w:val="1"/>
      <w:numFmt w:val="lowerRoman"/>
      <w:lvlText w:val="%6."/>
      <w:lvlJc w:val="right"/>
      <w:pPr>
        <w:ind w:left="10440" w:hanging="180"/>
      </w:pPr>
    </w:lvl>
    <w:lvl w:ilvl="6" w:tplc="0408000F" w:tentative="1">
      <w:start w:val="1"/>
      <w:numFmt w:val="decimal"/>
      <w:lvlText w:val="%7."/>
      <w:lvlJc w:val="left"/>
      <w:pPr>
        <w:ind w:left="11160" w:hanging="360"/>
      </w:pPr>
    </w:lvl>
    <w:lvl w:ilvl="7" w:tplc="04080019" w:tentative="1">
      <w:start w:val="1"/>
      <w:numFmt w:val="lowerLetter"/>
      <w:lvlText w:val="%8."/>
      <w:lvlJc w:val="left"/>
      <w:pPr>
        <w:ind w:left="11880" w:hanging="360"/>
      </w:pPr>
    </w:lvl>
    <w:lvl w:ilvl="8" w:tplc="0408001B" w:tentative="1">
      <w:start w:val="1"/>
      <w:numFmt w:val="lowerRoman"/>
      <w:lvlText w:val="%9."/>
      <w:lvlJc w:val="right"/>
      <w:pPr>
        <w:ind w:left="12600" w:hanging="180"/>
      </w:pPr>
    </w:lvl>
  </w:abstractNum>
  <w:abstractNum w:abstractNumId="26" w15:restartNumberingAfterBreak="0">
    <w:nsid w:val="442A493D"/>
    <w:multiLevelType w:val="hybridMultilevel"/>
    <w:tmpl w:val="36140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371AF7"/>
    <w:multiLevelType w:val="hybridMultilevel"/>
    <w:tmpl w:val="69043E5C"/>
    <w:lvl w:ilvl="0" w:tplc="DBC6DFDE">
      <w:start w:val="1"/>
      <w:numFmt w:val="bullet"/>
      <w:lvlText w:val="•"/>
      <w:lvlJc w:val="left"/>
      <w:pPr>
        <w:tabs>
          <w:tab w:val="num" w:pos="720"/>
        </w:tabs>
        <w:ind w:left="720" w:hanging="360"/>
      </w:pPr>
      <w:rPr>
        <w:rFonts w:ascii="Arial" w:hAnsi="Arial" w:hint="default"/>
      </w:rPr>
    </w:lvl>
    <w:lvl w:ilvl="1" w:tplc="CAF0E9E6" w:tentative="1">
      <w:start w:val="1"/>
      <w:numFmt w:val="bullet"/>
      <w:lvlText w:val="•"/>
      <w:lvlJc w:val="left"/>
      <w:pPr>
        <w:tabs>
          <w:tab w:val="num" w:pos="1440"/>
        </w:tabs>
        <w:ind w:left="1440" w:hanging="360"/>
      </w:pPr>
      <w:rPr>
        <w:rFonts w:ascii="Arial" w:hAnsi="Arial" w:hint="default"/>
      </w:rPr>
    </w:lvl>
    <w:lvl w:ilvl="2" w:tplc="B1DCE4B0" w:tentative="1">
      <w:start w:val="1"/>
      <w:numFmt w:val="bullet"/>
      <w:lvlText w:val="•"/>
      <w:lvlJc w:val="left"/>
      <w:pPr>
        <w:tabs>
          <w:tab w:val="num" w:pos="2160"/>
        </w:tabs>
        <w:ind w:left="2160" w:hanging="360"/>
      </w:pPr>
      <w:rPr>
        <w:rFonts w:ascii="Arial" w:hAnsi="Arial" w:hint="default"/>
      </w:rPr>
    </w:lvl>
    <w:lvl w:ilvl="3" w:tplc="FA72A5E2" w:tentative="1">
      <w:start w:val="1"/>
      <w:numFmt w:val="bullet"/>
      <w:lvlText w:val="•"/>
      <w:lvlJc w:val="left"/>
      <w:pPr>
        <w:tabs>
          <w:tab w:val="num" w:pos="2880"/>
        </w:tabs>
        <w:ind w:left="2880" w:hanging="360"/>
      </w:pPr>
      <w:rPr>
        <w:rFonts w:ascii="Arial" w:hAnsi="Arial" w:hint="default"/>
      </w:rPr>
    </w:lvl>
    <w:lvl w:ilvl="4" w:tplc="6E8EC002" w:tentative="1">
      <w:start w:val="1"/>
      <w:numFmt w:val="bullet"/>
      <w:lvlText w:val="•"/>
      <w:lvlJc w:val="left"/>
      <w:pPr>
        <w:tabs>
          <w:tab w:val="num" w:pos="3600"/>
        </w:tabs>
        <w:ind w:left="3600" w:hanging="360"/>
      </w:pPr>
      <w:rPr>
        <w:rFonts w:ascii="Arial" w:hAnsi="Arial" w:hint="default"/>
      </w:rPr>
    </w:lvl>
    <w:lvl w:ilvl="5" w:tplc="AA529AFC" w:tentative="1">
      <w:start w:val="1"/>
      <w:numFmt w:val="bullet"/>
      <w:lvlText w:val="•"/>
      <w:lvlJc w:val="left"/>
      <w:pPr>
        <w:tabs>
          <w:tab w:val="num" w:pos="4320"/>
        </w:tabs>
        <w:ind w:left="4320" w:hanging="360"/>
      </w:pPr>
      <w:rPr>
        <w:rFonts w:ascii="Arial" w:hAnsi="Arial" w:hint="default"/>
      </w:rPr>
    </w:lvl>
    <w:lvl w:ilvl="6" w:tplc="664A7FAE" w:tentative="1">
      <w:start w:val="1"/>
      <w:numFmt w:val="bullet"/>
      <w:lvlText w:val="•"/>
      <w:lvlJc w:val="left"/>
      <w:pPr>
        <w:tabs>
          <w:tab w:val="num" w:pos="5040"/>
        </w:tabs>
        <w:ind w:left="5040" w:hanging="360"/>
      </w:pPr>
      <w:rPr>
        <w:rFonts w:ascii="Arial" w:hAnsi="Arial" w:hint="default"/>
      </w:rPr>
    </w:lvl>
    <w:lvl w:ilvl="7" w:tplc="C1AECB60" w:tentative="1">
      <w:start w:val="1"/>
      <w:numFmt w:val="bullet"/>
      <w:lvlText w:val="•"/>
      <w:lvlJc w:val="left"/>
      <w:pPr>
        <w:tabs>
          <w:tab w:val="num" w:pos="5760"/>
        </w:tabs>
        <w:ind w:left="5760" w:hanging="360"/>
      </w:pPr>
      <w:rPr>
        <w:rFonts w:ascii="Arial" w:hAnsi="Arial" w:hint="default"/>
      </w:rPr>
    </w:lvl>
    <w:lvl w:ilvl="8" w:tplc="AF503CE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8AA65AE"/>
    <w:multiLevelType w:val="hybridMultilevel"/>
    <w:tmpl w:val="17406406"/>
    <w:lvl w:ilvl="0" w:tplc="04080013">
      <w:start w:val="1"/>
      <w:numFmt w:val="upperRoman"/>
      <w:lvlText w:val="%1."/>
      <w:lvlJc w:val="righ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29" w15:restartNumberingAfterBreak="0">
    <w:nsid w:val="519043ED"/>
    <w:multiLevelType w:val="hybridMultilevel"/>
    <w:tmpl w:val="38126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32C7389"/>
    <w:multiLevelType w:val="hybridMultilevel"/>
    <w:tmpl w:val="53CACD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BED6B6E"/>
    <w:multiLevelType w:val="hybridMultilevel"/>
    <w:tmpl w:val="32B847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E133E9D"/>
    <w:multiLevelType w:val="hybridMultilevel"/>
    <w:tmpl w:val="B07E49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7CF44D6"/>
    <w:multiLevelType w:val="hybridMultilevel"/>
    <w:tmpl w:val="2D626A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CA005FE"/>
    <w:multiLevelType w:val="hybridMultilevel"/>
    <w:tmpl w:val="2FC2AD4E"/>
    <w:lvl w:ilvl="0" w:tplc="3A7050C2">
      <w:start w:val="1"/>
      <w:numFmt w:val="bullet"/>
      <w:lvlText w:val="•"/>
      <w:lvlJc w:val="left"/>
      <w:pPr>
        <w:tabs>
          <w:tab w:val="num" w:pos="720"/>
        </w:tabs>
        <w:ind w:left="720" w:hanging="360"/>
      </w:pPr>
      <w:rPr>
        <w:rFonts w:ascii="Arial" w:hAnsi="Arial" w:hint="default"/>
      </w:rPr>
    </w:lvl>
    <w:lvl w:ilvl="1" w:tplc="9A0E92E8" w:tentative="1">
      <w:start w:val="1"/>
      <w:numFmt w:val="bullet"/>
      <w:lvlText w:val="•"/>
      <w:lvlJc w:val="left"/>
      <w:pPr>
        <w:tabs>
          <w:tab w:val="num" w:pos="1440"/>
        </w:tabs>
        <w:ind w:left="1440" w:hanging="360"/>
      </w:pPr>
      <w:rPr>
        <w:rFonts w:ascii="Arial" w:hAnsi="Arial" w:hint="default"/>
      </w:rPr>
    </w:lvl>
    <w:lvl w:ilvl="2" w:tplc="3AAE89C0" w:tentative="1">
      <w:start w:val="1"/>
      <w:numFmt w:val="bullet"/>
      <w:lvlText w:val="•"/>
      <w:lvlJc w:val="left"/>
      <w:pPr>
        <w:tabs>
          <w:tab w:val="num" w:pos="2160"/>
        </w:tabs>
        <w:ind w:left="2160" w:hanging="360"/>
      </w:pPr>
      <w:rPr>
        <w:rFonts w:ascii="Arial" w:hAnsi="Arial" w:hint="default"/>
      </w:rPr>
    </w:lvl>
    <w:lvl w:ilvl="3" w:tplc="192271B4" w:tentative="1">
      <w:start w:val="1"/>
      <w:numFmt w:val="bullet"/>
      <w:lvlText w:val="•"/>
      <w:lvlJc w:val="left"/>
      <w:pPr>
        <w:tabs>
          <w:tab w:val="num" w:pos="2880"/>
        </w:tabs>
        <w:ind w:left="2880" w:hanging="360"/>
      </w:pPr>
      <w:rPr>
        <w:rFonts w:ascii="Arial" w:hAnsi="Arial" w:hint="default"/>
      </w:rPr>
    </w:lvl>
    <w:lvl w:ilvl="4" w:tplc="66509422" w:tentative="1">
      <w:start w:val="1"/>
      <w:numFmt w:val="bullet"/>
      <w:lvlText w:val="•"/>
      <w:lvlJc w:val="left"/>
      <w:pPr>
        <w:tabs>
          <w:tab w:val="num" w:pos="3600"/>
        </w:tabs>
        <w:ind w:left="3600" w:hanging="360"/>
      </w:pPr>
      <w:rPr>
        <w:rFonts w:ascii="Arial" w:hAnsi="Arial" w:hint="default"/>
      </w:rPr>
    </w:lvl>
    <w:lvl w:ilvl="5" w:tplc="71D8DCC4" w:tentative="1">
      <w:start w:val="1"/>
      <w:numFmt w:val="bullet"/>
      <w:lvlText w:val="•"/>
      <w:lvlJc w:val="left"/>
      <w:pPr>
        <w:tabs>
          <w:tab w:val="num" w:pos="4320"/>
        </w:tabs>
        <w:ind w:left="4320" w:hanging="360"/>
      </w:pPr>
      <w:rPr>
        <w:rFonts w:ascii="Arial" w:hAnsi="Arial" w:hint="default"/>
      </w:rPr>
    </w:lvl>
    <w:lvl w:ilvl="6" w:tplc="EB0A8740" w:tentative="1">
      <w:start w:val="1"/>
      <w:numFmt w:val="bullet"/>
      <w:lvlText w:val="•"/>
      <w:lvlJc w:val="left"/>
      <w:pPr>
        <w:tabs>
          <w:tab w:val="num" w:pos="5040"/>
        </w:tabs>
        <w:ind w:left="5040" w:hanging="360"/>
      </w:pPr>
      <w:rPr>
        <w:rFonts w:ascii="Arial" w:hAnsi="Arial" w:hint="default"/>
      </w:rPr>
    </w:lvl>
    <w:lvl w:ilvl="7" w:tplc="0B7AA96E" w:tentative="1">
      <w:start w:val="1"/>
      <w:numFmt w:val="bullet"/>
      <w:lvlText w:val="•"/>
      <w:lvlJc w:val="left"/>
      <w:pPr>
        <w:tabs>
          <w:tab w:val="num" w:pos="5760"/>
        </w:tabs>
        <w:ind w:left="5760" w:hanging="360"/>
      </w:pPr>
      <w:rPr>
        <w:rFonts w:ascii="Arial" w:hAnsi="Arial" w:hint="default"/>
      </w:rPr>
    </w:lvl>
    <w:lvl w:ilvl="8" w:tplc="60AAF39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0B75E1A"/>
    <w:multiLevelType w:val="hybridMultilevel"/>
    <w:tmpl w:val="A2065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1046576"/>
    <w:multiLevelType w:val="hybridMultilevel"/>
    <w:tmpl w:val="3C10AA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63938EF"/>
    <w:multiLevelType w:val="hybridMultilevel"/>
    <w:tmpl w:val="51CEC6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9505155"/>
    <w:multiLevelType w:val="hybridMultilevel"/>
    <w:tmpl w:val="C37ACB28"/>
    <w:lvl w:ilvl="0" w:tplc="537065B6">
      <w:start w:val="1"/>
      <w:numFmt w:val="bullet"/>
      <w:lvlText w:val="•"/>
      <w:lvlJc w:val="left"/>
      <w:pPr>
        <w:tabs>
          <w:tab w:val="num" w:pos="720"/>
        </w:tabs>
        <w:ind w:left="720" w:hanging="360"/>
      </w:pPr>
      <w:rPr>
        <w:rFonts w:ascii="Arial" w:hAnsi="Arial" w:hint="default"/>
      </w:rPr>
    </w:lvl>
    <w:lvl w:ilvl="1" w:tplc="56FA0DD0" w:tentative="1">
      <w:start w:val="1"/>
      <w:numFmt w:val="bullet"/>
      <w:lvlText w:val="•"/>
      <w:lvlJc w:val="left"/>
      <w:pPr>
        <w:tabs>
          <w:tab w:val="num" w:pos="1440"/>
        </w:tabs>
        <w:ind w:left="1440" w:hanging="360"/>
      </w:pPr>
      <w:rPr>
        <w:rFonts w:ascii="Arial" w:hAnsi="Arial" w:hint="default"/>
      </w:rPr>
    </w:lvl>
    <w:lvl w:ilvl="2" w:tplc="380C7012" w:tentative="1">
      <w:start w:val="1"/>
      <w:numFmt w:val="bullet"/>
      <w:lvlText w:val="•"/>
      <w:lvlJc w:val="left"/>
      <w:pPr>
        <w:tabs>
          <w:tab w:val="num" w:pos="2160"/>
        </w:tabs>
        <w:ind w:left="2160" w:hanging="360"/>
      </w:pPr>
      <w:rPr>
        <w:rFonts w:ascii="Arial" w:hAnsi="Arial" w:hint="default"/>
      </w:rPr>
    </w:lvl>
    <w:lvl w:ilvl="3" w:tplc="04AEE02A" w:tentative="1">
      <w:start w:val="1"/>
      <w:numFmt w:val="bullet"/>
      <w:lvlText w:val="•"/>
      <w:lvlJc w:val="left"/>
      <w:pPr>
        <w:tabs>
          <w:tab w:val="num" w:pos="2880"/>
        </w:tabs>
        <w:ind w:left="2880" w:hanging="360"/>
      </w:pPr>
      <w:rPr>
        <w:rFonts w:ascii="Arial" w:hAnsi="Arial" w:hint="default"/>
      </w:rPr>
    </w:lvl>
    <w:lvl w:ilvl="4" w:tplc="5778EC96" w:tentative="1">
      <w:start w:val="1"/>
      <w:numFmt w:val="bullet"/>
      <w:lvlText w:val="•"/>
      <w:lvlJc w:val="left"/>
      <w:pPr>
        <w:tabs>
          <w:tab w:val="num" w:pos="3600"/>
        </w:tabs>
        <w:ind w:left="3600" w:hanging="360"/>
      </w:pPr>
      <w:rPr>
        <w:rFonts w:ascii="Arial" w:hAnsi="Arial" w:hint="default"/>
      </w:rPr>
    </w:lvl>
    <w:lvl w:ilvl="5" w:tplc="EA405762" w:tentative="1">
      <w:start w:val="1"/>
      <w:numFmt w:val="bullet"/>
      <w:lvlText w:val="•"/>
      <w:lvlJc w:val="left"/>
      <w:pPr>
        <w:tabs>
          <w:tab w:val="num" w:pos="4320"/>
        </w:tabs>
        <w:ind w:left="4320" w:hanging="360"/>
      </w:pPr>
      <w:rPr>
        <w:rFonts w:ascii="Arial" w:hAnsi="Arial" w:hint="default"/>
      </w:rPr>
    </w:lvl>
    <w:lvl w:ilvl="6" w:tplc="BBBEFE5C" w:tentative="1">
      <w:start w:val="1"/>
      <w:numFmt w:val="bullet"/>
      <w:lvlText w:val="•"/>
      <w:lvlJc w:val="left"/>
      <w:pPr>
        <w:tabs>
          <w:tab w:val="num" w:pos="5040"/>
        </w:tabs>
        <w:ind w:left="5040" w:hanging="360"/>
      </w:pPr>
      <w:rPr>
        <w:rFonts w:ascii="Arial" w:hAnsi="Arial" w:hint="default"/>
      </w:rPr>
    </w:lvl>
    <w:lvl w:ilvl="7" w:tplc="C05E658C" w:tentative="1">
      <w:start w:val="1"/>
      <w:numFmt w:val="bullet"/>
      <w:lvlText w:val="•"/>
      <w:lvlJc w:val="left"/>
      <w:pPr>
        <w:tabs>
          <w:tab w:val="num" w:pos="5760"/>
        </w:tabs>
        <w:ind w:left="5760" w:hanging="360"/>
      </w:pPr>
      <w:rPr>
        <w:rFonts w:ascii="Arial" w:hAnsi="Arial" w:hint="default"/>
      </w:rPr>
    </w:lvl>
    <w:lvl w:ilvl="8" w:tplc="45FEA306"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CCD07F2"/>
    <w:multiLevelType w:val="hybridMultilevel"/>
    <w:tmpl w:val="EE7814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E461C06"/>
    <w:multiLevelType w:val="hybridMultilevel"/>
    <w:tmpl w:val="7CEE3220"/>
    <w:lvl w:ilvl="0" w:tplc="751C4EE6">
      <w:start w:val="1"/>
      <w:numFmt w:val="bullet"/>
      <w:lvlText w:val="•"/>
      <w:lvlJc w:val="left"/>
      <w:pPr>
        <w:tabs>
          <w:tab w:val="num" w:pos="720"/>
        </w:tabs>
        <w:ind w:left="720" w:hanging="360"/>
      </w:pPr>
      <w:rPr>
        <w:rFonts w:ascii="Arial" w:hAnsi="Arial" w:hint="default"/>
      </w:rPr>
    </w:lvl>
    <w:lvl w:ilvl="1" w:tplc="413C1288">
      <w:start w:val="19"/>
      <w:numFmt w:val="bullet"/>
      <w:lvlText w:val="o"/>
      <w:lvlJc w:val="left"/>
      <w:pPr>
        <w:tabs>
          <w:tab w:val="num" w:pos="1440"/>
        </w:tabs>
        <w:ind w:left="1440" w:hanging="360"/>
      </w:pPr>
      <w:rPr>
        <w:rFonts w:ascii="Courier New" w:hAnsi="Courier New" w:hint="default"/>
      </w:rPr>
    </w:lvl>
    <w:lvl w:ilvl="2" w:tplc="3BB05686" w:tentative="1">
      <w:start w:val="1"/>
      <w:numFmt w:val="bullet"/>
      <w:lvlText w:val="•"/>
      <w:lvlJc w:val="left"/>
      <w:pPr>
        <w:tabs>
          <w:tab w:val="num" w:pos="2160"/>
        </w:tabs>
        <w:ind w:left="2160" w:hanging="360"/>
      </w:pPr>
      <w:rPr>
        <w:rFonts w:ascii="Arial" w:hAnsi="Arial" w:hint="default"/>
      </w:rPr>
    </w:lvl>
    <w:lvl w:ilvl="3" w:tplc="E654BAAE" w:tentative="1">
      <w:start w:val="1"/>
      <w:numFmt w:val="bullet"/>
      <w:lvlText w:val="•"/>
      <w:lvlJc w:val="left"/>
      <w:pPr>
        <w:tabs>
          <w:tab w:val="num" w:pos="2880"/>
        </w:tabs>
        <w:ind w:left="2880" w:hanging="360"/>
      </w:pPr>
      <w:rPr>
        <w:rFonts w:ascii="Arial" w:hAnsi="Arial" w:hint="default"/>
      </w:rPr>
    </w:lvl>
    <w:lvl w:ilvl="4" w:tplc="457ADD08" w:tentative="1">
      <w:start w:val="1"/>
      <w:numFmt w:val="bullet"/>
      <w:lvlText w:val="•"/>
      <w:lvlJc w:val="left"/>
      <w:pPr>
        <w:tabs>
          <w:tab w:val="num" w:pos="3600"/>
        </w:tabs>
        <w:ind w:left="3600" w:hanging="360"/>
      </w:pPr>
      <w:rPr>
        <w:rFonts w:ascii="Arial" w:hAnsi="Arial" w:hint="default"/>
      </w:rPr>
    </w:lvl>
    <w:lvl w:ilvl="5" w:tplc="3D5EA09E" w:tentative="1">
      <w:start w:val="1"/>
      <w:numFmt w:val="bullet"/>
      <w:lvlText w:val="•"/>
      <w:lvlJc w:val="left"/>
      <w:pPr>
        <w:tabs>
          <w:tab w:val="num" w:pos="4320"/>
        </w:tabs>
        <w:ind w:left="4320" w:hanging="360"/>
      </w:pPr>
      <w:rPr>
        <w:rFonts w:ascii="Arial" w:hAnsi="Arial" w:hint="default"/>
      </w:rPr>
    </w:lvl>
    <w:lvl w:ilvl="6" w:tplc="7CF2B668" w:tentative="1">
      <w:start w:val="1"/>
      <w:numFmt w:val="bullet"/>
      <w:lvlText w:val="•"/>
      <w:lvlJc w:val="left"/>
      <w:pPr>
        <w:tabs>
          <w:tab w:val="num" w:pos="5040"/>
        </w:tabs>
        <w:ind w:left="5040" w:hanging="360"/>
      </w:pPr>
      <w:rPr>
        <w:rFonts w:ascii="Arial" w:hAnsi="Arial" w:hint="default"/>
      </w:rPr>
    </w:lvl>
    <w:lvl w:ilvl="7" w:tplc="4DC4DEEC" w:tentative="1">
      <w:start w:val="1"/>
      <w:numFmt w:val="bullet"/>
      <w:lvlText w:val="•"/>
      <w:lvlJc w:val="left"/>
      <w:pPr>
        <w:tabs>
          <w:tab w:val="num" w:pos="5760"/>
        </w:tabs>
        <w:ind w:left="5760" w:hanging="360"/>
      </w:pPr>
      <w:rPr>
        <w:rFonts w:ascii="Arial" w:hAnsi="Arial" w:hint="default"/>
      </w:rPr>
    </w:lvl>
    <w:lvl w:ilvl="8" w:tplc="8C3C802C"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F566AC7"/>
    <w:multiLevelType w:val="hybridMultilevel"/>
    <w:tmpl w:val="36C8EF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9"/>
  </w:num>
  <w:num w:numId="2">
    <w:abstractNumId w:val="18"/>
  </w:num>
  <w:num w:numId="3">
    <w:abstractNumId w:val="7"/>
  </w:num>
  <w:num w:numId="4">
    <w:abstractNumId w:val="15"/>
  </w:num>
  <w:num w:numId="5">
    <w:abstractNumId w:val="17"/>
  </w:num>
  <w:num w:numId="6">
    <w:abstractNumId w:val="8"/>
  </w:num>
  <w:num w:numId="7">
    <w:abstractNumId w:val="14"/>
  </w:num>
  <w:num w:numId="8">
    <w:abstractNumId w:val="20"/>
  </w:num>
  <w:num w:numId="9">
    <w:abstractNumId w:val="40"/>
  </w:num>
  <w:num w:numId="10">
    <w:abstractNumId w:val="9"/>
  </w:num>
  <w:num w:numId="11">
    <w:abstractNumId w:val="33"/>
  </w:num>
  <w:num w:numId="12">
    <w:abstractNumId w:val="28"/>
  </w:num>
  <w:num w:numId="13">
    <w:abstractNumId w:val="3"/>
  </w:num>
  <w:num w:numId="14">
    <w:abstractNumId w:val="19"/>
  </w:num>
  <w:num w:numId="15">
    <w:abstractNumId w:val="12"/>
  </w:num>
  <w:num w:numId="16">
    <w:abstractNumId w:val="41"/>
  </w:num>
  <w:num w:numId="17">
    <w:abstractNumId w:val="30"/>
  </w:num>
  <w:num w:numId="18">
    <w:abstractNumId w:val="10"/>
  </w:num>
  <w:num w:numId="19">
    <w:abstractNumId w:val="31"/>
  </w:num>
  <w:num w:numId="20">
    <w:abstractNumId w:val="37"/>
  </w:num>
  <w:num w:numId="21">
    <w:abstractNumId w:val="35"/>
  </w:num>
  <w:num w:numId="22">
    <w:abstractNumId w:val="6"/>
  </w:num>
  <w:num w:numId="23">
    <w:abstractNumId w:val="23"/>
  </w:num>
  <w:num w:numId="24">
    <w:abstractNumId w:val="24"/>
  </w:num>
  <w:num w:numId="25">
    <w:abstractNumId w:val="36"/>
  </w:num>
  <w:num w:numId="26">
    <w:abstractNumId w:val="13"/>
  </w:num>
  <w:num w:numId="27">
    <w:abstractNumId w:val="29"/>
  </w:num>
  <w:num w:numId="28">
    <w:abstractNumId w:val="32"/>
  </w:num>
  <w:num w:numId="29">
    <w:abstractNumId w:val="5"/>
  </w:num>
  <w:num w:numId="30">
    <w:abstractNumId w:val="4"/>
  </w:num>
  <w:num w:numId="31">
    <w:abstractNumId w:val="21"/>
  </w:num>
  <w:num w:numId="32">
    <w:abstractNumId w:val="38"/>
  </w:num>
  <w:num w:numId="33">
    <w:abstractNumId w:val="34"/>
  </w:num>
  <w:num w:numId="34">
    <w:abstractNumId w:val="27"/>
  </w:num>
  <w:num w:numId="35">
    <w:abstractNumId w:val="26"/>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1"/>
  </w:num>
  <w:num w:numId="39">
    <w:abstractNumId w:val="25"/>
  </w:num>
  <w:num w:numId="40">
    <w:abstractNumId w:val="16"/>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B5E"/>
    <w:rsid w:val="0001370A"/>
    <w:rsid w:val="0002343A"/>
    <w:rsid w:val="00055BDE"/>
    <w:rsid w:val="0006562A"/>
    <w:rsid w:val="0008418F"/>
    <w:rsid w:val="00090324"/>
    <w:rsid w:val="000B3EA5"/>
    <w:rsid w:val="000B3EED"/>
    <w:rsid w:val="000C0B21"/>
    <w:rsid w:val="000D2B21"/>
    <w:rsid w:val="000E1F43"/>
    <w:rsid w:val="0011554E"/>
    <w:rsid w:val="0013789A"/>
    <w:rsid w:val="00146B5E"/>
    <w:rsid w:val="0015573C"/>
    <w:rsid w:val="00172E40"/>
    <w:rsid w:val="00176231"/>
    <w:rsid w:val="001B3DE1"/>
    <w:rsid w:val="00212C8E"/>
    <w:rsid w:val="0022708F"/>
    <w:rsid w:val="00255C80"/>
    <w:rsid w:val="00255CD6"/>
    <w:rsid w:val="00276004"/>
    <w:rsid w:val="002965DF"/>
    <w:rsid w:val="002A111B"/>
    <w:rsid w:val="002A1D04"/>
    <w:rsid w:val="002B7D29"/>
    <w:rsid w:val="002C2CC1"/>
    <w:rsid w:val="002F6037"/>
    <w:rsid w:val="003013C1"/>
    <w:rsid w:val="00301DBC"/>
    <w:rsid w:val="00310CDB"/>
    <w:rsid w:val="00327E78"/>
    <w:rsid w:val="00337DA5"/>
    <w:rsid w:val="00344EC0"/>
    <w:rsid w:val="00373C2F"/>
    <w:rsid w:val="003A5193"/>
    <w:rsid w:val="003C3720"/>
    <w:rsid w:val="003D3709"/>
    <w:rsid w:val="003F69AC"/>
    <w:rsid w:val="004040CE"/>
    <w:rsid w:val="00404315"/>
    <w:rsid w:val="00421DC0"/>
    <w:rsid w:val="00424F84"/>
    <w:rsid w:val="004614D5"/>
    <w:rsid w:val="004615D6"/>
    <w:rsid w:val="00462605"/>
    <w:rsid w:val="00466D84"/>
    <w:rsid w:val="00471BB2"/>
    <w:rsid w:val="00482652"/>
    <w:rsid w:val="004A17A7"/>
    <w:rsid w:val="004A6CF4"/>
    <w:rsid w:val="004C7311"/>
    <w:rsid w:val="004D75E7"/>
    <w:rsid w:val="004E35BD"/>
    <w:rsid w:val="004F6DBB"/>
    <w:rsid w:val="0050780D"/>
    <w:rsid w:val="00525F1E"/>
    <w:rsid w:val="0055086D"/>
    <w:rsid w:val="00560B53"/>
    <w:rsid w:val="00570668"/>
    <w:rsid w:val="005742B3"/>
    <w:rsid w:val="00594F1F"/>
    <w:rsid w:val="005A0C98"/>
    <w:rsid w:val="005B0ED8"/>
    <w:rsid w:val="005B29E4"/>
    <w:rsid w:val="005B4AD0"/>
    <w:rsid w:val="005E1032"/>
    <w:rsid w:val="005F2B5A"/>
    <w:rsid w:val="00600BAB"/>
    <w:rsid w:val="00613544"/>
    <w:rsid w:val="00615F6B"/>
    <w:rsid w:val="006476B7"/>
    <w:rsid w:val="00664EE8"/>
    <w:rsid w:val="0067150A"/>
    <w:rsid w:val="006814BE"/>
    <w:rsid w:val="0068604B"/>
    <w:rsid w:val="00686319"/>
    <w:rsid w:val="006B0B59"/>
    <w:rsid w:val="006E06B0"/>
    <w:rsid w:val="006E16BF"/>
    <w:rsid w:val="006F1D5E"/>
    <w:rsid w:val="006F6063"/>
    <w:rsid w:val="00703C26"/>
    <w:rsid w:val="0070487B"/>
    <w:rsid w:val="00715B86"/>
    <w:rsid w:val="007174E1"/>
    <w:rsid w:val="00724622"/>
    <w:rsid w:val="007252D5"/>
    <w:rsid w:val="00744681"/>
    <w:rsid w:val="00761A22"/>
    <w:rsid w:val="00776C2D"/>
    <w:rsid w:val="00784526"/>
    <w:rsid w:val="007B0CDD"/>
    <w:rsid w:val="007C24A2"/>
    <w:rsid w:val="007D0AEF"/>
    <w:rsid w:val="008252E5"/>
    <w:rsid w:val="0083189A"/>
    <w:rsid w:val="008457F3"/>
    <w:rsid w:val="00845E01"/>
    <w:rsid w:val="008614F8"/>
    <w:rsid w:val="008A4253"/>
    <w:rsid w:val="008C15F5"/>
    <w:rsid w:val="008D19C9"/>
    <w:rsid w:val="00905367"/>
    <w:rsid w:val="0091746C"/>
    <w:rsid w:val="009254F9"/>
    <w:rsid w:val="009C7C6A"/>
    <w:rsid w:val="009D71F0"/>
    <w:rsid w:val="009E3A17"/>
    <w:rsid w:val="009F452E"/>
    <w:rsid w:val="009F6E6A"/>
    <w:rsid w:val="00A20352"/>
    <w:rsid w:val="00A265C5"/>
    <w:rsid w:val="00A33479"/>
    <w:rsid w:val="00A4139D"/>
    <w:rsid w:val="00A8132A"/>
    <w:rsid w:val="00A81CEA"/>
    <w:rsid w:val="00A9491C"/>
    <w:rsid w:val="00B0166D"/>
    <w:rsid w:val="00B17378"/>
    <w:rsid w:val="00B223E4"/>
    <w:rsid w:val="00B42A17"/>
    <w:rsid w:val="00B44776"/>
    <w:rsid w:val="00B56441"/>
    <w:rsid w:val="00B96A2E"/>
    <w:rsid w:val="00BC3671"/>
    <w:rsid w:val="00BD4715"/>
    <w:rsid w:val="00BD7820"/>
    <w:rsid w:val="00BE0F65"/>
    <w:rsid w:val="00C30636"/>
    <w:rsid w:val="00C36B93"/>
    <w:rsid w:val="00C6100A"/>
    <w:rsid w:val="00C85350"/>
    <w:rsid w:val="00CA3A6F"/>
    <w:rsid w:val="00CA7945"/>
    <w:rsid w:val="00CC0387"/>
    <w:rsid w:val="00CC5033"/>
    <w:rsid w:val="00CE39CB"/>
    <w:rsid w:val="00CE6327"/>
    <w:rsid w:val="00CF037A"/>
    <w:rsid w:val="00D07E79"/>
    <w:rsid w:val="00D25FE2"/>
    <w:rsid w:val="00D467B6"/>
    <w:rsid w:val="00D61469"/>
    <w:rsid w:val="00D705DE"/>
    <w:rsid w:val="00D73E38"/>
    <w:rsid w:val="00D746DB"/>
    <w:rsid w:val="00DF2882"/>
    <w:rsid w:val="00DF384C"/>
    <w:rsid w:val="00E0552F"/>
    <w:rsid w:val="00E13373"/>
    <w:rsid w:val="00E23C6A"/>
    <w:rsid w:val="00E270FF"/>
    <w:rsid w:val="00E368A4"/>
    <w:rsid w:val="00E574B2"/>
    <w:rsid w:val="00E6125D"/>
    <w:rsid w:val="00E61B43"/>
    <w:rsid w:val="00E665C6"/>
    <w:rsid w:val="00E92AF6"/>
    <w:rsid w:val="00EB56AB"/>
    <w:rsid w:val="00EC59DB"/>
    <w:rsid w:val="00EE6DDE"/>
    <w:rsid w:val="00F06799"/>
    <w:rsid w:val="00F07B0A"/>
    <w:rsid w:val="00F300F3"/>
    <w:rsid w:val="00F3797E"/>
    <w:rsid w:val="00F37C9C"/>
    <w:rsid w:val="00F41765"/>
    <w:rsid w:val="00F425BC"/>
    <w:rsid w:val="00F920B8"/>
    <w:rsid w:val="00FB287C"/>
    <w:rsid w:val="00FE516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B750"/>
  <w15:docId w15:val="{C4FF6893-C599-4140-8920-FC5D956D6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0C98"/>
    <w:pPr>
      <w:spacing w:after="0" w:line="240" w:lineRule="auto"/>
    </w:pPr>
    <w:rPr>
      <w:rFonts w:ascii="Times New Roman" w:eastAsia="Times New Roman" w:hAnsi="Times New Roman" w:cs="Times New Roman"/>
      <w:sz w:val="20"/>
      <w:szCs w:val="20"/>
      <w:lang w:eastAsia="el-GR"/>
    </w:rPr>
  </w:style>
  <w:style w:type="paragraph" w:styleId="1">
    <w:name w:val="heading 1"/>
    <w:next w:val="a"/>
    <w:link w:val="1Char"/>
    <w:unhideWhenUsed/>
    <w:qFormat/>
    <w:rsid w:val="003F69AC"/>
    <w:pPr>
      <w:keepNext/>
      <w:keepLines/>
      <w:spacing w:after="3" w:line="265" w:lineRule="auto"/>
      <w:ind w:left="10" w:hanging="10"/>
      <w:outlineLvl w:val="0"/>
    </w:pPr>
    <w:rPr>
      <w:rFonts w:ascii="Times New Roman" w:eastAsia="Times New Roman" w:hAnsi="Times New Roman" w:cs="Times New Roman"/>
      <w:b/>
      <w:color w:val="000000"/>
      <w:sz w:val="24"/>
      <w:lang w:eastAsia="el-GR"/>
    </w:rPr>
  </w:style>
  <w:style w:type="paragraph" w:styleId="2">
    <w:name w:val="heading 2"/>
    <w:aliases w:val="2"/>
    <w:next w:val="a"/>
    <w:link w:val="2Char"/>
    <w:unhideWhenUsed/>
    <w:qFormat/>
    <w:rsid w:val="003F69AC"/>
    <w:pPr>
      <w:keepNext/>
      <w:keepLines/>
      <w:spacing w:after="5" w:line="259" w:lineRule="auto"/>
      <w:ind w:left="302" w:hanging="10"/>
      <w:outlineLvl w:val="1"/>
    </w:pPr>
    <w:rPr>
      <w:rFonts w:ascii="Times New Roman" w:eastAsia="Times New Roman" w:hAnsi="Times New Roman" w:cs="Times New Roman"/>
      <w:b/>
      <w:color w:val="000000"/>
      <w:sz w:val="24"/>
      <w:u w:val="single" w:color="000000"/>
      <w:lang w:eastAsia="el-GR"/>
    </w:rPr>
  </w:style>
  <w:style w:type="paragraph" w:styleId="3">
    <w:name w:val="heading 3"/>
    <w:basedOn w:val="a"/>
    <w:next w:val="a"/>
    <w:link w:val="3Char"/>
    <w:unhideWhenUsed/>
    <w:qFormat/>
    <w:rsid w:val="003F69A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7">
    <w:name w:val="heading 7"/>
    <w:basedOn w:val="a"/>
    <w:next w:val="a"/>
    <w:link w:val="7Char"/>
    <w:uiPriority w:val="9"/>
    <w:semiHidden/>
    <w:unhideWhenUsed/>
    <w:qFormat/>
    <w:rsid w:val="00744681"/>
    <w:pPr>
      <w:keepNext/>
      <w:keepLines/>
      <w:spacing w:before="40" w:line="248" w:lineRule="auto"/>
      <w:ind w:left="34" w:hanging="10"/>
      <w:jc w:val="both"/>
      <w:outlineLvl w:val="6"/>
    </w:pPr>
    <w:rPr>
      <w:rFonts w:asciiTheme="majorHAnsi" w:eastAsiaTheme="majorEastAsia" w:hAnsiTheme="majorHAnsi" w:cstheme="majorBidi"/>
      <w:i/>
      <w:iCs/>
      <w:color w:val="243F60" w:themeColor="accent1" w:themeShade="7F"/>
      <w:sz w:val="19"/>
      <w:szCs w:val="22"/>
    </w:rPr>
  </w:style>
  <w:style w:type="paragraph" w:styleId="8">
    <w:name w:val="heading 8"/>
    <w:basedOn w:val="a"/>
    <w:next w:val="a"/>
    <w:link w:val="8Char"/>
    <w:uiPriority w:val="9"/>
    <w:semiHidden/>
    <w:unhideWhenUsed/>
    <w:qFormat/>
    <w:rsid w:val="00744681"/>
    <w:pPr>
      <w:keepNext/>
      <w:keepLines/>
      <w:spacing w:before="40" w:line="248" w:lineRule="auto"/>
      <w:ind w:left="34" w:hanging="10"/>
      <w:jc w:val="both"/>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F69AC"/>
    <w:rPr>
      <w:rFonts w:ascii="Times New Roman" w:eastAsia="Times New Roman" w:hAnsi="Times New Roman" w:cs="Times New Roman"/>
      <w:b/>
      <w:color w:val="000000"/>
      <w:sz w:val="24"/>
      <w:lang w:eastAsia="el-GR"/>
    </w:rPr>
  </w:style>
  <w:style w:type="character" w:customStyle="1" w:styleId="2Char">
    <w:name w:val="Επικεφαλίδα 2 Char"/>
    <w:aliases w:val="2 Char"/>
    <w:basedOn w:val="a0"/>
    <w:link w:val="2"/>
    <w:rsid w:val="003F69AC"/>
    <w:rPr>
      <w:rFonts w:ascii="Times New Roman" w:eastAsia="Times New Roman" w:hAnsi="Times New Roman" w:cs="Times New Roman"/>
      <w:b/>
      <w:color w:val="000000"/>
      <w:sz w:val="24"/>
      <w:u w:val="single" w:color="000000"/>
      <w:lang w:eastAsia="el-GR"/>
    </w:rPr>
  </w:style>
  <w:style w:type="character" w:customStyle="1" w:styleId="3Char">
    <w:name w:val="Επικεφαλίδα 3 Char"/>
    <w:basedOn w:val="a0"/>
    <w:link w:val="3"/>
    <w:rsid w:val="003F69AC"/>
    <w:rPr>
      <w:rFonts w:asciiTheme="majorHAnsi" w:eastAsiaTheme="majorEastAsia" w:hAnsiTheme="majorHAnsi" w:cstheme="majorBidi"/>
      <w:color w:val="243F60" w:themeColor="accent1" w:themeShade="7F"/>
      <w:sz w:val="24"/>
      <w:szCs w:val="24"/>
      <w:lang w:eastAsia="el-GR"/>
    </w:rPr>
  </w:style>
  <w:style w:type="character" w:customStyle="1" w:styleId="7Char">
    <w:name w:val="Επικεφαλίδα 7 Char"/>
    <w:basedOn w:val="a0"/>
    <w:link w:val="7"/>
    <w:uiPriority w:val="9"/>
    <w:semiHidden/>
    <w:rsid w:val="00744681"/>
    <w:rPr>
      <w:rFonts w:asciiTheme="majorHAnsi" w:eastAsiaTheme="majorEastAsia" w:hAnsiTheme="majorHAnsi" w:cstheme="majorBidi"/>
      <w:i/>
      <w:iCs/>
      <w:color w:val="243F60" w:themeColor="accent1" w:themeShade="7F"/>
      <w:sz w:val="19"/>
      <w:lang w:eastAsia="el-GR"/>
    </w:rPr>
  </w:style>
  <w:style w:type="character" w:customStyle="1" w:styleId="8Char">
    <w:name w:val="Επικεφαλίδα 8 Char"/>
    <w:basedOn w:val="a0"/>
    <w:link w:val="8"/>
    <w:uiPriority w:val="9"/>
    <w:semiHidden/>
    <w:rsid w:val="00744681"/>
    <w:rPr>
      <w:rFonts w:asciiTheme="majorHAnsi" w:eastAsiaTheme="majorEastAsia" w:hAnsiTheme="majorHAnsi" w:cstheme="majorBidi"/>
      <w:color w:val="272727" w:themeColor="text1" w:themeTint="D8"/>
      <w:sz w:val="21"/>
      <w:szCs w:val="21"/>
      <w:lang w:eastAsia="el-GR"/>
    </w:rPr>
  </w:style>
  <w:style w:type="character" w:styleId="-">
    <w:name w:val="Hyperlink"/>
    <w:basedOn w:val="a0"/>
    <w:uiPriority w:val="99"/>
    <w:unhideWhenUsed/>
    <w:rsid w:val="00BD7820"/>
    <w:rPr>
      <w:color w:val="0000FF"/>
      <w:u w:val="single"/>
    </w:rPr>
  </w:style>
  <w:style w:type="character" w:styleId="a3">
    <w:name w:val="Strong"/>
    <w:basedOn w:val="a0"/>
    <w:qFormat/>
    <w:rsid w:val="00A33479"/>
    <w:rPr>
      <w:b/>
      <w:bCs/>
    </w:rPr>
  </w:style>
  <w:style w:type="paragraph" w:styleId="a4">
    <w:name w:val="List Paragraph"/>
    <w:aliases w:val="Γράφημα"/>
    <w:basedOn w:val="a"/>
    <w:link w:val="Char"/>
    <w:uiPriority w:val="34"/>
    <w:qFormat/>
    <w:rsid w:val="00172E40"/>
    <w:pPr>
      <w:ind w:left="720"/>
      <w:contextualSpacing/>
    </w:pPr>
  </w:style>
  <w:style w:type="character" w:customStyle="1" w:styleId="Char">
    <w:name w:val="Παράγραφος λίστας Char"/>
    <w:aliases w:val="Γράφημα Char"/>
    <w:link w:val="a4"/>
    <w:uiPriority w:val="34"/>
    <w:locked/>
    <w:rsid w:val="00276004"/>
    <w:rPr>
      <w:rFonts w:ascii="Times New Roman" w:eastAsia="Times New Roman" w:hAnsi="Times New Roman" w:cs="Times New Roman"/>
      <w:sz w:val="20"/>
      <w:szCs w:val="20"/>
      <w:lang w:eastAsia="el-GR"/>
    </w:rPr>
  </w:style>
  <w:style w:type="paragraph" w:styleId="a5">
    <w:name w:val="header"/>
    <w:basedOn w:val="a"/>
    <w:link w:val="Char0"/>
    <w:uiPriority w:val="99"/>
    <w:unhideWhenUsed/>
    <w:rsid w:val="00172E40"/>
    <w:pPr>
      <w:tabs>
        <w:tab w:val="center" w:pos="4153"/>
        <w:tab w:val="right" w:pos="8306"/>
      </w:tabs>
    </w:pPr>
  </w:style>
  <w:style w:type="character" w:customStyle="1" w:styleId="Char0">
    <w:name w:val="Κεφαλίδα Char"/>
    <w:basedOn w:val="a0"/>
    <w:link w:val="a5"/>
    <w:uiPriority w:val="99"/>
    <w:rsid w:val="00172E40"/>
    <w:rPr>
      <w:rFonts w:ascii="Times New Roman" w:eastAsia="Times New Roman" w:hAnsi="Times New Roman" w:cs="Times New Roman"/>
      <w:sz w:val="20"/>
      <w:szCs w:val="20"/>
      <w:lang w:eastAsia="el-GR"/>
    </w:rPr>
  </w:style>
  <w:style w:type="paragraph" w:styleId="a6">
    <w:name w:val="footer"/>
    <w:basedOn w:val="a"/>
    <w:link w:val="Char1"/>
    <w:uiPriority w:val="99"/>
    <w:unhideWhenUsed/>
    <w:rsid w:val="00172E40"/>
    <w:pPr>
      <w:tabs>
        <w:tab w:val="center" w:pos="4153"/>
        <w:tab w:val="right" w:pos="8306"/>
      </w:tabs>
    </w:pPr>
  </w:style>
  <w:style w:type="character" w:customStyle="1" w:styleId="Char1">
    <w:name w:val="Υποσέλιδο Char"/>
    <w:basedOn w:val="a0"/>
    <w:link w:val="a6"/>
    <w:uiPriority w:val="99"/>
    <w:rsid w:val="00172E40"/>
    <w:rPr>
      <w:rFonts w:ascii="Times New Roman" w:eastAsia="Times New Roman" w:hAnsi="Times New Roman" w:cs="Times New Roman"/>
      <w:sz w:val="20"/>
      <w:szCs w:val="20"/>
      <w:lang w:eastAsia="el-GR"/>
    </w:rPr>
  </w:style>
  <w:style w:type="table" w:customStyle="1" w:styleId="TableGrid">
    <w:name w:val="TableGrid"/>
    <w:rsid w:val="003F69AC"/>
    <w:pPr>
      <w:spacing w:after="0" w:line="240" w:lineRule="auto"/>
    </w:pPr>
    <w:rPr>
      <w:rFonts w:eastAsiaTheme="minorEastAsia"/>
      <w:lang w:eastAsia="el-GR"/>
    </w:rPr>
    <w:tblPr>
      <w:tblCellMar>
        <w:top w:w="0" w:type="dxa"/>
        <w:left w:w="0" w:type="dxa"/>
        <w:bottom w:w="0" w:type="dxa"/>
        <w:right w:w="0" w:type="dxa"/>
      </w:tblCellMar>
    </w:tblPr>
  </w:style>
  <w:style w:type="character" w:customStyle="1" w:styleId="Char10">
    <w:name w:val="Υποσέλιδο Char1"/>
    <w:basedOn w:val="a0"/>
    <w:uiPriority w:val="99"/>
    <w:semiHidden/>
    <w:rsid w:val="003F69AC"/>
    <w:rPr>
      <w:rFonts w:ascii="Times New Roman" w:eastAsia="Times New Roman" w:hAnsi="Times New Roman" w:cs="Times New Roman"/>
      <w:color w:val="000000"/>
      <w:sz w:val="24"/>
    </w:rPr>
  </w:style>
  <w:style w:type="paragraph" w:customStyle="1" w:styleId="Standard">
    <w:name w:val="Standard"/>
    <w:rsid w:val="003F69A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31">
    <w:name w:val="Επικεφαλίδα 31"/>
    <w:basedOn w:val="Standard"/>
    <w:next w:val="Standard"/>
    <w:rsid w:val="003F69AC"/>
    <w:pPr>
      <w:keepNext/>
      <w:spacing w:before="240" w:after="60"/>
      <w:outlineLvl w:val="2"/>
    </w:pPr>
    <w:rPr>
      <w:rFonts w:ascii="Arial" w:hAnsi="Arial" w:cs="Arial"/>
      <w:b/>
      <w:bCs/>
      <w:sz w:val="26"/>
      <w:szCs w:val="26"/>
    </w:rPr>
  </w:style>
  <w:style w:type="paragraph" w:styleId="a7">
    <w:name w:val="Balloon Text"/>
    <w:basedOn w:val="a"/>
    <w:link w:val="Char2"/>
    <w:uiPriority w:val="99"/>
    <w:semiHidden/>
    <w:unhideWhenUsed/>
    <w:rsid w:val="003F69AC"/>
    <w:pPr>
      <w:ind w:left="8" w:hanging="8"/>
      <w:jc w:val="both"/>
    </w:pPr>
    <w:rPr>
      <w:rFonts w:ascii="Segoe UI" w:hAnsi="Segoe UI" w:cs="Segoe UI"/>
      <w:color w:val="000000"/>
      <w:sz w:val="18"/>
      <w:szCs w:val="18"/>
    </w:rPr>
  </w:style>
  <w:style w:type="character" w:customStyle="1" w:styleId="Char2">
    <w:name w:val="Κείμενο πλαισίου Char"/>
    <w:basedOn w:val="a0"/>
    <w:link w:val="a7"/>
    <w:uiPriority w:val="99"/>
    <w:semiHidden/>
    <w:rsid w:val="003F69AC"/>
    <w:rPr>
      <w:rFonts w:ascii="Segoe UI" w:eastAsia="Times New Roman" w:hAnsi="Segoe UI" w:cs="Segoe UI"/>
      <w:color w:val="000000"/>
      <w:sz w:val="18"/>
      <w:szCs w:val="18"/>
      <w:lang w:eastAsia="el-GR"/>
    </w:rPr>
  </w:style>
  <w:style w:type="paragraph" w:customStyle="1" w:styleId="21">
    <w:name w:val="Σώμα κείμενου 21"/>
    <w:basedOn w:val="a"/>
    <w:uiPriority w:val="99"/>
    <w:rsid w:val="002965DF"/>
    <w:pPr>
      <w:suppressAutoHyphens/>
      <w:jc w:val="both"/>
    </w:pPr>
    <w:rPr>
      <w:sz w:val="24"/>
      <w:szCs w:val="24"/>
      <w:lang w:eastAsia="ar-SA"/>
    </w:rPr>
  </w:style>
  <w:style w:type="paragraph" w:styleId="20">
    <w:name w:val="Body Text 2"/>
    <w:basedOn w:val="a"/>
    <w:link w:val="2Char0"/>
    <w:rsid w:val="00E574B2"/>
    <w:pPr>
      <w:jc w:val="both"/>
    </w:pPr>
    <w:rPr>
      <w:sz w:val="24"/>
      <w:szCs w:val="24"/>
    </w:rPr>
  </w:style>
  <w:style w:type="character" w:customStyle="1" w:styleId="2Char0">
    <w:name w:val="Σώμα κείμενου 2 Char"/>
    <w:basedOn w:val="a0"/>
    <w:link w:val="20"/>
    <w:rsid w:val="00E574B2"/>
    <w:rPr>
      <w:rFonts w:ascii="Times New Roman" w:eastAsia="Times New Roman" w:hAnsi="Times New Roman" w:cs="Times New Roman"/>
      <w:sz w:val="24"/>
      <w:szCs w:val="24"/>
      <w:lang w:eastAsia="el-GR"/>
    </w:rPr>
  </w:style>
  <w:style w:type="table" w:styleId="a8">
    <w:name w:val="Table Grid"/>
    <w:basedOn w:val="a1"/>
    <w:uiPriority w:val="59"/>
    <w:rsid w:val="00E574B2"/>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sid w:val="00E61B43"/>
    <w:rPr>
      <w:rFonts w:cs="Times New Roman"/>
      <w:i/>
    </w:rPr>
  </w:style>
  <w:style w:type="character" w:styleId="aa">
    <w:name w:val="Unresolved Mention"/>
    <w:basedOn w:val="a0"/>
    <w:uiPriority w:val="99"/>
    <w:semiHidden/>
    <w:unhideWhenUsed/>
    <w:rsid w:val="0070487B"/>
    <w:rPr>
      <w:color w:val="605E5C"/>
      <w:shd w:val="clear" w:color="auto" w:fill="E1DFDD"/>
    </w:rPr>
  </w:style>
  <w:style w:type="paragraph" w:styleId="ab">
    <w:name w:val="footnote text"/>
    <w:basedOn w:val="a"/>
    <w:link w:val="Char3"/>
    <w:uiPriority w:val="99"/>
    <w:unhideWhenUsed/>
    <w:rsid w:val="00B44776"/>
    <w:rPr>
      <w:rFonts w:ascii="Verdana" w:eastAsia="SimSun" w:hAnsi="Verdana" w:cs="Verdana"/>
      <w:lang w:eastAsia="zh-CN"/>
    </w:rPr>
  </w:style>
  <w:style w:type="character" w:customStyle="1" w:styleId="Char3">
    <w:name w:val="Κείμενο υποσημείωσης Char"/>
    <w:basedOn w:val="a0"/>
    <w:link w:val="ab"/>
    <w:uiPriority w:val="99"/>
    <w:rsid w:val="00B44776"/>
    <w:rPr>
      <w:rFonts w:ascii="Verdana" w:eastAsia="SimSun" w:hAnsi="Verdana" w:cs="Verdana"/>
      <w:sz w:val="20"/>
      <w:szCs w:val="20"/>
      <w:lang w:eastAsia="zh-CN"/>
    </w:rPr>
  </w:style>
  <w:style w:type="character" w:styleId="ac">
    <w:name w:val="footnote reference"/>
    <w:basedOn w:val="a0"/>
    <w:uiPriority w:val="99"/>
    <w:semiHidden/>
    <w:unhideWhenUsed/>
    <w:rsid w:val="00B44776"/>
    <w:rPr>
      <w:rFonts w:ascii="Times New Roman" w:hAnsi="Times New Roman" w:cs="Times New Roman" w:hint="default"/>
      <w:vertAlign w:val="superscript"/>
    </w:rPr>
  </w:style>
  <w:style w:type="table" w:customStyle="1" w:styleId="TableGrid1">
    <w:name w:val="TableGrid1"/>
    <w:rsid w:val="0011554E"/>
    <w:pPr>
      <w:spacing w:after="0" w:line="240" w:lineRule="auto"/>
    </w:pPr>
    <w:rPr>
      <w:rFonts w:eastAsiaTheme="minorEastAsia"/>
      <w:lang w:eastAsia="el-GR"/>
    </w:rPr>
    <w:tblPr>
      <w:tblCellMar>
        <w:top w:w="0" w:type="dxa"/>
        <w:left w:w="0" w:type="dxa"/>
        <w:bottom w:w="0" w:type="dxa"/>
        <w:right w:w="0" w:type="dxa"/>
      </w:tblCellMar>
    </w:tblPr>
  </w:style>
  <w:style w:type="paragraph" w:styleId="Web">
    <w:name w:val="Normal (Web)"/>
    <w:basedOn w:val="a"/>
    <w:uiPriority w:val="99"/>
    <w:unhideWhenUsed/>
    <w:rsid w:val="00744681"/>
    <w:pPr>
      <w:spacing w:before="100" w:beforeAutospacing="1" w:after="100" w:afterAutospacing="1"/>
    </w:pPr>
    <w:rPr>
      <w:sz w:val="24"/>
      <w:szCs w:val="24"/>
    </w:rPr>
  </w:style>
  <w:style w:type="character" w:customStyle="1" w:styleId="spelle">
    <w:name w:val="spelle"/>
    <w:basedOn w:val="a0"/>
    <w:rsid w:val="00744681"/>
  </w:style>
  <w:style w:type="character" w:customStyle="1" w:styleId="text">
    <w:name w:val="text"/>
    <w:basedOn w:val="a0"/>
    <w:rsid w:val="00276004"/>
  </w:style>
  <w:style w:type="paragraph" w:customStyle="1" w:styleId="Style371">
    <w:name w:val="Style371"/>
    <w:basedOn w:val="a"/>
    <w:rsid w:val="00276004"/>
    <w:pPr>
      <w:spacing w:line="227" w:lineRule="exact"/>
      <w:jc w:val="center"/>
    </w:pPr>
    <w:rPr>
      <w:rFonts w:ascii="Tahoma" w:eastAsia="Tahoma" w:hAnsi="Tahoma" w:cs="Tahoma"/>
    </w:rPr>
  </w:style>
  <w:style w:type="paragraph" w:customStyle="1" w:styleId="Style37">
    <w:name w:val="Style37"/>
    <w:basedOn w:val="a"/>
    <w:rsid w:val="00276004"/>
    <w:pPr>
      <w:spacing w:line="223" w:lineRule="exact"/>
    </w:pPr>
    <w:rPr>
      <w:rFonts w:ascii="Tahoma" w:eastAsia="Tahoma" w:hAnsi="Tahoma" w:cs="Tahoma"/>
    </w:rPr>
  </w:style>
  <w:style w:type="character" w:customStyle="1" w:styleId="CharStyle33">
    <w:name w:val="CharStyle33"/>
    <w:rsid w:val="00276004"/>
    <w:rPr>
      <w:rFonts w:ascii="Tahoma" w:eastAsia="Tahoma" w:hAnsi="Tahoma" w:cs="Tahoma"/>
      <w:b/>
      <w:bCs/>
      <w:i w:val="0"/>
      <w:iCs w:val="0"/>
      <w:smallCaps/>
      <w:sz w:val="18"/>
      <w:szCs w:val="18"/>
    </w:rPr>
  </w:style>
  <w:style w:type="paragraph" w:customStyle="1" w:styleId="Web1">
    <w:name w:val="Κανονικό (Web)1"/>
    <w:basedOn w:val="a"/>
    <w:rsid w:val="00276004"/>
    <w:pPr>
      <w:suppressAutoHyphens/>
      <w:spacing w:before="280" w:after="280"/>
    </w:pPr>
    <w:rPr>
      <w:sz w:val="24"/>
      <w:szCs w:val="24"/>
      <w:lang w:eastAsia="ar-SA"/>
    </w:rPr>
  </w:style>
  <w:style w:type="paragraph" w:customStyle="1" w:styleId="ListParagraph1">
    <w:name w:val="List Paragraph1"/>
    <w:basedOn w:val="a"/>
    <w:rsid w:val="00276004"/>
    <w:pPr>
      <w:suppressAutoHyphens/>
      <w:spacing w:after="200" w:line="276" w:lineRule="auto"/>
      <w:ind w:left="720"/>
    </w:pPr>
    <w:rPr>
      <w:rFonts w:ascii="Calibri" w:eastAsia="Calibri" w:hAnsi="Calibri" w:cs="Calibri"/>
      <w:sz w:val="22"/>
      <w:szCs w:val="22"/>
      <w:lang w:eastAsia="ar-SA"/>
    </w:rPr>
  </w:style>
  <w:style w:type="paragraph" w:styleId="ad">
    <w:name w:val="annotation text"/>
    <w:basedOn w:val="a"/>
    <w:link w:val="Char4"/>
    <w:uiPriority w:val="99"/>
    <w:semiHidden/>
    <w:unhideWhenUsed/>
    <w:rsid w:val="00276004"/>
  </w:style>
  <w:style w:type="character" w:customStyle="1" w:styleId="Char4">
    <w:name w:val="Κείμενο σχολίου Char"/>
    <w:basedOn w:val="a0"/>
    <w:link w:val="ad"/>
    <w:uiPriority w:val="99"/>
    <w:semiHidden/>
    <w:rsid w:val="00276004"/>
    <w:rPr>
      <w:rFonts w:ascii="Times New Roman" w:eastAsia="Times New Roman" w:hAnsi="Times New Roman" w:cs="Times New Roman"/>
      <w:sz w:val="20"/>
      <w:szCs w:val="20"/>
      <w:lang w:eastAsia="el-GR"/>
    </w:rPr>
  </w:style>
  <w:style w:type="character" w:customStyle="1" w:styleId="Char5">
    <w:name w:val="Θέμα σχολίου Char"/>
    <w:basedOn w:val="Char4"/>
    <w:link w:val="ae"/>
    <w:uiPriority w:val="99"/>
    <w:semiHidden/>
    <w:rsid w:val="00276004"/>
    <w:rPr>
      <w:rFonts w:ascii="Times New Roman" w:eastAsia="Times New Roman" w:hAnsi="Times New Roman" w:cs="Times New Roman"/>
      <w:b/>
      <w:bCs/>
      <w:sz w:val="20"/>
      <w:szCs w:val="20"/>
      <w:lang w:eastAsia="el-GR"/>
    </w:rPr>
  </w:style>
  <w:style w:type="paragraph" w:styleId="ae">
    <w:name w:val="annotation subject"/>
    <w:basedOn w:val="ad"/>
    <w:next w:val="ad"/>
    <w:link w:val="Char5"/>
    <w:uiPriority w:val="99"/>
    <w:semiHidden/>
    <w:unhideWhenUsed/>
    <w:rsid w:val="00276004"/>
    <w:rPr>
      <w:b/>
      <w:bCs/>
    </w:rPr>
  </w:style>
  <w:style w:type="paragraph" w:customStyle="1" w:styleId="western">
    <w:name w:val="western"/>
    <w:basedOn w:val="a"/>
    <w:rsid w:val="00276004"/>
    <w:pPr>
      <w:spacing w:before="100" w:beforeAutospacing="1" w:after="100" w:afterAutospacing="1"/>
    </w:pPr>
    <w:rPr>
      <w:sz w:val="24"/>
      <w:szCs w:val="24"/>
    </w:rPr>
  </w:style>
  <w:style w:type="paragraph" w:customStyle="1" w:styleId="NormalWeb1">
    <w:name w:val="Normal (Web)1"/>
    <w:basedOn w:val="a"/>
    <w:rsid w:val="00276004"/>
    <w:pPr>
      <w:suppressAutoHyphens/>
      <w:spacing w:before="280" w:after="280"/>
    </w:pPr>
    <w:rPr>
      <w:sz w:val="24"/>
      <w:szCs w:val="24"/>
      <w:lang w:eastAsia="ar-SA"/>
    </w:rPr>
  </w:style>
  <w:style w:type="paragraph" w:customStyle="1" w:styleId="Default">
    <w:name w:val="Default"/>
    <w:rsid w:val="00276004"/>
    <w:pPr>
      <w:suppressAutoHyphens/>
      <w:autoSpaceDE w:val="0"/>
      <w:spacing w:after="0" w:line="240" w:lineRule="auto"/>
    </w:pPr>
    <w:rPr>
      <w:rFonts w:ascii="Lucida Sans Unicode" w:eastAsia="Calibri" w:hAnsi="Lucida Sans Unicode" w:cs="Lucida Sans Unicode"/>
      <w:color w:val="000000"/>
      <w:sz w:val="24"/>
      <w:szCs w:val="24"/>
      <w:lang w:eastAsia="ar-SA"/>
    </w:rPr>
  </w:style>
  <w:style w:type="character" w:customStyle="1" w:styleId="FontStyle64">
    <w:name w:val="Font Style64"/>
    <w:rsid w:val="00276004"/>
    <w:rPr>
      <w:rFonts w:ascii="Book Antiqua" w:hAnsi="Book Antiqua" w:cs="Book Antiqua"/>
      <w:sz w:val="24"/>
      <w:szCs w:val="24"/>
    </w:rPr>
  </w:style>
  <w:style w:type="character" w:customStyle="1" w:styleId="fontstyle01">
    <w:name w:val="fontstyle01"/>
    <w:basedOn w:val="a0"/>
    <w:rsid w:val="00276004"/>
    <w:rPr>
      <w:rFonts w:ascii="Calibri" w:hAnsi="Calibri" w:cs="Calibri" w:hint="default"/>
      <w:b w:val="0"/>
      <w:bCs w:val="0"/>
      <w:i w:val="0"/>
      <w:iCs w:val="0"/>
      <w:color w:val="000000"/>
      <w:sz w:val="22"/>
      <w:szCs w:val="22"/>
    </w:rPr>
  </w:style>
  <w:style w:type="paragraph" w:customStyle="1" w:styleId="10">
    <w:name w:val="Βασικό1"/>
    <w:rsid w:val="00276004"/>
    <w:pPr>
      <w:spacing w:after="0"/>
      <w:jc w:val="both"/>
    </w:pPr>
    <w:rPr>
      <w:rFonts w:ascii="Times New Roman" w:eastAsia="Times New Roman" w:hAnsi="Times New Roman" w:cs="Times New Roman"/>
      <w:sz w:val="24"/>
      <w:szCs w:val="24"/>
      <w:lang w:eastAsia="el-GR"/>
    </w:rPr>
  </w:style>
  <w:style w:type="character" w:styleId="af">
    <w:name w:val="annotation reference"/>
    <w:basedOn w:val="a0"/>
    <w:uiPriority w:val="99"/>
    <w:semiHidden/>
    <w:unhideWhenUsed/>
    <w:rsid w:val="0022708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610630">
      <w:bodyDiv w:val="1"/>
      <w:marLeft w:val="0"/>
      <w:marRight w:val="0"/>
      <w:marTop w:val="0"/>
      <w:marBottom w:val="0"/>
      <w:divBdr>
        <w:top w:val="none" w:sz="0" w:space="0" w:color="auto"/>
        <w:left w:val="none" w:sz="0" w:space="0" w:color="auto"/>
        <w:bottom w:val="none" w:sz="0" w:space="0" w:color="auto"/>
        <w:right w:val="none" w:sz="0" w:space="0" w:color="auto"/>
      </w:divBdr>
    </w:div>
    <w:div w:id="391389872">
      <w:bodyDiv w:val="1"/>
      <w:marLeft w:val="0"/>
      <w:marRight w:val="0"/>
      <w:marTop w:val="0"/>
      <w:marBottom w:val="0"/>
      <w:divBdr>
        <w:top w:val="none" w:sz="0" w:space="0" w:color="auto"/>
        <w:left w:val="none" w:sz="0" w:space="0" w:color="auto"/>
        <w:bottom w:val="none" w:sz="0" w:space="0" w:color="auto"/>
        <w:right w:val="none" w:sz="0" w:space="0" w:color="auto"/>
      </w:divBdr>
    </w:div>
    <w:div w:id="1021785145">
      <w:bodyDiv w:val="1"/>
      <w:marLeft w:val="0"/>
      <w:marRight w:val="0"/>
      <w:marTop w:val="0"/>
      <w:marBottom w:val="0"/>
      <w:divBdr>
        <w:top w:val="none" w:sz="0" w:space="0" w:color="auto"/>
        <w:left w:val="none" w:sz="0" w:space="0" w:color="auto"/>
        <w:bottom w:val="none" w:sz="0" w:space="0" w:color="auto"/>
        <w:right w:val="none" w:sz="0" w:space="0" w:color="auto"/>
      </w:divBdr>
    </w:div>
    <w:div w:id="1363433228">
      <w:bodyDiv w:val="1"/>
      <w:marLeft w:val="0"/>
      <w:marRight w:val="0"/>
      <w:marTop w:val="0"/>
      <w:marBottom w:val="0"/>
      <w:divBdr>
        <w:top w:val="none" w:sz="0" w:space="0" w:color="auto"/>
        <w:left w:val="none" w:sz="0" w:space="0" w:color="auto"/>
        <w:bottom w:val="none" w:sz="0" w:space="0" w:color="auto"/>
        <w:right w:val="none" w:sz="0" w:space="0" w:color="auto"/>
      </w:divBdr>
    </w:div>
    <w:div w:id="1481656940">
      <w:bodyDiv w:val="1"/>
      <w:marLeft w:val="0"/>
      <w:marRight w:val="0"/>
      <w:marTop w:val="0"/>
      <w:marBottom w:val="0"/>
      <w:divBdr>
        <w:top w:val="none" w:sz="0" w:space="0" w:color="auto"/>
        <w:left w:val="none" w:sz="0" w:space="0" w:color="auto"/>
        <w:bottom w:val="none" w:sz="0" w:space="0" w:color="auto"/>
        <w:right w:val="none" w:sz="0" w:space="0" w:color="auto"/>
      </w:divBdr>
    </w:div>
    <w:div w:id="1810895528">
      <w:bodyDiv w:val="1"/>
      <w:marLeft w:val="0"/>
      <w:marRight w:val="0"/>
      <w:marTop w:val="0"/>
      <w:marBottom w:val="0"/>
      <w:divBdr>
        <w:top w:val="none" w:sz="0" w:space="0" w:color="auto"/>
        <w:left w:val="none" w:sz="0" w:space="0" w:color="auto"/>
        <w:bottom w:val="none" w:sz="0" w:space="0" w:color="auto"/>
        <w:right w:val="none" w:sz="0" w:space="0" w:color="auto"/>
      </w:divBdr>
    </w:div>
    <w:div w:id="2021076380">
      <w:bodyDiv w:val="1"/>
      <w:marLeft w:val="0"/>
      <w:marRight w:val="0"/>
      <w:marTop w:val="0"/>
      <w:marBottom w:val="0"/>
      <w:divBdr>
        <w:top w:val="none" w:sz="0" w:space="0" w:color="auto"/>
        <w:left w:val="none" w:sz="0" w:space="0" w:color="auto"/>
        <w:bottom w:val="none" w:sz="0" w:space="0" w:color="auto"/>
        <w:right w:val="none" w:sz="0" w:space="0" w:color="auto"/>
      </w:divBdr>
    </w:div>
    <w:div w:id="2033802079">
      <w:bodyDiv w:val="1"/>
      <w:marLeft w:val="0"/>
      <w:marRight w:val="0"/>
      <w:marTop w:val="0"/>
      <w:marBottom w:val="0"/>
      <w:divBdr>
        <w:top w:val="none" w:sz="0" w:space="0" w:color="auto"/>
        <w:left w:val="none" w:sz="0" w:space="0" w:color="auto"/>
        <w:bottom w:val="none" w:sz="0" w:space="0" w:color="auto"/>
        <w:right w:val="none" w:sz="0" w:space="0" w:color="auto"/>
      </w:divBdr>
    </w:div>
    <w:div w:id="210241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imosnet.gr/blog/laws/%CE%AC%CF%81%CE%B8%CF%81%CE%BF-74-%CE%B1%CF%80%CE%BF%CE%BA%CE%BB%CE%B5%CE%B9%CF%83%CE%BC%CF%8C%CF%82-%CE%BF%CE%B9%CE%BA%CE%BF%CE%BD%CE%BF%CE%BC%CE%B9%CE%BA%CE%BF%CF%8D-%CF%86%CE%BF%CF%81%CE%AD%CE%B1/" TargetMode="External"/><Relationship Id="rId18" Type="http://schemas.openxmlformats.org/officeDocument/2006/relationships/hyperlink" Target="https://dimosnet.gr/blog/laws/%CE%AC%CF%81%CE%B8%CF%81%CE%BF-43-%CF%84%CF%81%CE%BF%CF%80%CE%BF%CF%80%CE%BF%CE%AF%CE%B7%CF%83%CE%B7-%CE%B4%CE%B9%CE%B1%CF%84%CE%AC%CE%BE%CE%B5%CF%89%CE%BD-%CF%84%CE%BF%CF%85-%CE%BD-44122016-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imosnet.gr/blog/laws/%ce%ac%cf%81%ce%b8%cf%81%ce%bf-73-%ce%bb%cf%8c%ce%b3%ce%bf%ce%b9-%ce%b1%cf%80%ce%bf%ce%ba%ce%bb%ce%b5%ce%b9%cf%83%ce%bc%ce%bf%cf%8d-%ce%ac%cf%81%ce%b8%cf%81%ce%bf-57-%cf%80%ce%b1%cf%81%ce%ac%ce%b3/" TargetMode="External"/><Relationship Id="rId17" Type="http://schemas.openxmlformats.org/officeDocument/2006/relationships/hyperlink" Target="https://dimosnet.gr/blog/laws/%CE%AC%CF%81%CE%B8%CF%81%CE%BF-80-%CE%B1%CF%80%CE%BF%CE%B4%CE%B5%CE%B9%CE%BA%CF%84%CE%B9%CE%BA%CE%AC-%CE%BC%CE%AD%CF%83%CE%B1-%CE%AC%CF%81%CE%B8%CF%81%CE%BF-60-%CF%84%CE%B7%CF%82-%CE%BF%CE%B4%CE%B7/" TargetMode="External"/><Relationship Id="rId2" Type="http://schemas.openxmlformats.org/officeDocument/2006/relationships/numbering" Target="numbering.xml"/><Relationship Id="rId16" Type="http://schemas.openxmlformats.org/officeDocument/2006/relationships/hyperlink" Target="https://dimosnet.gr/blog/laws/%CE%AC%CF%81%CE%B8%CF%81%CE%BF-43-%CF%84%CF%81%CE%BF%CF%80%CE%BF%CF%80%CE%BF%CE%AF%CE%B7%CF%83%CE%B7-%CE%B4%CE%B9%CE%B1%CF%84%CE%AC%CE%BE%CE%B5%CF%89%CE%BD-%CF%84%CE%BF%CF%85-%CE%BD-44122016-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mosnet.gr/blog/laws/%CE%AC%CF%81%CE%B8%CF%81%CE%BF-80-%CE%B1%CF%80%CE%BF%CE%B4%CE%B5%CE%B9%CE%BA%CF%84%CE%B9%CE%BA%CE%AC-%CE%BC%CE%AD%CF%83%CE%B1-%CE%AC%CF%81%CE%B8%CF%81%CE%BF-60-%CF%84%CE%B7%CF%82-%CE%BF%CE%B4%CE%B7/" TargetMode="External"/><Relationship Id="rId5" Type="http://schemas.openxmlformats.org/officeDocument/2006/relationships/webSettings" Target="webSettings.xml"/><Relationship Id="rId15" Type="http://schemas.openxmlformats.org/officeDocument/2006/relationships/hyperlink" Target="https://dimosnet.gr/blog/laws/%CE%AC%CF%81%CE%B8%CF%81%CE%BF-80-%CE%B1%CF%80%CE%BF%CE%B4%CE%B5%CE%B9%CE%BA%CF%84%CE%B9%CE%BA%CE%AC-%CE%BC%CE%AD%CF%83%CE%B1-%CE%AC%CF%81%CE%B8%CF%81%CE%BF-60-%CF%84%CE%B7%CF%82-%CE%BF%CE%B4%CE%B7/" TargetMode="External"/><Relationship Id="rId10" Type="http://schemas.openxmlformats.org/officeDocument/2006/relationships/hyperlink" Target="https://dimosnet.gr/blog/laws/%ce%ac%cf%81%ce%b8%cf%81%ce%bf-79%ce%b1-%cf%85%cf%80%ce%bf%ce%b3%cf%81%ce%b1%cf%86%ce%ae-%ce%b5%cf%85%cf%81%cf%89%cf%80%ce%b1%cf%8a%ce%ba%ce%bf%cf%8d-%ce%b5%ce%bd%ce%b9%ce%b1%ce%af%ce%bf%cf%85-%ce%b5/"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dimosnet.gr/blog/laws/%CE%AC%CF%81%CE%B8%CF%81%CE%BF-73-%CE%BB%CF%8C%CE%B3%CE%BF%CE%B9-%CE%B1%CF%80%CE%BF%CE%BA%CE%BB%CE%B5%CE%B9%CF%83%CE%BC%CE%BF%CF%8D-%CE%AC%CF%81%CE%B8%CF%81%CE%BF-57-%CF%80%CE%B1%CF%81%CE%AC%CE%B3/" TargetMode="External"/><Relationship Id="rId14" Type="http://schemas.openxmlformats.org/officeDocument/2006/relationships/hyperlink" Target="https://dimosnet.gr/blog/laws/%ce%ac%cf%81%ce%b8%cf%81%ce%bf-23-%ce%b1%cf%80%ce%bf%ce%ba%ce%bb%ce%b5%ce%b9%cf%83%ce%bc%cf%8c%cf%82-%ce%bf%ce%b9%ce%ba%ce%bf%ce%bd%ce%bf%ce%bc%ce%b9%ce%ba%ce%bf%cf%8d-%cf%86%ce%bf%cf%81%ce%ad%ce%b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ropbox\-%20&#947;&#953;&#945;%20&#966;&#964;&#953;&#940;&#958;&#953;&#956;&#959;%20&#945;&#964;&#959;&#956;&#953;&#954;&#959;&#943;%20&#966;&#940;&#954;&#949;&#955;&#959;&#953;\kelli%20&#947;&#953;&#945;%20&#966;&#964;&#953;&#940;&#958;&#953;&#956;&#959;\&#916;&#919;&#924;&#927;&#931;&#921;&#917;&#931;%20&#931;&#933;&#924;&#914;&#913;&#931;&#917;&#921;&#931;\&#933;&#928;&#927;&#916;&#917;&#921;&#915;&#924;&#913;&#932;&#913;\&#913;&#928;&#917;&#933;&#920;&#917;&#921;&#913;&#931;%20&#913;&#925;&#913;&#920;&#917;&#931;&#919;\&#928;&#929;&#927;&#931;&#922;&#923;&#919;&#931;&#919;%20&#924;&#917;%20&#916;&#921;&#922;&#913;&#921;&#927;&#923;&#927;&#915;&#919;&#932;&#921;&#922;&#913;.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234A6-8FDA-4C1A-8E9D-0499E927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ΠΡΟΣΚΛΗΣΗ ΜΕ ΔΙΚΑΙΟΛΟΓΗΤΙΚΑ.dotx</Template>
  <TotalTime>376</TotalTime>
  <Pages>13</Pages>
  <Words>4834</Words>
  <Characters>26105</Characters>
  <Application>Microsoft Office Word</Application>
  <DocSecurity>0</DocSecurity>
  <Lines>217</Lines>
  <Paragraphs>61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ΞΕΝΙΑ</cp:lastModifiedBy>
  <cp:revision>41</cp:revision>
  <cp:lastPrinted>2024-10-01T11:02:00Z</cp:lastPrinted>
  <dcterms:created xsi:type="dcterms:W3CDTF">2022-12-08T11:02:00Z</dcterms:created>
  <dcterms:modified xsi:type="dcterms:W3CDTF">2024-10-01T11:02:00Z</dcterms:modified>
</cp:coreProperties>
</file>