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C05887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C74A0A">
        <w:rPr>
          <w:rFonts w:ascii="Verdana" w:hAnsi="Verdana"/>
        </w:rPr>
        <w:t>10</w:t>
      </w:r>
      <w:r w:rsidR="00433819">
        <w:rPr>
          <w:rFonts w:ascii="Verdana" w:hAnsi="Verdana"/>
        </w:rPr>
        <w:t xml:space="preserve"> </w:t>
      </w:r>
      <w:r w:rsidR="00C74A0A">
        <w:rPr>
          <w:rFonts w:ascii="Verdana" w:hAnsi="Verdana"/>
        </w:rPr>
        <w:t xml:space="preserve">Απριλίου </w:t>
      </w:r>
      <w:r w:rsidR="00433819">
        <w:rPr>
          <w:rFonts w:ascii="Verdana" w:hAnsi="Verdana"/>
        </w:rPr>
        <w:t xml:space="preserve"> 2019</w:t>
      </w:r>
    </w:p>
    <w:p w:rsidR="00386AB6" w:rsidRPr="001F5D68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46196A">
        <w:rPr>
          <w:rFonts w:ascii="Verdana" w:hAnsi="Verdana"/>
          <w:b/>
          <w:bCs/>
        </w:rPr>
        <w:t xml:space="preserve"> </w:t>
      </w:r>
      <w:r w:rsidR="009C1433" w:rsidRPr="00AD7B44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1F5D68">
        <w:rPr>
          <w:rFonts w:ascii="Verdana" w:hAnsi="Verdana"/>
          <w:bCs/>
        </w:rPr>
        <w:t>8822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E22CF8" w:rsidRDefault="00E22CF8" w:rsidP="001265FE">
      <w:pPr>
        <w:contextualSpacing/>
        <w:jc w:val="both"/>
        <w:rPr>
          <w:rFonts w:ascii="Verdana" w:hAnsi="Verdana"/>
          <w:b/>
          <w:bCs/>
        </w:rPr>
      </w:pPr>
    </w:p>
    <w:p w:rsidR="003B5796" w:rsidRPr="008B2CA6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1D69B9">
        <w:rPr>
          <w:rFonts w:ascii="Verdana" w:hAnsi="Verdana"/>
          <w:b/>
          <w:bCs/>
        </w:rPr>
        <w:t>Πολ. 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8F2C8B" w:rsidRDefault="008F2C8B" w:rsidP="00A838C9">
      <w:pPr>
        <w:ind w:right="45"/>
        <w:contextualSpacing/>
        <w:rPr>
          <w:rFonts w:ascii="Verdana" w:hAnsi="Verdana"/>
          <w:b/>
        </w:rPr>
      </w:pPr>
      <w:r w:rsidRPr="008F2C8B">
        <w:rPr>
          <w:rFonts w:ascii="Verdana" w:hAnsi="Verdana"/>
          <w:b/>
        </w:rPr>
        <w:t xml:space="preserve">                                                                                 </w:t>
      </w:r>
    </w:p>
    <w:p w:rsidR="00C05887" w:rsidRDefault="00C05887" w:rsidP="00A838C9">
      <w:pPr>
        <w:ind w:right="45"/>
        <w:contextualSpacing/>
        <w:rPr>
          <w:rFonts w:ascii="Verdana" w:hAnsi="Verdana"/>
          <w:b/>
        </w:rPr>
      </w:pPr>
    </w:p>
    <w:p w:rsidR="008F2C8B" w:rsidRDefault="008F2C8B" w:rsidP="00A838C9">
      <w:pPr>
        <w:ind w:right="45"/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                                                          </w:t>
      </w:r>
    </w:p>
    <w:p w:rsidR="00EE075F" w:rsidRPr="008F2C8B" w:rsidRDefault="008F2C8B" w:rsidP="00A838C9">
      <w:pPr>
        <w:ind w:right="45"/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                                                       </w:t>
      </w:r>
      <w:r w:rsidR="00EE075F" w:rsidRPr="00F54DBB">
        <w:rPr>
          <w:rFonts w:ascii="Verdana" w:hAnsi="Verdana"/>
          <w:b/>
          <w:u w:val="single"/>
        </w:rPr>
        <w:t>ΠΡΟΣΚΛΗΣΗ</w:t>
      </w:r>
    </w:p>
    <w:p w:rsidR="00173CD3" w:rsidRDefault="00173CD3" w:rsidP="00EA6CC1">
      <w:pPr>
        <w:ind w:left="5040"/>
        <w:contextualSpacing/>
        <w:jc w:val="both"/>
        <w:rPr>
          <w:rFonts w:ascii="Verdana" w:hAnsi="Verdana"/>
          <w:bCs/>
        </w:rPr>
      </w:pPr>
      <w:r w:rsidRPr="00173CD3">
        <w:rPr>
          <w:rFonts w:ascii="Verdana" w:hAnsi="Verdana"/>
          <w:bCs/>
        </w:rPr>
        <w:t>Προς</w:t>
      </w:r>
      <w:r>
        <w:rPr>
          <w:rFonts w:ascii="Verdana" w:hAnsi="Verdana"/>
          <w:bCs/>
        </w:rPr>
        <w:t xml:space="preserve"> </w:t>
      </w:r>
      <w:r w:rsidR="00EA6CC1">
        <w:rPr>
          <w:rFonts w:ascii="Verdana" w:hAnsi="Verdana"/>
          <w:bCs/>
        </w:rPr>
        <w:t xml:space="preserve">όλες τις </w:t>
      </w:r>
      <w:r w:rsidR="00433819">
        <w:rPr>
          <w:rFonts w:ascii="Verdana" w:hAnsi="Verdana"/>
          <w:bCs/>
        </w:rPr>
        <w:t>επιχειρήσεις</w:t>
      </w:r>
      <w:r w:rsidR="00EA6CC1">
        <w:rPr>
          <w:rFonts w:ascii="Verdana" w:hAnsi="Verdana"/>
          <w:bCs/>
        </w:rPr>
        <w:t xml:space="preserve"> που απασχολούνται με </w:t>
      </w:r>
      <w:r w:rsidR="00E30A9D">
        <w:rPr>
          <w:rFonts w:ascii="Verdana" w:hAnsi="Verdana"/>
          <w:bCs/>
        </w:rPr>
        <w:t>τις</w:t>
      </w:r>
      <w:r w:rsidR="00EA6CC1">
        <w:rPr>
          <w:rFonts w:ascii="Verdana" w:hAnsi="Verdana"/>
          <w:bCs/>
        </w:rPr>
        <w:t xml:space="preserve"> </w:t>
      </w:r>
      <w:r w:rsidR="00E30A9D" w:rsidRPr="00E30A9D">
        <w:rPr>
          <w:rFonts w:ascii="Verdana" w:hAnsi="Verdana"/>
          <w:bCs/>
        </w:rPr>
        <w:t>Εργασίες  τεχνικού ελέγχου, έκδοσης κάρτας ελέγχου καυσαερίων, πιστοποίησης των ταχογράφων των οχημάτων και πιστοποίησης των ανυψωτικών μηχανημάτων του Δήμου Ξάνθης</w:t>
      </w:r>
      <w:r w:rsidR="00E30A9D">
        <w:rPr>
          <w:rFonts w:ascii="Verdana" w:hAnsi="Verdana"/>
          <w:bCs/>
        </w:rPr>
        <w:t xml:space="preserve">. </w:t>
      </w:r>
    </w:p>
    <w:p w:rsidR="00E30A9D" w:rsidRDefault="00E30A9D" w:rsidP="00EA6CC1">
      <w:pPr>
        <w:ind w:left="5040"/>
        <w:contextualSpacing/>
        <w:jc w:val="both"/>
        <w:rPr>
          <w:rFonts w:ascii="Verdana" w:hAnsi="Verdana"/>
          <w:bCs/>
        </w:rPr>
      </w:pPr>
    </w:p>
    <w:p w:rsidR="00C05887" w:rsidRPr="005D4F86" w:rsidRDefault="00C05887" w:rsidP="00EA6CC1">
      <w:pPr>
        <w:ind w:left="5040"/>
        <w:contextualSpacing/>
        <w:jc w:val="both"/>
        <w:rPr>
          <w:rFonts w:ascii="Verdana" w:hAnsi="Verdana"/>
          <w:bCs/>
        </w:rPr>
      </w:pPr>
      <w:bookmarkStart w:id="0" w:name="_GoBack"/>
      <w:bookmarkEnd w:id="0"/>
    </w:p>
    <w:p w:rsidR="008F2C8B" w:rsidRDefault="008F2C8B" w:rsidP="008F2C8B">
      <w:pPr>
        <w:ind w:firstLine="720"/>
        <w:jc w:val="both"/>
        <w:rPr>
          <w:rFonts w:ascii="Verdana" w:hAnsi="Verdana"/>
          <w:bCs/>
        </w:rPr>
      </w:pPr>
    </w:p>
    <w:p w:rsidR="008F2C8B" w:rsidRDefault="008F2C8B" w:rsidP="008F2C8B">
      <w:pPr>
        <w:ind w:firstLine="720"/>
        <w:jc w:val="both"/>
        <w:rPr>
          <w:rFonts w:ascii="Verdana" w:hAnsi="Verdana"/>
          <w:bCs/>
        </w:rPr>
      </w:pPr>
    </w:p>
    <w:p w:rsidR="00A727FF" w:rsidRPr="00433819" w:rsidRDefault="00134F6D" w:rsidP="008F2C8B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EA6CC1">
        <w:rPr>
          <w:rFonts w:ascii="Verdana" w:hAnsi="Verdana"/>
          <w:bCs/>
        </w:rPr>
        <w:t xml:space="preserve">της με αριθμό </w:t>
      </w:r>
      <w:r w:rsidR="00E30A9D">
        <w:rPr>
          <w:rFonts w:ascii="Verdana" w:hAnsi="Verdana"/>
          <w:bCs/>
        </w:rPr>
        <w:t>Π5/1</w:t>
      </w:r>
      <w:r w:rsidR="004F0DF2">
        <w:rPr>
          <w:rFonts w:ascii="Verdana" w:hAnsi="Verdana"/>
          <w:bCs/>
        </w:rPr>
        <w:t>8-02</w:t>
      </w:r>
      <w:r w:rsidR="00433819">
        <w:rPr>
          <w:rFonts w:ascii="Verdana" w:hAnsi="Verdana"/>
          <w:bCs/>
        </w:rPr>
        <w:t>-2019</w:t>
      </w:r>
      <w:r w:rsidR="001D69B9">
        <w:rPr>
          <w:rFonts w:ascii="Verdana" w:hAnsi="Verdana"/>
          <w:bCs/>
        </w:rPr>
        <w:t xml:space="preserve"> </w:t>
      </w:r>
      <w:r w:rsidR="00420AE7">
        <w:rPr>
          <w:rFonts w:ascii="Verdana" w:hAnsi="Verdana"/>
          <w:bCs/>
        </w:rPr>
        <w:t>Μελέτη</w:t>
      </w:r>
      <w:r w:rsidR="005D4F86">
        <w:rPr>
          <w:rFonts w:ascii="Verdana" w:hAnsi="Verdana"/>
          <w:bCs/>
        </w:rPr>
        <w:t>ς</w:t>
      </w:r>
      <w:r w:rsidR="0051307F">
        <w:rPr>
          <w:rFonts w:ascii="Verdana" w:hAnsi="Verdana"/>
          <w:bCs/>
        </w:rPr>
        <w:t xml:space="preserve"> </w:t>
      </w:r>
      <w:r w:rsidR="00420AE7">
        <w:rPr>
          <w:rFonts w:ascii="Verdana" w:hAnsi="Verdana"/>
          <w:bCs/>
        </w:rPr>
        <w:t>-</w:t>
      </w:r>
      <w:r w:rsidR="0051307F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5D4F86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5D4F86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6B3070">
        <w:rPr>
          <w:rFonts w:ascii="Verdana" w:hAnsi="Verdana"/>
          <w:bCs/>
        </w:rPr>
        <w:t xml:space="preserve">της </w:t>
      </w:r>
      <w:r w:rsidR="001D69B9">
        <w:rPr>
          <w:rFonts w:ascii="Verdana" w:hAnsi="Verdana"/>
          <w:bCs/>
        </w:rPr>
        <w:t>Δ</w:t>
      </w:r>
      <w:r w:rsidR="00EA6CC1">
        <w:rPr>
          <w:rFonts w:ascii="Verdana" w:hAnsi="Verdana"/>
          <w:bCs/>
        </w:rPr>
        <w:t xml:space="preserve">ιεύθυνσης </w:t>
      </w:r>
      <w:r w:rsidR="00E30A9D">
        <w:rPr>
          <w:rFonts w:ascii="Verdana" w:hAnsi="Verdana"/>
          <w:bCs/>
        </w:rPr>
        <w:t>Τεχνικών Υπηρεσιών</w:t>
      </w:r>
      <w:r w:rsidR="001D69B9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EA6CC1">
        <w:rPr>
          <w:rFonts w:ascii="Verdana" w:hAnsi="Verdana"/>
          <w:bCs/>
        </w:rPr>
        <w:t xml:space="preserve">. </w:t>
      </w:r>
      <w:r w:rsidR="00E30A9D">
        <w:rPr>
          <w:rFonts w:ascii="Verdana" w:hAnsi="Verdana"/>
          <w:bCs/>
        </w:rPr>
        <w:t>4325/18-02</w:t>
      </w:r>
      <w:r w:rsidR="004F0DF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E30A9D">
        <w:rPr>
          <w:rFonts w:ascii="Verdana" w:hAnsi="Verdana"/>
          <w:bCs/>
        </w:rPr>
        <w:t xml:space="preserve">τις </w:t>
      </w:r>
      <w:r w:rsidR="00E30A9D" w:rsidRPr="00E30A9D">
        <w:rPr>
          <w:rFonts w:ascii="Verdana" w:hAnsi="Verdana"/>
          <w:bCs/>
        </w:rPr>
        <w:t>Εργασίες τεχνικού ελέγχου, έκδοσης κάρτας ελέγχου καυσαερίων, πιστοποίησης των ταχογράφων των οχημάτων και πιστοποίησης των ανυψωτικών μηχανημάτων του Δήμου Ξάνθης</w:t>
      </w:r>
      <w:r w:rsidR="00E30A9D">
        <w:rPr>
          <w:rFonts w:ascii="Verdana" w:hAnsi="Verdana"/>
          <w:bCs/>
        </w:rPr>
        <w:t xml:space="preserve">. </w:t>
      </w: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 xml:space="preserve">για </w:t>
      </w:r>
      <w:r w:rsidR="00E30A9D">
        <w:rPr>
          <w:rFonts w:ascii="Verdana" w:hAnsi="Verdana"/>
          <w:bCs/>
        </w:rPr>
        <w:t>τις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E30A9D">
        <w:rPr>
          <w:rFonts w:ascii="Verdana" w:hAnsi="Verdana"/>
          <w:bCs/>
        </w:rPr>
        <w:t>υπηρεσίες</w:t>
      </w:r>
      <w:r w:rsidR="002B6C10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C74A0A">
        <w:rPr>
          <w:rFonts w:ascii="Verdana" w:hAnsi="Verdana"/>
          <w:b/>
          <w:bCs/>
        </w:rPr>
        <w:t>Πέμπτη</w:t>
      </w:r>
      <w:r w:rsidR="001D69B9">
        <w:rPr>
          <w:rFonts w:ascii="Verdana" w:hAnsi="Verdana"/>
          <w:b/>
          <w:bCs/>
        </w:rPr>
        <w:t xml:space="preserve"> </w:t>
      </w:r>
      <w:r w:rsidR="00C74A0A">
        <w:rPr>
          <w:rFonts w:ascii="Verdana" w:hAnsi="Verdana"/>
          <w:b/>
          <w:bCs/>
        </w:rPr>
        <w:t>18</w:t>
      </w:r>
      <w:r w:rsidR="008A4253" w:rsidRPr="00611288">
        <w:rPr>
          <w:rFonts w:ascii="Verdana" w:hAnsi="Verdana"/>
          <w:b/>
          <w:bCs/>
        </w:rPr>
        <w:t>/</w:t>
      </w:r>
      <w:r w:rsidR="00C74A0A">
        <w:rPr>
          <w:rFonts w:ascii="Verdana" w:hAnsi="Verdana"/>
          <w:b/>
          <w:bCs/>
        </w:rPr>
        <w:t>04</w:t>
      </w:r>
      <w:r w:rsidR="008A4253" w:rsidRPr="00611288">
        <w:rPr>
          <w:rFonts w:ascii="Verdana" w:hAnsi="Verdana"/>
          <w:b/>
          <w:bCs/>
        </w:rPr>
        <w:t>/</w:t>
      </w:r>
      <w:r w:rsidR="0046196A" w:rsidRPr="00611288">
        <w:rPr>
          <w:rFonts w:ascii="Verdana" w:hAnsi="Verdana"/>
          <w:b/>
          <w:bCs/>
        </w:rPr>
        <w:t>201</w:t>
      </w:r>
      <w:r w:rsidR="00433819">
        <w:rPr>
          <w:rFonts w:ascii="Verdana" w:hAnsi="Verdana"/>
          <w:b/>
          <w:bCs/>
        </w:rPr>
        <w:t>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>Δήμος Ξάνθης</w:t>
      </w:r>
      <w:r w:rsidR="00A85047">
        <w:rPr>
          <w:rFonts w:ascii="Verdana" w:hAnsi="Verdana"/>
          <w:bCs/>
        </w:rPr>
        <w:t>,</w:t>
      </w:r>
      <w:r w:rsidR="0046196A">
        <w:rPr>
          <w:rFonts w:ascii="Verdana" w:hAnsi="Verdana"/>
          <w:bCs/>
        </w:rPr>
        <w:t xml:space="preserve"> </w:t>
      </w:r>
      <w:r w:rsidR="00A85047">
        <w:rPr>
          <w:rFonts w:ascii="Verdana" w:hAnsi="Verdana"/>
          <w:bCs/>
        </w:rPr>
        <w:t>Π</w:t>
      </w:r>
      <w:r w:rsidR="00BB1386">
        <w:rPr>
          <w:rFonts w:ascii="Verdana" w:hAnsi="Verdana"/>
          <w:bCs/>
        </w:rPr>
        <w:t>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A85047">
        <w:rPr>
          <w:rFonts w:ascii="Verdana" w:hAnsi="Verdana"/>
          <w:bCs/>
        </w:rPr>
        <w:t>Γ</w:t>
      </w:r>
      <w:r w:rsidR="0046196A">
        <w:rPr>
          <w:rFonts w:ascii="Verdana" w:hAnsi="Verdana"/>
          <w:bCs/>
        </w:rPr>
        <w:t xml:space="preserve">ραφείο Πρωτοκόλλου -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46196A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C807E7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5511">
        <w:rPr>
          <w:rFonts w:ascii="Verdana" w:hAnsi="Verdana"/>
          <w:bCs/>
        </w:rPr>
        <w:t xml:space="preserve">φυσικό πρόσωπο αντίγραφο αστυνομικής ταυτότητας </w:t>
      </w:r>
      <w:r w:rsidR="002A5F52">
        <w:rPr>
          <w:rFonts w:ascii="Verdana" w:hAnsi="Verdana"/>
          <w:bCs/>
        </w:rPr>
        <w:t xml:space="preserve">ή αντίστοιχου εγγράφου </w:t>
      </w:r>
      <w:r w:rsidR="00385511">
        <w:rPr>
          <w:rFonts w:ascii="Verdana" w:hAnsi="Verdana"/>
          <w:bCs/>
        </w:rPr>
        <w:t>και εφόσον πρόκειται για νομικό</w:t>
      </w:r>
      <w:r w:rsidR="00384188" w:rsidRPr="00384188">
        <w:rPr>
          <w:rFonts w:ascii="Verdana" w:hAnsi="Verdana"/>
          <w:bCs/>
        </w:rPr>
        <w:t>, αποδεικτικά έγγραφα νομιμοποίησης του νομικού προσώπου (άρθρο 93 του Ν.4412/2016).</w:t>
      </w:r>
    </w:p>
    <w:p w:rsidR="00902B21" w:rsidRDefault="007E60BD" w:rsidP="00CA0692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Βεβ</w:t>
      </w:r>
      <w:r w:rsidR="00E30A9D">
        <w:rPr>
          <w:rFonts w:ascii="Verdana" w:hAnsi="Verdana"/>
          <w:bCs/>
        </w:rPr>
        <w:t>αίωση εγγραφής στο Επιμελητήριο</w:t>
      </w:r>
      <w:r w:rsidR="008F2C8B" w:rsidRPr="008F2C8B">
        <w:rPr>
          <w:rFonts w:ascii="Verdana" w:hAnsi="Verdana"/>
          <w:bCs/>
        </w:rPr>
        <w:t xml:space="preserve"> </w:t>
      </w:r>
      <w:r w:rsidR="008F2C8B">
        <w:rPr>
          <w:rFonts w:ascii="Verdana" w:hAnsi="Verdana"/>
          <w:bCs/>
        </w:rPr>
        <w:t>με αντίστοιχο κωδικό απασχόλησης</w:t>
      </w:r>
      <w:r w:rsidR="00420AE7">
        <w:rPr>
          <w:rFonts w:ascii="Verdana" w:hAnsi="Verdana"/>
          <w:bCs/>
        </w:rPr>
        <w:t xml:space="preserve">. </w:t>
      </w:r>
    </w:p>
    <w:p w:rsidR="00E30A9D" w:rsidRPr="00E30A9D" w:rsidRDefault="00E30A9D" w:rsidP="00E30A9D">
      <w:pPr>
        <w:pStyle w:val="a3"/>
        <w:numPr>
          <w:ilvl w:val="0"/>
          <w:numId w:val="5"/>
        </w:numPr>
        <w:spacing w:line="248" w:lineRule="auto"/>
        <w:ind w:right="-43"/>
        <w:jc w:val="both"/>
        <w:rPr>
          <w:rFonts w:ascii="Verdana" w:hAnsi="Verdana"/>
          <w:bCs/>
        </w:rPr>
      </w:pPr>
      <w:r w:rsidRPr="00E30A9D">
        <w:rPr>
          <w:rFonts w:ascii="Verdana" w:hAnsi="Verdana"/>
          <w:bCs/>
        </w:rPr>
        <w:t xml:space="preserve">Το Κέντρο Τεχνικού Ελέγχου Οχημάτων θα πρέπει να </w:t>
      </w:r>
      <w:r>
        <w:rPr>
          <w:rFonts w:ascii="Verdana" w:hAnsi="Verdana"/>
          <w:bCs/>
        </w:rPr>
        <w:t>προσκομίσει</w:t>
      </w:r>
      <w:r w:rsidRPr="00E30A9D">
        <w:rPr>
          <w:rFonts w:ascii="Verdana" w:hAnsi="Verdana"/>
          <w:bCs/>
        </w:rPr>
        <w:t xml:space="preserve"> την απαραίτητη Άδεια  Ίδρυσης και Λειτουργίας από την οποία να προκύπτει µε σαφήνεια η δυνατότητα διεξαγωγής τεχνικών ελέγχων και ο τύπος οχημάτων που ελέγχονται, καθώς και πιστοποιητικό Συστήματος Διαχείρισης Ποιότητας (ISO 9001:2008) από αρμόδιο φορέα διαπιστευμένο από το Εθνικό Σύστημα Διαπίστευσης. </w:t>
      </w:r>
    </w:p>
    <w:p w:rsidR="00E30A9D" w:rsidRPr="00E30A9D" w:rsidRDefault="008F2C8B" w:rsidP="00E30A9D">
      <w:pPr>
        <w:pStyle w:val="a3"/>
        <w:numPr>
          <w:ilvl w:val="0"/>
          <w:numId w:val="5"/>
        </w:numPr>
        <w:spacing w:line="248" w:lineRule="auto"/>
        <w:ind w:right="-43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Οι εργασίες</w:t>
      </w:r>
      <w:r w:rsidR="00E30A9D" w:rsidRPr="00E30A9D">
        <w:rPr>
          <w:rFonts w:ascii="Verdana" w:hAnsi="Verdana"/>
          <w:bCs/>
        </w:rPr>
        <w:t xml:space="preserve"> πιστοποίησης των ταχογράφων </w:t>
      </w:r>
      <w:r w:rsidR="00E30A9D">
        <w:rPr>
          <w:rFonts w:ascii="Verdana" w:hAnsi="Verdana"/>
          <w:bCs/>
        </w:rPr>
        <w:t xml:space="preserve">θα </w:t>
      </w:r>
      <w:r w:rsidR="00E30A9D" w:rsidRPr="00E30A9D">
        <w:rPr>
          <w:rFonts w:ascii="Verdana" w:hAnsi="Verdana"/>
          <w:bCs/>
        </w:rPr>
        <w:t>πραγματοποιείται από συνεργείο που είναι εξουσιοδοτημένο για τέτοιου είδους εργασίες.</w:t>
      </w:r>
    </w:p>
    <w:p w:rsidR="00E30A9D" w:rsidRPr="00E30A9D" w:rsidRDefault="00E30A9D" w:rsidP="00E30A9D">
      <w:pPr>
        <w:pStyle w:val="a3"/>
        <w:numPr>
          <w:ilvl w:val="0"/>
          <w:numId w:val="5"/>
        </w:numPr>
        <w:spacing w:line="248" w:lineRule="auto"/>
        <w:ind w:right="-43"/>
        <w:jc w:val="both"/>
        <w:rPr>
          <w:rFonts w:ascii="Verdana" w:hAnsi="Verdana"/>
          <w:bCs/>
        </w:rPr>
      </w:pPr>
      <w:r w:rsidRPr="00E30A9D">
        <w:rPr>
          <w:rFonts w:ascii="Verdana" w:hAnsi="Verdana"/>
          <w:bCs/>
        </w:rPr>
        <w:lastRenderedPageBreak/>
        <w:t xml:space="preserve">Ο έλεγχος και πιστοποίηση ανυψωτικών </w:t>
      </w:r>
      <w:r>
        <w:rPr>
          <w:rFonts w:ascii="Verdana" w:hAnsi="Verdana"/>
          <w:bCs/>
        </w:rPr>
        <w:t xml:space="preserve">των </w:t>
      </w:r>
      <w:r w:rsidRPr="00E30A9D">
        <w:rPr>
          <w:rFonts w:ascii="Verdana" w:hAnsi="Verdana"/>
          <w:bCs/>
        </w:rPr>
        <w:t xml:space="preserve">μηχανημάτων καθώς και μηχανημάτων έργων </w:t>
      </w:r>
      <w:r>
        <w:rPr>
          <w:rFonts w:ascii="Verdana" w:hAnsi="Verdana"/>
          <w:bCs/>
        </w:rPr>
        <w:t>θα πραγματοποιηθεί</w:t>
      </w:r>
      <w:r w:rsidRPr="00E30A9D">
        <w:rPr>
          <w:rFonts w:ascii="Verdana" w:hAnsi="Verdana"/>
          <w:bCs/>
        </w:rPr>
        <w:t xml:space="preserve"> από  φορέα πιστοποίησης ανυψωτικών μηχανημάτων, διαπιστευμένο από το Ε.ΣΥ.Δ. ως προς το ISO 17020:2004.</w:t>
      </w:r>
    </w:p>
    <w:p w:rsidR="008F2C8B" w:rsidRDefault="008F2C8B" w:rsidP="008F2C8B">
      <w:pPr>
        <w:jc w:val="both"/>
        <w:rPr>
          <w:rFonts w:ascii="Verdana" w:hAnsi="Verdana"/>
          <w:bCs/>
        </w:rPr>
      </w:pPr>
    </w:p>
    <w:p w:rsidR="008F2C8B" w:rsidRDefault="008F2C8B" w:rsidP="008F2C8B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                                                                            </w:t>
      </w:r>
    </w:p>
    <w:p w:rsidR="008F2C8B" w:rsidRDefault="008F2C8B" w:rsidP="008F2C8B">
      <w:pPr>
        <w:jc w:val="both"/>
        <w:rPr>
          <w:rFonts w:ascii="Verdana" w:hAnsi="Verdana"/>
          <w:bCs/>
        </w:rPr>
      </w:pPr>
    </w:p>
    <w:p w:rsidR="005A0C98" w:rsidRPr="008F2C8B" w:rsidRDefault="008F2C8B" w:rsidP="008F2C8B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         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46196A" w:rsidP="0046196A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ab/>
        <w:t xml:space="preserve"> </w:t>
      </w:r>
      <w:r>
        <w:rPr>
          <w:rFonts w:ascii="Verdana" w:hAnsi="Verdana"/>
          <w:b/>
        </w:rPr>
        <w:tab/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CA0692" w:rsidRDefault="00CA0692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E30A9D" w:rsidRDefault="00902B21" w:rsidP="00E30A9D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Η με </w:t>
      </w:r>
      <w:r w:rsidR="00E30A9D">
        <w:rPr>
          <w:rFonts w:ascii="Verdana" w:hAnsi="Verdana"/>
          <w:bCs/>
        </w:rPr>
        <w:t>Π5/18-02-2019 Μελέτη - Τεχνική Έκθεση</w:t>
      </w:r>
    </w:p>
    <w:p w:rsidR="00E30A9D" w:rsidRDefault="00E30A9D" w:rsidP="00E30A9D">
      <w:pPr>
        <w:pStyle w:val="a3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της Διεύθυνσης Τεχνικών Υπηρεσιών </w:t>
      </w:r>
      <w:r w:rsidRPr="00F54DBB">
        <w:rPr>
          <w:rFonts w:ascii="Verdana" w:hAnsi="Verdana"/>
          <w:bCs/>
        </w:rPr>
        <w:t xml:space="preserve">του Δήμου Ξάνθης </w:t>
      </w:r>
    </w:p>
    <w:p w:rsidR="00250308" w:rsidRDefault="00BB1386" w:rsidP="00E30A9D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B2485F" w:rsidRPr="00A85047" w:rsidRDefault="00BB1386" w:rsidP="00A85047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B2485F" w:rsidRPr="008B2CA6" w:rsidRDefault="00B2485F" w:rsidP="00AF16AF">
      <w:pPr>
        <w:pStyle w:val="a3"/>
        <w:rPr>
          <w:rFonts w:ascii="Verdana" w:hAnsi="Verdana"/>
          <w:bCs/>
        </w:rPr>
      </w:pPr>
    </w:p>
    <w:p w:rsidR="008973E7" w:rsidRDefault="008973E7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8973E7">
      <w:pPr>
        <w:spacing w:line="276" w:lineRule="auto"/>
        <w:rPr>
          <w:rFonts w:cs="Arial"/>
          <w:b/>
          <w:szCs w:val="22"/>
        </w:rPr>
      </w:pPr>
    </w:p>
    <w:p w:rsidR="00DD187D" w:rsidRDefault="00DD187D" w:rsidP="00C05887">
      <w:pPr>
        <w:spacing w:line="276" w:lineRule="auto"/>
        <w:rPr>
          <w:rFonts w:cs="Arial"/>
          <w:b/>
          <w:szCs w:val="22"/>
        </w:rPr>
      </w:pPr>
    </w:p>
    <w:sectPr w:rsidR="00DD187D" w:rsidSect="00C05887">
      <w:headerReference w:type="even" r:id="rId9"/>
      <w:pgSz w:w="12240" w:h="15840" w:code="1"/>
      <w:pgMar w:top="851" w:right="1183" w:bottom="1560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4C" w:rsidRDefault="00AD5F4C" w:rsidP="006A2ADC">
      <w:r>
        <w:separator/>
      </w:r>
    </w:p>
  </w:endnote>
  <w:endnote w:type="continuationSeparator" w:id="0">
    <w:p w:rsidR="00AD5F4C" w:rsidRDefault="00AD5F4C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√Ò·ÏÏ·ÙÔÛÂÈÒ‹200">
    <w:charset w:val="A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4C" w:rsidRDefault="00AD5F4C" w:rsidP="006A2ADC">
      <w:r>
        <w:separator/>
      </w:r>
    </w:p>
  </w:footnote>
  <w:footnote w:type="continuationSeparator" w:id="0">
    <w:p w:rsidR="00AD5F4C" w:rsidRDefault="00AD5F4C" w:rsidP="006A2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6BD" w:rsidRDefault="006F46B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6F46BD" w:rsidRDefault="006F46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D13F24"/>
    <w:multiLevelType w:val="hybridMultilevel"/>
    <w:tmpl w:val="925AEBBA"/>
    <w:lvl w:ilvl="0" w:tplc="8F426F7E">
      <w:start w:val="4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317637"/>
    <w:multiLevelType w:val="hybridMultilevel"/>
    <w:tmpl w:val="D06E8BC0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4422434"/>
    <w:multiLevelType w:val="hybridMultilevel"/>
    <w:tmpl w:val="3774EF74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8A79C8"/>
    <w:multiLevelType w:val="hybridMultilevel"/>
    <w:tmpl w:val="4E9AD414"/>
    <w:lvl w:ilvl="0" w:tplc="5DC0EC6A">
      <w:start w:val="1"/>
      <w:numFmt w:val="decimal"/>
      <w:lvlText w:val="%1."/>
      <w:lvlJc w:val="left"/>
      <w:pPr>
        <w:ind w:left="547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195" w:hanging="360"/>
      </w:pPr>
    </w:lvl>
    <w:lvl w:ilvl="2" w:tplc="0408001B" w:tentative="1">
      <w:start w:val="1"/>
      <w:numFmt w:val="lowerRoman"/>
      <w:lvlText w:val="%3."/>
      <w:lvlJc w:val="right"/>
      <w:pPr>
        <w:ind w:left="6915" w:hanging="180"/>
      </w:pPr>
    </w:lvl>
    <w:lvl w:ilvl="3" w:tplc="0408000F" w:tentative="1">
      <w:start w:val="1"/>
      <w:numFmt w:val="decimal"/>
      <w:lvlText w:val="%4."/>
      <w:lvlJc w:val="left"/>
      <w:pPr>
        <w:ind w:left="7635" w:hanging="360"/>
      </w:pPr>
    </w:lvl>
    <w:lvl w:ilvl="4" w:tplc="04080019" w:tentative="1">
      <w:start w:val="1"/>
      <w:numFmt w:val="lowerLetter"/>
      <w:lvlText w:val="%5."/>
      <w:lvlJc w:val="left"/>
      <w:pPr>
        <w:ind w:left="8355" w:hanging="360"/>
      </w:pPr>
    </w:lvl>
    <w:lvl w:ilvl="5" w:tplc="0408001B" w:tentative="1">
      <w:start w:val="1"/>
      <w:numFmt w:val="lowerRoman"/>
      <w:lvlText w:val="%6."/>
      <w:lvlJc w:val="right"/>
      <w:pPr>
        <w:ind w:left="9075" w:hanging="180"/>
      </w:pPr>
    </w:lvl>
    <w:lvl w:ilvl="6" w:tplc="0408000F" w:tentative="1">
      <w:start w:val="1"/>
      <w:numFmt w:val="decimal"/>
      <w:lvlText w:val="%7."/>
      <w:lvlJc w:val="left"/>
      <w:pPr>
        <w:ind w:left="9795" w:hanging="360"/>
      </w:pPr>
    </w:lvl>
    <w:lvl w:ilvl="7" w:tplc="04080019" w:tentative="1">
      <w:start w:val="1"/>
      <w:numFmt w:val="lowerLetter"/>
      <w:lvlText w:val="%8."/>
      <w:lvlJc w:val="left"/>
      <w:pPr>
        <w:ind w:left="10515" w:hanging="360"/>
      </w:pPr>
    </w:lvl>
    <w:lvl w:ilvl="8" w:tplc="0408001B" w:tentative="1">
      <w:start w:val="1"/>
      <w:numFmt w:val="lowerRoman"/>
      <w:lvlText w:val="%9."/>
      <w:lvlJc w:val="right"/>
      <w:pPr>
        <w:ind w:left="11235" w:hanging="180"/>
      </w:pPr>
    </w:lvl>
  </w:abstractNum>
  <w:abstractNum w:abstractNumId="24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62CE4"/>
    <w:multiLevelType w:val="hybridMultilevel"/>
    <w:tmpl w:val="754C629E"/>
    <w:lvl w:ilvl="0" w:tplc="96666232">
      <w:start w:val="1"/>
      <w:numFmt w:val="decimal"/>
      <w:lvlText w:val="%1."/>
      <w:lvlJc w:val="left"/>
      <w:pPr>
        <w:ind w:left="5400" w:hanging="360"/>
      </w:pPr>
      <w:rPr>
        <w:rFonts w:hint="default"/>
        <w:b w:val="0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6120" w:hanging="360"/>
      </w:pPr>
    </w:lvl>
    <w:lvl w:ilvl="2" w:tplc="0408001B" w:tentative="1">
      <w:start w:val="1"/>
      <w:numFmt w:val="lowerRoman"/>
      <w:lvlText w:val="%3."/>
      <w:lvlJc w:val="right"/>
      <w:pPr>
        <w:ind w:left="6840" w:hanging="180"/>
      </w:pPr>
    </w:lvl>
    <w:lvl w:ilvl="3" w:tplc="0408000F" w:tentative="1">
      <w:start w:val="1"/>
      <w:numFmt w:val="decimal"/>
      <w:lvlText w:val="%4."/>
      <w:lvlJc w:val="left"/>
      <w:pPr>
        <w:ind w:left="7560" w:hanging="360"/>
      </w:pPr>
    </w:lvl>
    <w:lvl w:ilvl="4" w:tplc="04080019" w:tentative="1">
      <w:start w:val="1"/>
      <w:numFmt w:val="lowerLetter"/>
      <w:lvlText w:val="%5."/>
      <w:lvlJc w:val="left"/>
      <w:pPr>
        <w:ind w:left="8280" w:hanging="360"/>
      </w:pPr>
    </w:lvl>
    <w:lvl w:ilvl="5" w:tplc="0408001B" w:tentative="1">
      <w:start w:val="1"/>
      <w:numFmt w:val="lowerRoman"/>
      <w:lvlText w:val="%6."/>
      <w:lvlJc w:val="right"/>
      <w:pPr>
        <w:ind w:left="9000" w:hanging="180"/>
      </w:pPr>
    </w:lvl>
    <w:lvl w:ilvl="6" w:tplc="0408000F" w:tentative="1">
      <w:start w:val="1"/>
      <w:numFmt w:val="decimal"/>
      <w:lvlText w:val="%7."/>
      <w:lvlJc w:val="left"/>
      <w:pPr>
        <w:ind w:left="9720" w:hanging="360"/>
      </w:pPr>
    </w:lvl>
    <w:lvl w:ilvl="7" w:tplc="04080019" w:tentative="1">
      <w:start w:val="1"/>
      <w:numFmt w:val="lowerLetter"/>
      <w:lvlText w:val="%8."/>
      <w:lvlJc w:val="left"/>
      <w:pPr>
        <w:ind w:left="10440" w:hanging="360"/>
      </w:pPr>
    </w:lvl>
    <w:lvl w:ilvl="8" w:tplc="0408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0" w15:restartNumberingAfterBreak="0">
    <w:nsid w:val="67E336B7"/>
    <w:multiLevelType w:val="hybridMultilevel"/>
    <w:tmpl w:val="8FF67046"/>
    <w:lvl w:ilvl="0" w:tplc="EE8CF744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1" w15:restartNumberingAfterBreak="0">
    <w:nsid w:val="73001709"/>
    <w:multiLevelType w:val="hybridMultilevel"/>
    <w:tmpl w:val="AE86FDE2"/>
    <w:lvl w:ilvl="0" w:tplc="8F10C60A">
      <w:start w:val="1"/>
      <w:numFmt w:val="decimal"/>
      <w:lvlText w:val="%1."/>
      <w:lvlJc w:val="left"/>
      <w:pPr>
        <w:ind w:left="57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6480" w:hanging="360"/>
      </w:pPr>
    </w:lvl>
    <w:lvl w:ilvl="2" w:tplc="0408001B" w:tentative="1">
      <w:start w:val="1"/>
      <w:numFmt w:val="lowerRoman"/>
      <w:lvlText w:val="%3."/>
      <w:lvlJc w:val="right"/>
      <w:pPr>
        <w:ind w:left="7200" w:hanging="180"/>
      </w:pPr>
    </w:lvl>
    <w:lvl w:ilvl="3" w:tplc="0408000F" w:tentative="1">
      <w:start w:val="1"/>
      <w:numFmt w:val="decimal"/>
      <w:lvlText w:val="%4."/>
      <w:lvlJc w:val="left"/>
      <w:pPr>
        <w:ind w:left="7920" w:hanging="360"/>
      </w:pPr>
    </w:lvl>
    <w:lvl w:ilvl="4" w:tplc="04080019" w:tentative="1">
      <w:start w:val="1"/>
      <w:numFmt w:val="lowerLetter"/>
      <w:lvlText w:val="%5."/>
      <w:lvlJc w:val="left"/>
      <w:pPr>
        <w:ind w:left="8640" w:hanging="360"/>
      </w:pPr>
    </w:lvl>
    <w:lvl w:ilvl="5" w:tplc="0408001B" w:tentative="1">
      <w:start w:val="1"/>
      <w:numFmt w:val="lowerRoman"/>
      <w:lvlText w:val="%6."/>
      <w:lvlJc w:val="right"/>
      <w:pPr>
        <w:ind w:left="9360" w:hanging="180"/>
      </w:pPr>
    </w:lvl>
    <w:lvl w:ilvl="6" w:tplc="0408000F" w:tentative="1">
      <w:start w:val="1"/>
      <w:numFmt w:val="decimal"/>
      <w:lvlText w:val="%7."/>
      <w:lvlJc w:val="left"/>
      <w:pPr>
        <w:ind w:left="10080" w:hanging="360"/>
      </w:pPr>
    </w:lvl>
    <w:lvl w:ilvl="7" w:tplc="04080019" w:tentative="1">
      <w:start w:val="1"/>
      <w:numFmt w:val="lowerLetter"/>
      <w:lvlText w:val="%8."/>
      <w:lvlJc w:val="left"/>
      <w:pPr>
        <w:ind w:left="10800" w:hanging="360"/>
      </w:pPr>
    </w:lvl>
    <w:lvl w:ilvl="8" w:tplc="0408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2" w15:restartNumberingAfterBreak="0">
    <w:nsid w:val="74C215A5"/>
    <w:multiLevelType w:val="hybridMultilevel"/>
    <w:tmpl w:val="B99C1B16"/>
    <w:lvl w:ilvl="0" w:tplc="0408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4"/>
  </w:num>
  <w:num w:numId="6">
    <w:abstractNumId w:val="11"/>
  </w:num>
  <w:num w:numId="7">
    <w:abstractNumId w:val="27"/>
  </w:num>
  <w:num w:numId="8">
    <w:abstractNumId w:val="26"/>
  </w:num>
  <w:num w:numId="9">
    <w:abstractNumId w:val="13"/>
  </w:num>
  <w:num w:numId="10">
    <w:abstractNumId w:val="21"/>
  </w:num>
  <w:num w:numId="11">
    <w:abstractNumId w:val="19"/>
  </w:num>
  <w:num w:numId="12">
    <w:abstractNumId w:val="0"/>
  </w:num>
  <w:num w:numId="13">
    <w:abstractNumId w:val="7"/>
  </w:num>
  <w:num w:numId="14">
    <w:abstractNumId w:val="29"/>
  </w:num>
  <w:num w:numId="15">
    <w:abstractNumId w:val="31"/>
  </w:num>
  <w:num w:numId="16">
    <w:abstractNumId w:val="15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8"/>
  </w:num>
  <w:num w:numId="20">
    <w:abstractNumId w:val="32"/>
  </w:num>
  <w:num w:numId="21">
    <w:abstractNumId w:val="16"/>
  </w:num>
  <w:num w:numId="22">
    <w:abstractNumId w:val="30"/>
  </w:num>
  <w:num w:numId="23">
    <w:abstractNumId w:val="8"/>
  </w:num>
  <w:num w:numId="24">
    <w:abstractNumId w:val="12"/>
  </w:num>
  <w:num w:numId="25">
    <w:abstractNumId w:val="17"/>
  </w:num>
  <w:num w:numId="26">
    <w:abstractNumId w:val="25"/>
  </w:num>
  <w:num w:numId="27">
    <w:abstractNumId w:val="20"/>
  </w:num>
  <w:num w:numId="28">
    <w:abstractNumId w:val="1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41881"/>
    <w:rsid w:val="0005364C"/>
    <w:rsid w:val="000671CA"/>
    <w:rsid w:val="0007618B"/>
    <w:rsid w:val="000829F2"/>
    <w:rsid w:val="00095B7C"/>
    <w:rsid w:val="000B270E"/>
    <w:rsid w:val="000B6F2C"/>
    <w:rsid w:val="000D1503"/>
    <w:rsid w:val="000F3399"/>
    <w:rsid w:val="00112580"/>
    <w:rsid w:val="001265FE"/>
    <w:rsid w:val="00126F56"/>
    <w:rsid w:val="00134F6D"/>
    <w:rsid w:val="00135860"/>
    <w:rsid w:val="00143744"/>
    <w:rsid w:val="00157A32"/>
    <w:rsid w:val="0016293A"/>
    <w:rsid w:val="00163637"/>
    <w:rsid w:val="00173CD3"/>
    <w:rsid w:val="0017534A"/>
    <w:rsid w:val="00175ED0"/>
    <w:rsid w:val="00186B05"/>
    <w:rsid w:val="00190EFE"/>
    <w:rsid w:val="00191DBF"/>
    <w:rsid w:val="00193B79"/>
    <w:rsid w:val="001A4024"/>
    <w:rsid w:val="001C0DFB"/>
    <w:rsid w:val="001D69B9"/>
    <w:rsid w:val="001E259F"/>
    <w:rsid w:val="001E6A1B"/>
    <w:rsid w:val="001F2C6F"/>
    <w:rsid w:val="001F3984"/>
    <w:rsid w:val="001F5423"/>
    <w:rsid w:val="001F5D68"/>
    <w:rsid w:val="00236A52"/>
    <w:rsid w:val="00236E0C"/>
    <w:rsid w:val="00250308"/>
    <w:rsid w:val="00255AE7"/>
    <w:rsid w:val="00255C80"/>
    <w:rsid w:val="00270FB0"/>
    <w:rsid w:val="002A16F8"/>
    <w:rsid w:val="002A5F52"/>
    <w:rsid w:val="002B3A41"/>
    <w:rsid w:val="002B6C10"/>
    <w:rsid w:val="002C0F38"/>
    <w:rsid w:val="002E6D8B"/>
    <w:rsid w:val="002F2E5C"/>
    <w:rsid w:val="002F687E"/>
    <w:rsid w:val="0030343B"/>
    <w:rsid w:val="0030457A"/>
    <w:rsid w:val="0032308B"/>
    <w:rsid w:val="00336E20"/>
    <w:rsid w:val="00341856"/>
    <w:rsid w:val="0034445D"/>
    <w:rsid w:val="00350AAE"/>
    <w:rsid w:val="003565D5"/>
    <w:rsid w:val="003577BC"/>
    <w:rsid w:val="003644D0"/>
    <w:rsid w:val="0037050A"/>
    <w:rsid w:val="00382240"/>
    <w:rsid w:val="00384188"/>
    <w:rsid w:val="00385511"/>
    <w:rsid w:val="00386AB6"/>
    <w:rsid w:val="003B3E47"/>
    <w:rsid w:val="003B4527"/>
    <w:rsid w:val="003B5796"/>
    <w:rsid w:val="003D41F1"/>
    <w:rsid w:val="003D7E28"/>
    <w:rsid w:val="003F2A1F"/>
    <w:rsid w:val="0040272B"/>
    <w:rsid w:val="00407DCC"/>
    <w:rsid w:val="0041556D"/>
    <w:rsid w:val="0041688F"/>
    <w:rsid w:val="00420AE7"/>
    <w:rsid w:val="00424EBB"/>
    <w:rsid w:val="00433819"/>
    <w:rsid w:val="0044290F"/>
    <w:rsid w:val="00444D4D"/>
    <w:rsid w:val="00450010"/>
    <w:rsid w:val="0046196A"/>
    <w:rsid w:val="00477764"/>
    <w:rsid w:val="00483268"/>
    <w:rsid w:val="00497240"/>
    <w:rsid w:val="004A2D28"/>
    <w:rsid w:val="004B556C"/>
    <w:rsid w:val="004B55FD"/>
    <w:rsid w:val="004C3A8F"/>
    <w:rsid w:val="004D1085"/>
    <w:rsid w:val="004D6DCD"/>
    <w:rsid w:val="004E3F96"/>
    <w:rsid w:val="004E729C"/>
    <w:rsid w:val="004F0DF2"/>
    <w:rsid w:val="005001E1"/>
    <w:rsid w:val="005049FF"/>
    <w:rsid w:val="0051307F"/>
    <w:rsid w:val="00516355"/>
    <w:rsid w:val="0052654E"/>
    <w:rsid w:val="00535D52"/>
    <w:rsid w:val="00537A70"/>
    <w:rsid w:val="005461E7"/>
    <w:rsid w:val="005558C5"/>
    <w:rsid w:val="005561F8"/>
    <w:rsid w:val="00576488"/>
    <w:rsid w:val="0058294D"/>
    <w:rsid w:val="00590B80"/>
    <w:rsid w:val="00595A7C"/>
    <w:rsid w:val="00597137"/>
    <w:rsid w:val="005A0C98"/>
    <w:rsid w:val="005B0438"/>
    <w:rsid w:val="005B0EBD"/>
    <w:rsid w:val="005C6599"/>
    <w:rsid w:val="005D4F86"/>
    <w:rsid w:val="005D7389"/>
    <w:rsid w:val="005E4B11"/>
    <w:rsid w:val="005F7002"/>
    <w:rsid w:val="005F79D1"/>
    <w:rsid w:val="00602750"/>
    <w:rsid w:val="00611288"/>
    <w:rsid w:val="0061161A"/>
    <w:rsid w:val="006163BC"/>
    <w:rsid w:val="0063516B"/>
    <w:rsid w:val="00647D39"/>
    <w:rsid w:val="0065013F"/>
    <w:rsid w:val="00652799"/>
    <w:rsid w:val="00665A65"/>
    <w:rsid w:val="00685CA1"/>
    <w:rsid w:val="0069293D"/>
    <w:rsid w:val="006948A0"/>
    <w:rsid w:val="006A2ADC"/>
    <w:rsid w:val="006B3070"/>
    <w:rsid w:val="006B4A3C"/>
    <w:rsid w:val="006E1345"/>
    <w:rsid w:val="006E1CF3"/>
    <w:rsid w:val="006E5B6F"/>
    <w:rsid w:val="006F46BD"/>
    <w:rsid w:val="00717F75"/>
    <w:rsid w:val="007228EA"/>
    <w:rsid w:val="007252D5"/>
    <w:rsid w:val="0073326C"/>
    <w:rsid w:val="00735C89"/>
    <w:rsid w:val="00765020"/>
    <w:rsid w:val="00775C53"/>
    <w:rsid w:val="0077637C"/>
    <w:rsid w:val="007826FA"/>
    <w:rsid w:val="00787893"/>
    <w:rsid w:val="0079231D"/>
    <w:rsid w:val="007C56B0"/>
    <w:rsid w:val="007C72B8"/>
    <w:rsid w:val="007D4060"/>
    <w:rsid w:val="007E4EDB"/>
    <w:rsid w:val="007E60BD"/>
    <w:rsid w:val="007F235C"/>
    <w:rsid w:val="00804C80"/>
    <w:rsid w:val="00812C2B"/>
    <w:rsid w:val="008167B2"/>
    <w:rsid w:val="0082239D"/>
    <w:rsid w:val="00837E38"/>
    <w:rsid w:val="008709AD"/>
    <w:rsid w:val="00873610"/>
    <w:rsid w:val="00876D0C"/>
    <w:rsid w:val="00887D12"/>
    <w:rsid w:val="008924B2"/>
    <w:rsid w:val="008933E9"/>
    <w:rsid w:val="008973E7"/>
    <w:rsid w:val="008A112A"/>
    <w:rsid w:val="008A2F5E"/>
    <w:rsid w:val="008A3D16"/>
    <w:rsid w:val="008A4253"/>
    <w:rsid w:val="008A7696"/>
    <w:rsid w:val="008B2CA6"/>
    <w:rsid w:val="008C0827"/>
    <w:rsid w:val="008C32C4"/>
    <w:rsid w:val="008F2C8B"/>
    <w:rsid w:val="008F45DC"/>
    <w:rsid w:val="00902B21"/>
    <w:rsid w:val="00911AA6"/>
    <w:rsid w:val="0092763A"/>
    <w:rsid w:val="00937932"/>
    <w:rsid w:val="009473AC"/>
    <w:rsid w:val="00956502"/>
    <w:rsid w:val="009726D0"/>
    <w:rsid w:val="00973AD7"/>
    <w:rsid w:val="00997A60"/>
    <w:rsid w:val="009A4A28"/>
    <w:rsid w:val="009A529B"/>
    <w:rsid w:val="009B0077"/>
    <w:rsid w:val="009C1433"/>
    <w:rsid w:val="009D32A1"/>
    <w:rsid w:val="009D6AB6"/>
    <w:rsid w:val="009E5993"/>
    <w:rsid w:val="009E64C5"/>
    <w:rsid w:val="00A044DE"/>
    <w:rsid w:val="00A05638"/>
    <w:rsid w:val="00A057F6"/>
    <w:rsid w:val="00A26337"/>
    <w:rsid w:val="00A51072"/>
    <w:rsid w:val="00A727FF"/>
    <w:rsid w:val="00A7611A"/>
    <w:rsid w:val="00A82D31"/>
    <w:rsid w:val="00A838C9"/>
    <w:rsid w:val="00A85047"/>
    <w:rsid w:val="00AA1B0B"/>
    <w:rsid w:val="00AA6279"/>
    <w:rsid w:val="00AC520A"/>
    <w:rsid w:val="00AD24D5"/>
    <w:rsid w:val="00AD5F4C"/>
    <w:rsid w:val="00AD7B44"/>
    <w:rsid w:val="00AF16AF"/>
    <w:rsid w:val="00AF27EC"/>
    <w:rsid w:val="00B06BE9"/>
    <w:rsid w:val="00B0721F"/>
    <w:rsid w:val="00B17D53"/>
    <w:rsid w:val="00B2364A"/>
    <w:rsid w:val="00B2485F"/>
    <w:rsid w:val="00B25E15"/>
    <w:rsid w:val="00B55F37"/>
    <w:rsid w:val="00B63C06"/>
    <w:rsid w:val="00B72D6D"/>
    <w:rsid w:val="00B76BB0"/>
    <w:rsid w:val="00BB1386"/>
    <w:rsid w:val="00BB31D7"/>
    <w:rsid w:val="00BD4715"/>
    <w:rsid w:val="00C05887"/>
    <w:rsid w:val="00C06647"/>
    <w:rsid w:val="00C26B37"/>
    <w:rsid w:val="00C26BCB"/>
    <w:rsid w:val="00C52566"/>
    <w:rsid w:val="00C534B4"/>
    <w:rsid w:val="00C53A59"/>
    <w:rsid w:val="00C55FD3"/>
    <w:rsid w:val="00C62C1D"/>
    <w:rsid w:val="00C74A0A"/>
    <w:rsid w:val="00C807E7"/>
    <w:rsid w:val="00CA0692"/>
    <w:rsid w:val="00CC746E"/>
    <w:rsid w:val="00D01345"/>
    <w:rsid w:val="00D06AFC"/>
    <w:rsid w:val="00D17447"/>
    <w:rsid w:val="00D200CD"/>
    <w:rsid w:val="00D31ADC"/>
    <w:rsid w:val="00D36C48"/>
    <w:rsid w:val="00D808D2"/>
    <w:rsid w:val="00D81ED1"/>
    <w:rsid w:val="00D836FC"/>
    <w:rsid w:val="00D87D0F"/>
    <w:rsid w:val="00D95BC2"/>
    <w:rsid w:val="00DB4D6F"/>
    <w:rsid w:val="00DD187D"/>
    <w:rsid w:val="00DD65AD"/>
    <w:rsid w:val="00DD77E1"/>
    <w:rsid w:val="00DF06CD"/>
    <w:rsid w:val="00DF6B27"/>
    <w:rsid w:val="00E01227"/>
    <w:rsid w:val="00E21707"/>
    <w:rsid w:val="00E22CF8"/>
    <w:rsid w:val="00E23C6A"/>
    <w:rsid w:val="00E30A9D"/>
    <w:rsid w:val="00E3655E"/>
    <w:rsid w:val="00E36CDC"/>
    <w:rsid w:val="00E41580"/>
    <w:rsid w:val="00E50E13"/>
    <w:rsid w:val="00E57338"/>
    <w:rsid w:val="00E67AF4"/>
    <w:rsid w:val="00E70742"/>
    <w:rsid w:val="00EA11EE"/>
    <w:rsid w:val="00EA3653"/>
    <w:rsid w:val="00EA6CC1"/>
    <w:rsid w:val="00EC13C0"/>
    <w:rsid w:val="00ED21F9"/>
    <w:rsid w:val="00EE075F"/>
    <w:rsid w:val="00F0753A"/>
    <w:rsid w:val="00F27956"/>
    <w:rsid w:val="00F43B6A"/>
    <w:rsid w:val="00F54DBB"/>
    <w:rsid w:val="00F61FE2"/>
    <w:rsid w:val="00F638B0"/>
    <w:rsid w:val="00F667C4"/>
    <w:rsid w:val="00F66BD5"/>
    <w:rsid w:val="00F7249E"/>
    <w:rsid w:val="00FC01B1"/>
    <w:rsid w:val="00FE777E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2BAB"/>
  <w15:docId w15:val="{54473469-BDE1-4A02-AD13-82E88123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paragraph" w:customStyle="1" w:styleId="aa">
    <w:name w:val="Προεπιλογή"/>
    <w:qFormat/>
    <w:rsid w:val="0082239D"/>
    <w:pPr>
      <w:tabs>
        <w:tab w:val="left" w:pos="720"/>
      </w:tabs>
      <w:suppressAutoHyphens/>
      <w:spacing w:after="0" w:line="240" w:lineRule="auto"/>
    </w:pPr>
    <w:rPr>
      <w:rFonts w:ascii="Arial" w:eastAsia="Times New Roman" w:hAnsi="Arial" w:cs="Times New Roman"/>
      <w:color w:val="00000A"/>
      <w:sz w:val="32"/>
      <w:szCs w:val="24"/>
      <w:u w:val="single"/>
    </w:rPr>
  </w:style>
  <w:style w:type="paragraph" w:styleId="ab">
    <w:name w:val="endnote text"/>
    <w:basedOn w:val="a"/>
    <w:link w:val="Char2"/>
    <w:uiPriority w:val="99"/>
    <w:unhideWhenUsed/>
    <w:rsid w:val="00775C5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b"/>
    <w:uiPriority w:val="99"/>
    <w:rsid w:val="00775C53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ac">
    <w:name w:val="Balloon Text"/>
    <w:basedOn w:val="a"/>
    <w:link w:val="Char3"/>
    <w:uiPriority w:val="99"/>
    <w:semiHidden/>
    <w:unhideWhenUsed/>
    <w:rsid w:val="001D69B9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c"/>
    <w:rsid w:val="001D69B9"/>
    <w:rPr>
      <w:rFonts w:ascii="Tahoma" w:eastAsia="Times New Roman" w:hAnsi="Tahoma" w:cs="Tahoma"/>
      <w:sz w:val="16"/>
      <w:szCs w:val="16"/>
      <w:lang w:eastAsia="el-GR"/>
    </w:rPr>
  </w:style>
  <w:style w:type="table" w:styleId="ad">
    <w:name w:val="Table Grid"/>
    <w:basedOn w:val="a1"/>
    <w:uiPriority w:val="59"/>
    <w:rsid w:val="00323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Χαρακτήρες υποσημείωσης"/>
    <w:rsid w:val="0032308B"/>
  </w:style>
  <w:style w:type="character" w:customStyle="1" w:styleId="af">
    <w:name w:val="Σύμβολο υποσημείωσης"/>
    <w:rsid w:val="0032308B"/>
    <w:rPr>
      <w:vertAlign w:val="superscript"/>
    </w:rPr>
  </w:style>
  <w:style w:type="character" w:customStyle="1" w:styleId="DeltaViewInsertion">
    <w:name w:val="DeltaView Insertion"/>
    <w:rsid w:val="0032308B"/>
    <w:rPr>
      <w:b/>
      <w:i/>
      <w:spacing w:val="0"/>
      <w:lang w:val="el-GR"/>
    </w:rPr>
  </w:style>
  <w:style w:type="character" w:customStyle="1" w:styleId="NormalBoldChar">
    <w:name w:val="NormalBold Char"/>
    <w:rsid w:val="0032308B"/>
    <w:rPr>
      <w:rFonts w:ascii="Times New Roman" w:eastAsia="Times New Roman" w:hAnsi="Times New Roman" w:cs="Times New Roman"/>
      <w:b/>
      <w:sz w:val="24"/>
      <w:lang w:val="el-GR"/>
    </w:rPr>
  </w:style>
  <w:style w:type="character" w:styleId="af0">
    <w:name w:val="endnote reference"/>
    <w:rsid w:val="0032308B"/>
    <w:rPr>
      <w:vertAlign w:val="superscript"/>
    </w:rPr>
  </w:style>
  <w:style w:type="paragraph" w:customStyle="1" w:styleId="ChapterTitle">
    <w:name w:val="ChapterTitle"/>
    <w:basedOn w:val="a"/>
    <w:next w:val="a"/>
    <w:rsid w:val="0032308B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32308B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customStyle="1" w:styleId="western">
    <w:name w:val="western"/>
    <w:basedOn w:val="a"/>
    <w:rsid w:val="00B2485F"/>
    <w:pPr>
      <w:spacing w:before="100" w:beforeAutospacing="1" w:after="100" w:afterAutospacing="1"/>
    </w:pPr>
    <w:rPr>
      <w:sz w:val="24"/>
      <w:szCs w:val="24"/>
    </w:rPr>
  </w:style>
  <w:style w:type="paragraph" w:styleId="10">
    <w:name w:val="toc 1"/>
    <w:basedOn w:val="a"/>
    <w:next w:val="a"/>
    <w:autoRedefine/>
    <w:semiHidden/>
    <w:rsid w:val="008973E7"/>
    <w:pPr>
      <w:tabs>
        <w:tab w:val="right" w:leader="dot" w:pos="9962"/>
      </w:tabs>
      <w:jc w:val="both"/>
    </w:pPr>
    <w:rPr>
      <w:rFonts w:ascii="Arial" w:hAnsi="Arial"/>
      <w:sz w:val="22"/>
      <w:szCs w:val="24"/>
      <w:lang w:val="en-GB" w:eastAsia="en-US"/>
    </w:rPr>
  </w:style>
  <w:style w:type="table" w:customStyle="1" w:styleId="TableGrid">
    <w:name w:val="TableGrid"/>
    <w:rsid w:val="00DD187D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DD18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DD18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numbering" w:customStyle="1" w:styleId="11">
    <w:name w:val="Χωρίς λίστα1"/>
    <w:next w:val="a2"/>
    <w:uiPriority w:val="99"/>
    <w:semiHidden/>
    <w:unhideWhenUsed/>
    <w:rsid w:val="006F46BD"/>
  </w:style>
  <w:style w:type="character" w:customStyle="1" w:styleId="WW8Num1z0">
    <w:name w:val="WW8Num1z0"/>
    <w:rsid w:val="006F46BD"/>
  </w:style>
  <w:style w:type="character" w:customStyle="1" w:styleId="WW8Num1z1">
    <w:name w:val="WW8Num1z1"/>
    <w:rsid w:val="006F46BD"/>
  </w:style>
  <w:style w:type="character" w:customStyle="1" w:styleId="WW8Num1z2">
    <w:name w:val="WW8Num1z2"/>
    <w:rsid w:val="006F46BD"/>
  </w:style>
  <w:style w:type="character" w:customStyle="1" w:styleId="WW8Num1z3">
    <w:name w:val="WW8Num1z3"/>
    <w:rsid w:val="006F46BD"/>
  </w:style>
  <w:style w:type="character" w:customStyle="1" w:styleId="WW8Num1z4">
    <w:name w:val="WW8Num1z4"/>
    <w:rsid w:val="006F46BD"/>
  </w:style>
  <w:style w:type="character" w:customStyle="1" w:styleId="WW8Num1z5">
    <w:name w:val="WW8Num1z5"/>
    <w:rsid w:val="006F46BD"/>
  </w:style>
  <w:style w:type="character" w:customStyle="1" w:styleId="WW8Num1z6">
    <w:name w:val="WW8Num1z6"/>
    <w:rsid w:val="006F46BD"/>
  </w:style>
  <w:style w:type="character" w:customStyle="1" w:styleId="WW8Num1z7">
    <w:name w:val="WW8Num1z7"/>
    <w:rsid w:val="006F46BD"/>
  </w:style>
  <w:style w:type="character" w:customStyle="1" w:styleId="WW8Num1z8">
    <w:name w:val="WW8Num1z8"/>
    <w:rsid w:val="006F46BD"/>
  </w:style>
  <w:style w:type="character" w:customStyle="1" w:styleId="WW8Num2z0">
    <w:name w:val="WW8Num2z0"/>
    <w:rsid w:val="006F46BD"/>
  </w:style>
  <w:style w:type="character" w:customStyle="1" w:styleId="WW8Num2z1">
    <w:name w:val="WW8Num2z1"/>
    <w:rsid w:val="006F46BD"/>
  </w:style>
  <w:style w:type="character" w:customStyle="1" w:styleId="WW8Num2z2">
    <w:name w:val="WW8Num2z2"/>
    <w:rsid w:val="006F46BD"/>
  </w:style>
  <w:style w:type="character" w:customStyle="1" w:styleId="WW8Num2z3">
    <w:name w:val="WW8Num2z3"/>
    <w:rsid w:val="006F46BD"/>
  </w:style>
  <w:style w:type="character" w:customStyle="1" w:styleId="WW8Num2z4">
    <w:name w:val="WW8Num2z4"/>
    <w:rsid w:val="006F46BD"/>
  </w:style>
  <w:style w:type="character" w:customStyle="1" w:styleId="WW8Num2z5">
    <w:name w:val="WW8Num2z5"/>
    <w:rsid w:val="006F46BD"/>
  </w:style>
  <w:style w:type="character" w:customStyle="1" w:styleId="WW8Num2z6">
    <w:name w:val="WW8Num2z6"/>
    <w:rsid w:val="006F46BD"/>
  </w:style>
  <w:style w:type="character" w:customStyle="1" w:styleId="WW8Num2z7">
    <w:name w:val="WW8Num2z7"/>
    <w:rsid w:val="006F46BD"/>
  </w:style>
  <w:style w:type="character" w:customStyle="1" w:styleId="WW8Num2z8">
    <w:name w:val="WW8Num2z8"/>
    <w:rsid w:val="006F46BD"/>
  </w:style>
  <w:style w:type="character" w:customStyle="1" w:styleId="WW8Num3z0">
    <w:name w:val="WW8Num3z0"/>
    <w:rsid w:val="006F46BD"/>
  </w:style>
  <w:style w:type="character" w:customStyle="1" w:styleId="WW8Num4z0">
    <w:name w:val="WW8Num4z0"/>
    <w:rsid w:val="006F46BD"/>
  </w:style>
  <w:style w:type="character" w:customStyle="1" w:styleId="WW8Num5z0">
    <w:name w:val="WW8Num5z0"/>
    <w:rsid w:val="006F46BD"/>
    <w:rPr>
      <w:rFonts w:ascii="Times New Roman" w:hAnsi="Times New Roman" w:cs="Times New Roman"/>
      <w:sz w:val="22"/>
      <w:szCs w:val="24"/>
    </w:rPr>
  </w:style>
  <w:style w:type="character" w:customStyle="1" w:styleId="WW8Num5z1">
    <w:name w:val="WW8Num5z1"/>
    <w:rsid w:val="006F46BD"/>
  </w:style>
  <w:style w:type="character" w:customStyle="1" w:styleId="WW8Num5z2">
    <w:name w:val="WW8Num5z2"/>
    <w:rsid w:val="006F46BD"/>
  </w:style>
  <w:style w:type="character" w:customStyle="1" w:styleId="WW8Num5z3">
    <w:name w:val="WW8Num5z3"/>
    <w:rsid w:val="006F46BD"/>
  </w:style>
  <w:style w:type="character" w:customStyle="1" w:styleId="WW8Num5z4">
    <w:name w:val="WW8Num5z4"/>
    <w:rsid w:val="006F46BD"/>
  </w:style>
  <w:style w:type="character" w:customStyle="1" w:styleId="WW8Num5z5">
    <w:name w:val="WW8Num5z5"/>
    <w:rsid w:val="006F46BD"/>
  </w:style>
  <w:style w:type="character" w:customStyle="1" w:styleId="WW8Num5z6">
    <w:name w:val="WW8Num5z6"/>
    <w:rsid w:val="006F46BD"/>
  </w:style>
  <w:style w:type="character" w:customStyle="1" w:styleId="WW8Num5z7">
    <w:name w:val="WW8Num5z7"/>
    <w:rsid w:val="006F46BD"/>
  </w:style>
  <w:style w:type="character" w:customStyle="1" w:styleId="WW8Num5z8">
    <w:name w:val="WW8Num5z8"/>
    <w:rsid w:val="006F46BD"/>
  </w:style>
  <w:style w:type="character" w:customStyle="1" w:styleId="WW8Num6z0">
    <w:name w:val="WW8Num6z0"/>
    <w:rsid w:val="006F46BD"/>
    <w:rPr>
      <w:rFonts w:ascii="Times New Roman" w:hAnsi="Times New Roman" w:cs="Times New Roman"/>
    </w:rPr>
  </w:style>
  <w:style w:type="character" w:customStyle="1" w:styleId="WW8Num6z1">
    <w:name w:val="WW8Num6z1"/>
    <w:rsid w:val="006F46BD"/>
  </w:style>
  <w:style w:type="character" w:customStyle="1" w:styleId="WW8Num6z2">
    <w:name w:val="WW8Num6z2"/>
    <w:rsid w:val="006F46BD"/>
  </w:style>
  <w:style w:type="character" w:customStyle="1" w:styleId="WW8Num6z3">
    <w:name w:val="WW8Num6z3"/>
    <w:rsid w:val="006F46BD"/>
  </w:style>
  <w:style w:type="character" w:customStyle="1" w:styleId="WW8Num6z4">
    <w:name w:val="WW8Num6z4"/>
    <w:rsid w:val="006F46BD"/>
  </w:style>
  <w:style w:type="character" w:customStyle="1" w:styleId="WW8Num6z5">
    <w:name w:val="WW8Num6z5"/>
    <w:rsid w:val="006F46BD"/>
  </w:style>
  <w:style w:type="character" w:customStyle="1" w:styleId="WW8Num6z6">
    <w:name w:val="WW8Num6z6"/>
    <w:rsid w:val="006F46BD"/>
  </w:style>
  <w:style w:type="character" w:customStyle="1" w:styleId="WW8Num6z7">
    <w:name w:val="WW8Num6z7"/>
    <w:rsid w:val="006F46BD"/>
  </w:style>
  <w:style w:type="character" w:customStyle="1" w:styleId="WW8Num6z8">
    <w:name w:val="WW8Num6z8"/>
    <w:rsid w:val="006F46BD"/>
  </w:style>
  <w:style w:type="character" w:customStyle="1" w:styleId="WW8Num7z0">
    <w:name w:val="WW8Num7z0"/>
    <w:rsid w:val="006F46BD"/>
  </w:style>
  <w:style w:type="character" w:customStyle="1" w:styleId="WW8Num7z1">
    <w:name w:val="WW8Num7z1"/>
    <w:rsid w:val="006F46BD"/>
  </w:style>
  <w:style w:type="character" w:customStyle="1" w:styleId="WW8Num7z2">
    <w:name w:val="WW8Num7z2"/>
    <w:rsid w:val="006F46BD"/>
  </w:style>
  <w:style w:type="character" w:customStyle="1" w:styleId="WW8Num7z3">
    <w:name w:val="WW8Num7z3"/>
    <w:rsid w:val="006F46BD"/>
  </w:style>
  <w:style w:type="character" w:customStyle="1" w:styleId="WW8Num7z4">
    <w:name w:val="WW8Num7z4"/>
    <w:rsid w:val="006F46BD"/>
  </w:style>
  <w:style w:type="character" w:customStyle="1" w:styleId="WW8Num7z5">
    <w:name w:val="WW8Num7z5"/>
    <w:rsid w:val="006F46BD"/>
  </w:style>
  <w:style w:type="character" w:customStyle="1" w:styleId="WW8Num7z6">
    <w:name w:val="WW8Num7z6"/>
    <w:rsid w:val="006F46BD"/>
  </w:style>
  <w:style w:type="character" w:customStyle="1" w:styleId="WW8Num7z7">
    <w:name w:val="WW8Num7z7"/>
    <w:rsid w:val="006F46BD"/>
  </w:style>
  <w:style w:type="character" w:customStyle="1" w:styleId="WW8Num7z8">
    <w:name w:val="WW8Num7z8"/>
    <w:rsid w:val="006F46BD"/>
  </w:style>
  <w:style w:type="character" w:customStyle="1" w:styleId="WW8Num8z0">
    <w:name w:val="WW8Num8z0"/>
    <w:rsid w:val="006F46BD"/>
    <w:rPr>
      <w:rFonts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WW8Num8z1">
    <w:name w:val="WW8Num8z1"/>
    <w:rsid w:val="006F46BD"/>
  </w:style>
  <w:style w:type="character" w:customStyle="1" w:styleId="WW8Num8z2">
    <w:name w:val="WW8Num8z2"/>
    <w:rsid w:val="006F46BD"/>
  </w:style>
  <w:style w:type="character" w:customStyle="1" w:styleId="WW8Num8z3">
    <w:name w:val="WW8Num8z3"/>
    <w:rsid w:val="006F46BD"/>
  </w:style>
  <w:style w:type="character" w:customStyle="1" w:styleId="WW8Num8z4">
    <w:name w:val="WW8Num8z4"/>
    <w:rsid w:val="006F46BD"/>
  </w:style>
  <w:style w:type="character" w:customStyle="1" w:styleId="WW8Num8z5">
    <w:name w:val="WW8Num8z5"/>
    <w:rsid w:val="006F46BD"/>
  </w:style>
  <w:style w:type="character" w:customStyle="1" w:styleId="WW8Num8z6">
    <w:name w:val="WW8Num8z6"/>
    <w:rsid w:val="006F46BD"/>
  </w:style>
  <w:style w:type="character" w:customStyle="1" w:styleId="WW8Num8z7">
    <w:name w:val="WW8Num8z7"/>
    <w:rsid w:val="006F46BD"/>
  </w:style>
  <w:style w:type="character" w:customStyle="1" w:styleId="WW8Num8z8">
    <w:name w:val="WW8Num8z8"/>
    <w:rsid w:val="006F46BD"/>
  </w:style>
  <w:style w:type="character" w:customStyle="1" w:styleId="WW8Num4z1">
    <w:name w:val="WW8Num4z1"/>
    <w:rsid w:val="006F46BD"/>
  </w:style>
  <w:style w:type="character" w:customStyle="1" w:styleId="WW8Num4z2">
    <w:name w:val="WW8Num4z2"/>
    <w:rsid w:val="006F46BD"/>
  </w:style>
  <w:style w:type="character" w:customStyle="1" w:styleId="WW8Num4z3">
    <w:name w:val="WW8Num4z3"/>
    <w:rsid w:val="006F46BD"/>
  </w:style>
  <w:style w:type="character" w:customStyle="1" w:styleId="WW8Num4z4">
    <w:name w:val="WW8Num4z4"/>
    <w:rsid w:val="006F46BD"/>
  </w:style>
  <w:style w:type="character" w:customStyle="1" w:styleId="WW8Num4z5">
    <w:name w:val="WW8Num4z5"/>
    <w:rsid w:val="006F46BD"/>
  </w:style>
  <w:style w:type="character" w:customStyle="1" w:styleId="WW8Num4z6">
    <w:name w:val="WW8Num4z6"/>
    <w:rsid w:val="006F46BD"/>
  </w:style>
  <w:style w:type="character" w:customStyle="1" w:styleId="WW8Num4z7">
    <w:name w:val="WW8Num4z7"/>
    <w:rsid w:val="006F46BD"/>
  </w:style>
  <w:style w:type="character" w:customStyle="1" w:styleId="WW8Num4z8">
    <w:name w:val="WW8Num4z8"/>
    <w:rsid w:val="006F46BD"/>
  </w:style>
  <w:style w:type="character" w:customStyle="1" w:styleId="WW8Num9z0">
    <w:name w:val="WW8Num9z0"/>
    <w:rsid w:val="006F46BD"/>
  </w:style>
  <w:style w:type="character" w:customStyle="1" w:styleId="WW8Num9z1">
    <w:name w:val="WW8Num9z1"/>
    <w:rsid w:val="006F46BD"/>
  </w:style>
  <w:style w:type="character" w:customStyle="1" w:styleId="WW8Num9z2">
    <w:name w:val="WW8Num9z2"/>
    <w:rsid w:val="006F46BD"/>
  </w:style>
  <w:style w:type="character" w:customStyle="1" w:styleId="WW8Num9z3">
    <w:name w:val="WW8Num9z3"/>
    <w:rsid w:val="006F46BD"/>
  </w:style>
  <w:style w:type="character" w:customStyle="1" w:styleId="WW8Num9z4">
    <w:name w:val="WW8Num9z4"/>
    <w:rsid w:val="006F46BD"/>
  </w:style>
  <w:style w:type="character" w:customStyle="1" w:styleId="WW8Num9z5">
    <w:name w:val="WW8Num9z5"/>
    <w:rsid w:val="006F46BD"/>
  </w:style>
  <w:style w:type="character" w:customStyle="1" w:styleId="WW8Num9z6">
    <w:name w:val="WW8Num9z6"/>
    <w:rsid w:val="006F46BD"/>
  </w:style>
  <w:style w:type="character" w:customStyle="1" w:styleId="WW8Num9z7">
    <w:name w:val="WW8Num9z7"/>
    <w:rsid w:val="006F46BD"/>
  </w:style>
  <w:style w:type="character" w:customStyle="1" w:styleId="WW8Num9z8">
    <w:name w:val="WW8Num9z8"/>
    <w:rsid w:val="006F46BD"/>
  </w:style>
  <w:style w:type="character" w:customStyle="1" w:styleId="40">
    <w:name w:val="Προεπιλεγμένη γραμματοσειρά4"/>
    <w:rsid w:val="006F46BD"/>
  </w:style>
  <w:style w:type="character" w:customStyle="1" w:styleId="WW8Num10z0">
    <w:name w:val="WW8Num10z0"/>
    <w:rsid w:val="006F46BD"/>
  </w:style>
  <w:style w:type="character" w:customStyle="1" w:styleId="WW8Num10z1">
    <w:name w:val="WW8Num10z1"/>
    <w:rsid w:val="006F46BD"/>
  </w:style>
  <w:style w:type="character" w:customStyle="1" w:styleId="WW8Num10z2">
    <w:name w:val="WW8Num10z2"/>
    <w:rsid w:val="006F46BD"/>
  </w:style>
  <w:style w:type="character" w:customStyle="1" w:styleId="WW8Num10z3">
    <w:name w:val="WW8Num10z3"/>
    <w:rsid w:val="006F46BD"/>
  </w:style>
  <w:style w:type="character" w:customStyle="1" w:styleId="WW8Num10z4">
    <w:name w:val="WW8Num10z4"/>
    <w:rsid w:val="006F46BD"/>
  </w:style>
  <w:style w:type="character" w:customStyle="1" w:styleId="WW8Num10z5">
    <w:name w:val="WW8Num10z5"/>
    <w:rsid w:val="006F46BD"/>
  </w:style>
  <w:style w:type="character" w:customStyle="1" w:styleId="WW8Num10z6">
    <w:name w:val="WW8Num10z6"/>
    <w:rsid w:val="006F46BD"/>
  </w:style>
  <w:style w:type="character" w:customStyle="1" w:styleId="WW8Num10z7">
    <w:name w:val="WW8Num10z7"/>
    <w:rsid w:val="006F46BD"/>
  </w:style>
  <w:style w:type="character" w:customStyle="1" w:styleId="WW8Num10z8">
    <w:name w:val="WW8Num10z8"/>
    <w:rsid w:val="006F46BD"/>
  </w:style>
  <w:style w:type="character" w:customStyle="1" w:styleId="30">
    <w:name w:val="Προεπιλεγμένη γραμματοσειρά3"/>
    <w:rsid w:val="006F46BD"/>
  </w:style>
  <w:style w:type="character" w:customStyle="1" w:styleId="WW8Num3z1">
    <w:name w:val="WW8Num3z1"/>
    <w:rsid w:val="006F46BD"/>
  </w:style>
  <w:style w:type="character" w:customStyle="1" w:styleId="WW8Num3z2">
    <w:name w:val="WW8Num3z2"/>
    <w:rsid w:val="006F46BD"/>
  </w:style>
  <w:style w:type="character" w:customStyle="1" w:styleId="WW8Num3z3">
    <w:name w:val="WW8Num3z3"/>
    <w:rsid w:val="006F46BD"/>
  </w:style>
  <w:style w:type="character" w:customStyle="1" w:styleId="WW8Num3z4">
    <w:name w:val="WW8Num3z4"/>
    <w:rsid w:val="006F46BD"/>
  </w:style>
  <w:style w:type="character" w:customStyle="1" w:styleId="WW8Num3z5">
    <w:name w:val="WW8Num3z5"/>
    <w:rsid w:val="006F46BD"/>
  </w:style>
  <w:style w:type="character" w:customStyle="1" w:styleId="WW8Num3z6">
    <w:name w:val="WW8Num3z6"/>
    <w:rsid w:val="006F46BD"/>
  </w:style>
  <w:style w:type="character" w:customStyle="1" w:styleId="WW8Num3z7">
    <w:name w:val="WW8Num3z7"/>
    <w:rsid w:val="006F46BD"/>
  </w:style>
  <w:style w:type="character" w:customStyle="1" w:styleId="WW8Num3z8">
    <w:name w:val="WW8Num3z8"/>
    <w:rsid w:val="006F46BD"/>
  </w:style>
  <w:style w:type="character" w:customStyle="1" w:styleId="WW8Num11z0">
    <w:name w:val="WW8Num11z0"/>
    <w:rsid w:val="006F46BD"/>
  </w:style>
  <w:style w:type="character" w:customStyle="1" w:styleId="WW8Num11z1">
    <w:name w:val="WW8Num11z1"/>
    <w:rsid w:val="006F46BD"/>
  </w:style>
  <w:style w:type="character" w:customStyle="1" w:styleId="WW8Num11z2">
    <w:name w:val="WW8Num11z2"/>
    <w:rsid w:val="006F46BD"/>
  </w:style>
  <w:style w:type="character" w:customStyle="1" w:styleId="WW8Num11z3">
    <w:name w:val="WW8Num11z3"/>
    <w:rsid w:val="006F46BD"/>
  </w:style>
  <w:style w:type="character" w:customStyle="1" w:styleId="WW8Num11z4">
    <w:name w:val="WW8Num11z4"/>
    <w:rsid w:val="006F46BD"/>
  </w:style>
  <w:style w:type="character" w:customStyle="1" w:styleId="WW8Num11z5">
    <w:name w:val="WW8Num11z5"/>
    <w:rsid w:val="006F46BD"/>
  </w:style>
  <w:style w:type="character" w:customStyle="1" w:styleId="WW8Num11z6">
    <w:name w:val="WW8Num11z6"/>
    <w:rsid w:val="006F46BD"/>
  </w:style>
  <w:style w:type="character" w:customStyle="1" w:styleId="WW8Num11z7">
    <w:name w:val="WW8Num11z7"/>
    <w:rsid w:val="006F46BD"/>
  </w:style>
  <w:style w:type="character" w:customStyle="1" w:styleId="WW8Num11z8">
    <w:name w:val="WW8Num11z8"/>
    <w:rsid w:val="006F46BD"/>
  </w:style>
  <w:style w:type="character" w:customStyle="1" w:styleId="WW8Num12z0">
    <w:name w:val="WW8Num12z0"/>
    <w:rsid w:val="006F46BD"/>
  </w:style>
  <w:style w:type="character" w:customStyle="1" w:styleId="WW8Num12z1">
    <w:name w:val="WW8Num12z1"/>
    <w:rsid w:val="006F46BD"/>
  </w:style>
  <w:style w:type="character" w:customStyle="1" w:styleId="WW8Num12z2">
    <w:name w:val="WW8Num12z2"/>
    <w:rsid w:val="006F46BD"/>
  </w:style>
  <w:style w:type="character" w:customStyle="1" w:styleId="WW8Num12z3">
    <w:name w:val="WW8Num12z3"/>
    <w:rsid w:val="006F46BD"/>
  </w:style>
  <w:style w:type="character" w:customStyle="1" w:styleId="WW8Num12z4">
    <w:name w:val="WW8Num12z4"/>
    <w:rsid w:val="006F46BD"/>
  </w:style>
  <w:style w:type="character" w:customStyle="1" w:styleId="WW8Num12z5">
    <w:name w:val="WW8Num12z5"/>
    <w:rsid w:val="006F46BD"/>
  </w:style>
  <w:style w:type="character" w:customStyle="1" w:styleId="WW8Num12z6">
    <w:name w:val="WW8Num12z6"/>
    <w:rsid w:val="006F46BD"/>
  </w:style>
  <w:style w:type="character" w:customStyle="1" w:styleId="WW8Num12z7">
    <w:name w:val="WW8Num12z7"/>
    <w:rsid w:val="006F46BD"/>
  </w:style>
  <w:style w:type="character" w:customStyle="1" w:styleId="WW8Num12z8">
    <w:name w:val="WW8Num12z8"/>
    <w:rsid w:val="006F46BD"/>
  </w:style>
  <w:style w:type="character" w:customStyle="1" w:styleId="21">
    <w:name w:val="Προεπιλεγμένη γραμματοσειρά2"/>
    <w:rsid w:val="006F46BD"/>
  </w:style>
  <w:style w:type="character" w:customStyle="1" w:styleId="12">
    <w:name w:val="Προεπιλεγμένη γραμματοσειρά1"/>
    <w:rsid w:val="006F46BD"/>
  </w:style>
  <w:style w:type="character" w:customStyle="1" w:styleId="50">
    <w:name w:val="Προεπιλεγμένη γραμματοσειρά5"/>
    <w:rsid w:val="006F46BD"/>
  </w:style>
  <w:style w:type="character" w:customStyle="1" w:styleId="Char10">
    <w:name w:val="Κεφαλίδα Char1"/>
    <w:rsid w:val="006F46BD"/>
    <w:rPr>
      <w:rFonts w:ascii="Calibri" w:eastAsia="Calibri" w:hAnsi="Calibri" w:cs="Times New Roman"/>
    </w:rPr>
  </w:style>
  <w:style w:type="character" w:customStyle="1" w:styleId="ListLabel1">
    <w:name w:val="ListLabel 1"/>
    <w:rsid w:val="006F46BD"/>
    <w:rPr>
      <w:rFonts w:cs="Courier New"/>
    </w:rPr>
  </w:style>
  <w:style w:type="character" w:customStyle="1" w:styleId="af1">
    <w:name w:val="Χαρακτήρες αρίθμησης"/>
    <w:rsid w:val="006F46BD"/>
  </w:style>
  <w:style w:type="character" w:styleId="af2">
    <w:name w:val="footnote reference"/>
    <w:rsid w:val="006F46BD"/>
    <w:rPr>
      <w:vertAlign w:val="superscript"/>
    </w:rPr>
  </w:style>
  <w:style w:type="character" w:customStyle="1" w:styleId="af3">
    <w:name w:val="Κουκκίδες"/>
    <w:rsid w:val="006F46BD"/>
    <w:rPr>
      <w:rFonts w:ascii="OpenSymbol" w:eastAsia="OpenSymbol" w:hAnsi="OpenSymbol" w:cs="OpenSymbol"/>
    </w:rPr>
  </w:style>
  <w:style w:type="character" w:customStyle="1" w:styleId="WW8Num20z0">
    <w:name w:val="WW8Num20z0"/>
    <w:rsid w:val="006F46BD"/>
    <w:rPr>
      <w:rFonts w:ascii="Times New Roman" w:hAnsi="Times New Roman" w:cs="Times New Roman"/>
      <w:sz w:val="22"/>
      <w:szCs w:val="24"/>
    </w:rPr>
  </w:style>
  <w:style w:type="character" w:customStyle="1" w:styleId="WW8Num20z1">
    <w:name w:val="WW8Num20z1"/>
    <w:rsid w:val="006F46BD"/>
  </w:style>
  <w:style w:type="character" w:customStyle="1" w:styleId="WW8Num20z2">
    <w:name w:val="WW8Num20z2"/>
    <w:rsid w:val="006F46BD"/>
  </w:style>
  <w:style w:type="character" w:customStyle="1" w:styleId="WW8Num20z3">
    <w:name w:val="WW8Num20z3"/>
    <w:rsid w:val="006F46BD"/>
  </w:style>
  <w:style w:type="character" w:customStyle="1" w:styleId="WW8Num20z4">
    <w:name w:val="WW8Num20z4"/>
    <w:rsid w:val="006F46BD"/>
  </w:style>
  <w:style w:type="character" w:customStyle="1" w:styleId="WW8Num20z5">
    <w:name w:val="WW8Num20z5"/>
    <w:rsid w:val="006F46BD"/>
  </w:style>
  <w:style w:type="character" w:customStyle="1" w:styleId="WW8Num20z6">
    <w:name w:val="WW8Num20z6"/>
    <w:rsid w:val="006F46BD"/>
  </w:style>
  <w:style w:type="character" w:customStyle="1" w:styleId="WW8Num20z7">
    <w:name w:val="WW8Num20z7"/>
    <w:rsid w:val="006F46BD"/>
  </w:style>
  <w:style w:type="character" w:customStyle="1" w:styleId="WW8Num20z8">
    <w:name w:val="WW8Num20z8"/>
    <w:rsid w:val="006F46BD"/>
  </w:style>
  <w:style w:type="character" w:customStyle="1" w:styleId="WW8Num21z0">
    <w:name w:val="WW8Num21z0"/>
    <w:rsid w:val="006F46BD"/>
    <w:rPr>
      <w:rFonts w:ascii="Times New Roman" w:hAnsi="Times New Roman" w:cs="Times New Roman"/>
    </w:rPr>
  </w:style>
  <w:style w:type="character" w:customStyle="1" w:styleId="WW8Num21z1">
    <w:name w:val="WW8Num21z1"/>
    <w:rsid w:val="006F46BD"/>
  </w:style>
  <w:style w:type="character" w:customStyle="1" w:styleId="WW8Num21z2">
    <w:name w:val="WW8Num21z2"/>
    <w:rsid w:val="006F46BD"/>
  </w:style>
  <w:style w:type="character" w:customStyle="1" w:styleId="WW8Num21z3">
    <w:name w:val="WW8Num21z3"/>
    <w:rsid w:val="006F46BD"/>
  </w:style>
  <w:style w:type="character" w:customStyle="1" w:styleId="WW8Num21z4">
    <w:name w:val="WW8Num21z4"/>
    <w:rsid w:val="006F46BD"/>
  </w:style>
  <w:style w:type="character" w:customStyle="1" w:styleId="WW8Num21z5">
    <w:name w:val="WW8Num21z5"/>
    <w:rsid w:val="006F46BD"/>
  </w:style>
  <w:style w:type="character" w:customStyle="1" w:styleId="WW8Num21z6">
    <w:name w:val="WW8Num21z6"/>
    <w:rsid w:val="006F46BD"/>
  </w:style>
  <w:style w:type="character" w:customStyle="1" w:styleId="WW8Num21z7">
    <w:name w:val="WW8Num21z7"/>
    <w:rsid w:val="006F46BD"/>
  </w:style>
  <w:style w:type="character" w:customStyle="1" w:styleId="WW8Num21z8">
    <w:name w:val="WW8Num21z8"/>
    <w:rsid w:val="006F46BD"/>
  </w:style>
  <w:style w:type="character" w:customStyle="1" w:styleId="WW8Num23z0">
    <w:name w:val="WW8Num23z0"/>
    <w:rsid w:val="006F46BD"/>
  </w:style>
  <w:style w:type="character" w:customStyle="1" w:styleId="WW8Num23z1">
    <w:name w:val="WW8Num23z1"/>
    <w:rsid w:val="006F46BD"/>
  </w:style>
  <w:style w:type="character" w:customStyle="1" w:styleId="WW8Num23z2">
    <w:name w:val="WW8Num23z2"/>
    <w:rsid w:val="006F46BD"/>
  </w:style>
  <w:style w:type="character" w:customStyle="1" w:styleId="WW8Num23z3">
    <w:name w:val="WW8Num23z3"/>
    <w:rsid w:val="006F46BD"/>
  </w:style>
  <w:style w:type="character" w:customStyle="1" w:styleId="WW8Num23z4">
    <w:name w:val="WW8Num23z4"/>
    <w:rsid w:val="006F46BD"/>
  </w:style>
  <w:style w:type="character" w:customStyle="1" w:styleId="WW8Num23z5">
    <w:name w:val="WW8Num23z5"/>
    <w:rsid w:val="006F46BD"/>
  </w:style>
  <w:style w:type="character" w:customStyle="1" w:styleId="WW8Num23z6">
    <w:name w:val="WW8Num23z6"/>
    <w:rsid w:val="006F46BD"/>
  </w:style>
  <w:style w:type="character" w:customStyle="1" w:styleId="WW8Num23z7">
    <w:name w:val="WW8Num23z7"/>
    <w:rsid w:val="006F46BD"/>
  </w:style>
  <w:style w:type="character" w:customStyle="1" w:styleId="WW8Num23z8">
    <w:name w:val="WW8Num23z8"/>
    <w:rsid w:val="006F46BD"/>
  </w:style>
  <w:style w:type="character" w:customStyle="1" w:styleId="af4">
    <w:name w:val="Χαρακτήρες σημείωσης τέλους"/>
    <w:rsid w:val="006F46BD"/>
    <w:rPr>
      <w:vertAlign w:val="superscript"/>
    </w:rPr>
  </w:style>
  <w:style w:type="character" w:customStyle="1" w:styleId="WW-">
    <w:name w:val="WW-Χαρακτήρες σημείωσης τέλους"/>
    <w:rsid w:val="006F46BD"/>
  </w:style>
  <w:style w:type="paragraph" w:customStyle="1" w:styleId="af5">
    <w:name w:val="Επικεφαλίδα"/>
    <w:basedOn w:val="a"/>
    <w:next w:val="a6"/>
    <w:rsid w:val="006F46BD"/>
    <w:pPr>
      <w:keepNext/>
      <w:suppressAutoHyphens/>
      <w:spacing w:before="240" w:after="120" w:line="276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6">
    <w:name w:val="List"/>
    <w:basedOn w:val="a6"/>
    <w:rsid w:val="006F46BD"/>
    <w:pPr>
      <w:suppressAutoHyphens/>
      <w:spacing w:after="120" w:line="276" w:lineRule="auto"/>
      <w:ind w:firstLine="397"/>
    </w:pPr>
    <w:rPr>
      <w:rFonts w:ascii="Calibri" w:hAnsi="Calibri" w:cs="Mangal"/>
      <w:kern w:val="1"/>
      <w:sz w:val="22"/>
      <w:szCs w:val="22"/>
      <w:lang w:eastAsia="zh-CN"/>
    </w:rPr>
  </w:style>
  <w:style w:type="paragraph" w:styleId="af7">
    <w:name w:val="caption"/>
    <w:basedOn w:val="a"/>
    <w:qFormat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af8">
    <w:name w:val="Ευρετήριο"/>
    <w:basedOn w:val="a"/>
    <w:rsid w:val="006F46BD"/>
    <w:pPr>
      <w:suppressLineNumbers/>
      <w:suppressAutoHyphens/>
      <w:spacing w:after="200" w:line="276" w:lineRule="auto"/>
      <w:ind w:firstLine="397"/>
      <w:jc w:val="both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41">
    <w:name w:val="Λεζάντα4"/>
    <w:basedOn w:val="a"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32">
    <w:name w:val="Λεζάντα3"/>
    <w:basedOn w:val="a"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22">
    <w:name w:val="Λεζάντα2"/>
    <w:basedOn w:val="a"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3">
    <w:name w:val="Λεζάντα1"/>
    <w:basedOn w:val="a"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4">
    <w:name w:val="Τμήμα κειμένου1"/>
    <w:basedOn w:val="a"/>
    <w:rsid w:val="006F46BD"/>
    <w:pPr>
      <w:suppressAutoHyphens/>
      <w:spacing w:line="100" w:lineRule="atLeast"/>
      <w:ind w:left="-568" w:right="-355" w:firstLine="284"/>
      <w:jc w:val="both"/>
    </w:pPr>
    <w:rPr>
      <w:rFonts w:ascii="Arial" w:hAnsi="Arial" w:cs="Arial"/>
      <w:b/>
      <w:kern w:val="1"/>
      <w:sz w:val="24"/>
      <w:lang w:eastAsia="zh-CN"/>
    </w:rPr>
  </w:style>
  <w:style w:type="paragraph" w:customStyle="1" w:styleId="15">
    <w:name w:val="Χωρίς διάστιχο1"/>
    <w:rsid w:val="006F46BD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GRHelvA">
    <w:name w:val="GR Helv Aπλό"/>
    <w:basedOn w:val="a"/>
    <w:rsid w:val="006F46BD"/>
    <w:pPr>
      <w:suppressAutoHyphens/>
      <w:spacing w:line="100" w:lineRule="atLeast"/>
      <w:ind w:firstLine="284"/>
      <w:jc w:val="both"/>
    </w:pPr>
    <w:rPr>
      <w:rFonts w:ascii="√Ò·ÏÏ·ÙÔÛÂÈÒ‹200" w:hAnsi="√Ò·ÏÏ·ÙÔÛÂÈÒ‹200" w:cs="√Ò·ÏÏ·ÙÔÛÂÈÒ‹200"/>
      <w:kern w:val="1"/>
      <w:sz w:val="24"/>
      <w:lang w:eastAsia="zh-CN"/>
    </w:rPr>
  </w:style>
  <w:style w:type="paragraph" w:customStyle="1" w:styleId="16">
    <w:name w:val="Κείμενο πλαισίου1"/>
    <w:basedOn w:val="a"/>
    <w:rsid w:val="006F46BD"/>
    <w:pPr>
      <w:suppressAutoHyphens/>
      <w:spacing w:line="100" w:lineRule="atLeast"/>
      <w:ind w:firstLine="397"/>
      <w:jc w:val="both"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17">
    <w:name w:val="Παράγραφος λίστας1"/>
    <w:basedOn w:val="a"/>
    <w:rsid w:val="006F46BD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Web1">
    <w:name w:val="Κανονικό (Web)1"/>
    <w:basedOn w:val="a"/>
    <w:rsid w:val="006F46BD"/>
    <w:pPr>
      <w:suppressAutoHyphens/>
      <w:spacing w:before="28" w:after="28" w:line="100" w:lineRule="atLeast"/>
    </w:pPr>
    <w:rPr>
      <w:kern w:val="1"/>
      <w:sz w:val="24"/>
      <w:szCs w:val="24"/>
      <w:lang w:eastAsia="zh-CN"/>
    </w:rPr>
  </w:style>
  <w:style w:type="paragraph" w:customStyle="1" w:styleId="af9">
    <w:name w:val="Περιεχόμενα πίνακα"/>
    <w:basedOn w:val="a"/>
    <w:rsid w:val="006F46BD"/>
    <w:pPr>
      <w:suppressLineNumbers/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a">
    <w:name w:val="Επικεφαλίδα πίνακα"/>
    <w:basedOn w:val="af9"/>
    <w:rsid w:val="006F46BD"/>
    <w:pPr>
      <w:jc w:val="center"/>
    </w:pPr>
    <w:rPr>
      <w:b/>
      <w:bCs/>
    </w:rPr>
  </w:style>
  <w:style w:type="paragraph" w:styleId="afb">
    <w:name w:val="footnote text"/>
    <w:basedOn w:val="a"/>
    <w:link w:val="Char4"/>
    <w:rsid w:val="006F46BD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BFBFBF"/>
      <w:suppressAutoHyphens/>
      <w:spacing w:line="276" w:lineRule="auto"/>
      <w:ind w:left="339" w:hanging="339"/>
      <w:jc w:val="both"/>
    </w:pPr>
    <w:rPr>
      <w:rFonts w:ascii="Calibri" w:hAnsi="Calibri" w:cs="Calibri"/>
      <w:kern w:val="1"/>
      <w:lang w:eastAsia="zh-CN"/>
    </w:rPr>
  </w:style>
  <w:style w:type="character" w:customStyle="1" w:styleId="Char4">
    <w:name w:val="Κείμενο υποσημείωσης Char"/>
    <w:basedOn w:val="a0"/>
    <w:link w:val="afb"/>
    <w:rsid w:val="006F46BD"/>
    <w:rPr>
      <w:rFonts w:ascii="Calibri" w:eastAsia="Times New Roman" w:hAnsi="Calibri" w:cs="Calibri"/>
      <w:kern w:val="1"/>
      <w:sz w:val="20"/>
      <w:szCs w:val="20"/>
      <w:shd w:val="clear" w:color="auto" w:fill="BFBFBF"/>
      <w:lang w:eastAsia="zh-CN"/>
    </w:rPr>
  </w:style>
  <w:style w:type="paragraph" w:customStyle="1" w:styleId="18">
    <w:name w:val="Βασικό1"/>
    <w:rsid w:val="006F46B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fc">
    <w:name w:val="Παραθέσεις"/>
    <w:basedOn w:val="a"/>
    <w:rsid w:val="006F46BD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d">
    <w:name w:val="Title"/>
    <w:basedOn w:val="af5"/>
    <w:next w:val="a6"/>
    <w:link w:val="Char5"/>
    <w:qFormat/>
    <w:rsid w:val="006F46BD"/>
  </w:style>
  <w:style w:type="character" w:customStyle="1" w:styleId="Char5">
    <w:name w:val="Τίτλος Char"/>
    <w:basedOn w:val="a0"/>
    <w:link w:val="afd"/>
    <w:rsid w:val="006F46BD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e">
    <w:name w:val="Subtitle"/>
    <w:basedOn w:val="af5"/>
    <w:next w:val="a6"/>
    <w:link w:val="Char6"/>
    <w:qFormat/>
    <w:rsid w:val="006F46BD"/>
  </w:style>
  <w:style w:type="character" w:customStyle="1" w:styleId="Char6">
    <w:name w:val="Υπότιτλος Char"/>
    <w:basedOn w:val="a0"/>
    <w:link w:val="afe"/>
    <w:rsid w:val="006F46BD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aff">
    <w:name w:val="Προμορφοποιημένο κείμενο"/>
    <w:basedOn w:val="a"/>
    <w:rsid w:val="006F46BD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0">
    <w:name w:val="Οριζόντια γραμμή"/>
    <w:basedOn w:val="a"/>
    <w:next w:val="a6"/>
    <w:rsid w:val="006F46BD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gedecouverture">
    <w:name w:val="Page de couverture"/>
    <w:basedOn w:val="a"/>
    <w:next w:val="a"/>
    <w:rsid w:val="006F46BD"/>
    <w:pPr>
      <w:suppressAutoHyphens/>
      <w:spacing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rtTitle">
    <w:name w:val="PartTitle"/>
    <w:basedOn w:val="a"/>
    <w:next w:val="ChapterTitle"/>
    <w:rsid w:val="006F46BD"/>
    <w:pPr>
      <w:keepNext/>
      <w:pageBreakBefore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kern w:val="1"/>
      <w:sz w:val="36"/>
      <w:szCs w:val="22"/>
      <w:lang w:eastAsia="zh-CN"/>
    </w:rPr>
  </w:style>
  <w:style w:type="paragraph" w:customStyle="1" w:styleId="Titrearticle">
    <w:name w:val="Titre article"/>
    <w:basedOn w:val="a"/>
    <w:next w:val="a"/>
    <w:rsid w:val="006F46BD"/>
    <w:pPr>
      <w:keepNext/>
      <w:suppressAutoHyphens/>
      <w:spacing w:before="360" w:after="120" w:line="276" w:lineRule="auto"/>
      <w:ind w:firstLine="397"/>
      <w:jc w:val="center"/>
    </w:pPr>
    <w:rPr>
      <w:rFonts w:ascii="Calibri" w:hAnsi="Calibri" w:cs="Calibri"/>
      <w:i/>
      <w:kern w:val="1"/>
      <w:sz w:val="22"/>
      <w:szCs w:val="22"/>
      <w:lang w:eastAsia="zh-CN"/>
    </w:rPr>
  </w:style>
  <w:style w:type="paragraph" w:customStyle="1" w:styleId="Point0">
    <w:name w:val="Point 0"/>
    <w:basedOn w:val="a"/>
    <w:rsid w:val="006F46BD"/>
    <w:pPr>
      <w:suppressAutoHyphens/>
      <w:spacing w:after="200" w:line="276" w:lineRule="auto"/>
      <w:ind w:left="850" w:hanging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0">
    <w:name w:val="Tiret 0"/>
    <w:basedOn w:val="Point0"/>
    <w:rsid w:val="006F46BD"/>
    <w:pPr>
      <w:numPr>
        <w:numId w:val="32"/>
      </w:numPr>
    </w:pPr>
  </w:style>
  <w:style w:type="paragraph" w:customStyle="1" w:styleId="Point1">
    <w:name w:val="Point 1"/>
    <w:basedOn w:val="a"/>
    <w:rsid w:val="006F46BD"/>
    <w:pPr>
      <w:suppressAutoHyphens/>
      <w:spacing w:after="200" w:line="276" w:lineRule="auto"/>
      <w:ind w:left="1417" w:hanging="56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1">
    <w:name w:val="Tiret 1"/>
    <w:basedOn w:val="Point1"/>
    <w:rsid w:val="006F46BD"/>
    <w:pPr>
      <w:numPr>
        <w:numId w:val="33"/>
      </w:numPr>
    </w:pPr>
  </w:style>
  <w:style w:type="paragraph" w:customStyle="1" w:styleId="Text1">
    <w:name w:val="Text 1"/>
    <w:basedOn w:val="a"/>
    <w:rsid w:val="006F46BD"/>
    <w:pPr>
      <w:suppressAutoHyphens/>
      <w:spacing w:after="200" w:line="276" w:lineRule="auto"/>
      <w:ind w:left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umPar1">
    <w:name w:val="NumPar 1"/>
    <w:basedOn w:val="a"/>
    <w:next w:val="Text1"/>
    <w:rsid w:val="006F46BD"/>
    <w:pPr>
      <w:numPr>
        <w:numId w:val="34"/>
      </w:numPr>
      <w:suppressAutoHyphens/>
      <w:spacing w:after="200" w:line="276" w:lineRule="auto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ormalLeft">
    <w:name w:val="Normal Left"/>
    <w:basedOn w:val="a"/>
    <w:rsid w:val="006F46BD"/>
    <w:pPr>
      <w:suppressAutoHyphens/>
      <w:spacing w:after="200" w:line="276" w:lineRule="auto"/>
      <w:ind w:firstLine="397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Char11">
    <w:name w:val="Κείμενο πλαισίου Char1"/>
    <w:basedOn w:val="a0"/>
    <w:uiPriority w:val="99"/>
    <w:semiHidden/>
    <w:rsid w:val="006F46BD"/>
    <w:rPr>
      <w:rFonts w:ascii="Tahoma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72ADD-466F-408E-BB35-BC726553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2019-03-14T12:09:00Z</cp:lastPrinted>
  <dcterms:created xsi:type="dcterms:W3CDTF">2019-04-10T10:20:00Z</dcterms:created>
  <dcterms:modified xsi:type="dcterms:W3CDTF">2019-04-11T07:08:00Z</dcterms:modified>
</cp:coreProperties>
</file>