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2544EC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</w:t>
      </w:r>
      <w:r w:rsidR="0034445D">
        <w:rPr>
          <w:rFonts w:ascii="Verdana" w:hAnsi="Verdana"/>
          <w:b/>
        </w:rPr>
        <w:t xml:space="preserve"> </w:t>
      </w:r>
    </w:p>
    <w:p w:rsidR="005A0C98" w:rsidRPr="00AF6276" w:rsidRDefault="00DD77E1" w:rsidP="002544EC">
      <w:pPr>
        <w:ind w:left="5040" w:firstLine="720"/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DB2FAC">
        <w:rPr>
          <w:rFonts w:ascii="Verdana" w:hAnsi="Verdana"/>
        </w:rPr>
        <w:t>28</w:t>
      </w:r>
      <w:r w:rsidR="001F1F20">
        <w:rPr>
          <w:rFonts w:ascii="Verdana" w:hAnsi="Verdana"/>
        </w:rPr>
        <w:t xml:space="preserve"> </w:t>
      </w:r>
      <w:r w:rsidR="002220B3">
        <w:rPr>
          <w:rFonts w:ascii="Verdana" w:hAnsi="Verdana"/>
        </w:rPr>
        <w:t>Φεβρουαρίου</w:t>
      </w:r>
      <w:r w:rsidR="001F1F20">
        <w:rPr>
          <w:rFonts w:ascii="Verdana" w:hAnsi="Verdana"/>
        </w:rPr>
        <w:t xml:space="preserve"> 2019</w:t>
      </w:r>
    </w:p>
    <w:p w:rsidR="00386AB6" w:rsidRPr="00593968" w:rsidRDefault="00386AB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ΝΟΜΟΣ ΞΑΝΘΗΣ</w:t>
      </w:r>
      <w:r w:rsidR="00EE075F" w:rsidRPr="00F54DBB">
        <w:rPr>
          <w:rFonts w:ascii="Verdana" w:hAnsi="Verdana"/>
          <w:b/>
          <w:bCs/>
        </w:rPr>
        <w:t xml:space="preserve">                    </w:t>
      </w:r>
      <w:r w:rsidR="008924B2">
        <w:rPr>
          <w:rFonts w:ascii="Verdana" w:hAnsi="Verdana"/>
          <w:b/>
          <w:bCs/>
        </w:rPr>
        <w:t xml:space="preserve">                              </w:t>
      </w:r>
      <w:r w:rsidR="0034445D">
        <w:rPr>
          <w:rFonts w:ascii="Verdana" w:hAnsi="Verdana"/>
          <w:b/>
          <w:bCs/>
        </w:rPr>
        <w:t xml:space="preserve">       </w:t>
      </w:r>
      <w:r w:rsidR="009C1433" w:rsidRPr="00AD7B44">
        <w:rPr>
          <w:rFonts w:ascii="Verdana" w:hAnsi="Verdana"/>
          <w:b/>
          <w:bCs/>
        </w:rPr>
        <w:t xml:space="preserve"> </w:t>
      </w:r>
      <w:r w:rsidR="00E76EEE">
        <w:rPr>
          <w:rFonts w:ascii="Verdana" w:hAnsi="Verdana"/>
          <w:b/>
          <w:bCs/>
        </w:rPr>
        <w:t xml:space="preserve"> </w:t>
      </w:r>
      <w:r w:rsidR="00EE075F" w:rsidRPr="00F54DBB">
        <w:rPr>
          <w:rFonts w:ascii="Verdana" w:hAnsi="Verdana"/>
          <w:b/>
          <w:bCs/>
        </w:rPr>
        <w:t xml:space="preserve">Αριθ. </w:t>
      </w:r>
      <w:proofErr w:type="spellStart"/>
      <w:r w:rsidR="00EE075F" w:rsidRPr="00F54DBB">
        <w:rPr>
          <w:rFonts w:ascii="Verdana" w:hAnsi="Verdana"/>
          <w:b/>
          <w:bCs/>
        </w:rPr>
        <w:t>Πρωτ</w:t>
      </w:r>
      <w:proofErr w:type="spellEnd"/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254F4F">
        <w:rPr>
          <w:rFonts w:ascii="Verdana" w:hAnsi="Verdana"/>
          <w:bCs/>
        </w:rPr>
        <w:t>5467</w:t>
      </w:r>
    </w:p>
    <w:p w:rsidR="005A0C98" w:rsidRPr="00F54DBB" w:rsidRDefault="00D87D0F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ΞΑΝΘΗΣ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 xml:space="preserve">Πληροφορίες: </w:t>
      </w:r>
      <w:r w:rsidR="00AF6276">
        <w:rPr>
          <w:rFonts w:ascii="Verdana" w:hAnsi="Verdana"/>
          <w:b/>
          <w:bCs/>
        </w:rPr>
        <w:t>Πολ. 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proofErr w:type="spellStart"/>
      <w:r w:rsidRPr="00F54DBB">
        <w:rPr>
          <w:rFonts w:ascii="Verdana" w:hAnsi="Verdana"/>
          <w:b/>
          <w:bCs/>
        </w:rPr>
        <w:t>Τηλ</w:t>
      </w:r>
      <w:proofErr w:type="spellEnd"/>
      <w:r w:rsidRPr="00F54DBB">
        <w:rPr>
          <w:rFonts w:ascii="Verdana" w:hAnsi="Verdana"/>
          <w:b/>
          <w:bCs/>
        </w:rPr>
        <w:t>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545864" w:rsidRDefault="00EE075F" w:rsidP="00545864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F54DBB">
        <w:rPr>
          <w:rFonts w:ascii="Verdana" w:hAnsi="Verdana"/>
          <w:b/>
          <w:u w:val="single"/>
        </w:rPr>
        <w:t>ΠΡΟΣΚΛΗΣΗ</w:t>
      </w:r>
    </w:p>
    <w:p w:rsidR="00602750" w:rsidRPr="00DF55EA" w:rsidRDefault="00602750" w:rsidP="00B76BB0">
      <w:pPr>
        <w:ind w:left="5040"/>
        <w:contextualSpacing/>
        <w:jc w:val="both"/>
        <w:rPr>
          <w:rFonts w:ascii="Verdana" w:hAnsi="Verdana"/>
          <w:b/>
          <w:bCs/>
          <w:u w:val="single"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Pr="00602750">
        <w:rPr>
          <w:rFonts w:ascii="Verdana" w:hAnsi="Verdana"/>
          <w:bCs/>
        </w:rPr>
        <w:t xml:space="preserve"> αντικείμενο τ</w:t>
      </w:r>
      <w:r w:rsidR="00DB2FAC">
        <w:rPr>
          <w:rFonts w:ascii="Verdana" w:hAnsi="Verdana"/>
          <w:bCs/>
        </w:rPr>
        <w:t>ον καθαρισμό ξενοδοχειακού εξοπλισμού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30457A" w:rsidRPr="00867006" w:rsidRDefault="00134F6D" w:rsidP="00867006">
      <w:pPr>
        <w:ind w:firstLine="720"/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>από</w:t>
      </w:r>
      <w:r w:rsidR="00AF6276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>14-01</w:t>
      </w:r>
      <w:r w:rsidR="002220B3">
        <w:rPr>
          <w:rFonts w:ascii="Verdana" w:hAnsi="Verdana"/>
          <w:bCs/>
        </w:rPr>
        <w:t>-2019</w:t>
      </w:r>
      <w:r w:rsidR="001F1F20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0C6703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>Περιγραφής</w:t>
      </w:r>
      <w:r w:rsidR="00AF6276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της Διεύθυνσης </w:t>
      </w:r>
      <w:r w:rsidR="00AF6276">
        <w:rPr>
          <w:rFonts w:ascii="Verdana" w:hAnsi="Verdana"/>
          <w:bCs/>
        </w:rPr>
        <w:t>Διοικητικών Υπηρεσιών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DB2FAC">
        <w:rPr>
          <w:rFonts w:ascii="Verdana" w:hAnsi="Verdana"/>
          <w:bCs/>
        </w:rPr>
        <w:t>963/14</w:t>
      </w:r>
      <w:r w:rsidR="001F1F20">
        <w:rPr>
          <w:rFonts w:ascii="Verdana" w:hAnsi="Verdana"/>
          <w:bCs/>
        </w:rPr>
        <w:t>-01-2019</w:t>
      </w:r>
      <w:r w:rsidR="0030457A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DB2FAC">
        <w:rPr>
          <w:rFonts w:ascii="Verdana" w:hAnsi="Verdana"/>
          <w:bCs/>
        </w:rPr>
        <w:t xml:space="preserve">τον </w:t>
      </w:r>
      <w:r w:rsidR="00DB2FAC" w:rsidRPr="00DB2FAC">
        <w:rPr>
          <w:rFonts w:ascii="Verdana" w:hAnsi="Verdana"/>
          <w:bCs/>
        </w:rPr>
        <w:t>καθαρισμό του ξενοδοχειακού εξοπλισμού των   τουριστικών  καταλυ</w:t>
      </w:r>
      <w:r w:rsidR="00254F4F">
        <w:rPr>
          <w:rFonts w:ascii="Verdana" w:hAnsi="Verdana"/>
          <w:bCs/>
        </w:rPr>
        <w:t>μάτων  του Δασικού Χωριού Ερύμα</w:t>
      </w:r>
      <w:r w:rsidR="00254F4F" w:rsidRPr="00DB2FAC">
        <w:rPr>
          <w:rFonts w:ascii="Verdana" w:hAnsi="Verdana"/>
          <w:bCs/>
        </w:rPr>
        <w:t>νθου</w:t>
      </w:r>
      <w:r w:rsidR="00DB2FAC">
        <w:rPr>
          <w:rFonts w:ascii="Verdana" w:hAnsi="Verdana"/>
          <w:bCs/>
        </w:rPr>
        <w:t xml:space="preserve">. </w:t>
      </w:r>
    </w:p>
    <w:p w:rsidR="00A727FF" w:rsidRPr="00AD7B44" w:rsidRDefault="00A727FF" w:rsidP="0041688F">
      <w:pPr>
        <w:ind w:firstLine="360"/>
        <w:jc w:val="both"/>
        <w:rPr>
          <w:rFonts w:ascii="Verdana" w:hAnsi="Verdana"/>
          <w:bCs/>
        </w:rPr>
      </w:pPr>
    </w:p>
    <w:p w:rsidR="0041688F" w:rsidRDefault="005A0C98" w:rsidP="00AD7B44">
      <w:pPr>
        <w:ind w:firstLine="720"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Παρακαλούμε να μας αποστείλετε σχετική προσφορά </w:t>
      </w:r>
      <w:r w:rsidR="00AD24D5">
        <w:rPr>
          <w:rFonts w:ascii="Verdana" w:hAnsi="Verdana"/>
          <w:bCs/>
        </w:rPr>
        <w:t>για την</w:t>
      </w:r>
      <w:r w:rsidR="008A4253" w:rsidRPr="00F54DBB">
        <w:rPr>
          <w:rFonts w:ascii="Verdana" w:hAnsi="Verdana"/>
          <w:bCs/>
        </w:rPr>
        <w:t xml:space="preserve"> </w:t>
      </w:r>
      <w:r w:rsidRPr="00F54DBB">
        <w:rPr>
          <w:rFonts w:ascii="Verdana" w:hAnsi="Verdana"/>
          <w:bCs/>
        </w:rPr>
        <w:t xml:space="preserve">ανωτέρω </w:t>
      </w:r>
      <w:r w:rsidR="00382240">
        <w:rPr>
          <w:rFonts w:ascii="Verdana" w:hAnsi="Verdana"/>
          <w:bCs/>
        </w:rPr>
        <w:t>υπηρεσία</w:t>
      </w:r>
      <w:r w:rsidR="002B6C10">
        <w:rPr>
          <w:rFonts w:ascii="Verdana" w:hAnsi="Verdana"/>
          <w:bCs/>
        </w:rPr>
        <w:t xml:space="preserve"> </w:t>
      </w:r>
      <w:r w:rsidR="008A4253" w:rsidRPr="00F54DBB">
        <w:rPr>
          <w:rFonts w:ascii="Verdana" w:hAnsi="Verdana"/>
          <w:bCs/>
        </w:rPr>
        <w:t xml:space="preserve">μέχρι </w:t>
      </w:r>
      <w:r w:rsidR="00DD77E1" w:rsidRPr="00F54DBB">
        <w:rPr>
          <w:rFonts w:ascii="Verdana" w:hAnsi="Verdana"/>
          <w:bCs/>
        </w:rPr>
        <w:t xml:space="preserve">και </w:t>
      </w:r>
      <w:r w:rsidR="008A4253" w:rsidRPr="00F54DBB">
        <w:rPr>
          <w:rFonts w:ascii="Verdana" w:hAnsi="Verdana"/>
          <w:bCs/>
        </w:rPr>
        <w:t xml:space="preserve">την </w:t>
      </w:r>
      <w:r w:rsidR="00DB2FAC">
        <w:rPr>
          <w:rFonts w:ascii="Verdana" w:hAnsi="Verdana"/>
          <w:bCs/>
        </w:rPr>
        <w:t>Παρασκευή 08/03</w:t>
      </w:r>
      <w:r w:rsidR="001F1F20">
        <w:rPr>
          <w:rFonts w:ascii="Verdana" w:hAnsi="Verdana"/>
          <w:bCs/>
        </w:rPr>
        <w:t>/2019</w:t>
      </w:r>
      <w:r w:rsidR="00FC01B1">
        <w:rPr>
          <w:rFonts w:ascii="Verdana" w:hAnsi="Verdana"/>
          <w:bCs/>
        </w:rPr>
        <w:t xml:space="preserve"> </w:t>
      </w:r>
      <w:r w:rsidR="00EE075F" w:rsidRPr="00F54DBB">
        <w:rPr>
          <w:rFonts w:ascii="Verdana" w:hAnsi="Verdana"/>
          <w:bCs/>
        </w:rPr>
        <w:t>στη</w:t>
      </w:r>
      <w:r w:rsidR="00DD77E1" w:rsidRPr="00F54DBB">
        <w:rPr>
          <w:rFonts w:ascii="Verdana" w:hAnsi="Verdana"/>
          <w:bCs/>
        </w:rPr>
        <w:t>ν</w:t>
      </w:r>
      <w:r w:rsidR="00EE075F" w:rsidRPr="00F54DBB">
        <w:rPr>
          <w:rFonts w:ascii="Verdana" w:hAnsi="Verdana"/>
          <w:bCs/>
        </w:rPr>
        <w:t xml:space="preserve"> </w:t>
      </w:r>
      <w:r w:rsidR="00DD77E1" w:rsidRPr="00F54DBB">
        <w:rPr>
          <w:rFonts w:ascii="Verdana" w:hAnsi="Verdana"/>
          <w:bCs/>
        </w:rPr>
        <w:t xml:space="preserve">ταχυδρομική </w:t>
      </w:r>
      <w:r w:rsidR="00EE075F" w:rsidRPr="00F54DBB">
        <w:rPr>
          <w:rFonts w:ascii="Verdana" w:hAnsi="Verdana"/>
          <w:bCs/>
        </w:rPr>
        <w:t>διεύθυ</w:t>
      </w:r>
      <w:r w:rsidR="002F2E5C" w:rsidRPr="00F54DBB">
        <w:rPr>
          <w:rFonts w:ascii="Verdana" w:hAnsi="Verdana"/>
          <w:bCs/>
        </w:rPr>
        <w:t>νση</w:t>
      </w:r>
      <w:r w:rsidR="00DD77E1" w:rsidRPr="00F54DBB">
        <w:rPr>
          <w:rFonts w:ascii="Verdana" w:hAnsi="Verdana"/>
          <w:bCs/>
        </w:rPr>
        <w:t>:</w:t>
      </w:r>
      <w:r w:rsidR="002F2E5C" w:rsidRPr="00F54DBB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>Δήμος Ξάνθης</w:t>
      </w:r>
      <w:r w:rsidR="00867006" w:rsidRPr="00867006">
        <w:rPr>
          <w:rFonts w:ascii="Verdana" w:hAnsi="Verdana"/>
          <w:bCs/>
        </w:rPr>
        <w:t>,</w:t>
      </w:r>
      <w:r w:rsidR="00867006">
        <w:rPr>
          <w:rFonts w:ascii="Verdana" w:hAnsi="Verdana"/>
          <w:bCs/>
        </w:rPr>
        <w:t xml:space="preserve"> Π</w:t>
      </w:r>
      <w:r w:rsidR="00BB1386">
        <w:rPr>
          <w:rFonts w:ascii="Verdana" w:hAnsi="Verdana"/>
          <w:bCs/>
        </w:rPr>
        <w:t>λατεία Δημοκρατίας</w:t>
      </w:r>
      <w:r w:rsidR="00EE075F" w:rsidRPr="00F54DBB">
        <w:rPr>
          <w:rFonts w:ascii="Verdana" w:hAnsi="Verdana"/>
          <w:bCs/>
        </w:rPr>
        <w:t>,</w:t>
      </w:r>
      <w:r w:rsidR="00BB1386">
        <w:rPr>
          <w:rFonts w:ascii="Verdana" w:hAnsi="Verdana"/>
          <w:bCs/>
        </w:rPr>
        <w:t xml:space="preserve"> </w:t>
      </w:r>
      <w:r w:rsidR="009003C3">
        <w:rPr>
          <w:rFonts w:ascii="Verdana" w:hAnsi="Verdana"/>
          <w:bCs/>
        </w:rPr>
        <w:t xml:space="preserve">γραφείο Πρωτοκόλλου, </w:t>
      </w:r>
      <w:r w:rsidR="00BB1386">
        <w:rPr>
          <w:rFonts w:ascii="Verdana" w:hAnsi="Verdana"/>
          <w:bCs/>
        </w:rPr>
        <w:t>υπόψη</w:t>
      </w:r>
      <w:r w:rsidR="00EE075F" w:rsidRPr="00F54DBB">
        <w:rPr>
          <w:rFonts w:ascii="Verdana" w:hAnsi="Verdana"/>
          <w:bCs/>
        </w:rPr>
        <w:t xml:space="preserve"> Τμήμα</w:t>
      </w:r>
      <w:r w:rsidR="00BB1386">
        <w:rPr>
          <w:rFonts w:ascii="Verdana" w:hAnsi="Verdana"/>
          <w:bCs/>
        </w:rPr>
        <w:t>τος</w:t>
      </w:r>
      <w:r w:rsidR="00EE075F" w:rsidRPr="00F54DBB">
        <w:rPr>
          <w:rFonts w:ascii="Verdana" w:hAnsi="Verdana"/>
          <w:bCs/>
        </w:rPr>
        <w:t xml:space="preserve"> Λογιστηρίου &amp; Προμηθειών</w:t>
      </w:r>
      <w:r w:rsidR="0041688F" w:rsidRPr="0041688F">
        <w:rPr>
          <w:rFonts w:ascii="Verdana" w:hAnsi="Verdana"/>
          <w:bCs/>
        </w:rPr>
        <w:t xml:space="preserve">, </w:t>
      </w:r>
      <w:r w:rsidR="00AF27EC">
        <w:rPr>
          <w:rFonts w:ascii="Verdana" w:hAnsi="Verdana"/>
          <w:bCs/>
        </w:rPr>
        <w:t>στην οποία να υποβάλλετε</w:t>
      </w:r>
      <w:r w:rsidR="0041688F">
        <w:rPr>
          <w:rFonts w:ascii="Verdana" w:hAnsi="Verdana"/>
          <w:bCs/>
        </w:rPr>
        <w:t xml:space="preserve">:  </w:t>
      </w:r>
    </w:p>
    <w:p w:rsidR="0063516B" w:rsidRPr="0063516B" w:rsidRDefault="0040272B" w:rsidP="0063516B">
      <w:pPr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="0063516B" w:rsidRPr="0063516B">
        <w:rPr>
          <w:rFonts w:ascii="Verdana" w:hAnsi="Verdana"/>
          <w:bCs/>
        </w:rPr>
        <w:t>ο Τυποποιημένο Έντυπο Υπεύθυνης Δήλωσης (ΤΕΥΔ) της παρ. 4 του άρθρου 79 του Ν. 4412/2016 της ΕΑΑΔΗΣΥ, όπως εγκρίθηκε με την υπ' αριθ. 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πληροί τις ακόλουθες προϋποθέσεις:</w:t>
      </w:r>
    </w:p>
    <w:p w:rsidR="0063516B" w:rsidRPr="0063516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α) δεν βρίσκεται σε μία α</w:t>
      </w:r>
      <w:r w:rsidR="0040272B">
        <w:rPr>
          <w:rFonts w:ascii="Verdana" w:hAnsi="Verdana"/>
          <w:bCs/>
        </w:rPr>
        <w:t>πό τις καταστάσεις των άρθρων 73 και 74 του Ν.4412/2016, για τους οποίους οι οικονομικοί φορείς αποκλείονται ή μπορούν να αποκλεισθούν</w:t>
      </w:r>
      <w:r w:rsidRPr="0063516B">
        <w:rPr>
          <w:rFonts w:ascii="Verdana" w:hAnsi="Verdana"/>
          <w:bCs/>
        </w:rPr>
        <w:t xml:space="preserve">, </w:t>
      </w:r>
    </w:p>
    <w:p w:rsidR="0063516B" w:rsidRPr="0040272B" w:rsidRDefault="0063516B" w:rsidP="0063516B">
      <w:pPr>
        <w:ind w:left="720"/>
        <w:jc w:val="both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 xml:space="preserve">β) πληροί τα σχετικά κριτήρια επιλογής τα οποία έχουν καθοριστεί, σύμφωνα </w:t>
      </w:r>
      <w:r w:rsidR="0040272B">
        <w:rPr>
          <w:rFonts w:ascii="Verdana" w:hAnsi="Verdana"/>
          <w:bCs/>
        </w:rPr>
        <w:t>την Τεχνική Έκθεση της υπηρεσίας</w:t>
      </w:r>
      <w:r w:rsidR="00516355">
        <w:rPr>
          <w:rFonts w:ascii="Verdana" w:hAnsi="Verdana"/>
          <w:bCs/>
        </w:rPr>
        <w:t>.</w:t>
      </w:r>
    </w:p>
    <w:p w:rsidR="00384188" w:rsidRDefault="005049FF" w:rsidP="00384188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Εφόσον πρόκειται για </w:t>
      </w:r>
      <w:r w:rsidR="00384188" w:rsidRPr="00384188">
        <w:rPr>
          <w:rFonts w:ascii="Verdana" w:hAnsi="Verdana"/>
          <w:bCs/>
        </w:rPr>
        <w:t xml:space="preserve">νομικό πρόσωπο, αποδεικτικά έγγραφα νομιμοποίησης του νομικού προσώπου (άρθρο 93 του Ν.4412/2016). </w:t>
      </w:r>
    </w:p>
    <w:p w:rsidR="00DB2FAC" w:rsidRDefault="00DB2FAC" w:rsidP="00DB2FAC">
      <w:pPr>
        <w:pStyle w:val="a3"/>
        <w:numPr>
          <w:ilvl w:val="0"/>
          <w:numId w:val="5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>
        <w:rPr>
          <w:rFonts w:ascii="Verdana" w:hAnsi="Verdana"/>
          <w:bCs/>
        </w:rPr>
        <w:t xml:space="preserve"> με αντικείμενο συναφή με αυτό της υπηρεσίας</w:t>
      </w:r>
      <w:r w:rsidRPr="00866412">
        <w:rPr>
          <w:rFonts w:ascii="Verdana" w:hAnsi="Verdana"/>
          <w:bCs/>
        </w:rPr>
        <w:t xml:space="preserve">. </w:t>
      </w:r>
    </w:p>
    <w:p w:rsidR="00DB2FAC" w:rsidRPr="00384188" w:rsidRDefault="00DB2FAC" w:rsidP="00DB2FAC">
      <w:pPr>
        <w:pStyle w:val="a3"/>
        <w:ind w:left="644"/>
        <w:jc w:val="both"/>
        <w:rPr>
          <w:rFonts w:ascii="Verdana" w:hAnsi="Verdana"/>
          <w:bCs/>
        </w:rPr>
      </w:pPr>
    </w:p>
    <w:p w:rsidR="00384188" w:rsidRPr="00384188" w:rsidRDefault="00384188" w:rsidP="00384188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250308" w:rsidRPr="00F54DBB" w:rsidRDefault="00250308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9003C3" w:rsidP="009003C3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 </w:t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DB2FAC" w:rsidRDefault="00E71197" w:rsidP="001F1F20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Η</w:t>
      </w:r>
      <w:r w:rsidR="0061161A" w:rsidRPr="00BB1386">
        <w:rPr>
          <w:rFonts w:ascii="Verdana" w:hAnsi="Verdana"/>
          <w:bCs/>
        </w:rPr>
        <w:t xml:space="preserve"> </w:t>
      </w:r>
      <w:r w:rsidR="00DB2FAC">
        <w:rPr>
          <w:rFonts w:ascii="Verdana" w:hAnsi="Verdana"/>
          <w:bCs/>
        </w:rPr>
        <w:t xml:space="preserve">από 14-01-2019 Τεχνική Περιγραφή της </w:t>
      </w:r>
    </w:p>
    <w:p w:rsidR="001F1F20" w:rsidRDefault="00DB2FAC" w:rsidP="00DB2FAC">
      <w:pPr>
        <w:pStyle w:val="a3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Διεύθυνσης Διοικητικών Υπηρεσιών </w:t>
      </w:r>
      <w:r w:rsidRPr="00F54DBB">
        <w:rPr>
          <w:rFonts w:ascii="Verdana" w:hAnsi="Verdana"/>
          <w:bCs/>
        </w:rPr>
        <w:t>του Δήμου Ξάνθης</w:t>
      </w:r>
    </w:p>
    <w:p w:rsidR="00250308" w:rsidRDefault="00BB1386" w:rsidP="001F1F20">
      <w:pPr>
        <w:pStyle w:val="a3"/>
        <w:numPr>
          <w:ilvl w:val="0"/>
          <w:numId w:val="11"/>
        </w:numPr>
        <w:rPr>
          <w:rFonts w:ascii="Verdana" w:hAnsi="Verdana"/>
          <w:bCs/>
        </w:rPr>
      </w:pPr>
      <w:r>
        <w:rPr>
          <w:rFonts w:ascii="Verdana" w:hAnsi="Verdana"/>
          <w:bCs/>
        </w:rPr>
        <w:t>Τ</w:t>
      </w:r>
      <w:r w:rsidRPr="0063516B">
        <w:rPr>
          <w:rFonts w:ascii="Verdana" w:hAnsi="Verdana"/>
          <w:bCs/>
        </w:rPr>
        <w:t xml:space="preserve">ο Τυποποιημένο Έντυπο Υπεύθυνης Δήλωσης (ΤΕΥΔ) </w:t>
      </w:r>
    </w:p>
    <w:p w:rsidR="007E4EDB" w:rsidRDefault="00BB1386" w:rsidP="00250308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437209" w:rsidRDefault="00437209" w:rsidP="00DB2FAC">
      <w:pPr>
        <w:rPr>
          <w:rFonts w:ascii="Verdana" w:hAnsi="Verdana"/>
          <w:bCs/>
        </w:rPr>
      </w:pPr>
    </w:p>
    <w:sectPr w:rsidR="00437209" w:rsidSect="00AF6276">
      <w:pgSz w:w="11920" w:h="16840"/>
      <w:pgMar w:top="1135" w:right="1005" w:bottom="940" w:left="740" w:header="720" w:footer="720" w:gutter="0"/>
      <w:cols w:space="720" w:equalWidth="0">
        <w:col w:w="10175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845" w:rsidRDefault="00952845" w:rsidP="006A2ADC">
      <w:r>
        <w:separator/>
      </w:r>
    </w:p>
  </w:endnote>
  <w:endnote w:type="continuationSeparator" w:id="0">
    <w:p w:rsidR="00952845" w:rsidRDefault="00952845" w:rsidP="006A2A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√Ò·ÏÏ·ÙÔÛÂÈÒ‹200">
    <w:charset w:val="A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845" w:rsidRDefault="00952845" w:rsidP="006A2ADC">
      <w:r>
        <w:separator/>
      </w:r>
    </w:p>
  </w:footnote>
  <w:footnote w:type="continuationSeparator" w:id="0">
    <w:p w:rsidR="00952845" w:rsidRDefault="00952845" w:rsidP="006A2A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multilevel"/>
    <w:tmpl w:val="0000000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Times New Roman" w:hAnsi="Times New Roman" w:cs="Times New Roman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>
    <w:nsid w:val="00000008"/>
    <w:multiLevelType w:val="multilevel"/>
    <w:tmpl w:val="00000008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812597E"/>
    <w:multiLevelType w:val="multilevel"/>
    <w:tmpl w:val="04080023"/>
    <w:name w:val="WW8Num6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0EC3750D"/>
    <w:multiLevelType w:val="hybridMultilevel"/>
    <w:tmpl w:val="7584B5EC"/>
    <w:name w:val="WW8Num7"/>
    <w:lvl w:ilvl="0" w:tplc="31DE9D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B255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364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686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411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B4E7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E34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6D2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F2DC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A28A1"/>
    <w:multiLevelType w:val="hybridMultilevel"/>
    <w:tmpl w:val="8ADCA000"/>
    <w:name w:val="WW8Num4"/>
    <w:lvl w:ilvl="0" w:tplc="97504166">
      <w:start w:val="1"/>
      <w:numFmt w:val="decimal"/>
      <w:lvlText w:val="%1."/>
      <w:lvlJc w:val="left"/>
      <w:pPr>
        <w:ind w:left="720" w:hanging="360"/>
      </w:pPr>
    </w:lvl>
    <w:lvl w:ilvl="1" w:tplc="6C72D2A4" w:tentative="1">
      <w:start w:val="1"/>
      <w:numFmt w:val="lowerLetter"/>
      <w:lvlText w:val="%2."/>
      <w:lvlJc w:val="left"/>
      <w:pPr>
        <w:ind w:left="1440" w:hanging="360"/>
      </w:pPr>
    </w:lvl>
    <w:lvl w:ilvl="2" w:tplc="9976E7D8" w:tentative="1">
      <w:start w:val="1"/>
      <w:numFmt w:val="lowerRoman"/>
      <w:lvlText w:val="%3."/>
      <w:lvlJc w:val="right"/>
      <w:pPr>
        <w:ind w:left="2160" w:hanging="180"/>
      </w:pPr>
    </w:lvl>
    <w:lvl w:ilvl="3" w:tplc="0B5E8A26" w:tentative="1">
      <w:start w:val="1"/>
      <w:numFmt w:val="decimal"/>
      <w:lvlText w:val="%4."/>
      <w:lvlJc w:val="left"/>
      <w:pPr>
        <w:ind w:left="2880" w:hanging="360"/>
      </w:pPr>
    </w:lvl>
    <w:lvl w:ilvl="4" w:tplc="38E8A440" w:tentative="1">
      <w:start w:val="1"/>
      <w:numFmt w:val="lowerLetter"/>
      <w:lvlText w:val="%5."/>
      <w:lvlJc w:val="left"/>
      <w:pPr>
        <w:ind w:left="3600" w:hanging="360"/>
      </w:pPr>
    </w:lvl>
    <w:lvl w:ilvl="5" w:tplc="C5B89EFE" w:tentative="1">
      <w:start w:val="1"/>
      <w:numFmt w:val="lowerRoman"/>
      <w:lvlText w:val="%6."/>
      <w:lvlJc w:val="right"/>
      <w:pPr>
        <w:ind w:left="4320" w:hanging="180"/>
      </w:pPr>
    </w:lvl>
    <w:lvl w:ilvl="6" w:tplc="FEAA626A" w:tentative="1">
      <w:start w:val="1"/>
      <w:numFmt w:val="decimal"/>
      <w:lvlText w:val="%7."/>
      <w:lvlJc w:val="left"/>
      <w:pPr>
        <w:ind w:left="5040" w:hanging="360"/>
      </w:pPr>
    </w:lvl>
    <w:lvl w:ilvl="7" w:tplc="F6AA6456" w:tentative="1">
      <w:start w:val="1"/>
      <w:numFmt w:val="lowerLetter"/>
      <w:lvlText w:val="%8."/>
      <w:lvlJc w:val="left"/>
      <w:pPr>
        <w:ind w:left="5760" w:hanging="360"/>
      </w:pPr>
    </w:lvl>
    <w:lvl w:ilvl="8" w:tplc="A8960D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C6AAA"/>
    <w:multiLevelType w:val="hybridMultilevel"/>
    <w:tmpl w:val="FF1ED2F8"/>
    <w:name w:val="WW8Num3"/>
    <w:lvl w:ilvl="0" w:tplc="6B88C100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B4688A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66EEA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60DD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34BB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46CD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36B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703D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18D7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AC6BD0"/>
    <w:multiLevelType w:val="hybridMultilevel"/>
    <w:tmpl w:val="BE28A30C"/>
    <w:name w:val="WW8Num2"/>
    <w:lvl w:ilvl="0" w:tplc="49EC5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200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C024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404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2A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CB8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A282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AA3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EEF4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B5F19"/>
    <w:multiLevelType w:val="hybridMultilevel"/>
    <w:tmpl w:val="28F21730"/>
    <w:lvl w:ilvl="0" w:tplc="CA104B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17C3EB0" w:tentative="1">
      <w:start w:val="1"/>
      <w:numFmt w:val="lowerLetter"/>
      <w:lvlText w:val="%2."/>
      <w:lvlJc w:val="left"/>
      <w:pPr>
        <w:ind w:left="1800" w:hanging="360"/>
      </w:pPr>
    </w:lvl>
    <w:lvl w:ilvl="2" w:tplc="3850A146" w:tentative="1">
      <w:start w:val="1"/>
      <w:numFmt w:val="lowerRoman"/>
      <w:lvlText w:val="%3."/>
      <w:lvlJc w:val="right"/>
      <w:pPr>
        <w:ind w:left="2520" w:hanging="180"/>
      </w:pPr>
    </w:lvl>
    <w:lvl w:ilvl="3" w:tplc="991EB8B8" w:tentative="1">
      <w:start w:val="1"/>
      <w:numFmt w:val="decimal"/>
      <w:lvlText w:val="%4."/>
      <w:lvlJc w:val="left"/>
      <w:pPr>
        <w:ind w:left="3240" w:hanging="360"/>
      </w:pPr>
    </w:lvl>
    <w:lvl w:ilvl="4" w:tplc="1B8643F4" w:tentative="1">
      <w:start w:val="1"/>
      <w:numFmt w:val="lowerLetter"/>
      <w:lvlText w:val="%5."/>
      <w:lvlJc w:val="left"/>
      <w:pPr>
        <w:ind w:left="3960" w:hanging="360"/>
      </w:pPr>
    </w:lvl>
    <w:lvl w:ilvl="5" w:tplc="6484B976" w:tentative="1">
      <w:start w:val="1"/>
      <w:numFmt w:val="lowerRoman"/>
      <w:lvlText w:val="%6."/>
      <w:lvlJc w:val="right"/>
      <w:pPr>
        <w:ind w:left="4680" w:hanging="180"/>
      </w:pPr>
    </w:lvl>
    <w:lvl w:ilvl="6" w:tplc="8312CA64" w:tentative="1">
      <w:start w:val="1"/>
      <w:numFmt w:val="decimal"/>
      <w:lvlText w:val="%7."/>
      <w:lvlJc w:val="left"/>
      <w:pPr>
        <w:ind w:left="5400" w:hanging="360"/>
      </w:pPr>
    </w:lvl>
    <w:lvl w:ilvl="7" w:tplc="1A024434" w:tentative="1">
      <w:start w:val="1"/>
      <w:numFmt w:val="lowerLetter"/>
      <w:lvlText w:val="%8."/>
      <w:lvlJc w:val="left"/>
      <w:pPr>
        <w:ind w:left="6120" w:hanging="360"/>
      </w:pPr>
    </w:lvl>
    <w:lvl w:ilvl="8" w:tplc="0C022E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5A2995"/>
    <w:multiLevelType w:val="hybridMultilevel"/>
    <w:tmpl w:val="CE007954"/>
    <w:lvl w:ilvl="0" w:tplc="476695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6DCF3EA" w:tentative="1">
      <w:start w:val="1"/>
      <w:numFmt w:val="lowerLetter"/>
      <w:lvlText w:val="%2."/>
      <w:lvlJc w:val="left"/>
      <w:pPr>
        <w:ind w:left="1440" w:hanging="360"/>
      </w:pPr>
    </w:lvl>
    <w:lvl w:ilvl="2" w:tplc="ED5A596C" w:tentative="1">
      <w:start w:val="1"/>
      <w:numFmt w:val="lowerRoman"/>
      <w:lvlText w:val="%3."/>
      <w:lvlJc w:val="right"/>
      <w:pPr>
        <w:ind w:left="2160" w:hanging="180"/>
      </w:pPr>
    </w:lvl>
    <w:lvl w:ilvl="3" w:tplc="02BADA86" w:tentative="1">
      <w:start w:val="1"/>
      <w:numFmt w:val="decimal"/>
      <w:lvlText w:val="%4."/>
      <w:lvlJc w:val="left"/>
      <w:pPr>
        <w:ind w:left="2880" w:hanging="360"/>
      </w:pPr>
    </w:lvl>
    <w:lvl w:ilvl="4" w:tplc="069256D6" w:tentative="1">
      <w:start w:val="1"/>
      <w:numFmt w:val="lowerLetter"/>
      <w:lvlText w:val="%5."/>
      <w:lvlJc w:val="left"/>
      <w:pPr>
        <w:ind w:left="3600" w:hanging="360"/>
      </w:pPr>
    </w:lvl>
    <w:lvl w:ilvl="5" w:tplc="DC94D896" w:tentative="1">
      <w:start w:val="1"/>
      <w:numFmt w:val="lowerRoman"/>
      <w:lvlText w:val="%6."/>
      <w:lvlJc w:val="right"/>
      <w:pPr>
        <w:ind w:left="4320" w:hanging="180"/>
      </w:pPr>
    </w:lvl>
    <w:lvl w:ilvl="6" w:tplc="AF003FB8" w:tentative="1">
      <w:start w:val="1"/>
      <w:numFmt w:val="decimal"/>
      <w:lvlText w:val="%7."/>
      <w:lvlJc w:val="left"/>
      <w:pPr>
        <w:ind w:left="5040" w:hanging="360"/>
      </w:pPr>
    </w:lvl>
    <w:lvl w:ilvl="7" w:tplc="F29E52B0" w:tentative="1">
      <w:start w:val="1"/>
      <w:numFmt w:val="lowerLetter"/>
      <w:lvlText w:val="%8."/>
      <w:lvlJc w:val="left"/>
      <w:pPr>
        <w:ind w:left="5760" w:hanging="360"/>
      </w:pPr>
    </w:lvl>
    <w:lvl w:ilvl="8" w:tplc="7DCEEB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30614"/>
    <w:multiLevelType w:val="hybridMultilevel"/>
    <w:tmpl w:val="F6AA5B80"/>
    <w:name w:val="WW8Num8"/>
    <w:lvl w:ilvl="0" w:tplc="26E0A97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FDB6FD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8AB0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16F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007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B4CE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028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142F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8AE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8C5329"/>
    <w:multiLevelType w:val="hybridMultilevel"/>
    <w:tmpl w:val="3C004B12"/>
    <w:lvl w:ilvl="0" w:tplc="E786C474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80019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8001B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8001B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3E480420"/>
    <w:multiLevelType w:val="hybridMultilevel"/>
    <w:tmpl w:val="EDDEF122"/>
    <w:lvl w:ilvl="0" w:tplc="9036D3E8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E042234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83EEAA98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1F2A07E6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5232D912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4712D288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3C62E9F0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1ACEC1CA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1CE4C384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5">
    <w:nsid w:val="402058B8"/>
    <w:multiLevelType w:val="hybridMultilevel"/>
    <w:tmpl w:val="97FC1002"/>
    <w:lvl w:ilvl="0" w:tplc="B4D0487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6">
    <w:nsid w:val="464B7658"/>
    <w:multiLevelType w:val="hybridMultilevel"/>
    <w:tmpl w:val="AD1473D0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7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933803"/>
    <w:multiLevelType w:val="hybridMultilevel"/>
    <w:tmpl w:val="82EE7932"/>
    <w:lvl w:ilvl="0" w:tplc="0194D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86C3F"/>
    <w:multiLevelType w:val="hybridMultilevel"/>
    <w:tmpl w:val="3C482A3A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123B94"/>
    <w:multiLevelType w:val="hybridMultilevel"/>
    <w:tmpl w:val="075A4C4A"/>
    <w:lvl w:ilvl="0" w:tplc="0408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lowerLetter"/>
      <w:lvlText w:val="%2."/>
      <w:lvlJc w:val="left"/>
      <w:pPr>
        <w:ind w:left="1440" w:hanging="360"/>
      </w:pPr>
    </w:lvl>
    <w:lvl w:ilvl="2" w:tplc="04080005" w:tentative="1">
      <w:start w:val="1"/>
      <w:numFmt w:val="lowerRoman"/>
      <w:lvlText w:val="%3."/>
      <w:lvlJc w:val="right"/>
      <w:pPr>
        <w:ind w:left="2160" w:hanging="180"/>
      </w:pPr>
    </w:lvl>
    <w:lvl w:ilvl="3" w:tplc="04080001">
      <w:start w:val="1"/>
      <w:numFmt w:val="decimal"/>
      <w:lvlText w:val="%4."/>
      <w:lvlJc w:val="left"/>
      <w:pPr>
        <w:ind w:left="2880" w:hanging="360"/>
      </w:pPr>
    </w:lvl>
    <w:lvl w:ilvl="4" w:tplc="04080003" w:tentative="1">
      <w:start w:val="1"/>
      <w:numFmt w:val="lowerLetter"/>
      <w:lvlText w:val="%5."/>
      <w:lvlJc w:val="left"/>
      <w:pPr>
        <w:ind w:left="3600" w:hanging="360"/>
      </w:pPr>
    </w:lvl>
    <w:lvl w:ilvl="5" w:tplc="04080005" w:tentative="1">
      <w:start w:val="1"/>
      <w:numFmt w:val="lowerRoman"/>
      <w:lvlText w:val="%6."/>
      <w:lvlJc w:val="right"/>
      <w:pPr>
        <w:ind w:left="4320" w:hanging="180"/>
      </w:pPr>
    </w:lvl>
    <w:lvl w:ilvl="6" w:tplc="04080001" w:tentative="1">
      <w:start w:val="1"/>
      <w:numFmt w:val="decimal"/>
      <w:lvlText w:val="%7."/>
      <w:lvlJc w:val="left"/>
      <w:pPr>
        <w:ind w:left="5040" w:hanging="360"/>
      </w:pPr>
    </w:lvl>
    <w:lvl w:ilvl="7" w:tplc="04080003" w:tentative="1">
      <w:start w:val="1"/>
      <w:numFmt w:val="lowerLetter"/>
      <w:lvlText w:val="%8."/>
      <w:lvlJc w:val="left"/>
      <w:pPr>
        <w:ind w:left="5760" w:hanging="360"/>
      </w:pPr>
    </w:lvl>
    <w:lvl w:ilvl="8" w:tplc="0408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E0263"/>
    <w:multiLevelType w:val="hybridMultilevel"/>
    <w:tmpl w:val="6F544B26"/>
    <w:lvl w:ilvl="0" w:tplc="0408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17"/>
  </w:num>
  <w:num w:numId="9">
    <w:abstractNumId w:val="7"/>
  </w:num>
  <w:num w:numId="10">
    <w:abstractNumId w:val="11"/>
  </w:num>
  <w:num w:numId="11">
    <w:abstractNumId w:val="9"/>
  </w:num>
  <w:num w:numId="12">
    <w:abstractNumId w:val="14"/>
  </w:num>
  <w:num w:numId="13">
    <w:abstractNumId w:val="16"/>
  </w:num>
  <w:num w:numId="14">
    <w:abstractNumId w:val="19"/>
  </w:num>
  <w:num w:numId="15">
    <w:abstractNumId w:val="18"/>
  </w:num>
  <w:num w:numId="16">
    <w:abstractNumId w:val="22"/>
  </w:num>
  <w:num w:numId="17">
    <w:abstractNumId w:val="13"/>
  </w:num>
  <w:num w:numId="18">
    <w:abstractNumId w:val="4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1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5A0C98"/>
    <w:rsid w:val="00044EA9"/>
    <w:rsid w:val="00067CEC"/>
    <w:rsid w:val="000829F2"/>
    <w:rsid w:val="00095B7C"/>
    <w:rsid w:val="000B270E"/>
    <w:rsid w:val="000B6F2C"/>
    <w:rsid w:val="000C6703"/>
    <w:rsid w:val="000D3DBD"/>
    <w:rsid w:val="000F3399"/>
    <w:rsid w:val="000F5694"/>
    <w:rsid w:val="001005A9"/>
    <w:rsid w:val="00112580"/>
    <w:rsid w:val="001265FE"/>
    <w:rsid w:val="00126F56"/>
    <w:rsid w:val="0012786F"/>
    <w:rsid w:val="00134F6D"/>
    <w:rsid w:val="00135860"/>
    <w:rsid w:val="00163637"/>
    <w:rsid w:val="00166BAB"/>
    <w:rsid w:val="00175ED0"/>
    <w:rsid w:val="00186B05"/>
    <w:rsid w:val="00190EFE"/>
    <w:rsid w:val="00191DBF"/>
    <w:rsid w:val="001954AA"/>
    <w:rsid w:val="001A4024"/>
    <w:rsid w:val="001C0DFB"/>
    <w:rsid w:val="001C1481"/>
    <w:rsid w:val="001F1F20"/>
    <w:rsid w:val="001F2C6F"/>
    <w:rsid w:val="001F3984"/>
    <w:rsid w:val="002220B3"/>
    <w:rsid w:val="00225FA4"/>
    <w:rsid w:val="00245379"/>
    <w:rsid w:val="00250308"/>
    <w:rsid w:val="00250C5D"/>
    <w:rsid w:val="002544EC"/>
    <w:rsid w:val="00254F4F"/>
    <w:rsid w:val="00255AE7"/>
    <w:rsid w:val="00255C80"/>
    <w:rsid w:val="002A13CB"/>
    <w:rsid w:val="002A16F8"/>
    <w:rsid w:val="002B3A41"/>
    <w:rsid w:val="002B6C10"/>
    <w:rsid w:val="002E6D8B"/>
    <w:rsid w:val="002F2E5C"/>
    <w:rsid w:val="0030457A"/>
    <w:rsid w:val="00323499"/>
    <w:rsid w:val="00336E20"/>
    <w:rsid w:val="0034445D"/>
    <w:rsid w:val="00350AAE"/>
    <w:rsid w:val="003565D5"/>
    <w:rsid w:val="003577BC"/>
    <w:rsid w:val="00382240"/>
    <w:rsid w:val="00384188"/>
    <w:rsid w:val="00386AB6"/>
    <w:rsid w:val="003B5796"/>
    <w:rsid w:val="003D41F1"/>
    <w:rsid w:val="003D7C97"/>
    <w:rsid w:val="0040272B"/>
    <w:rsid w:val="00406F31"/>
    <w:rsid w:val="00407DCC"/>
    <w:rsid w:val="0041556D"/>
    <w:rsid w:val="0041688F"/>
    <w:rsid w:val="00421BFC"/>
    <w:rsid w:val="00424EBB"/>
    <w:rsid w:val="00437209"/>
    <w:rsid w:val="004450E7"/>
    <w:rsid w:val="00450010"/>
    <w:rsid w:val="004730F3"/>
    <w:rsid w:val="00482F8B"/>
    <w:rsid w:val="00483268"/>
    <w:rsid w:val="004B55FD"/>
    <w:rsid w:val="004C3A8F"/>
    <w:rsid w:val="004D6DCD"/>
    <w:rsid w:val="004E3F96"/>
    <w:rsid w:val="004E729C"/>
    <w:rsid w:val="004F3DDF"/>
    <w:rsid w:val="005049FF"/>
    <w:rsid w:val="00511C6E"/>
    <w:rsid w:val="00516355"/>
    <w:rsid w:val="0052654E"/>
    <w:rsid w:val="00535D52"/>
    <w:rsid w:val="00545864"/>
    <w:rsid w:val="005558C5"/>
    <w:rsid w:val="005709FC"/>
    <w:rsid w:val="0058294D"/>
    <w:rsid w:val="00593968"/>
    <w:rsid w:val="00595A7C"/>
    <w:rsid w:val="00597137"/>
    <w:rsid w:val="005A0C98"/>
    <w:rsid w:val="005A51AE"/>
    <w:rsid w:val="005B0EBD"/>
    <w:rsid w:val="005C6599"/>
    <w:rsid w:val="005D7389"/>
    <w:rsid w:val="005E136F"/>
    <w:rsid w:val="005E1D2B"/>
    <w:rsid w:val="005E4B11"/>
    <w:rsid w:val="00602750"/>
    <w:rsid w:val="006103BE"/>
    <w:rsid w:val="0061161A"/>
    <w:rsid w:val="006163BC"/>
    <w:rsid w:val="0063461F"/>
    <w:rsid w:val="0063516B"/>
    <w:rsid w:val="00652799"/>
    <w:rsid w:val="00665A65"/>
    <w:rsid w:val="00691605"/>
    <w:rsid w:val="006A2ADC"/>
    <w:rsid w:val="006B4A3C"/>
    <w:rsid w:val="006D05A1"/>
    <w:rsid w:val="006D2D76"/>
    <w:rsid w:val="006E1CF3"/>
    <w:rsid w:val="00717BE4"/>
    <w:rsid w:val="007228EA"/>
    <w:rsid w:val="007252D5"/>
    <w:rsid w:val="00735C89"/>
    <w:rsid w:val="00765020"/>
    <w:rsid w:val="0077099D"/>
    <w:rsid w:val="007739B6"/>
    <w:rsid w:val="007C56B0"/>
    <w:rsid w:val="007C72B8"/>
    <w:rsid w:val="007E4EDB"/>
    <w:rsid w:val="00806573"/>
    <w:rsid w:val="008167B2"/>
    <w:rsid w:val="00837E38"/>
    <w:rsid w:val="00844776"/>
    <w:rsid w:val="00863658"/>
    <w:rsid w:val="00867006"/>
    <w:rsid w:val="00873610"/>
    <w:rsid w:val="00876D0C"/>
    <w:rsid w:val="00887D12"/>
    <w:rsid w:val="00892004"/>
    <w:rsid w:val="008924B2"/>
    <w:rsid w:val="008A261B"/>
    <w:rsid w:val="008A4253"/>
    <w:rsid w:val="008B421A"/>
    <w:rsid w:val="008C32C4"/>
    <w:rsid w:val="009003C3"/>
    <w:rsid w:val="00911AA6"/>
    <w:rsid w:val="0092763A"/>
    <w:rsid w:val="00940337"/>
    <w:rsid w:val="009473AC"/>
    <w:rsid w:val="00952845"/>
    <w:rsid w:val="00956502"/>
    <w:rsid w:val="00973AD7"/>
    <w:rsid w:val="00997A60"/>
    <w:rsid w:val="009A4A28"/>
    <w:rsid w:val="009A529B"/>
    <w:rsid w:val="009B0077"/>
    <w:rsid w:val="009C1433"/>
    <w:rsid w:val="009D6AB6"/>
    <w:rsid w:val="009F0045"/>
    <w:rsid w:val="009F47FB"/>
    <w:rsid w:val="00A044DE"/>
    <w:rsid w:val="00A057F6"/>
    <w:rsid w:val="00A26337"/>
    <w:rsid w:val="00A4122C"/>
    <w:rsid w:val="00A57152"/>
    <w:rsid w:val="00A67001"/>
    <w:rsid w:val="00A727FF"/>
    <w:rsid w:val="00AA1B0B"/>
    <w:rsid w:val="00AA6279"/>
    <w:rsid w:val="00AD24D5"/>
    <w:rsid w:val="00AD7B44"/>
    <w:rsid w:val="00AF27EC"/>
    <w:rsid w:val="00AF6276"/>
    <w:rsid w:val="00B06BE9"/>
    <w:rsid w:val="00B169D9"/>
    <w:rsid w:val="00B17D53"/>
    <w:rsid w:val="00B2364A"/>
    <w:rsid w:val="00B265E8"/>
    <w:rsid w:val="00B61B77"/>
    <w:rsid w:val="00B67513"/>
    <w:rsid w:val="00B72D6D"/>
    <w:rsid w:val="00B76BB0"/>
    <w:rsid w:val="00BB1386"/>
    <w:rsid w:val="00BD4715"/>
    <w:rsid w:val="00C06647"/>
    <w:rsid w:val="00C22D0F"/>
    <w:rsid w:val="00C26B37"/>
    <w:rsid w:val="00C26BCB"/>
    <w:rsid w:val="00C50CA6"/>
    <w:rsid w:val="00C52566"/>
    <w:rsid w:val="00C534B4"/>
    <w:rsid w:val="00C55FD3"/>
    <w:rsid w:val="00C62C1D"/>
    <w:rsid w:val="00C84EF1"/>
    <w:rsid w:val="00CB04BF"/>
    <w:rsid w:val="00CC746E"/>
    <w:rsid w:val="00D01345"/>
    <w:rsid w:val="00D05D5D"/>
    <w:rsid w:val="00D17447"/>
    <w:rsid w:val="00D17A97"/>
    <w:rsid w:val="00D31ADC"/>
    <w:rsid w:val="00D36C48"/>
    <w:rsid w:val="00D808D2"/>
    <w:rsid w:val="00D836FC"/>
    <w:rsid w:val="00D87D0F"/>
    <w:rsid w:val="00DB2FAC"/>
    <w:rsid w:val="00DB4D6F"/>
    <w:rsid w:val="00DB5F73"/>
    <w:rsid w:val="00DC7CF7"/>
    <w:rsid w:val="00DD77E1"/>
    <w:rsid w:val="00DF06CD"/>
    <w:rsid w:val="00DF55EA"/>
    <w:rsid w:val="00DF6B27"/>
    <w:rsid w:val="00E01227"/>
    <w:rsid w:val="00E21707"/>
    <w:rsid w:val="00E23C6A"/>
    <w:rsid w:val="00E23EEC"/>
    <w:rsid w:val="00E3655E"/>
    <w:rsid w:val="00E36CDC"/>
    <w:rsid w:val="00E41580"/>
    <w:rsid w:val="00E50E13"/>
    <w:rsid w:val="00E57338"/>
    <w:rsid w:val="00E67AF4"/>
    <w:rsid w:val="00E70742"/>
    <w:rsid w:val="00E71197"/>
    <w:rsid w:val="00E7422E"/>
    <w:rsid w:val="00E76EEE"/>
    <w:rsid w:val="00E83188"/>
    <w:rsid w:val="00EA11EE"/>
    <w:rsid w:val="00EE075F"/>
    <w:rsid w:val="00F0753A"/>
    <w:rsid w:val="00F31FFC"/>
    <w:rsid w:val="00F54DBB"/>
    <w:rsid w:val="00F61FE2"/>
    <w:rsid w:val="00F638B0"/>
    <w:rsid w:val="00F66BD5"/>
    <w:rsid w:val="00F7249E"/>
    <w:rsid w:val="00F9060A"/>
    <w:rsid w:val="00FC01B1"/>
    <w:rsid w:val="00FD5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EFE"/>
    <w:pPr>
      <w:ind w:left="720"/>
      <w:contextualSpacing/>
    </w:pPr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numbering" w:customStyle="1" w:styleId="10">
    <w:name w:val="Χωρίς λίστα1"/>
    <w:next w:val="a2"/>
    <w:uiPriority w:val="99"/>
    <w:semiHidden/>
    <w:unhideWhenUsed/>
    <w:rsid w:val="00A4122C"/>
  </w:style>
  <w:style w:type="paragraph" w:styleId="aa">
    <w:name w:val="Balloon Text"/>
    <w:basedOn w:val="a"/>
    <w:link w:val="Char2"/>
    <w:uiPriority w:val="99"/>
    <w:semiHidden/>
    <w:unhideWhenUsed/>
    <w:rsid w:val="00A4122C"/>
    <w:rPr>
      <w:rFonts w:ascii="Tahoma" w:eastAsiaTheme="minorEastAsi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rsid w:val="00A4122C"/>
    <w:rPr>
      <w:rFonts w:ascii="Tahoma" w:eastAsiaTheme="minorEastAsia" w:hAnsi="Tahoma" w:cs="Tahoma"/>
      <w:sz w:val="16"/>
      <w:szCs w:val="16"/>
      <w:lang w:eastAsia="el-GR"/>
    </w:rPr>
  </w:style>
  <w:style w:type="paragraph" w:styleId="21">
    <w:name w:val="Body Text 2"/>
    <w:basedOn w:val="a"/>
    <w:link w:val="2Char1"/>
    <w:rsid w:val="00A4122C"/>
    <w:pPr>
      <w:jc w:val="both"/>
    </w:pPr>
    <w:rPr>
      <w:sz w:val="24"/>
      <w:szCs w:val="24"/>
    </w:rPr>
  </w:style>
  <w:style w:type="character" w:customStyle="1" w:styleId="2Char1">
    <w:name w:val="Σώμα κείμενου 2 Char"/>
    <w:basedOn w:val="a0"/>
    <w:link w:val="21"/>
    <w:rsid w:val="00A4122C"/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b">
    <w:name w:val="Table Grid"/>
    <w:basedOn w:val="a1"/>
    <w:uiPriority w:val="99"/>
    <w:rsid w:val="00A4122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Σώμα κείμενου 21"/>
    <w:basedOn w:val="a"/>
    <w:uiPriority w:val="99"/>
    <w:rsid w:val="00A4122C"/>
    <w:pPr>
      <w:suppressAutoHyphens/>
      <w:jc w:val="both"/>
    </w:pPr>
    <w:rPr>
      <w:sz w:val="24"/>
      <w:szCs w:val="24"/>
      <w:lang w:eastAsia="ar-SA"/>
    </w:rPr>
  </w:style>
  <w:style w:type="character" w:customStyle="1" w:styleId="ac">
    <w:name w:val="Χαρακτήρες υποσημείωσης"/>
    <w:rsid w:val="006D2D76"/>
  </w:style>
  <w:style w:type="character" w:customStyle="1" w:styleId="ad">
    <w:name w:val="Σύμβολο υποσημείωσης"/>
    <w:rsid w:val="006D2D76"/>
    <w:rPr>
      <w:vertAlign w:val="superscript"/>
    </w:rPr>
  </w:style>
  <w:style w:type="character" w:customStyle="1" w:styleId="DeltaViewInsertion">
    <w:name w:val="DeltaView Insertion"/>
    <w:rsid w:val="006D2D76"/>
    <w:rPr>
      <w:b/>
      <w:i/>
      <w:spacing w:val="0"/>
      <w:lang w:val="el-GR"/>
    </w:rPr>
  </w:style>
  <w:style w:type="character" w:customStyle="1" w:styleId="NormalBoldChar">
    <w:name w:val="NormalBold Char"/>
    <w:rsid w:val="006D2D76"/>
    <w:rPr>
      <w:rFonts w:ascii="Times New Roman" w:eastAsia="Times New Roman" w:hAnsi="Times New Roman" w:cs="Times New Roman"/>
      <w:b/>
      <w:sz w:val="24"/>
      <w:lang w:val="el-GR"/>
    </w:rPr>
  </w:style>
  <w:style w:type="character" w:styleId="ae">
    <w:name w:val="endnote reference"/>
    <w:rsid w:val="006D2D76"/>
    <w:rPr>
      <w:vertAlign w:val="superscript"/>
    </w:rPr>
  </w:style>
  <w:style w:type="paragraph" w:customStyle="1" w:styleId="ChapterTitle">
    <w:name w:val="ChapterTitle"/>
    <w:basedOn w:val="a"/>
    <w:next w:val="a"/>
    <w:rsid w:val="006D2D76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D2D76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f">
    <w:name w:val="endnote text"/>
    <w:basedOn w:val="a"/>
    <w:link w:val="Char3"/>
    <w:uiPriority w:val="99"/>
    <w:unhideWhenUsed/>
    <w:rsid w:val="006D2D76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3">
    <w:name w:val="Κείμενο σημείωσης τέλους Char"/>
    <w:basedOn w:val="a0"/>
    <w:link w:val="af"/>
    <w:uiPriority w:val="99"/>
    <w:rsid w:val="006D2D76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customStyle="1" w:styleId="af0">
    <w:name w:val="Ευρετήριο"/>
    <w:basedOn w:val="a"/>
    <w:rsid w:val="00863658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211">
    <w:name w:val="Σώμα κείμενου με εσοχή 21"/>
    <w:basedOn w:val="a"/>
    <w:rsid w:val="00863658"/>
    <w:pPr>
      <w:suppressAutoHyphens/>
      <w:ind w:left="33"/>
    </w:pPr>
    <w:rPr>
      <w:rFonts w:ascii="Tahoma" w:hAnsi="Tahoma" w:cs="Tahoma"/>
      <w:b/>
      <w:bCs/>
      <w:spacing w:val="-3"/>
      <w:sz w:val="22"/>
      <w:szCs w:val="22"/>
      <w:lang w:eastAsia="zh-CN"/>
    </w:rPr>
  </w:style>
  <w:style w:type="paragraph" w:customStyle="1" w:styleId="af1">
    <w:name w:val="Περιεχόμενα πίνακα"/>
    <w:basedOn w:val="a"/>
    <w:rsid w:val="00863658"/>
    <w:pPr>
      <w:suppressLineNumbers/>
      <w:suppressAutoHyphens/>
    </w:pPr>
    <w:rPr>
      <w:sz w:val="24"/>
      <w:szCs w:val="24"/>
      <w:lang w:eastAsia="zh-CN"/>
    </w:rPr>
  </w:style>
  <w:style w:type="character" w:customStyle="1" w:styleId="WW8Num1z0">
    <w:name w:val="WW8Num1z0"/>
    <w:rsid w:val="00B67513"/>
  </w:style>
  <w:style w:type="character" w:customStyle="1" w:styleId="WW8Num1z1">
    <w:name w:val="WW8Num1z1"/>
    <w:rsid w:val="00B67513"/>
  </w:style>
  <w:style w:type="character" w:customStyle="1" w:styleId="WW8Num1z2">
    <w:name w:val="WW8Num1z2"/>
    <w:rsid w:val="00B67513"/>
  </w:style>
  <w:style w:type="character" w:customStyle="1" w:styleId="WW8Num1z3">
    <w:name w:val="WW8Num1z3"/>
    <w:rsid w:val="00B67513"/>
  </w:style>
  <w:style w:type="character" w:customStyle="1" w:styleId="WW8Num1z4">
    <w:name w:val="WW8Num1z4"/>
    <w:rsid w:val="00B67513"/>
  </w:style>
  <w:style w:type="character" w:customStyle="1" w:styleId="WW8Num1z5">
    <w:name w:val="WW8Num1z5"/>
    <w:rsid w:val="00B67513"/>
  </w:style>
  <w:style w:type="character" w:customStyle="1" w:styleId="WW8Num1z6">
    <w:name w:val="WW8Num1z6"/>
    <w:rsid w:val="00B67513"/>
  </w:style>
  <w:style w:type="character" w:customStyle="1" w:styleId="WW8Num1z7">
    <w:name w:val="WW8Num1z7"/>
    <w:rsid w:val="00B67513"/>
  </w:style>
  <w:style w:type="character" w:customStyle="1" w:styleId="WW8Num1z8">
    <w:name w:val="WW8Num1z8"/>
    <w:rsid w:val="00B67513"/>
  </w:style>
  <w:style w:type="character" w:customStyle="1" w:styleId="WW8Num2z0">
    <w:name w:val="WW8Num2z0"/>
    <w:rsid w:val="00B67513"/>
  </w:style>
  <w:style w:type="character" w:customStyle="1" w:styleId="WW8Num2z1">
    <w:name w:val="WW8Num2z1"/>
    <w:rsid w:val="00B67513"/>
  </w:style>
  <w:style w:type="character" w:customStyle="1" w:styleId="WW8Num2z2">
    <w:name w:val="WW8Num2z2"/>
    <w:rsid w:val="00B67513"/>
  </w:style>
  <w:style w:type="character" w:customStyle="1" w:styleId="WW8Num2z3">
    <w:name w:val="WW8Num2z3"/>
    <w:rsid w:val="00B67513"/>
  </w:style>
  <w:style w:type="character" w:customStyle="1" w:styleId="WW8Num2z4">
    <w:name w:val="WW8Num2z4"/>
    <w:rsid w:val="00B67513"/>
  </w:style>
  <w:style w:type="character" w:customStyle="1" w:styleId="WW8Num2z5">
    <w:name w:val="WW8Num2z5"/>
    <w:rsid w:val="00B67513"/>
  </w:style>
  <w:style w:type="character" w:customStyle="1" w:styleId="WW8Num2z6">
    <w:name w:val="WW8Num2z6"/>
    <w:rsid w:val="00B67513"/>
  </w:style>
  <w:style w:type="character" w:customStyle="1" w:styleId="WW8Num2z7">
    <w:name w:val="WW8Num2z7"/>
    <w:rsid w:val="00B67513"/>
  </w:style>
  <w:style w:type="character" w:customStyle="1" w:styleId="WW8Num2z8">
    <w:name w:val="WW8Num2z8"/>
    <w:rsid w:val="00B67513"/>
  </w:style>
  <w:style w:type="character" w:customStyle="1" w:styleId="WW8Num3z0">
    <w:name w:val="WW8Num3z0"/>
    <w:rsid w:val="00B67513"/>
  </w:style>
  <w:style w:type="character" w:customStyle="1" w:styleId="WW8Num4z0">
    <w:name w:val="WW8Num4z0"/>
    <w:rsid w:val="00B67513"/>
  </w:style>
  <w:style w:type="character" w:customStyle="1" w:styleId="WW8Num5z0">
    <w:name w:val="WW8Num5z0"/>
    <w:rsid w:val="00B67513"/>
    <w:rPr>
      <w:rFonts w:ascii="Times New Roman" w:hAnsi="Times New Roman" w:cs="Times New Roman"/>
      <w:sz w:val="22"/>
      <w:szCs w:val="24"/>
    </w:rPr>
  </w:style>
  <w:style w:type="character" w:customStyle="1" w:styleId="WW8Num5z1">
    <w:name w:val="WW8Num5z1"/>
    <w:rsid w:val="00B67513"/>
  </w:style>
  <w:style w:type="character" w:customStyle="1" w:styleId="WW8Num5z2">
    <w:name w:val="WW8Num5z2"/>
    <w:rsid w:val="00B67513"/>
  </w:style>
  <w:style w:type="character" w:customStyle="1" w:styleId="WW8Num5z3">
    <w:name w:val="WW8Num5z3"/>
    <w:rsid w:val="00B67513"/>
  </w:style>
  <w:style w:type="character" w:customStyle="1" w:styleId="WW8Num5z4">
    <w:name w:val="WW8Num5z4"/>
    <w:rsid w:val="00B67513"/>
  </w:style>
  <w:style w:type="character" w:customStyle="1" w:styleId="WW8Num5z5">
    <w:name w:val="WW8Num5z5"/>
    <w:rsid w:val="00B67513"/>
  </w:style>
  <w:style w:type="character" w:customStyle="1" w:styleId="WW8Num5z6">
    <w:name w:val="WW8Num5z6"/>
    <w:rsid w:val="00B67513"/>
  </w:style>
  <w:style w:type="character" w:customStyle="1" w:styleId="WW8Num5z7">
    <w:name w:val="WW8Num5z7"/>
    <w:rsid w:val="00B67513"/>
  </w:style>
  <w:style w:type="character" w:customStyle="1" w:styleId="WW8Num5z8">
    <w:name w:val="WW8Num5z8"/>
    <w:rsid w:val="00B67513"/>
  </w:style>
  <w:style w:type="character" w:customStyle="1" w:styleId="WW8Num6z0">
    <w:name w:val="WW8Num6z0"/>
    <w:rsid w:val="00B67513"/>
    <w:rPr>
      <w:rFonts w:ascii="Times New Roman" w:hAnsi="Times New Roman" w:cs="Times New Roman"/>
    </w:rPr>
  </w:style>
  <w:style w:type="character" w:customStyle="1" w:styleId="WW8Num6z1">
    <w:name w:val="WW8Num6z1"/>
    <w:rsid w:val="00B67513"/>
  </w:style>
  <w:style w:type="character" w:customStyle="1" w:styleId="WW8Num6z2">
    <w:name w:val="WW8Num6z2"/>
    <w:rsid w:val="00B67513"/>
  </w:style>
  <w:style w:type="character" w:customStyle="1" w:styleId="WW8Num6z3">
    <w:name w:val="WW8Num6z3"/>
    <w:rsid w:val="00B67513"/>
  </w:style>
  <w:style w:type="character" w:customStyle="1" w:styleId="WW8Num6z4">
    <w:name w:val="WW8Num6z4"/>
    <w:rsid w:val="00B67513"/>
  </w:style>
  <w:style w:type="character" w:customStyle="1" w:styleId="WW8Num6z5">
    <w:name w:val="WW8Num6z5"/>
    <w:rsid w:val="00B67513"/>
  </w:style>
  <w:style w:type="character" w:customStyle="1" w:styleId="WW8Num6z6">
    <w:name w:val="WW8Num6z6"/>
    <w:rsid w:val="00B67513"/>
  </w:style>
  <w:style w:type="character" w:customStyle="1" w:styleId="WW8Num6z7">
    <w:name w:val="WW8Num6z7"/>
    <w:rsid w:val="00B67513"/>
  </w:style>
  <w:style w:type="character" w:customStyle="1" w:styleId="WW8Num6z8">
    <w:name w:val="WW8Num6z8"/>
    <w:rsid w:val="00B67513"/>
  </w:style>
  <w:style w:type="character" w:customStyle="1" w:styleId="WW8Num7z0">
    <w:name w:val="WW8Num7z0"/>
    <w:rsid w:val="00B67513"/>
  </w:style>
  <w:style w:type="character" w:customStyle="1" w:styleId="WW8Num7z1">
    <w:name w:val="WW8Num7z1"/>
    <w:rsid w:val="00B67513"/>
  </w:style>
  <w:style w:type="character" w:customStyle="1" w:styleId="WW8Num7z2">
    <w:name w:val="WW8Num7z2"/>
    <w:rsid w:val="00B67513"/>
  </w:style>
  <w:style w:type="character" w:customStyle="1" w:styleId="WW8Num7z3">
    <w:name w:val="WW8Num7z3"/>
    <w:rsid w:val="00B67513"/>
  </w:style>
  <w:style w:type="character" w:customStyle="1" w:styleId="WW8Num7z4">
    <w:name w:val="WW8Num7z4"/>
    <w:rsid w:val="00B67513"/>
  </w:style>
  <w:style w:type="character" w:customStyle="1" w:styleId="WW8Num7z5">
    <w:name w:val="WW8Num7z5"/>
    <w:rsid w:val="00B67513"/>
  </w:style>
  <w:style w:type="character" w:customStyle="1" w:styleId="WW8Num7z6">
    <w:name w:val="WW8Num7z6"/>
    <w:rsid w:val="00B67513"/>
  </w:style>
  <w:style w:type="character" w:customStyle="1" w:styleId="WW8Num7z7">
    <w:name w:val="WW8Num7z7"/>
    <w:rsid w:val="00B67513"/>
  </w:style>
  <w:style w:type="character" w:customStyle="1" w:styleId="WW8Num7z8">
    <w:name w:val="WW8Num7z8"/>
    <w:rsid w:val="00B67513"/>
  </w:style>
  <w:style w:type="character" w:customStyle="1" w:styleId="WW8Num8z0">
    <w:name w:val="WW8Num8z0"/>
    <w:rsid w:val="00B67513"/>
    <w:rPr>
      <w:rFonts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WW8Num8z1">
    <w:name w:val="WW8Num8z1"/>
    <w:rsid w:val="00B67513"/>
  </w:style>
  <w:style w:type="character" w:customStyle="1" w:styleId="WW8Num8z2">
    <w:name w:val="WW8Num8z2"/>
    <w:rsid w:val="00B67513"/>
  </w:style>
  <w:style w:type="character" w:customStyle="1" w:styleId="WW8Num8z3">
    <w:name w:val="WW8Num8z3"/>
    <w:rsid w:val="00B67513"/>
  </w:style>
  <w:style w:type="character" w:customStyle="1" w:styleId="WW8Num8z4">
    <w:name w:val="WW8Num8z4"/>
    <w:rsid w:val="00B67513"/>
  </w:style>
  <w:style w:type="character" w:customStyle="1" w:styleId="WW8Num8z5">
    <w:name w:val="WW8Num8z5"/>
    <w:rsid w:val="00B67513"/>
  </w:style>
  <w:style w:type="character" w:customStyle="1" w:styleId="WW8Num8z6">
    <w:name w:val="WW8Num8z6"/>
    <w:rsid w:val="00B67513"/>
  </w:style>
  <w:style w:type="character" w:customStyle="1" w:styleId="WW8Num8z7">
    <w:name w:val="WW8Num8z7"/>
    <w:rsid w:val="00B67513"/>
  </w:style>
  <w:style w:type="character" w:customStyle="1" w:styleId="WW8Num8z8">
    <w:name w:val="WW8Num8z8"/>
    <w:rsid w:val="00B67513"/>
  </w:style>
  <w:style w:type="character" w:customStyle="1" w:styleId="WW8Num4z1">
    <w:name w:val="WW8Num4z1"/>
    <w:rsid w:val="00B67513"/>
  </w:style>
  <w:style w:type="character" w:customStyle="1" w:styleId="WW8Num4z2">
    <w:name w:val="WW8Num4z2"/>
    <w:rsid w:val="00B67513"/>
  </w:style>
  <w:style w:type="character" w:customStyle="1" w:styleId="WW8Num4z3">
    <w:name w:val="WW8Num4z3"/>
    <w:rsid w:val="00B67513"/>
  </w:style>
  <w:style w:type="character" w:customStyle="1" w:styleId="WW8Num4z4">
    <w:name w:val="WW8Num4z4"/>
    <w:rsid w:val="00B67513"/>
  </w:style>
  <w:style w:type="character" w:customStyle="1" w:styleId="WW8Num4z5">
    <w:name w:val="WW8Num4z5"/>
    <w:rsid w:val="00B67513"/>
  </w:style>
  <w:style w:type="character" w:customStyle="1" w:styleId="WW8Num4z6">
    <w:name w:val="WW8Num4z6"/>
    <w:rsid w:val="00B67513"/>
  </w:style>
  <w:style w:type="character" w:customStyle="1" w:styleId="WW8Num4z7">
    <w:name w:val="WW8Num4z7"/>
    <w:rsid w:val="00B67513"/>
  </w:style>
  <w:style w:type="character" w:customStyle="1" w:styleId="WW8Num4z8">
    <w:name w:val="WW8Num4z8"/>
    <w:rsid w:val="00B67513"/>
  </w:style>
  <w:style w:type="character" w:customStyle="1" w:styleId="WW8Num9z0">
    <w:name w:val="WW8Num9z0"/>
    <w:rsid w:val="00B67513"/>
  </w:style>
  <w:style w:type="character" w:customStyle="1" w:styleId="WW8Num9z1">
    <w:name w:val="WW8Num9z1"/>
    <w:rsid w:val="00B67513"/>
  </w:style>
  <w:style w:type="character" w:customStyle="1" w:styleId="WW8Num9z2">
    <w:name w:val="WW8Num9z2"/>
    <w:rsid w:val="00B67513"/>
  </w:style>
  <w:style w:type="character" w:customStyle="1" w:styleId="WW8Num9z3">
    <w:name w:val="WW8Num9z3"/>
    <w:rsid w:val="00B67513"/>
  </w:style>
  <w:style w:type="character" w:customStyle="1" w:styleId="WW8Num9z4">
    <w:name w:val="WW8Num9z4"/>
    <w:rsid w:val="00B67513"/>
  </w:style>
  <w:style w:type="character" w:customStyle="1" w:styleId="WW8Num9z5">
    <w:name w:val="WW8Num9z5"/>
    <w:rsid w:val="00B67513"/>
  </w:style>
  <w:style w:type="character" w:customStyle="1" w:styleId="WW8Num9z6">
    <w:name w:val="WW8Num9z6"/>
    <w:rsid w:val="00B67513"/>
  </w:style>
  <w:style w:type="character" w:customStyle="1" w:styleId="WW8Num9z7">
    <w:name w:val="WW8Num9z7"/>
    <w:rsid w:val="00B67513"/>
  </w:style>
  <w:style w:type="character" w:customStyle="1" w:styleId="WW8Num9z8">
    <w:name w:val="WW8Num9z8"/>
    <w:rsid w:val="00B67513"/>
  </w:style>
  <w:style w:type="character" w:customStyle="1" w:styleId="40">
    <w:name w:val="Προεπιλεγμένη γραμματοσειρά4"/>
    <w:rsid w:val="00B67513"/>
  </w:style>
  <w:style w:type="character" w:customStyle="1" w:styleId="WW8Num10z0">
    <w:name w:val="WW8Num10z0"/>
    <w:rsid w:val="00B67513"/>
  </w:style>
  <w:style w:type="character" w:customStyle="1" w:styleId="WW8Num10z1">
    <w:name w:val="WW8Num10z1"/>
    <w:rsid w:val="00B67513"/>
  </w:style>
  <w:style w:type="character" w:customStyle="1" w:styleId="WW8Num10z2">
    <w:name w:val="WW8Num10z2"/>
    <w:rsid w:val="00B67513"/>
  </w:style>
  <w:style w:type="character" w:customStyle="1" w:styleId="WW8Num10z3">
    <w:name w:val="WW8Num10z3"/>
    <w:rsid w:val="00B67513"/>
  </w:style>
  <w:style w:type="character" w:customStyle="1" w:styleId="WW8Num10z4">
    <w:name w:val="WW8Num10z4"/>
    <w:rsid w:val="00B67513"/>
  </w:style>
  <w:style w:type="character" w:customStyle="1" w:styleId="WW8Num10z5">
    <w:name w:val="WW8Num10z5"/>
    <w:rsid w:val="00B67513"/>
  </w:style>
  <w:style w:type="character" w:customStyle="1" w:styleId="WW8Num10z6">
    <w:name w:val="WW8Num10z6"/>
    <w:rsid w:val="00B67513"/>
  </w:style>
  <w:style w:type="character" w:customStyle="1" w:styleId="WW8Num10z7">
    <w:name w:val="WW8Num10z7"/>
    <w:rsid w:val="00B67513"/>
  </w:style>
  <w:style w:type="character" w:customStyle="1" w:styleId="WW8Num10z8">
    <w:name w:val="WW8Num10z8"/>
    <w:rsid w:val="00B67513"/>
  </w:style>
  <w:style w:type="character" w:customStyle="1" w:styleId="30">
    <w:name w:val="Προεπιλεγμένη γραμματοσειρά3"/>
    <w:rsid w:val="00B67513"/>
  </w:style>
  <w:style w:type="character" w:customStyle="1" w:styleId="WW8Num3z1">
    <w:name w:val="WW8Num3z1"/>
    <w:rsid w:val="00B67513"/>
  </w:style>
  <w:style w:type="character" w:customStyle="1" w:styleId="WW8Num3z2">
    <w:name w:val="WW8Num3z2"/>
    <w:rsid w:val="00B67513"/>
  </w:style>
  <w:style w:type="character" w:customStyle="1" w:styleId="WW8Num3z3">
    <w:name w:val="WW8Num3z3"/>
    <w:rsid w:val="00B67513"/>
  </w:style>
  <w:style w:type="character" w:customStyle="1" w:styleId="WW8Num3z4">
    <w:name w:val="WW8Num3z4"/>
    <w:rsid w:val="00B67513"/>
  </w:style>
  <w:style w:type="character" w:customStyle="1" w:styleId="WW8Num3z5">
    <w:name w:val="WW8Num3z5"/>
    <w:rsid w:val="00B67513"/>
  </w:style>
  <w:style w:type="character" w:customStyle="1" w:styleId="WW8Num3z6">
    <w:name w:val="WW8Num3z6"/>
    <w:rsid w:val="00B67513"/>
  </w:style>
  <w:style w:type="character" w:customStyle="1" w:styleId="WW8Num3z7">
    <w:name w:val="WW8Num3z7"/>
    <w:rsid w:val="00B67513"/>
  </w:style>
  <w:style w:type="character" w:customStyle="1" w:styleId="WW8Num3z8">
    <w:name w:val="WW8Num3z8"/>
    <w:rsid w:val="00B67513"/>
  </w:style>
  <w:style w:type="character" w:customStyle="1" w:styleId="WW8Num11z0">
    <w:name w:val="WW8Num11z0"/>
    <w:rsid w:val="00B67513"/>
  </w:style>
  <w:style w:type="character" w:customStyle="1" w:styleId="WW8Num11z1">
    <w:name w:val="WW8Num11z1"/>
    <w:rsid w:val="00B67513"/>
  </w:style>
  <w:style w:type="character" w:customStyle="1" w:styleId="WW8Num11z2">
    <w:name w:val="WW8Num11z2"/>
    <w:rsid w:val="00B67513"/>
  </w:style>
  <w:style w:type="character" w:customStyle="1" w:styleId="WW8Num11z3">
    <w:name w:val="WW8Num11z3"/>
    <w:rsid w:val="00B67513"/>
  </w:style>
  <w:style w:type="character" w:customStyle="1" w:styleId="WW8Num11z4">
    <w:name w:val="WW8Num11z4"/>
    <w:rsid w:val="00B67513"/>
  </w:style>
  <w:style w:type="character" w:customStyle="1" w:styleId="WW8Num11z5">
    <w:name w:val="WW8Num11z5"/>
    <w:rsid w:val="00B67513"/>
  </w:style>
  <w:style w:type="character" w:customStyle="1" w:styleId="WW8Num11z6">
    <w:name w:val="WW8Num11z6"/>
    <w:rsid w:val="00B67513"/>
  </w:style>
  <w:style w:type="character" w:customStyle="1" w:styleId="WW8Num11z7">
    <w:name w:val="WW8Num11z7"/>
    <w:rsid w:val="00B67513"/>
  </w:style>
  <w:style w:type="character" w:customStyle="1" w:styleId="WW8Num11z8">
    <w:name w:val="WW8Num11z8"/>
    <w:rsid w:val="00B67513"/>
  </w:style>
  <w:style w:type="character" w:customStyle="1" w:styleId="WW8Num12z0">
    <w:name w:val="WW8Num12z0"/>
    <w:rsid w:val="00B67513"/>
  </w:style>
  <w:style w:type="character" w:customStyle="1" w:styleId="WW8Num12z1">
    <w:name w:val="WW8Num12z1"/>
    <w:rsid w:val="00B67513"/>
  </w:style>
  <w:style w:type="character" w:customStyle="1" w:styleId="WW8Num12z2">
    <w:name w:val="WW8Num12z2"/>
    <w:rsid w:val="00B67513"/>
  </w:style>
  <w:style w:type="character" w:customStyle="1" w:styleId="WW8Num12z3">
    <w:name w:val="WW8Num12z3"/>
    <w:rsid w:val="00B67513"/>
  </w:style>
  <w:style w:type="character" w:customStyle="1" w:styleId="WW8Num12z4">
    <w:name w:val="WW8Num12z4"/>
    <w:rsid w:val="00B67513"/>
  </w:style>
  <w:style w:type="character" w:customStyle="1" w:styleId="WW8Num12z5">
    <w:name w:val="WW8Num12z5"/>
    <w:rsid w:val="00B67513"/>
  </w:style>
  <w:style w:type="character" w:customStyle="1" w:styleId="WW8Num12z6">
    <w:name w:val="WW8Num12z6"/>
    <w:rsid w:val="00B67513"/>
  </w:style>
  <w:style w:type="character" w:customStyle="1" w:styleId="WW8Num12z7">
    <w:name w:val="WW8Num12z7"/>
    <w:rsid w:val="00B67513"/>
  </w:style>
  <w:style w:type="character" w:customStyle="1" w:styleId="WW8Num12z8">
    <w:name w:val="WW8Num12z8"/>
    <w:rsid w:val="00B67513"/>
  </w:style>
  <w:style w:type="character" w:customStyle="1" w:styleId="22">
    <w:name w:val="Προεπιλεγμένη γραμματοσειρά2"/>
    <w:rsid w:val="00B67513"/>
  </w:style>
  <w:style w:type="character" w:customStyle="1" w:styleId="11">
    <w:name w:val="Προεπιλεγμένη γραμματοσειρά1"/>
    <w:rsid w:val="00B67513"/>
  </w:style>
  <w:style w:type="character" w:customStyle="1" w:styleId="50">
    <w:name w:val="Προεπιλεγμένη γραμματοσειρά5"/>
    <w:rsid w:val="00B67513"/>
  </w:style>
  <w:style w:type="character" w:customStyle="1" w:styleId="Char10">
    <w:name w:val="Κεφαλίδα Char1"/>
    <w:rsid w:val="00B67513"/>
    <w:rPr>
      <w:rFonts w:ascii="Calibri" w:eastAsia="Calibri" w:hAnsi="Calibri" w:cs="Times New Roman"/>
    </w:rPr>
  </w:style>
  <w:style w:type="character" w:customStyle="1" w:styleId="ListLabel1">
    <w:name w:val="ListLabel 1"/>
    <w:rsid w:val="00B67513"/>
    <w:rPr>
      <w:rFonts w:cs="Courier New"/>
    </w:rPr>
  </w:style>
  <w:style w:type="character" w:customStyle="1" w:styleId="af2">
    <w:name w:val="Χαρακτήρες αρίθμησης"/>
    <w:rsid w:val="00B67513"/>
  </w:style>
  <w:style w:type="character" w:styleId="af3">
    <w:name w:val="footnote reference"/>
    <w:rsid w:val="00B67513"/>
    <w:rPr>
      <w:vertAlign w:val="superscript"/>
    </w:rPr>
  </w:style>
  <w:style w:type="character" w:customStyle="1" w:styleId="af4">
    <w:name w:val="Κουκκίδες"/>
    <w:rsid w:val="00B67513"/>
    <w:rPr>
      <w:rFonts w:ascii="OpenSymbol" w:eastAsia="OpenSymbol" w:hAnsi="OpenSymbol" w:cs="OpenSymbol"/>
    </w:rPr>
  </w:style>
  <w:style w:type="character" w:customStyle="1" w:styleId="WW8Num20z0">
    <w:name w:val="WW8Num20z0"/>
    <w:rsid w:val="00B67513"/>
    <w:rPr>
      <w:rFonts w:ascii="Times New Roman" w:hAnsi="Times New Roman" w:cs="Times New Roman"/>
      <w:sz w:val="22"/>
      <w:szCs w:val="24"/>
    </w:rPr>
  </w:style>
  <w:style w:type="character" w:customStyle="1" w:styleId="WW8Num20z1">
    <w:name w:val="WW8Num20z1"/>
    <w:rsid w:val="00B67513"/>
  </w:style>
  <w:style w:type="character" w:customStyle="1" w:styleId="WW8Num20z2">
    <w:name w:val="WW8Num20z2"/>
    <w:rsid w:val="00B67513"/>
  </w:style>
  <w:style w:type="character" w:customStyle="1" w:styleId="WW8Num20z3">
    <w:name w:val="WW8Num20z3"/>
    <w:rsid w:val="00B67513"/>
  </w:style>
  <w:style w:type="character" w:customStyle="1" w:styleId="WW8Num20z4">
    <w:name w:val="WW8Num20z4"/>
    <w:rsid w:val="00B67513"/>
  </w:style>
  <w:style w:type="character" w:customStyle="1" w:styleId="WW8Num20z5">
    <w:name w:val="WW8Num20z5"/>
    <w:rsid w:val="00B67513"/>
  </w:style>
  <w:style w:type="character" w:customStyle="1" w:styleId="WW8Num20z6">
    <w:name w:val="WW8Num20z6"/>
    <w:rsid w:val="00B67513"/>
  </w:style>
  <w:style w:type="character" w:customStyle="1" w:styleId="WW8Num20z7">
    <w:name w:val="WW8Num20z7"/>
    <w:rsid w:val="00B67513"/>
  </w:style>
  <w:style w:type="character" w:customStyle="1" w:styleId="WW8Num20z8">
    <w:name w:val="WW8Num20z8"/>
    <w:rsid w:val="00B67513"/>
  </w:style>
  <w:style w:type="character" w:customStyle="1" w:styleId="WW8Num21z0">
    <w:name w:val="WW8Num21z0"/>
    <w:rsid w:val="00B67513"/>
    <w:rPr>
      <w:rFonts w:ascii="Times New Roman" w:hAnsi="Times New Roman" w:cs="Times New Roman"/>
    </w:rPr>
  </w:style>
  <w:style w:type="character" w:customStyle="1" w:styleId="WW8Num21z1">
    <w:name w:val="WW8Num21z1"/>
    <w:rsid w:val="00B67513"/>
  </w:style>
  <w:style w:type="character" w:customStyle="1" w:styleId="WW8Num21z2">
    <w:name w:val="WW8Num21z2"/>
    <w:rsid w:val="00B67513"/>
  </w:style>
  <w:style w:type="character" w:customStyle="1" w:styleId="WW8Num21z3">
    <w:name w:val="WW8Num21z3"/>
    <w:rsid w:val="00B67513"/>
  </w:style>
  <w:style w:type="character" w:customStyle="1" w:styleId="WW8Num21z4">
    <w:name w:val="WW8Num21z4"/>
    <w:rsid w:val="00B67513"/>
  </w:style>
  <w:style w:type="character" w:customStyle="1" w:styleId="WW8Num21z5">
    <w:name w:val="WW8Num21z5"/>
    <w:rsid w:val="00B67513"/>
  </w:style>
  <w:style w:type="character" w:customStyle="1" w:styleId="WW8Num21z6">
    <w:name w:val="WW8Num21z6"/>
    <w:rsid w:val="00B67513"/>
  </w:style>
  <w:style w:type="character" w:customStyle="1" w:styleId="WW8Num21z7">
    <w:name w:val="WW8Num21z7"/>
    <w:rsid w:val="00B67513"/>
  </w:style>
  <w:style w:type="character" w:customStyle="1" w:styleId="WW8Num21z8">
    <w:name w:val="WW8Num21z8"/>
    <w:rsid w:val="00B67513"/>
  </w:style>
  <w:style w:type="character" w:customStyle="1" w:styleId="WW8Num23z0">
    <w:name w:val="WW8Num23z0"/>
    <w:rsid w:val="00B67513"/>
  </w:style>
  <w:style w:type="character" w:customStyle="1" w:styleId="WW8Num23z1">
    <w:name w:val="WW8Num23z1"/>
    <w:rsid w:val="00B67513"/>
  </w:style>
  <w:style w:type="character" w:customStyle="1" w:styleId="WW8Num23z2">
    <w:name w:val="WW8Num23z2"/>
    <w:rsid w:val="00B67513"/>
  </w:style>
  <w:style w:type="character" w:customStyle="1" w:styleId="WW8Num23z3">
    <w:name w:val="WW8Num23z3"/>
    <w:rsid w:val="00B67513"/>
  </w:style>
  <w:style w:type="character" w:customStyle="1" w:styleId="WW8Num23z4">
    <w:name w:val="WW8Num23z4"/>
    <w:rsid w:val="00B67513"/>
  </w:style>
  <w:style w:type="character" w:customStyle="1" w:styleId="WW8Num23z5">
    <w:name w:val="WW8Num23z5"/>
    <w:rsid w:val="00B67513"/>
  </w:style>
  <w:style w:type="character" w:customStyle="1" w:styleId="WW8Num23z6">
    <w:name w:val="WW8Num23z6"/>
    <w:rsid w:val="00B67513"/>
  </w:style>
  <w:style w:type="character" w:customStyle="1" w:styleId="WW8Num23z7">
    <w:name w:val="WW8Num23z7"/>
    <w:rsid w:val="00B67513"/>
  </w:style>
  <w:style w:type="character" w:customStyle="1" w:styleId="WW8Num23z8">
    <w:name w:val="WW8Num23z8"/>
    <w:rsid w:val="00B67513"/>
  </w:style>
  <w:style w:type="character" w:customStyle="1" w:styleId="af5">
    <w:name w:val="Χαρακτήρες σημείωσης τέλους"/>
    <w:rsid w:val="00B67513"/>
    <w:rPr>
      <w:vertAlign w:val="superscript"/>
    </w:rPr>
  </w:style>
  <w:style w:type="character" w:customStyle="1" w:styleId="WW-">
    <w:name w:val="WW-Χαρακτήρες σημείωσης τέλους"/>
    <w:rsid w:val="00B67513"/>
  </w:style>
  <w:style w:type="paragraph" w:customStyle="1" w:styleId="af6">
    <w:name w:val="Επικεφαλίδα"/>
    <w:basedOn w:val="a"/>
    <w:next w:val="a6"/>
    <w:rsid w:val="00B67513"/>
    <w:pPr>
      <w:keepNext/>
      <w:suppressAutoHyphens/>
      <w:spacing w:before="240" w:after="120" w:line="276" w:lineRule="auto"/>
      <w:ind w:firstLine="397"/>
      <w:jc w:val="both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7">
    <w:name w:val="List"/>
    <w:basedOn w:val="a6"/>
    <w:rsid w:val="00B67513"/>
    <w:pPr>
      <w:suppressAutoHyphens/>
      <w:spacing w:after="120" w:line="276" w:lineRule="auto"/>
      <w:ind w:firstLine="397"/>
    </w:pPr>
    <w:rPr>
      <w:rFonts w:ascii="Calibri" w:hAnsi="Calibri" w:cs="Mangal"/>
      <w:kern w:val="1"/>
      <w:sz w:val="22"/>
      <w:szCs w:val="22"/>
      <w:lang w:eastAsia="zh-CN"/>
    </w:rPr>
  </w:style>
  <w:style w:type="paragraph" w:styleId="af8">
    <w:name w:val="caption"/>
    <w:basedOn w:val="a"/>
    <w:qFormat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41">
    <w:name w:val="Λεζάντα4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31">
    <w:name w:val="Λεζάντα3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23">
    <w:name w:val="Λεζάντα2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2">
    <w:name w:val="Λεζάντα1"/>
    <w:basedOn w:val="a"/>
    <w:rsid w:val="00B67513"/>
    <w:pPr>
      <w:suppressLineNumbers/>
      <w:suppressAutoHyphens/>
      <w:spacing w:before="120" w:after="120" w:line="276" w:lineRule="auto"/>
      <w:ind w:firstLine="397"/>
      <w:jc w:val="both"/>
    </w:pPr>
    <w:rPr>
      <w:rFonts w:ascii="Calibri" w:hAnsi="Calibri" w:cs="Mangal"/>
      <w:i/>
      <w:iCs/>
      <w:kern w:val="1"/>
      <w:sz w:val="24"/>
      <w:szCs w:val="24"/>
      <w:lang w:eastAsia="zh-CN"/>
    </w:rPr>
  </w:style>
  <w:style w:type="paragraph" w:customStyle="1" w:styleId="13">
    <w:name w:val="Τμήμα κειμένου1"/>
    <w:basedOn w:val="a"/>
    <w:rsid w:val="00B67513"/>
    <w:pPr>
      <w:suppressAutoHyphens/>
      <w:spacing w:line="100" w:lineRule="atLeast"/>
      <w:ind w:left="-568" w:right="-355" w:firstLine="284"/>
      <w:jc w:val="both"/>
    </w:pPr>
    <w:rPr>
      <w:rFonts w:ascii="Arial" w:hAnsi="Arial" w:cs="Arial"/>
      <w:b/>
      <w:kern w:val="1"/>
      <w:sz w:val="24"/>
      <w:lang w:eastAsia="zh-CN"/>
    </w:rPr>
  </w:style>
  <w:style w:type="paragraph" w:customStyle="1" w:styleId="14">
    <w:name w:val="Χωρίς διάστιχο1"/>
    <w:rsid w:val="00B67513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customStyle="1" w:styleId="GRHelvA">
    <w:name w:val="GR Helv Aπλό"/>
    <w:basedOn w:val="a"/>
    <w:rsid w:val="00B67513"/>
    <w:pPr>
      <w:suppressAutoHyphens/>
      <w:spacing w:line="100" w:lineRule="atLeast"/>
      <w:ind w:firstLine="284"/>
      <w:jc w:val="both"/>
    </w:pPr>
    <w:rPr>
      <w:rFonts w:ascii="√Ò·ÏÏ·ÙÔÛÂÈÒ‹200" w:hAnsi="√Ò·ÏÏ·ÙÔÛÂÈÒ‹200" w:cs="√Ò·ÏÏ·ÙÔÛÂÈÒ‹200"/>
      <w:kern w:val="1"/>
      <w:sz w:val="24"/>
      <w:lang w:eastAsia="zh-CN"/>
    </w:rPr>
  </w:style>
  <w:style w:type="paragraph" w:customStyle="1" w:styleId="15">
    <w:name w:val="Κείμενο πλαισίου1"/>
    <w:basedOn w:val="a"/>
    <w:rsid w:val="00B67513"/>
    <w:pPr>
      <w:suppressAutoHyphens/>
      <w:spacing w:line="100" w:lineRule="atLeast"/>
      <w:ind w:firstLine="397"/>
      <w:jc w:val="both"/>
    </w:pPr>
    <w:rPr>
      <w:rFonts w:ascii="Tahoma" w:hAnsi="Tahoma" w:cs="Tahoma"/>
      <w:kern w:val="1"/>
      <w:sz w:val="16"/>
      <w:szCs w:val="16"/>
      <w:lang w:eastAsia="zh-CN"/>
    </w:rPr>
  </w:style>
  <w:style w:type="paragraph" w:customStyle="1" w:styleId="16">
    <w:name w:val="Παράγραφος λίστας1"/>
    <w:basedOn w:val="a"/>
    <w:rsid w:val="00B67513"/>
    <w:pPr>
      <w:suppressAutoHyphens/>
      <w:spacing w:line="276" w:lineRule="auto"/>
      <w:ind w:left="72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Web1">
    <w:name w:val="Κανονικό (Web)1"/>
    <w:basedOn w:val="a"/>
    <w:rsid w:val="00B67513"/>
    <w:pPr>
      <w:suppressAutoHyphens/>
      <w:spacing w:before="28" w:after="28" w:line="100" w:lineRule="atLeast"/>
    </w:pPr>
    <w:rPr>
      <w:kern w:val="1"/>
      <w:sz w:val="24"/>
      <w:szCs w:val="24"/>
      <w:lang w:eastAsia="zh-CN"/>
    </w:rPr>
  </w:style>
  <w:style w:type="paragraph" w:customStyle="1" w:styleId="af9">
    <w:name w:val="Επικεφαλίδα πίνακα"/>
    <w:basedOn w:val="af1"/>
    <w:rsid w:val="00B67513"/>
    <w:pPr>
      <w:spacing w:after="200" w:line="276" w:lineRule="auto"/>
      <w:ind w:firstLine="397"/>
      <w:jc w:val="center"/>
    </w:pPr>
    <w:rPr>
      <w:rFonts w:ascii="Calibri" w:hAnsi="Calibri" w:cs="Calibri"/>
      <w:b/>
      <w:bCs/>
      <w:kern w:val="1"/>
      <w:sz w:val="22"/>
      <w:szCs w:val="22"/>
    </w:rPr>
  </w:style>
  <w:style w:type="paragraph" w:styleId="afa">
    <w:name w:val="footnote text"/>
    <w:basedOn w:val="a"/>
    <w:link w:val="Char4"/>
    <w:rsid w:val="00B67513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BFBFBF"/>
      <w:suppressAutoHyphens/>
      <w:spacing w:line="276" w:lineRule="auto"/>
      <w:ind w:left="339" w:hanging="339"/>
      <w:jc w:val="both"/>
    </w:pPr>
    <w:rPr>
      <w:rFonts w:ascii="Calibri" w:hAnsi="Calibri" w:cs="Calibri"/>
      <w:kern w:val="1"/>
      <w:lang w:eastAsia="zh-CN"/>
    </w:rPr>
  </w:style>
  <w:style w:type="character" w:customStyle="1" w:styleId="Char4">
    <w:name w:val="Κείμενο υποσημείωσης Char"/>
    <w:basedOn w:val="a0"/>
    <w:link w:val="afa"/>
    <w:rsid w:val="00B67513"/>
    <w:rPr>
      <w:rFonts w:ascii="Calibri" w:eastAsia="Times New Roman" w:hAnsi="Calibri" w:cs="Calibri"/>
      <w:kern w:val="1"/>
      <w:sz w:val="20"/>
      <w:szCs w:val="20"/>
      <w:shd w:val="clear" w:color="auto" w:fill="BFBFBF"/>
      <w:lang w:eastAsia="zh-CN"/>
    </w:rPr>
  </w:style>
  <w:style w:type="paragraph" w:customStyle="1" w:styleId="17">
    <w:name w:val="Βασικό1"/>
    <w:rsid w:val="00B6751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b">
    <w:name w:val="Παραθέσεις"/>
    <w:basedOn w:val="a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styleId="afc">
    <w:name w:val="Title"/>
    <w:basedOn w:val="af6"/>
    <w:next w:val="a6"/>
    <w:link w:val="Char5"/>
    <w:qFormat/>
    <w:rsid w:val="00B67513"/>
  </w:style>
  <w:style w:type="character" w:customStyle="1" w:styleId="Char5">
    <w:name w:val="Τίτλος Char"/>
    <w:basedOn w:val="a0"/>
    <w:link w:val="afc"/>
    <w:rsid w:val="00B67513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styleId="afd">
    <w:name w:val="Subtitle"/>
    <w:basedOn w:val="af6"/>
    <w:next w:val="a6"/>
    <w:link w:val="Char6"/>
    <w:qFormat/>
    <w:rsid w:val="00B67513"/>
  </w:style>
  <w:style w:type="character" w:customStyle="1" w:styleId="Char6">
    <w:name w:val="Υπότιτλος Char"/>
    <w:basedOn w:val="a0"/>
    <w:link w:val="afd"/>
    <w:rsid w:val="00B67513"/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afe">
    <w:name w:val="Προμορφοποιημένο κείμενο"/>
    <w:basedOn w:val="a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aff">
    <w:name w:val="Οριζόντια γραμμή"/>
    <w:basedOn w:val="a"/>
    <w:next w:val="a6"/>
    <w:rsid w:val="00B67513"/>
    <w:pPr>
      <w:suppressAutoHyphens/>
      <w:spacing w:after="200"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gedecouverture">
    <w:name w:val="Page de couverture"/>
    <w:basedOn w:val="a"/>
    <w:next w:val="a"/>
    <w:rsid w:val="00B67513"/>
    <w:pPr>
      <w:suppressAutoHyphens/>
      <w:spacing w:line="276" w:lineRule="auto"/>
      <w:ind w:firstLine="39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PartTitle">
    <w:name w:val="PartTitle"/>
    <w:basedOn w:val="a"/>
    <w:next w:val="ChapterTitle"/>
    <w:rsid w:val="00B67513"/>
    <w:pPr>
      <w:keepNext/>
      <w:pageBreakBefore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kern w:val="1"/>
      <w:sz w:val="36"/>
      <w:szCs w:val="22"/>
      <w:lang w:eastAsia="zh-CN"/>
    </w:rPr>
  </w:style>
  <w:style w:type="paragraph" w:customStyle="1" w:styleId="Titrearticle">
    <w:name w:val="Titre article"/>
    <w:basedOn w:val="a"/>
    <w:next w:val="a"/>
    <w:rsid w:val="00B67513"/>
    <w:pPr>
      <w:keepNext/>
      <w:suppressAutoHyphens/>
      <w:spacing w:before="360" w:after="120" w:line="276" w:lineRule="auto"/>
      <w:ind w:firstLine="397"/>
      <w:jc w:val="center"/>
    </w:pPr>
    <w:rPr>
      <w:rFonts w:ascii="Calibri" w:hAnsi="Calibri" w:cs="Calibri"/>
      <w:i/>
      <w:kern w:val="1"/>
      <w:sz w:val="22"/>
      <w:szCs w:val="22"/>
      <w:lang w:eastAsia="zh-CN"/>
    </w:rPr>
  </w:style>
  <w:style w:type="paragraph" w:customStyle="1" w:styleId="Point0">
    <w:name w:val="Point 0"/>
    <w:basedOn w:val="a"/>
    <w:rsid w:val="00B67513"/>
    <w:pPr>
      <w:suppressAutoHyphens/>
      <w:spacing w:after="200" w:line="276" w:lineRule="auto"/>
      <w:ind w:left="850" w:hanging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0">
    <w:name w:val="Tiret 0"/>
    <w:basedOn w:val="Point0"/>
    <w:rsid w:val="00B67513"/>
    <w:pPr>
      <w:numPr>
        <w:numId w:val="20"/>
      </w:numPr>
    </w:pPr>
  </w:style>
  <w:style w:type="paragraph" w:customStyle="1" w:styleId="Point1">
    <w:name w:val="Point 1"/>
    <w:basedOn w:val="a"/>
    <w:rsid w:val="00B67513"/>
    <w:pPr>
      <w:suppressAutoHyphens/>
      <w:spacing w:after="200" w:line="276" w:lineRule="auto"/>
      <w:ind w:left="1417" w:hanging="567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iret1">
    <w:name w:val="Tiret 1"/>
    <w:basedOn w:val="Point1"/>
    <w:rsid w:val="00B67513"/>
    <w:pPr>
      <w:numPr>
        <w:numId w:val="21"/>
      </w:numPr>
    </w:pPr>
  </w:style>
  <w:style w:type="paragraph" w:customStyle="1" w:styleId="Text1">
    <w:name w:val="Text 1"/>
    <w:basedOn w:val="a"/>
    <w:rsid w:val="00B67513"/>
    <w:pPr>
      <w:suppressAutoHyphens/>
      <w:spacing w:after="200" w:line="276" w:lineRule="auto"/>
      <w:ind w:left="850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umPar1">
    <w:name w:val="NumPar 1"/>
    <w:basedOn w:val="a"/>
    <w:next w:val="Text1"/>
    <w:rsid w:val="00B67513"/>
    <w:pPr>
      <w:numPr>
        <w:numId w:val="22"/>
      </w:numPr>
      <w:suppressAutoHyphens/>
      <w:spacing w:after="200" w:line="276" w:lineRule="auto"/>
      <w:jc w:val="both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NormalLeft">
    <w:name w:val="Normal Left"/>
    <w:basedOn w:val="a"/>
    <w:rsid w:val="00B67513"/>
    <w:pPr>
      <w:suppressAutoHyphens/>
      <w:spacing w:after="200" w:line="276" w:lineRule="auto"/>
      <w:ind w:firstLine="397"/>
    </w:pPr>
    <w:rPr>
      <w:rFonts w:ascii="Calibri" w:hAnsi="Calibri" w:cs="Calibri"/>
      <w:kern w:val="1"/>
      <w:sz w:val="22"/>
      <w:szCs w:val="22"/>
      <w:lang w:eastAsia="zh-CN"/>
    </w:rPr>
  </w:style>
  <w:style w:type="character" w:customStyle="1" w:styleId="Char11">
    <w:name w:val="Κείμενο πλαισίου Char1"/>
    <w:basedOn w:val="a0"/>
    <w:uiPriority w:val="99"/>
    <w:semiHidden/>
    <w:rsid w:val="00B67513"/>
    <w:rPr>
      <w:rFonts w:ascii="Tahoma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021B0-6D8C-4020-A9B2-CDC2EBA1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351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6</cp:revision>
  <cp:lastPrinted>2019-03-01T11:30:00Z</cp:lastPrinted>
  <dcterms:created xsi:type="dcterms:W3CDTF">2019-03-01T11:10:00Z</dcterms:created>
  <dcterms:modified xsi:type="dcterms:W3CDTF">2019-03-01T11:36:00Z</dcterms:modified>
</cp:coreProperties>
</file>