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2B281A" w:rsidRDefault="00EE075F" w:rsidP="001265FE">
      <w:pPr>
        <w:ind w:right="-664"/>
        <w:contextualSpacing/>
        <w:rPr>
          <w:sz w:val="24"/>
          <w:szCs w:val="24"/>
        </w:rPr>
      </w:pPr>
      <w:r w:rsidRPr="002B281A">
        <w:rPr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 w:rsidRPr="002B281A">
        <w:rPr>
          <w:sz w:val="24"/>
          <w:szCs w:val="24"/>
        </w:rPr>
        <w:tab/>
      </w:r>
      <w:r w:rsidR="00C06647" w:rsidRPr="002B281A">
        <w:rPr>
          <w:sz w:val="24"/>
          <w:szCs w:val="24"/>
        </w:rPr>
        <w:tab/>
      </w:r>
      <w:r w:rsidR="00C06647" w:rsidRPr="002B281A">
        <w:rPr>
          <w:sz w:val="24"/>
          <w:szCs w:val="24"/>
        </w:rPr>
        <w:tab/>
      </w:r>
      <w:r w:rsidR="00C06647" w:rsidRPr="002B281A">
        <w:rPr>
          <w:sz w:val="24"/>
          <w:szCs w:val="24"/>
        </w:rPr>
        <w:tab/>
      </w:r>
      <w:r w:rsidR="00C06647" w:rsidRPr="002B281A">
        <w:rPr>
          <w:sz w:val="24"/>
          <w:szCs w:val="24"/>
        </w:rPr>
        <w:tab/>
      </w:r>
    </w:p>
    <w:p w:rsidR="005A0C98" w:rsidRPr="002B281A" w:rsidRDefault="005A0C98" w:rsidP="001265FE">
      <w:pPr>
        <w:ind w:right="-664"/>
        <w:contextualSpacing/>
        <w:rPr>
          <w:sz w:val="24"/>
          <w:szCs w:val="24"/>
          <w:lang w:val="en-US"/>
        </w:rPr>
      </w:pPr>
    </w:p>
    <w:p w:rsidR="005A0C98" w:rsidRPr="002B281A" w:rsidRDefault="005A0C98" w:rsidP="001265FE">
      <w:pPr>
        <w:ind w:right="-664"/>
        <w:contextualSpacing/>
        <w:rPr>
          <w:sz w:val="24"/>
          <w:szCs w:val="24"/>
          <w:lang w:val="en-US"/>
        </w:rPr>
      </w:pPr>
    </w:p>
    <w:p w:rsidR="005A0C98" w:rsidRPr="002B281A" w:rsidRDefault="005A0C98" w:rsidP="001265FE">
      <w:pPr>
        <w:ind w:right="-664"/>
        <w:contextualSpacing/>
        <w:rPr>
          <w:sz w:val="24"/>
          <w:szCs w:val="24"/>
          <w:lang w:val="en-US"/>
        </w:rPr>
      </w:pPr>
    </w:p>
    <w:p w:rsidR="005A0C98" w:rsidRPr="002B281A" w:rsidRDefault="00EE075F" w:rsidP="001265FE">
      <w:pPr>
        <w:ind w:right="-664"/>
        <w:contextualSpacing/>
        <w:rPr>
          <w:sz w:val="24"/>
          <w:szCs w:val="24"/>
        </w:rPr>
      </w:pPr>
      <w:r w:rsidRPr="002B281A">
        <w:rPr>
          <w:sz w:val="24"/>
          <w:szCs w:val="24"/>
        </w:rPr>
        <w:t xml:space="preserve"> </w:t>
      </w:r>
    </w:p>
    <w:p w:rsidR="002544EC" w:rsidRPr="002B281A" w:rsidRDefault="005A0C98" w:rsidP="001265FE">
      <w:pPr>
        <w:contextualSpacing/>
        <w:jc w:val="both"/>
        <w:rPr>
          <w:b/>
          <w:sz w:val="24"/>
          <w:szCs w:val="24"/>
        </w:rPr>
      </w:pPr>
      <w:r w:rsidRPr="002B281A">
        <w:rPr>
          <w:b/>
          <w:sz w:val="24"/>
          <w:szCs w:val="24"/>
        </w:rPr>
        <w:t>ΕΛΛΗΝΙΚΗ ΔΗΜΟΚΡΑΤΙΑ</w:t>
      </w:r>
      <w:r w:rsidR="00DD77E1" w:rsidRPr="002B281A">
        <w:rPr>
          <w:b/>
          <w:sz w:val="24"/>
          <w:szCs w:val="24"/>
        </w:rPr>
        <w:t xml:space="preserve">       </w:t>
      </w:r>
      <w:r w:rsidR="00F54DBB" w:rsidRPr="002B281A">
        <w:rPr>
          <w:b/>
          <w:sz w:val="24"/>
          <w:szCs w:val="24"/>
        </w:rPr>
        <w:t xml:space="preserve">                    </w:t>
      </w:r>
      <w:r w:rsidR="008924B2" w:rsidRPr="002B281A">
        <w:rPr>
          <w:b/>
          <w:sz w:val="24"/>
          <w:szCs w:val="24"/>
        </w:rPr>
        <w:t xml:space="preserve">    </w:t>
      </w:r>
      <w:r w:rsidR="0034445D" w:rsidRPr="002B281A">
        <w:rPr>
          <w:b/>
          <w:sz w:val="24"/>
          <w:szCs w:val="24"/>
        </w:rPr>
        <w:t xml:space="preserve"> </w:t>
      </w:r>
    </w:p>
    <w:p w:rsidR="005A0C98" w:rsidRPr="002B281A" w:rsidRDefault="00DD77E1" w:rsidP="002544EC">
      <w:pPr>
        <w:ind w:left="5040" w:firstLine="720"/>
        <w:contextualSpacing/>
        <w:jc w:val="both"/>
        <w:rPr>
          <w:sz w:val="24"/>
          <w:szCs w:val="24"/>
        </w:rPr>
      </w:pPr>
      <w:r w:rsidRPr="002B281A">
        <w:rPr>
          <w:b/>
          <w:sz w:val="24"/>
          <w:szCs w:val="24"/>
        </w:rPr>
        <w:t>Ημερομηνία:</w:t>
      </w:r>
      <w:r w:rsidR="00597137" w:rsidRPr="002B281A">
        <w:rPr>
          <w:b/>
          <w:sz w:val="24"/>
          <w:szCs w:val="24"/>
        </w:rPr>
        <w:t xml:space="preserve"> </w:t>
      </w:r>
      <w:r w:rsidR="002B281A" w:rsidRPr="002B281A">
        <w:rPr>
          <w:sz w:val="24"/>
          <w:szCs w:val="24"/>
        </w:rPr>
        <w:t>23</w:t>
      </w:r>
      <w:r w:rsidR="001F1F20" w:rsidRPr="002B281A">
        <w:rPr>
          <w:sz w:val="24"/>
          <w:szCs w:val="24"/>
        </w:rPr>
        <w:t xml:space="preserve"> </w:t>
      </w:r>
      <w:r w:rsidR="002B281A" w:rsidRPr="002B281A">
        <w:rPr>
          <w:sz w:val="24"/>
          <w:szCs w:val="24"/>
        </w:rPr>
        <w:t>Οκτωβρίου</w:t>
      </w:r>
      <w:r w:rsidR="001F1F20" w:rsidRPr="002B281A">
        <w:rPr>
          <w:sz w:val="24"/>
          <w:szCs w:val="24"/>
        </w:rPr>
        <w:t xml:space="preserve"> 2019</w:t>
      </w:r>
    </w:p>
    <w:p w:rsidR="00386AB6" w:rsidRPr="00E6792B" w:rsidRDefault="00386AB6" w:rsidP="001265FE">
      <w:pPr>
        <w:contextualSpacing/>
        <w:jc w:val="both"/>
        <w:rPr>
          <w:b/>
          <w:bCs/>
          <w:sz w:val="24"/>
          <w:szCs w:val="24"/>
        </w:rPr>
      </w:pPr>
      <w:r w:rsidRPr="002B281A">
        <w:rPr>
          <w:b/>
          <w:bCs/>
          <w:sz w:val="24"/>
          <w:szCs w:val="24"/>
        </w:rPr>
        <w:t>ΝΟΜΟΣ ΞΑΝΘΗΣ</w:t>
      </w:r>
      <w:r w:rsidR="00EE075F" w:rsidRPr="002B281A">
        <w:rPr>
          <w:b/>
          <w:bCs/>
          <w:sz w:val="24"/>
          <w:szCs w:val="24"/>
        </w:rPr>
        <w:t xml:space="preserve">                    </w:t>
      </w:r>
      <w:r w:rsidR="008924B2" w:rsidRPr="002B281A">
        <w:rPr>
          <w:b/>
          <w:bCs/>
          <w:sz w:val="24"/>
          <w:szCs w:val="24"/>
        </w:rPr>
        <w:t xml:space="preserve">                              </w:t>
      </w:r>
      <w:r w:rsidR="0034445D" w:rsidRPr="002B281A">
        <w:rPr>
          <w:b/>
          <w:bCs/>
          <w:sz w:val="24"/>
          <w:szCs w:val="24"/>
        </w:rPr>
        <w:t xml:space="preserve">       </w:t>
      </w:r>
      <w:r w:rsidR="009C1433" w:rsidRPr="002B281A">
        <w:rPr>
          <w:b/>
          <w:bCs/>
          <w:sz w:val="24"/>
          <w:szCs w:val="24"/>
        </w:rPr>
        <w:t xml:space="preserve"> </w:t>
      </w:r>
      <w:r w:rsidR="00E76EEE" w:rsidRPr="002B281A">
        <w:rPr>
          <w:b/>
          <w:bCs/>
          <w:sz w:val="24"/>
          <w:szCs w:val="24"/>
        </w:rPr>
        <w:t xml:space="preserve"> </w:t>
      </w:r>
      <w:r w:rsidR="000A35A0">
        <w:rPr>
          <w:b/>
          <w:bCs/>
          <w:sz w:val="24"/>
          <w:szCs w:val="24"/>
        </w:rPr>
        <w:t xml:space="preserve">   </w:t>
      </w:r>
      <w:r w:rsidR="00EE075F" w:rsidRPr="002B281A">
        <w:rPr>
          <w:b/>
          <w:bCs/>
          <w:sz w:val="24"/>
          <w:szCs w:val="24"/>
        </w:rPr>
        <w:t>Αριθ. Πρωτ</w:t>
      </w:r>
      <w:r w:rsidR="00DD77E1" w:rsidRPr="002B281A">
        <w:rPr>
          <w:b/>
          <w:bCs/>
          <w:sz w:val="24"/>
          <w:szCs w:val="24"/>
        </w:rPr>
        <w:t>.:</w:t>
      </w:r>
      <w:r w:rsidR="00EE075F" w:rsidRPr="002B281A">
        <w:rPr>
          <w:bCs/>
          <w:sz w:val="24"/>
          <w:szCs w:val="24"/>
        </w:rPr>
        <w:t xml:space="preserve"> </w:t>
      </w:r>
      <w:r w:rsidR="003E06BA">
        <w:rPr>
          <w:bCs/>
          <w:sz w:val="24"/>
          <w:szCs w:val="24"/>
        </w:rPr>
        <w:t>28192</w:t>
      </w:r>
    </w:p>
    <w:p w:rsidR="005A0C98" w:rsidRPr="002B281A" w:rsidRDefault="00D87D0F" w:rsidP="001265FE">
      <w:pPr>
        <w:contextualSpacing/>
        <w:jc w:val="both"/>
        <w:rPr>
          <w:b/>
          <w:bCs/>
          <w:sz w:val="24"/>
          <w:szCs w:val="24"/>
        </w:rPr>
      </w:pPr>
      <w:r w:rsidRPr="002B281A">
        <w:rPr>
          <w:b/>
          <w:bCs/>
          <w:sz w:val="24"/>
          <w:szCs w:val="24"/>
        </w:rPr>
        <w:t>ΔΗΜΟΣ ΞΑΝΘΗΣ</w:t>
      </w:r>
    </w:p>
    <w:p w:rsidR="00386AB6" w:rsidRPr="002B281A" w:rsidRDefault="00DD77E1" w:rsidP="001265FE">
      <w:pPr>
        <w:contextualSpacing/>
        <w:jc w:val="both"/>
        <w:rPr>
          <w:b/>
          <w:bCs/>
          <w:sz w:val="24"/>
          <w:szCs w:val="24"/>
        </w:rPr>
      </w:pPr>
      <w:r w:rsidRPr="002B281A">
        <w:rPr>
          <w:b/>
          <w:bCs/>
          <w:sz w:val="24"/>
          <w:szCs w:val="24"/>
        </w:rPr>
        <w:t>ΔΙΕΥΘΥ</w:t>
      </w:r>
      <w:r w:rsidR="00386AB6" w:rsidRPr="002B281A">
        <w:rPr>
          <w:b/>
          <w:bCs/>
          <w:sz w:val="24"/>
          <w:szCs w:val="24"/>
        </w:rPr>
        <w:t>ΝΣΗ ΟΙΚΟΝΟΜΙΚΩΝ ΥΠΗΡΕΣΙΩΝ</w:t>
      </w:r>
    </w:p>
    <w:p w:rsidR="00D87D0F" w:rsidRPr="002B281A" w:rsidRDefault="003B5796" w:rsidP="001265FE">
      <w:pPr>
        <w:contextualSpacing/>
        <w:jc w:val="both"/>
        <w:rPr>
          <w:b/>
          <w:bCs/>
          <w:sz w:val="24"/>
          <w:szCs w:val="24"/>
        </w:rPr>
      </w:pPr>
      <w:r w:rsidRPr="002B281A">
        <w:rPr>
          <w:b/>
          <w:bCs/>
          <w:sz w:val="24"/>
          <w:szCs w:val="24"/>
        </w:rPr>
        <w:t>ΤΜΗΜΑ ΛΟΓΙΣΤΗΡΙΟΥ &amp; ΠΡΟΜΗΘΕΙΩΝ</w:t>
      </w:r>
    </w:p>
    <w:p w:rsidR="003B5796" w:rsidRPr="002B281A" w:rsidRDefault="00CC746E" w:rsidP="001265FE">
      <w:pPr>
        <w:contextualSpacing/>
        <w:jc w:val="both"/>
        <w:rPr>
          <w:b/>
          <w:bCs/>
          <w:sz w:val="24"/>
          <w:szCs w:val="24"/>
        </w:rPr>
      </w:pPr>
      <w:r w:rsidRPr="002B281A">
        <w:rPr>
          <w:b/>
          <w:bCs/>
          <w:sz w:val="24"/>
          <w:szCs w:val="24"/>
        </w:rPr>
        <w:t xml:space="preserve">Πληροφορίες: </w:t>
      </w:r>
      <w:r w:rsidR="00AF6276" w:rsidRPr="002B281A">
        <w:rPr>
          <w:b/>
          <w:bCs/>
          <w:sz w:val="24"/>
          <w:szCs w:val="24"/>
        </w:rPr>
        <w:t>Πολ. Καρακατσάνη</w:t>
      </w:r>
    </w:p>
    <w:p w:rsidR="005A0C98" w:rsidRPr="002B281A" w:rsidRDefault="003B5796" w:rsidP="001265FE">
      <w:pPr>
        <w:contextualSpacing/>
        <w:jc w:val="both"/>
        <w:rPr>
          <w:b/>
          <w:bCs/>
          <w:sz w:val="24"/>
          <w:szCs w:val="24"/>
        </w:rPr>
      </w:pPr>
      <w:r w:rsidRPr="002B281A">
        <w:rPr>
          <w:b/>
          <w:bCs/>
          <w:sz w:val="24"/>
          <w:szCs w:val="24"/>
        </w:rPr>
        <w:t>Τηλ.: 2541026355</w:t>
      </w:r>
    </w:p>
    <w:p w:rsidR="00EE075F" w:rsidRPr="002B281A" w:rsidRDefault="00EE075F" w:rsidP="001265FE">
      <w:pPr>
        <w:ind w:left="2880" w:right="45"/>
        <w:contextualSpacing/>
        <w:rPr>
          <w:b/>
          <w:sz w:val="24"/>
          <w:szCs w:val="24"/>
          <w:u w:val="single"/>
        </w:rPr>
      </w:pPr>
    </w:p>
    <w:p w:rsidR="00F54DBB" w:rsidRPr="002B281A" w:rsidRDefault="00F54DBB" w:rsidP="001265FE">
      <w:pPr>
        <w:ind w:left="2880" w:right="45"/>
        <w:contextualSpacing/>
        <w:rPr>
          <w:b/>
          <w:sz w:val="24"/>
          <w:szCs w:val="24"/>
          <w:u w:val="single"/>
        </w:rPr>
      </w:pPr>
    </w:p>
    <w:p w:rsidR="00EE075F" w:rsidRPr="002B281A" w:rsidRDefault="00C40525" w:rsidP="00C40525">
      <w:pPr>
        <w:ind w:right="45"/>
        <w:contextualSpacing/>
        <w:jc w:val="center"/>
        <w:rPr>
          <w:b/>
          <w:sz w:val="24"/>
          <w:szCs w:val="24"/>
          <w:u w:val="single"/>
        </w:rPr>
      </w:pPr>
      <w:r w:rsidRPr="00A62AE0">
        <w:rPr>
          <w:b/>
          <w:sz w:val="24"/>
          <w:szCs w:val="24"/>
        </w:rPr>
        <w:t xml:space="preserve">                                         </w:t>
      </w:r>
      <w:r w:rsidRPr="00A62AE0">
        <w:rPr>
          <w:b/>
          <w:sz w:val="24"/>
          <w:szCs w:val="24"/>
          <w:u w:val="single"/>
        </w:rPr>
        <w:t xml:space="preserve"> </w:t>
      </w:r>
      <w:r w:rsidR="00EE075F" w:rsidRPr="002B281A">
        <w:rPr>
          <w:b/>
          <w:sz w:val="24"/>
          <w:szCs w:val="24"/>
          <w:u w:val="single"/>
        </w:rPr>
        <w:t>ΠΡΟΣΚΛΗΣΗ</w:t>
      </w:r>
    </w:p>
    <w:p w:rsidR="00EE075F" w:rsidRPr="002B281A" w:rsidRDefault="00EE075F" w:rsidP="001265FE">
      <w:pPr>
        <w:ind w:firstLine="5670"/>
        <w:contextualSpacing/>
        <w:jc w:val="both"/>
        <w:rPr>
          <w:b/>
          <w:bCs/>
          <w:sz w:val="24"/>
          <w:szCs w:val="24"/>
        </w:rPr>
      </w:pPr>
    </w:p>
    <w:p w:rsidR="00602750" w:rsidRPr="002B281A" w:rsidRDefault="00602750" w:rsidP="00B76BB0">
      <w:pPr>
        <w:ind w:left="5040"/>
        <w:contextualSpacing/>
        <w:jc w:val="both"/>
        <w:rPr>
          <w:b/>
          <w:bCs/>
          <w:sz w:val="24"/>
          <w:szCs w:val="24"/>
          <w:u w:val="single"/>
        </w:rPr>
      </w:pPr>
      <w:r w:rsidRPr="002B281A">
        <w:rPr>
          <w:bCs/>
          <w:sz w:val="24"/>
          <w:szCs w:val="24"/>
        </w:rPr>
        <w:t>Προς όλους τους ενδιαφ</w:t>
      </w:r>
      <w:r w:rsidR="00AD7B44" w:rsidRPr="002B281A">
        <w:rPr>
          <w:bCs/>
          <w:sz w:val="24"/>
          <w:szCs w:val="24"/>
        </w:rPr>
        <w:t>ερόμενους Οικονομικούς φορείς που έχουν ως</w:t>
      </w:r>
      <w:r w:rsidRPr="002B281A">
        <w:rPr>
          <w:bCs/>
          <w:sz w:val="24"/>
          <w:szCs w:val="24"/>
        </w:rPr>
        <w:t xml:space="preserve"> αντικείμενο την </w:t>
      </w:r>
      <w:r w:rsidR="001F1F20" w:rsidRPr="002B281A">
        <w:rPr>
          <w:bCs/>
          <w:sz w:val="24"/>
          <w:szCs w:val="24"/>
          <w:u w:val="single"/>
        </w:rPr>
        <w:t xml:space="preserve">παροχή ταχυδρομικών υπηρεσιών </w:t>
      </w:r>
    </w:p>
    <w:p w:rsidR="002F2E5C" w:rsidRPr="002B281A" w:rsidRDefault="002F2E5C" w:rsidP="001265FE">
      <w:pPr>
        <w:ind w:firstLine="5670"/>
        <w:contextualSpacing/>
        <w:jc w:val="both"/>
        <w:rPr>
          <w:bCs/>
          <w:sz w:val="24"/>
          <w:szCs w:val="24"/>
        </w:rPr>
      </w:pPr>
    </w:p>
    <w:p w:rsidR="00B76BB0" w:rsidRPr="002B281A" w:rsidRDefault="00B76BB0" w:rsidP="001265FE">
      <w:pPr>
        <w:ind w:firstLine="5670"/>
        <w:contextualSpacing/>
        <w:jc w:val="both"/>
        <w:rPr>
          <w:bCs/>
          <w:sz w:val="24"/>
          <w:szCs w:val="24"/>
        </w:rPr>
      </w:pPr>
    </w:p>
    <w:p w:rsidR="00A727FF" w:rsidRPr="002B281A" w:rsidRDefault="00A727FF" w:rsidP="001265FE">
      <w:pPr>
        <w:ind w:firstLine="5670"/>
        <w:contextualSpacing/>
        <w:jc w:val="both"/>
        <w:rPr>
          <w:bCs/>
          <w:sz w:val="24"/>
          <w:szCs w:val="24"/>
        </w:rPr>
      </w:pPr>
    </w:p>
    <w:p w:rsidR="0030457A" w:rsidRPr="002B281A" w:rsidRDefault="00134F6D" w:rsidP="00867006">
      <w:pPr>
        <w:ind w:firstLine="720"/>
        <w:contextualSpacing/>
        <w:jc w:val="both"/>
        <w:rPr>
          <w:b/>
          <w:bCs/>
          <w:sz w:val="24"/>
          <w:szCs w:val="24"/>
        </w:rPr>
      </w:pPr>
      <w:r w:rsidRPr="002B281A">
        <w:rPr>
          <w:bCs/>
          <w:sz w:val="24"/>
          <w:szCs w:val="24"/>
        </w:rPr>
        <w:t xml:space="preserve">Κατόπιν σύνταξης </w:t>
      </w:r>
      <w:r w:rsidR="005C6599" w:rsidRPr="002B281A">
        <w:rPr>
          <w:bCs/>
          <w:sz w:val="24"/>
          <w:szCs w:val="24"/>
        </w:rPr>
        <w:t>της</w:t>
      </w:r>
      <w:r w:rsidRPr="002B281A">
        <w:rPr>
          <w:bCs/>
          <w:sz w:val="24"/>
          <w:szCs w:val="24"/>
        </w:rPr>
        <w:t xml:space="preserve"> </w:t>
      </w:r>
      <w:r w:rsidR="002B281A" w:rsidRPr="002B281A">
        <w:rPr>
          <w:bCs/>
          <w:sz w:val="24"/>
          <w:szCs w:val="24"/>
        </w:rPr>
        <w:t>με αριθ. 35</w:t>
      </w:r>
      <w:r w:rsidR="001F1F20" w:rsidRPr="002B281A">
        <w:rPr>
          <w:bCs/>
          <w:sz w:val="24"/>
          <w:szCs w:val="24"/>
        </w:rPr>
        <w:t>/</w:t>
      </w:r>
      <w:r w:rsidR="002B281A" w:rsidRPr="002B281A">
        <w:rPr>
          <w:bCs/>
          <w:sz w:val="24"/>
          <w:szCs w:val="24"/>
        </w:rPr>
        <w:t>16-10</w:t>
      </w:r>
      <w:r w:rsidR="002220B3" w:rsidRPr="002B281A">
        <w:rPr>
          <w:bCs/>
          <w:sz w:val="24"/>
          <w:szCs w:val="24"/>
        </w:rPr>
        <w:t>-2019</w:t>
      </w:r>
      <w:r w:rsidR="001F1F20" w:rsidRPr="002B281A">
        <w:rPr>
          <w:bCs/>
          <w:sz w:val="24"/>
          <w:szCs w:val="24"/>
        </w:rPr>
        <w:t xml:space="preserve"> Μελέτη</w:t>
      </w:r>
      <w:r w:rsidR="000C6703" w:rsidRPr="002B281A">
        <w:rPr>
          <w:bCs/>
          <w:sz w:val="24"/>
          <w:szCs w:val="24"/>
        </w:rPr>
        <w:t xml:space="preserve">ς </w:t>
      </w:r>
      <w:r w:rsidR="001F1F20" w:rsidRPr="002B281A">
        <w:rPr>
          <w:bCs/>
          <w:sz w:val="24"/>
          <w:szCs w:val="24"/>
        </w:rPr>
        <w:t xml:space="preserve">- </w:t>
      </w:r>
      <w:r w:rsidR="008C32C4" w:rsidRPr="002B281A">
        <w:rPr>
          <w:bCs/>
          <w:sz w:val="24"/>
          <w:szCs w:val="24"/>
        </w:rPr>
        <w:t>Τ</w:t>
      </w:r>
      <w:r w:rsidR="0030457A" w:rsidRPr="002B281A">
        <w:rPr>
          <w:bCs/>
          <w:sz w:val="24"/>
          <w:szCs w:val="24"/>
        </w:rPr>
        <w:t>εχνική</w:t>
      </w:r>
      <w:r w:rsidR="000C6703" w:rsidRPr="002B281A">
        <w:rPr>
          <w:bCs/>
          <w:sz w:val="24"/>
          <w:szCs w:val="24"/>
        </w:rPr>
        <w:t>ς</w:t>
      </w:r>
      <w:r w:rsidR="008C32C4" w:rsidRPr="002B281A">
        <w:rPr>
          <w:bCs/>
          <w:sz w:val="24"/>
          <w:szCs w:val="24"/>
        </w:rPr>
        <w:t xml:space="preserve"> </w:t>
      </w:r>
      <w:r w:rsidR="001F1F20" w:rsidRPr="002B281A">
        <w:rPr>
          <w:bCs/>
          <w:sz w:val="24"/>
          <w:szCs w:val="24"/>
        </w:rPr>
        <w:t>Έκθεση</w:t>
      </w:r>
      <w:r w:rsidR="000C6703" w:rsidRPr="002B281A">
        <w:rPr>
          <w:bCs/>
          <w:sz w:val="24"/>
          <w:szCs w:val="24"/>
        </w:rPr>
        <w:t>ς</w:t>
      </w:r>
      <w:r w:rsidR="00AF6276" w:rsidRPr="002B281A">
        <w:rPr>
          <w:bCs/>
          <w:sz w:val="24"/>
          <w:szCs w:val="24"/>
        </w:rPr>
        <w:t xml:space="preserve"> </w:t>
      </w:r>
      <w:r w:rsidR="009003C3" w:rsidRPr="002B281A">
        <w:rPr>
          <w:bCs/>
          <w:sz w:val="24"/>
          <w:szCs w:val="24"/>
        </w:rPr>
        <w:t xml:space="preserve">της Διεύθυνσης </w:t>
      </w:r>
      <w:r w:rsidR="00AF6276" w:rsidRPr="002B281A">
        <w:rPr>
          <w:bCs/>
          <w:sz w:val="24"/>
          <w:szCs w:val="24"/>
        </w:rPr>
        <w:t>Διοικητικών Υπηρεσιών</w:t>
      </w:r>
      <w:r w:rsidR="00AD24D5" w:rsidRPr="002B281A">
        <w:rPr>
          <w:bCs/>
          <w:sz w:val="24"/>
          <w:szCs w:val="24"/>
        </w:rPr>
        <w:t xml:space="preserve"> </w:t>
      </w:r>
      <w:r w:rsidR="00190EFE" w:rsidRPr="002B281A">
        <w:rPr>
          <w:bCs/>
          <w:sz w:val="24"/>
          <w:szCs w:val="24"/>
        </w:rPr>
        <w:t xml:space="preserve">του Δήμου Ξάνθης </w:t>
      </w:r>
      <w:r w:rsidR="004E3F96" w:rsidRPr="002B281A">
        <w:rPr>
          <w:bCs/>
          <w:sz w:val="24"/>
          <w:szCs w:val="24"/>
        </w:rPr>
        <w:t>και του με αριθμό πρωτ</w:t>
      </w:r>
      <w:r w:rsidR="00AD24D5" w:rsidRPr="002B281A">
        <w:rPr>
          <w:bCs/>
          <w:sz w:val="24"/>
          <w:szCs w:val="24"/>
        </w:rPr>
        <w:t xml:space="preserve">. </w:t>
      </w:r>
      <w:r w:rsidR="002B281A" w:rsidRPr="002B281A">
        <w:rPr>
          <w:bCs/>
          <w:sz w:val="24"/>
          <w:szCs w:val="24"/>
        </w:rPr>
        <w:t>27431/16-10</w:t>
      </w:r>
      <w:r w:rsidR="001F1F20" w:rsidRPr="002B281A">
        <w:rPr>
          <w:bCs/>
          <w:sz w:val="24"/>
          <w:szCs w:val="24"/>
        </w:rPr>
        <w:t>-2019</w:t>
      </w:r>
      <w:r w:rsidR="0030457A" w:rsidRPr="002B281A">
        <w:rPr>
          <w:bCs/>
          <w:sz w:val="24"/>
          <w:szCs w:val="24"/>
        </w:rPr>
        <w:t xml:space="preserve"> </w:t>
      </w:r>
      <w:r w:rsidR="00DD77E1" w:rsidRPr="002B281A">
        <w:rPr>
          <w:bCs/>
          <w:sz w:val="24"/>
          <w:szCs w:val="24"/>
        </w:rPr>
        <w:t>πρωτογενούς αιτήματος, ο</w:t>
      </w:r>
      <w:r w:rsidR="00EE075F" w:rsidRPr="002B281A">
        <w:rPr>
          <w:bCs/>
          <w:sz w:val="24"/>
          <w:szCs w:val="24"/>
        </w:rPr>
        <w:t xml:space="preserve"> Δήμος Ξάνθης</w:t>
      </w:r>
      <w:r w:rsidR="005A0C98" w:rsidRPr="002B281A">
        <w:rPr>
          <w:bCs/>
          <w:sz w:val="24"/>
          <w:szCs w:val="24"/>
        </w:rPr>
        <w:t xml:space="preserve"> ενδιαφέρεται να αναθέσει </w:t>
      </w:r>
      <w:r w:rsidR="00190EFE" w:rsidRPr="002B281A">
        <w:rPr>
          <w:bCs/>
          <w:sz w:val="24"/>
          <w:szCs w:val="24"/>
        </w:rPr>
        <w:t xml:space="preserve">την </w:t>
      </w:r>
      <w:r w:rsidR="001F1F20" w:rsidRPr="002B281A">
        <w:rPr>
          <w:bCs/>
          <w:sz w:val="24"/>
          <w:szCs w:val="24"/>
        </w:rPr>
        <w:t>παροχή ταχυδρομικών υπηρεσιών</w:t>
      </w:r>
      <w:r w:rsidR="002B281A">
        <w:rPr>
          <w:b/>
          <w:bCs/>
          <w:sz w:val="24"/>
          <w:szCs w:val="24"/>
        </w:rPr>
        <w:t xml:space="preserve"> </w:t>
      </w:r>
      <w:r w:rsidR="002B281A" w:rsidRPr="002B281A">
        <w:rPr>
          <w:sz w:val="24"/>
          <w:szCs w:val="24"/>
        </w:rPr>
        <w:t xml:space="preserve">και συγκεκριμένα </w:t>
      </w:r>
      <w:r w:rsidR="00C40525">
        <w:rPr>
          <w:sz w:val="24"/>
          <w:szCs w:val="24"/>
        </w:rPr>
        <w:t>την αποστολή επιστολών και δεμάτων</w:t>
      </w:r>
      <w:r w:rsidR="002B281A" w:rsidRPr="002B281A">
        <w:rPr>
          <w:sz w:val="24"/>
          <w:szCs w:val="24"/>
        </w:rPr>
        <w:t xml:space="preserve"> εσωτερικού με ταχυμεταφορά</w:t>
      </w:r>
      <w:r w:rsidR="001F1F20" w:rsidRPr="002B281A">
        <w:rPr>
          <w:bCs/>
          <w:sz w:val="24"/>
          <w:szCs w:val="24"/>
        </w:rPr>
        <w:t xml:space="preserve">. </w:t>
      </w:r>
    </w:p>
    <w:p w:rsidR="0041688F" w:rsidRPr="002B281A" w:rsidRDefault="005A0C98" w:rsidP="002B281A">
      <w:pPr>
        <w:ind w:firstLine="284"/>
        <w:jc w:val="both"/>
        <w:rPr>
          <w:bCs/>
          <w:sz w:val="24"/>
          <w:szCs w:val="24"/>
        </w:rPr>
      </w:pPr>
      <w:r w:rsidRPr="002B281A">
        <w:rPr>
          <w:bCs/>
          <w:sz w:val="24"/>
          <w:szCs w:val="24"/>
        </w:rPr>
        <w:t xml:space="preserve">Παρακαλούμε να μας αποστείλετε σχετική προσφορά </w:t>
      </w:r>
      <w:r w:rsidR="00AD24D5" w:rsidRPr="002B281A">
        <w:rPr>
          <w:bCs/>
          <w:sz w:val="24"/>
          <w:szCs w:val="24"/>
        </w:rPr>
        <w:t>για την</w:t>
      </w:r>
      <w:r w:rsidR="008A4253" w:rsidRPr="002B281A">
        <w:rPr>
          <w:bCs/>
          <w:sz w:val="24"/>
          <w:szCs w:val="24"/>
        </w:rPr>
        <w:t xml:space="preserve"> </w:t>
      </w:r>
      <w:r w:rsidRPr="002B281A">
        <w:rPr>
          <w:bCs/>
          <w:sz w:val="24"/>
          <w:szCs w:val="24"/>
        </w:rPr>
        <w:t xml:space="preserve">ανωτέρω </w:t>
      </w:r>
      <w:r w:rsidR="00382240" w:rsidRPr="002B281A">
        <w:rPr>
          <w:bCs/>
          <w:sz w:val="24"/>
          <w:szCs w:val="24"/>
        </w:rPr>
        <w:t>υπηρεσία</w:t>
      </w:r>
      <w:r w:rsidR="002B6C10" w:rsidRPr="002B281A">
        <w:rPr>
          <w:bCs/>
          <w:sz w:val="24"/>
          <w:szCs w:val="24"/>
        </w:rPr>
        <w:t xml:space="preserve"> </w:t>
      </w:r>
      <w:r w:rsidR="008A4253" w:rsidRPr="002B281A">
        <w:rPr>
          <w:bCs/>
          <w:sz w:val="24"/>
          <w:szCs w:val="24"/>
        </w:rPr>
        <w:t xml:space="preserve">μέχρι </w:t>
      </w:r>
      <w:r w:rsidR="00DD77E1" w:rsidRPr="002B281A">
        <w:rPr>
          <w:bCs/>
          <w:sz w:val="24"/>
          <w:szCs w:val="24"/>
        </w:rPr>
        <w:t xml:space="preserve">και </w:t>
      </w:r>
      <w:r w:rsidR="008A4253" w:rsidRPr="002B281A">
        <w:rPr>
          <w:bCs/>
          <w:sz w:val="24"/>
          <w:szCs w:val="24"/>
        </w:rPr>
        <w:t xml:space="preserve">την </w:t>
      </w:r>
      <w:r w:rsidR="002B281A">
        <w:rPr>
          <w:bCs/>
          <w:sz w:val="24"/>
          <w:szCs w:val="24"/>
        </w:rPr>
        <w:t>Παρασκευή 01/11</w:t>
      </w:r>
      <w:r w:rsidR="001F1F20" w:rsidRPr="002B281A">
        <w:rPr>
          <w:bCs/>
          <w:sz w:val="24"/>
          <w:szCs w:val="24"/>
        </w:rPr>
        <w:t>/2019</w:t>
      </w:r>
      <w:r w:rsidR="00FC01B1" w:rsidRPr="002B281A">
        <w:rPr>
          <w:bCs/>
          <w:sz w:val="24"/>
          <w:szCs w:val="24"/>
        </w:rPr>
        <w:t xml:space="preserve"> </w:t>
      </w:r>
      <w:r w:rsidR="00EE075F" w:rsidRPr="002B281A">
        <w:rPr>
          <w:bCs/>
          <w:sz w:val="24"/>
          <w:szCs w:val="24"/>
        </w:rPr>
        <w:t>στη</w:t>
      </w:r>
      <w:r w:rsidR="00DD77E1" w:rsidRPr="002B281A">
        <w:rPr>
          <w:bCs/>
          <w:sz w:val="24"/>
          <w:szCs w:val="24"/>
        </w:rPr>
        <w:t>ν</w:t>
      </w:r>
      <w:r w:rsidR="00EE075F" w:rsidRPr="002B281A">
        <w:rPr>
          <w:bCs/>
          <w:sz w:val="24"/>
          <w:szCs w:val="24"/>
        </w:rPr>
        <w:t xml:space="preserve"> </w:t>
      </w:r>
      <w:r w:rsidR="00DD77E1" w:rsidRPr="002B281A">
        <w:rPr>
          <w:bCs/>
          <w:sz w:val="24"/>
          <w:szCs w:val="24"/>
        </w:rPr>
        <w:t xml:space="preserve">ταχυδρομική </w:t>
      </w:r>
      <w:r w:rsidR="00EE075F" w:rsidRPr="002B281A">
        <w:rPr>
          <w:bCs/>
          <w:sz w:val="24"/>
          <w:szCs w:val="24"/>
        </w:rPr>
        <w:t>διεύθυ</w:t>
      </w:r>
      <w:r w:rsidR="002F2E5C" w:rsidRPr="002B281A">
        <w:rPr>
          <w:bCs/>
          <w:sz w:val="24"/>
          <w:szCs w:val="24"/>
        </w:rPr>
        <w:t>νση</w:t>
      </w:r>
      <w:r w:rsidR="00DD77E1" w:rsidRPr="002B281A">
        <w:rPr>
          <w:bCs/>
          <w:sz w:val="24"/>
          <w:szCs w:val="24"/>
        </w:rPr>
        <w:t>:</w:t>
      </w:r>
      <w:r w:rsidR="002F2E5C" w:rsidRPr="002B281A">
        <w:rPr>
          <w:bCs/>
          <w:sz w:val="24"/>
          <w:szCs w:val="24"/>
        </w:rPr>
        <w:t xml:space="preserve"> </w:t>
      </w:r>
      <w:r w:rsidR="009003C3" w:rsidRPr="002B281A">
        <w:rPr>
          <w:bCs/>
          <w:sz w:val="24"/>
          <w:szCs w:val="24"/>
        </w:rPr>
        <w:t>Δήμος Ξάνθης</w:t>
      </w:r>
      <w:r w:rsidR="00867006" w:rsidRPr="002B281A">
        <w:rPr>
          <w:bCs/>
          <w:sz w:val="24"/>
          <w:szCs w:val="24"/>
        </w:rPr>
        <w:t>, Π</w:t>
      </w:r>
      <w:r w:rsidR="00BB1386" w:rsidRPr="002B281A">
        <w:rPr>
          <w:bCs/>
          <w:sz w:val="24"/>
          <w:szCs w:val="24"/>
        </w:rPr>
        <w:t>λατεία Δημοκρατίας</w:t>
      </w:r>
      <w:r w:rsidR="00EE075F" w:rsidRPr="002B281A">
        <w:rPr>
          <w:bCs/>
          <w:sz w:val="24"/>
          <w:szCs w:val="24"/>
        </w:rPr>
        <w:t>,</w:t>
      </w:r>
      <w:r w:rsidR="00BB1386" w:rsidRPr="002B281A">
        <w:rPr>
          <w:bCs/>
          <w:sz w:val="24"/>
          <w:szCs w:val="24"/>
        </w:rPr>
        <w:t xml:space="preserve"> </w:t>
      </w:r>
      <w:r w:rsidR="009003C3" w:rsidRPr="002B281A">
        <w:rPr>
          <w:bCs/>
          <w:sz w:val="24"/>
          <w:szCs w:val="24"/>
        </w:rPr>
        <w:t xml:space="preserve">γραφείο Πρωτοκόλλου, </w:t>
      </w:r>
      <w:r w:rsidR="00BB1386" w:rsidRPr="002B281A">
        <w:rPr>
          <w:bCs/>
          <w:sz w:val="24"/>
          <w:szCs w:val="24"/>
        </w:rPr>
        <w:t>υπόψη</w:t>
      </w:r>
      <w:r w:rsidR="00EE075F" w:rsidRPr="002B281A">
        <w:rPr>
          <w:bCs/>
          <w:sz w:val="24"/>
          <w:szCs w:val="24"/>
        </w:rPr>
        <w:t xml:space="preserve"> Τμήμα</w:t>
      </w:r>
      <w:r w:rsidR="00BB1386" w:rsidRPr="002B281A">
        <w:rPr>
          <w:bCs/>
          <w:sz w:val="24"/>
          <w:szCs w:val="24"/>
        </w:rPr>
        <w:t>τος</w:t>
      </w:r>
      <w:r w:rsidR="00EE075F" w:rsidRPr="002B281A">
        <w:rPr>
          <w:bCs/>
          <w:sz w:val="24"/>
          <w:szCs w:val="24"/>
        </w:rPr>
        <w:t xml:space="preserve"> Λογιστηρίου &amp; Προμηθειών</w:t>
      </w:r>
      <w:r w:rsidR="0041688F" w:rsidRPr="002B281A">
        <w:rPr>
          <w:bCs/>
          <w:sz w:val="24"/>
          <w:szCs w:val="24"/>
        </w:rPr>
        <w:t xml:space="preserve">, </w:t>
      </w:r>
      <w:r w:rsidR="00AF27EC" w:rsidRPr="002B281A">
        <w:rPr>
          <w:bCs/>
          <w:sz w:val="24"/>
          <w:szCs w:val="24"/>
        </w:rPr>
        <w:t>στην οποία να υποβάλλετε</w:t>
      </w:r>
      <w:r w:rsidR="0041688F" w:rsidRPr="002B281A">
        <w:rPr>
          <w:bCs/>
          <w:sz w:val="24"/>
          <w:szCs w:val="24"/>
        </w:rPr>
        <w:t xml:space="preserve">:  </w:t>
      </w:r>
    </w:p>
    <w:p w:rsidR="0063516B" w:rsidRPr="002B281A" w:rsidRDefault="0040272B" w:rsidP="0063516B">
      <w:pPr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2B281A">
        <w:rPr>
          <w:bCs/>
          <w:sz w:val="24"/>
          <w:szCs w:val="24"/>
        </w:rPr>
        <w:t>Τ</w:t>
      </w:r>
      <w:r w:rsidR="0063516B" w:rsidRPr="002B281A">
        <w:rPr>
          <w:bCs/>
          <w:sz w:val="24"/>
          <w:szCs w:val="24"/>
        </w:rPr>
        <w:t>ο Τυποποιημένο Έντυπο Υπεύθυνης Δήλωσης (ΤΕΥΔ) της παρ. 4 του άρθρου 79 του Ν. 4412/2016 της ΕΑΑΔΗΣΥ, όπως εγκρίθηκε με την υπ' αριθ. 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πληροί τις ακόλουθες προϋποθέσεις:</w:t>
      </w:r>
    </w:p>
    <w:p w:rsidR="0063516B" w:rsidRPr="002B281A" w:rsidRDefault="0063516B" w:rsidP="0063516B">
      <w:pPr>
        <w:ind w:left="720"/>
        <w:jc w:val="both"/>
        <w:rPr>
          <w:bCs/>
          <w:sz w:val="24"/>
          <w:szCs w:val="24"/>
        </w:rPr>
      </w:pPr>
      <w:r w:rsidRPr="002B281A">
        <w:rPr>
          <w:bCs/>
          <w:sz w:val="24"/>
          <w:szCs w:val="24"/>
        </w:rPr>
        <w:t>α) δεν βρίσκεται σε μία α</w:t>
      </w:r>
      <w:r w:rsidR="0040272B" w:rsidRPr="002B281A">
        <w:rPr>
          <w:bCs/>
          <w:sz w:val="24"/>
          <w:szCs w:val="24"/>
        </w:rPr>
        <w:t>πό τις καταστάσεις των άρθρων 73 και 74 του Ν.4412/2016, για τους οποίους οι οικονομικοί φορείς αποκλείονται ή μπορούν να αποκλεισθούν</w:t>
      </w:r>
      <w:r w:rsidRPr="002B281A">
        <w:rPr>
          <w:bCs/>
          <w:sz w:val="24"/>
          <w:szCs w:val="24"/>
        </w:rPr>
        <w:t xml:space="preserve">, </w:t>
      </w:r>
    </w:p>
    <w:p w:rsidR="0063516B" w:rsidRPr="002B281A" w:rsidRDefault="0063516B" w:rsidP="0063516B">
      <w:pPr>
        <w:ind w:left="720"/>
        <w:jc w:val="both"/>
        <w:rPr>
          <w:bCs/>
          <w:sz w:val="24"/>
          <w:szCs w:val="24"/>
        </w:rPr>
      </w:pPr>
      <w:r w:rsidRPr="002B281A">
        <w:rPr>
          <w:bCs/>
          <w:sz w:val="24"/>
          <w:szCs w:val="24"/>
        </w:rPr>
        <w:t xml:space="preserve">β) πληροί τα σχετικά κριτήρια επιλογής τα οποία έχουν καθοριστεί, σύμφωνα </w:t>
      </w:r>
      <w:r w:rsidR="0040272B" w:rsidRPr="002B281A">
        <w:rPr>
          <w:bCs/>
          <w:sz w:val="24"/>
          <w:szCs w:val="24"/>
        </w:rPr>
        <w:t>την Τεχνική Έκθεση της υπηρεσίας</w:t>
      </w:r>
      <w:r w:rsidR="00516355" w:rsidRPr="002B281A">
        <w:rPr>
          <w:bCs/>
          <w:sz w:val="24"/>
          <w:szCs w:val="24"/>
        </w:rPr>
        <w:t>.</w:t>
      </w:r>
    </w:p>
    <w:p w:rsidR="00384188" w:rsidRPr="002B281A" w:rsidRDefault="005049FF" w:rsidP="00384188">
      <w:pPr>
        <w:pStyle w:val="a3"/>
        <w:numPr>
          <w:ilvl w:val="0"/>
          <w:numId w:val="5"/>
        </w:numPr>
        <w:jc w:val="both"/>
        <w:rPr>
          <w:bCs/>
          <w:sz w:val="24"/>
          <w:szCs w:val="24"/>
        </w:rPr>
      </w:pPr>
      <w:r w:rsidRPr="002B281A">
        <w:rPr>
          <w:bCs/>
          <w:sz w:val="24"/>
          <w:szCs w:val="24"/>
        </w:rPr>
        <w:t xml:space="preserve">Εφόσον πρόκειται για </w:t>
      </w:r>
      <w:r w:rsidR="00384188" w:rsidRPr="002B281A">
        <w:rPr>
          <w:bCs/>
          <w:sz w:val="24"/>
          <w:szCs w:val="24"/>
        </w:rPr>
        <w:t xml:space="preserve">νομικό πρόσωπο, αποδεικτικά έγγραφα νομιμοποίησης του νομικού προσώπου (άρθρο 93 του Ν.4412/2016). </w:t>
      </w:r>
    </w:p>
    <w:p w:rsidR="00384188" w:rsidRPr="002B281A" w:rsidRDefault="00384188" w:rsidP="00384188">
      <w:pPr>
        <w:pStyle w:val="a3"/>
        <w:jc w:val="both"/>
        <w:rPr>
          <w:bCs/>
          <w:sz w:val="24"/>
          <w:szCs w:val="24"/>
        </w:rPr>
      </w:pPr>
    </w:p>
    <w:p w:rsidR="005A0C98" w:rsidRPr="002B281A" w:rsidRDefault="00384188" w:rsidP="001265FE">
      <w:pPr>
        <w:contextualSpacing/>
        <w:jc w:val="both"/>
        <w:rPr>
          <w:b/>
          <w:sz w:val="24"/>
          <w:szCs w:val="24"/>
        </w:rPr>
      </w:pPr>
      <w:r w:rsidRPr="002B281A">
        <w:rPr>
          <w:bCs/>
          <w:sz w:val="24"/>
          <w:szCs w:val="24"/>
        </w:rPr>
        <w:t xml:space="preserve">                                                                   </w:t>
      </w:r>
      <w:r w:rsidR="002B281A">
        <w:rPr>
          <w:bCs/>
          <w:sz w:val="24"/>
          <w:szCs w:val="24"/>
        </w:rPr>
        <w:tab/>
      </w:r>
      <w:r w:rsidR="002B281A">
        <w:rPr>
          <w:bCs/>
          <w:sz w:val="24"/>
          <w:szCs w:val="24"/>
        </w:rPr>
        <w:tab/>
      </w:r>
      <w:r w:rsidR="005A0C98" w:rsidRPr="002B281A">
        <w:rPr>
          <w:b/>
          <w:sz w:val="24"/>
          <w:szCs w:val="24"/>
        </w:rPr>
        <w:t xml:space="preserve">Ο </w:t>
      </w:r>
      <w:r w:rsidR="00EE075F" w:rsidRPr="002B281A">
        <w:rPr>
          <w:b/>
          <w:sz w:val="24"/>
          <w:szCs w:val="24"/>
        </w:rPr>
        <w:t>Αντιδήμαρχος Ξάνθης</w:t>
      </w:r>
    </w:p>
    <w:p w:rsidR="00EE075F" w:rsidRPr="002B281A" w:rsidRDefault="00EE075F" w:rsidP="001265FE">
      <w:pPr>
        <w:ind w:left="5040"/>
        <w:contextualSpacing/>
        <w:jc w:val="both"/>
        <w:rPr>
          <w:b/>
          <w:sz w:val="24"/>
          <w:szCs w:val="24"/>
        </w:rPr>
      </w:pPr>
    </w:p>
    <w:p w:rsidR="00EE075F" w:rsidRPr="002B281A" w:rsidRDefault="00EE075F" w:rsidP="001265FE">
      <w:pPr>
        <w:ind w:left="5040"/>
        <w:contextualSpacing/>
        <w:jc w:val="both"/>
        <w:rPr>
          <w:b/>
          <w:sz w:val="24"/>
          <w:szCs w:val="24"/>
        </w:rPr>
      </w:pPr>
    </w:p>
    <w:p w:rsidR="001265FE" w:rsidRPr="002B281A" w:rsidRDefault="002B281A" w:rsidP="009003C3">
      <w:pPr>
        <w:ind w:left="4320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Εμμανουήλ Φανουράκης</w:t>
      </w:r>
    </w:p>
    <w:p w:rsidR="0063516B" w:rsidRPr="002B281A" w:rsidRDefault="0063516B" w:rsidP="001265FE">
      <w:pPr>
        <w:contextualSpacing/>
        <w:rPr>
          <w:b/>
          <w:sz w:val="24"/>
          <w:szCs w:val="24"/>
          <w:u w:val="single"/>
        </w:rPr>
      </w:pPr>
    </w:p>
    <w:p w:rsidR="001265FE" w:rsidRPr="002B281A" w:rsidRDefault="001265FE" w:rsidP="001265FE">
      <w:pPr>
        <w:contextualSpacing/>
        <w:rPr>
          <w:b/>
          <w:sz w:val="24"/>
          <w:szCs w:val="24"/>
        </w:rPr>
      </w:pPr>
      <w:r w:rsidRPr="002B281A">
        <w:rPr>
          <w:b/>
          <w:sz w:val="24"/>
          <w:szCs w:val="24"/>
          <w:u w:val="single"/>
        </w:rPr>
        <w:t>Συνημμένα:</w:t>
      </w:r>
    </w:p>
    <w:p w:rsidR="00C40525" w:rsidRDefault="00E71197" w:rsidP="001F1F20">
      <w:pPr>
        <w:pStyle w:val="a3"/>
        <w:numPr>
          <w:ilvl w:val="0"/>
          <w:numId w:val="11"/>
        </w:numPr>
        <w:rPr>
          <w:bCs/>
          <w:sz w:val="24"/>
          <w:szCs w:val="24"/>
        </w:rPr>
      </w:pPr>
      <w:r w:rsidRPr="002B281A">
        <w:rPr>
          <w:bCs/>
          <w:sz w:val="24"/>
          <w:szCs w:val="24"/>
        </w:rPr>
        <w:t>Η</w:t>
      </w:r>
      <w:r w:rsidR="0061161A" w:rsidRPr="002B281A">
        <w:rPr>
          <w:bCs/>
          <w:sz w:val="24"/>
          <w:szCs w:val="24"/>
        </w:rPr>
        <w:t xml:space="preserve"> </w:t>
      </w:r>
      <w:r w:rsidR="009003C3" w:rsidRPr="002B281A">
        <w:rPr>
          <w:bCs/>
          <w:sz w:val="24"/>
          <w:szCs w:val="24"/>
        </w:rPr>
        <w:t>με αριθ.</w:t>
      </w:r>
      <w:r w:rsidR="002B281A" w:rsidRPr="002B281A">
        <w:rPr>
          <w:bCs/>
          <w:sz w:val="24"/>
          <w:szCs w:val="24"/>
        </w:rPr>
        <w:t xml:space="preserve"> 35/16-10-2019 </w:t>
      </w:r>
      <w:r w:rsidR="001F1F20" w:rsidRPr="002B281A">
        <w:rPr>
          <w:bCs/>
          <w:sz w:val="24"/>
          <w:szCs w:val="24"/>
        </w:rPr>
        <w:t>Μελέτη</w:t>
      </w:r>
      <w:r w:rsidR="00867006" w:rsidRPr="002B281A">
        <w:rPr>
          <w:bCs/>
          <w:sz w:val="24"/>
          <w:szCs w:val="24"/>
        </w:rPr>
        <w:t xml:space="preserve"> </w:t>
      </w:r>
      <w:r w:rsidR="001F1F20" w:rsidRPr="002B281A">
        <w:rPr>
          <w:bCs/>
          <w:sz w:val="24"/>
          <w:szCs w:val="24"/>
        </w:rPr>
        <w:t xml:space="preserve">- Τεχνική Έκθεση </w:t>
      </w:r>
    </w:p>
    <w:p w:rsidR="001F1F20" w:rsidRPr="002B281A" w:rsidRDefault="001F1F20" w:rsidP="00C40525">
      <w:pPr>
        <w:pStyle w:val="a3"/>
        <w:rPr>
          <w:bCs/>
          <w:sz w:val="24"/>
          <w:szCs w:val="24"/>
        </w:rPr>
      </w:pPr>
      <w:r w:rsidRPr="002B281A">
        <w:rPr>
          <w:bCs/>
          <w:sz w:val="24"/>
          <w:szCs w:val="24"/>
        </w:rPr>
        <w:t xml:space="preserve">της Διεύθυνσης Διοικητικών Υπηρεσιών του Δήμου Ξάνθης </w:t>
      </w:r>
    </w:p>
    <w:p w:rsidR="00250308" w:rsidRPr="002B281A" w:rsidRDefault="00BB1386" w:rsidP="001F1F20">
      <w:pPr>
        <w:pStyle w:val="a3"/>
        <w:numPr>
          <w:ilvl w:val="0"/>
          <w:numId w:val="11"/>
        </w:numPr>
        <w:rPr>
          <w:bCs/>
          <w:sz w:val="24"/>
          <w:szCs w:val="24"/>
        </w:rPr>
      </w:pPr>
      <w:r w:rsidRPr="002B281A">
        <w:rPr>
          <w:bCs/>
          <w:sz w:val="24"/>
          <w:szCs w:val="24"/>
        </w:rPr>
        <w:t xml:space="preserve">Το Τυποποιημένο Έντυπο Υπεύθυνης Δήλωσης (ΤΕΥΔ) </w:t>
      </w:r>
    </w:p>
    <w:p w:rsidR="00437209" w:rsidRPr="002B281A" w:rsidRDefault="00BB1386" w:rsidP="00250308">
      <w:pPr>
        <w:pStyle w:val="a3"/>
        <w:rPr>
          <w:bCs/>
          <w:sz w:val="24"/>
          <w:szCs w:val="24"/>
        </w:rPr>
      </w:pPr>
      <w:r w:rsidRPr="002B281A">
        <w:rPr>
          <w:bCs/>
          <w:sz w:val="24"/>
          <w:szCs w:val="24"/>
        </w:rPr>
        <w:t>της παρ. 4 του άρθρου 79 του Ν. 4412/2016 της ΕΑΑΔΗΣΥ</w:t>
      </w:r>
    </w:p>
    <w:p w:rsidR="00437209" w:rsidRDefault="00437209" w:rsidP="00250308">
      <w:pPr>
        <w:pStyle w:val="a3"/>
        <w:rPr>
          <w:bCs/>
          <w:sz w:val="24"/>
          <w:szCs w:val="24"/>
        </w:rPr>
      </w:pPr>
      <w:bookmarkStart w:id="0" w:name="_GoBack"/>
      <w:bookmarkEnd w:id="0"/>
    </w:p>
    <w:sectPr w:rsidR="00437209" w:rsidSect="00AF6276">
      <w:pgSz w:w="11920" w:h="16840"/>
      <w:pgMar w:top="1135" w:right="1005" w:bottom="940" w:left="740" w:header="720" w:footer="720" w:gutter="0"/>
      <w:cols w:space="720" w:equalWidth="0">
        <w:col w:w="10175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39C" w:rsidRDefault="0020639C" w:rsidP="006A2ADC">
      <w:r>
        <w:separator/>
      </w:r>
    </w:p>
  </w:endnote>
  <w:endnote w:type="continuationSeparator" w:id="0">
    <w:p w:rsidR="0020639C" w:rsidRDefault="0020639C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√Ò·ÏÏ·ÙÔÛÂÈÒ‹200">
    <w:charset w:val="A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39C" w:rsidRDefault="0020639C" w:rsidP="006A2ADC">
      <w:r>
        <w:separator/>
      </w:r>
    </w:p>
  </w:footnote>
  <w:footnote w:type="continuationSeparator" w:id="0">
    <w:p w:rsidR="0020639C" w:rsidRDefault="0020639C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812597E"/>
    <w:multiLevelType w:val="multilevel"/>
    <w:tmpl w:val="04080023"/>
    <w:name w:val="WW8Num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EC3750D"/>
    <w:multiLevelType w:val="hybridMultilevel"/>
    <w:tmpl w:val="7584B5EC"/>
    <w:name w:val="WW8Num2"/>
    <w:lvl w:ilvl="0" w:tplc="49EC5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20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C02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404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92AE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5CB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A282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AA3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EEF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A28A1"/>
    <w:multiLevelType w:val="hybridMultilevel"/>
    <w:tmpl w:val="8ADCA000"/>
    <w:lvl w:ilvl="0" w:tplc="CA104B9E">
      <w:start w:val="1"/>
      <w:numFmt w:val="decimal"/>
      <w:lvlText w:val="%1."/>
      <w:lvlJc w:val="left"/>
      <w:pPr>
        <w:ind w:left="720" w:hanging="360"/>
      </w:pPr>
    </w:lvl>
    <w:lvl w:ilvl="1" w:tplc="717C3EB0" w:tentative="1">
      <w:start w:val="1"/>
      <w:numFmt w:val="lowerLetter"/>
      <w:lvlText w:val="%2."/>
      <w:lvlJc w:val="left"/>
      <w:pPr>
        <w:ind w:left="1440" w:hanging="360"/>
      </w:pPr>
    </w:lvl>
    <w:lvl w:ilvl="2" w:tplc="3850A146" w:tentative="1">
      <w:start w:val="1"/>
      <w:numFmt w:val="lowerRoman"/>
      <w:lvlText w:val="%3."/>
      <w:lvlJc w:val="right"/>
      <w:pPr>
        <w:ind w:left="2160" w:hanging="180"/>
      </w:pPr>
    </w:lvl>
    <w:lvl w:ilvl="3" w:tplc="991EB8B8" w:tentative="1">
      <w:start w:val="1"/>
      <w:numFmt w:val="decimal"/>
      <w:lvlText w:val="%4."/>
      <w:lvlJc w:val="left"/>
      <w:pPr>
        <w:ind w:left="2880" w:hanging="360"/>
      </w:pPr>
    </w:lvl>
    <w:lvl w:ilvl="4" w:tplc="1B8643F4" w:tentative="1">
      <w:start w:val="1"/>
      <w:numFmt w:val="lowerLetter"/>
      <w:lvlText w:val="%5."/>
      <w:lvlJc w:val="left"/>
      <w:pPr>
        <w:ind w:left="3600" w:hanging="360"/>
      </w:pPr>
    </w:lvl>
    <w:lvl w:ilvl="5" w:tplc="6484B976" w:tentative="1">
      <w:start w:val="1"/>
      <w:numFmt w:val="lowerRoman"/>
      <w:lvlText w:val="%6."/>
      <w:lvlJc w:val="right"/>
      <w:pPr>
        <w:ind w:left="4320" w:hanging="180"/>
      </w:pPr>
    </w:lvl>
    <w:lvl w:ilvl="6" w:tplc="8312CA64" w:tentative="1">
      <w:start w:val="1"/>
      <w:numFmt w:val="decimal"/>
      <w:lvlText w:val="%7."/>
      <w:lvlJc w:val="left"/>
      <w:pPr>
        <w:ind w:left="5040" w:hanging="360"/>
      </w:pPr>
    </w:lvl>
    <w:lvl w:ilvl="7" w:tplc="1A024434" w:tentative="1">
      <w:start w:val="1"/>
      <w:numFmt w:val="lowerLetter"/>
      <w:lvlText w:val="%8."/>
      <w:lvlJc w:val="left"/>
      <w:pPr>
        <w:ind w:left="5760" w:hanging="360"/>
      </w:pPr>
    </w:lvl>
    <w:lvl w:ilvl="8" w:tplc="0C022E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C6AAA"/>
    <w:multiLevelType w:val="hybridMultilevel"/>
    <w:tmpl w:val="973EC9F6"/>
    <w:lvl w:ilvl="0" w:tplc="6B1A48F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A6DCF3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5A59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BADA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9256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94D8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003F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E52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CEEB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AC6BD0"/>
    <w:multiLevelType w:val="hybridMultilevel"/>
    <w:tmpl w:val="BE28A30C"/>
    <w:name w:val="WW8Num8"/>
    <w:lvl w:ilvl="0" w:tplc="26E0A9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B6FD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8AB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16F5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0071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B4CE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280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142F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68A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67E04"/>
    <w:multiLevelType w:val="hybridMultilevel"/>
    <w:tmpl w:val="60B0CF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A2995"/>
    <w:multiLevelType w:val="hybridMultilevel"/>
    <w:tmpl w:val="CE007954"/>
    <w:lvl w:ilvl="0" w:tplc="9036D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042234" w:tentative="1">
      <w:start w:val="1"/>
      <w:numFmt w:val="lowerLetter"/>
      <w:lvlText w:val="%2."/>
      <w:lvlJc w:val="left"/>
      <w:pPr>
        <w:ind w:left="1440" w:hanging="360"/>
      </w:pPr>
    </w:lvl>
    <w:lvl w:ilvl="2" w:tplc="83EEAA98" w:tentative="1">
      <w:start w:val="1"/>
      <w:numFmt w:val="lowerRoman"/>
      <w:lvlText w:val="%3."/>
      <w:lvlJc w:val="right"/>
      <w:pPr>
        <w:ind w:left="2160" w:hanging="180"/>
      </w:pPr>
    </w:lvl>
    <w:lvl w:ilvl="3" w:tplc="1F2A07E6" w:tentative="1">
      <w:start w:val="1"/>
      <w:numFmt w:val="decimal"/>
      <w:lvlText w:val="%4."/>
      <w:lvlJc w:val="left"/>
      <w:pPr>
        <w:ind w:left="2880" w:hanging="360"/>
      </w:pPr>
    </w:lvl>
    <w:lvl w:ilvl="4" w:tplc="5232D912" w:tentative="1">
      <w:start w:val="1"/>
      <w:numFmt w:val="lowerLetter"/>
      <w:lvlText w:val="%5."/>
      <w:lvlJc w:val="left"/>
      <w:pPr>
        <w:ind w:left="3600" w:hanging="360"/>
      </w:pPr>
    </w:lvl>
    <w:lvl w:ilvl="5" w:tplc="4712D288" w:tentative="1">
      <w:start w:val="1"/>
      <w:numFmt w:val="lowerRoman"/>
      <w:lvlText w:val="%6."/>
      <w:lvlJc w:val="right"/>
      <w:pPr>
        <w:ind w:left="4320" w:hanging="180"/>
      </w:pPr>
    </w:lvl>
    <w:lvl w:ilvl="6" w:tplc="3C62E9F0" w:tentative="1">
      <w:start w:val="1"/>
      <w:numFmt w:val="decimal"/>
      <w:lvlText w:val="%7."/>
      <w:lvlJc w:val="left"/>
      <w:pPr>
        <w:ind w:left="5040" w:hanging="360"/>
      </w:pPr>
    </w:lvl>
    <w:lvl w:ilvl="7" w:tplc="1ACEC1CA" w:tentative="1">
      <w:start w:val="1"/>
      <w:numFmt w:val="lowerLetter"/>
      <w:lvlText w:val="%8."/>
      <w:lvlJc w:val="left"/>
      <w:pPr>
        <w:ind w:left="5760" w:hanging="360"/>
      </w:pPr>
    </w:lvl>
    <w:lvl w:ilvl="8" w:tplc="1CE4C3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C5329"/>
    <w:multiLevelType w:val="hybridMultilevel"/>
    <w:tmpl w:val="3C004B12"/>
    <w:lvl w:ilvl="0" w:tplc="0408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3E480420"/>
    <w:multiLevelType w:val="hybridMultilevel"/>
    <w:tmpl w:val="EDDEF122"/>
    <w:lvl w:ilvl="0" w:tplc="0408000F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4" w15:restartNumberingAfterBreak="0">
    <w:nsid w:val="402058B8"/>
    <w:multiLevelType w:val="hybridMultilevel"/>
    <w:tmpl w:val="97FC1002"/>
    <w:lvl w:ilvl="0" w:tplc="0194D97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64B7658"/>
    <w:multiLevelType w:val="hybridMultilevel"/>
    <w:tmpl w:val="AD1473D0"/>
    <w:lvl w:ilvl="0" w:tplc="0408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33803"/>
    <w:multiLevelType w:val="hybridMultilevel"/>
    <w:tmpl w:val="82EE7932"/>
    <w:lvl w:ilvl="0" w:tplc="0408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686C3F"/>
    <w:multiLevelType w:val="hybridMultilevel"/>
    <w:tmpl w:val="3C482A3A"/>
    <w:lvl w:ilvl="0" w:tplc="0408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 w15:restartNumberingAfterBreak="0">
    <w:nsid w:val="553D41D7"/>
    <w:multiLevelType w:val="hybridMultilevel"/>
    <w:tmpl w:val="1EF2986A"/>
    <w:lvl w:ilvl="0" w:tplc="C60C59C0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23B94"/>
    <w:multiLevelType w:val="hybridMultilevel"/>
    <w:tmpl w:val="075A4C4A"/>
    <w:lvl w:ilvl="0" w:tplc="0408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E0263"/>
    <w:multiLevelType w:val="hybridMultilevel"/>
    <w:tmpl w:val="6F544B26"/>
    <w:lvl w:ilvl="0" w:tplc="0408000F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6"/>
  </w:num>
  <w:num w:numId="7">
    <w:abstractNumId w:val="19"/>
  </w:num>
  <w:num w:numId="8">
    <w:abstractNumId w:val="16"/>
  </w:num>
  <w:num w:numId="9">
    <w:abstractNumId w:val="7"/>
  </w:num>
  <w:num w:numId="10">
    <w:abstractNumId w:val="11"/>
  </w:num>
  <w:num w:numId="11">
    <w:abstractNumId w:val="9"/>
  </w:num>
  <w:num w:numId="12">
    <w:abstractNumId w:val="13"/>
  </w:num>
  <w:num w:numId="13">
    <w:abstractNumId w:val="15"/>
  </w:num>
  <w:num w:numId="14">
    <w:abstractNumId w:val="18"/>
  </w:num>
  <w:num w:numId="15">
    <w:abstractNumId w:val="17"/>
  </w:num>
  <w:num w:numId="16">
    <w:abstractNumId w:val="21"/>
  </w:num>
  <w:num w:numId="17">
    <w:abstractNumId w:val="12"/>
  </w:num>
  <w:num w:numId="18">
    <w:abstractNumId w:val="4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44EA9"/>
    <w:rsid w:val="00067CEC"/>
    <w:rsid w:val="000829F2"/>
    <w:rsid w:val="00095B7C"/>
    <w:rsid w:val="000A35A0"/>
    <w:rsid w:val="000B270E"/>
    <w:rsid w:val="000B6F2C"/>
    <w:rsid w:val="000C6703"/>
    <w:rsid w:val="000D3DBD"/>
    <w:rsid w:val="000F3399"/>
    <w:rsid w:val="000F5694"/>
    <w:rsid w:val="001005A9"/>
    <w:rsid w:val="00112580"/>
    <w:rsid w:val="001265FE"/>
    <w:rsid w:val="00126F56"/>
    <w:rsid w:val="0012786F"/>
    <w:rsid w:val="00134F6D"/>
    <w:rsid w:val="00135860"/>
    <w:rsid w:val="00163637"/>
    <w:rsid w:val="00166BAB"/>
    <w:rsid w:val="00175ED0"/>
    <w:rsid w:val="00186B05"/>
    <w:rsid w:val="00190EFE"/>
    <w:rsid w:val="00191DBF"/>
    <w:rsid w:val="001A4024"/>
    <w:rsid w:val="001C0DFB"/>
    <w:rsid w:val="001C1481"/>
    <w:rsid w:val="001F1F20"/>
    <w:rsid w:val="001F2C6F"/>
    <w:rsid w:val="001F3984"/>
    <w:rsid w:val="0020639C"/>
    <w:rsid w:val="002220B3"/>
    <w:rsid w:val="00225FA4"/>
    <w:rsid w:val="00245379"/>
    <w:rsid w:val="00250308"/>
    <w:rsid w:val="002544EC"/>
    <w:rsid w:val="00255AE7"/>
    <w:rsid w:val="00255C80"/>
    <w:rsid w:val="002A16F8"/>
    <w:rsid w:val="002B281A"/>
    <w:rsid w:val="002B3A41"/>
    <w:rsid w:val="002B6C10"/>
    <w:rsid w:val="002E6D8B"/>
    <w:rsid w:val="002F2E5C"/>
    <w:rsid w:val="0030457A"/>
    <w:rsid w:val="00323499"/>
    <w:rsid w:val="00336E20"/>
    <w:rsid w:val="0034445D"/>
    <w:rsid w:val="00350AAE"/>
    <w:rsid w:val="003565D5"/>
    <w:rsid w:val="003577BC"/>
    <w:rsid w:val="00382240"/>
    <w:rsid w:val="00384188"/>
    <w:rsid w:val="00386AB6"/>
    <w:rsid w:val="003B5796"/>
    <w:rsid w:val="003D41F1"/>
    <w:rsid w:val="003E06BA"/>
    <w:rsid w:val="0040272B"/>
    <w:rsid w:val="00406F31"/>
    <w:rsid w:val="00407DCC"/>
    <w:rsid w:val="0041556D"/>
    <w:rsid w:val="0041688F"/>
    <w:rsid w:val="00421BFC"/>
    <w:rsid w:val="00424EBB"/>
    <w:rsid w:val="00437209"/>
    <w:rsid w:val="00450010"/>
    <w:rsid w:val="00482F8B"/>
    <w:rsid w:val="00483268"/>
    <w:rsid w:val="004B55FD"/>
    <w:rsid w:val="004C3A8F"/>
    <w:rsid w:val="004D6DCD"/>
    <w:rsid w:val="004E3F96"/>
    <w:rsid w:val="004E729C"/>
    <w:rsid w:val="004F3DDF"/>
    <w:rsid w:val="005049FF"/>
    <w:rsid w:val="00514B77"/>
    <w:rsid w:val="00516355"/>
    <w:rsid w:val="0052654E"/>
    <w:rsid w:val="00535D52"/>
    <w:rsid w:val="005558C5"/>
    <w:rsid w:val="005709FC"/>
    <w:rsid w:val="0058294D"/>
    <w:rsid w:val="00593968"/>
    <w:rsid w:val="00595A7C"/>
    <w:rsid w:val="00597137"/>
    <w:rsid w:val="005A0C98"/>
    <w:rsid w:val="005A51AE"/>
    <w:rsid w:val="005B0EBD"/>
    <w:rsid w:val="005C6599"/>
    <w:rsid w:val="005D7389"/>
    <w:rsid w:val="005E136F"/>
    <w:rsid w:val="005E4B11"/>
    <w:rsid w:val="00602750"/>
    <w:rsid w:val="006103BE"/>
    <w:rsid w:val="0061161A"/>
    <w:rsid w:val="006163BC"/>
    <w:rsid w:val="0063461F"/>
    <w:rsid w:val="0063516B"/>
    <w:rsid w:val="00641189"/>
    <w:rsid w:val="00652799"/>
    <w:rsid w:val="00665A65"/>
    <w:rsid w:val="00691605"/>
    <w:rsid w:val="006A2ADC"/>
    <w:rsid w:val="006B4A3C"/>
    <w:rsid w:val="006D2D76"/>
    <w:rsid w:val="006E1CF3"/>
    <w:rsid w:val="00717BE4"/>
    <w:rsid w:val="007228EA"/>
    <w:rsid w:val="007252D5"/>
    <w:rsid w:val="00735C89"/>
    <w:rsid w:val="00765020"/>
    <w:rsid w:val="0077099D"/>
    <w:rsid w:val="007739B6"/>
    <w:rsid w:val="007974BF"/>
    <w:rsid w:val="007C56B0"/>
    <w:rsid w:val="007C72B8"/>
    <w:rsid w:val="007E4EDB"/>
    <w:rsid w:val="00806573"/>
    <w:rsid w:val="008167B2"/>
    <w:rsid w:val="00837E38"/>
    <w:rsid w:val="00844776"/>
    <w:rsid w:val="00863658"/>
    <w:rsid w:val="00867006"/>
    <w:rsid w:val="00873610"/>
    <w:rsid w:val="00876D0C"/>
    <w:rsid w:val="00887D12"/>
    <w:rsid w:val="00892004"/>
    <w:rsid w:val="008924B2"/>
    <w:rsid w:val="008A261B"/>
    <w:rsid w:val="008A4253"/>
    <w:rsid w:val="008B421A"/>
    <w:rsid w:val="008C32C4"/>
    <w:rsid w:val="009003C3"/>
    <w:rsid w:val="00911AA6"/>
    <w:rsid w:val="0092763A"/>
    <w:rsid w:val="009473AC"/>
    <w:rsid w:val="00956502"/>
    <w:rsid w:val="00973AD7"/>
    <w:rsid w:val="00997A60"/>
    <w:rsid w:val="009A4A28"/>
    <w:rsid w:val="009A529B"/>
    <w:rsid w:val="009B0077"/>
    <w:rsid w:val="009C1433"/>
    <w:rsid w:val="009D6AB6"/>
    <w:rsid w:val="009F0045"/>
    <w:rsid w:val="009F47FB"/>
    <w:rsid w:val="00A044DE"/>
    <w:rsid w:val="00A057F6"/>
    <w:rsid w:val="00A26337"/>
    <w:rsid w:val="00A4122C"/>
    <w:rsid w:val="00A57152"/>
    <w:rsid w:val="00A62AE0"/>
    <w:rsid w:val="00A67001"/>
    <w:rsid w:val="00A727FF"/>
    <w:rsid w:val="00AA1B0B"/>
    <w:rsid w:val="00AA6279"/>
    <w:rsid w:val="00AB5C96"/>
    <w:rsid w:val="00AD24D5"/>
    <w:rsid w:val="00AD7B44"/>
    <w:rsid w:val="00AF27EC"/>
    <w:rsid w:val="00AF6276"/>
    <w:rsid w:val="00B06BE9"/>
    <w:rsid w:val="00B169D9"/>
    <w:rsid w:val="00B17D53"/>
    <w:rsid w:val="00B2364A"/>
    <w:rsid w:val="00B61B77"/>
    <w:rsid w:val="00B67513"/>
    <w:rsid w:val="00B72D6D"/>
    <w:rsid w:val="00B76BB0"/>
    <w:rsid w:val="00BB1386"/>
    <w:rsid w:val="00BD4715"/>
    <w:rsid w:val="00C06647"/>
    <w:rsid w:val="00C22D0F"/>
    <w:rsid w:val="00C26B37"/>
    <w:rsid w:val="00C26BCB"/>
    <w:rsid w:val="00C40525"/>
    <w:rsid w:val="00C50CA6"/>
    <w:rsid w:val="00C52566"/>
    <w:rsid w:val="00C534B4"/>
    <w:rsid w:val="00C55FD3"/>
    <w:rsid w:val="00C62C1D"/>
    <w:rsid w:val="00C84EF1"/>
    <w:rsid w:val="00CB04BF"/>
    <w:rsid w:val="00CC746E"/>
    <w:rsid w:val="00CD70AA"/>
    <w:rsid w:val="00D01345"/>
    <w:rsid w:val="00D05D5D"/>
    <w:rsid w:val="00D17447"/>
    <w:rsid w:val="00D17A97"/>
    <w:rsid w:val="00D31ADC"/>
    <w:rsid w:val="00D36C48"/>
    <w:rsid w:val="00D808D2"/>
    <w:rsid w:val="00D836FC"/>
    <w:rsid w:val="00D87D0F"/>
    <w:rsid w:val="00DB4D6F"/>
    <w:rsid w:val="00DC7CF7"/>
    <w:rsid w:val="00DD77E1"/>
    <w:rsid w:val="00DF06CD"/>
    <w:rsid w:val="00DF55EA"/>
    <w:rsid w:val="00DF6B27"/>
    <w:rsid w:val="00E01227"/>
    <w:rsid w:val="00E128E0"/>
    <w:rsid w:val="00E21707"/>
    <w:rsid w:val="00E23C6A"/>
    <w:rsid w:val="00E23EEC"/>
    <w:rsid w:val="00E3655E"/>
    <w:rsid w:val="00E36CDC"/>
    <w:rsid w:val="00E41580"/>
    <w:rsid w:val="00E50E13"/>
    <w:rsid w:val="00E57338"/>
    <w:rsid w:val="00E6792B"/>
    <w:rsid w:val="00E67AF4"/>
    <w:rsid w:val="00E70742"/>
    <w:rsid w:val="00E71197"/>
    <w:rsid w:val="00E7422E"/>
    <w:rsid w:val="00E76EEE"/>
    <w:rsid w:val="00E83188"/>
    <w:rsid w:val="00EA11EE"/>
    <w:rsid w:val="00EE075F"/>
    <w:rsid w:val="00F0753A"/>
    <w:rsid w:val="00F31FFC"/>
    <w:rsid w:val="00F54DBB"/>
    <w:rsid w:val="00F61FE2"/>
    <w:rsid w:val="00F638B0"/>
    <w:rsid w:val="00F66BD5"/>
    <w:rsid w:val="00F718FC"/>
    <w:rsid w:val="00F7249E"/>
    <w:rsid w:val="00F9060A"/>
    <w:rsid w:val="00FC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86C6FF-3839-4702-8074-1C2708D1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numbering" w:customStyle="1" w:styleId="10">
    <w:name w:val="Χωρίς λίστα1"/>
    <w:next w:val="a2"/>
    <w:uiPriority w:val="99"/>
    <w:semiHidden/>
    <w:unhideWhenUsed/>
    <w:rsid w:val="00A4122C"/>
  </w:style>
  <w:style w:type="paragraph" w:styleId="aa">
    <w:name w:val="Balloon Text"/>
    <w:basedOn w:val="a"/>
    <w:link w:val="Char2"/>
    <w:uiPriority w:val="99"/>
    <w:semiHidden/>
    <w:unhideWhenUsed/>
    <w:rsid w:val="00A4122C"/>
    <w:rPr>
      <w:rFonts w:ascii="Tahoma" w:eastAsiaTheme="minorEastAsi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rsid w:val="00A4122C"/>
    <w:rPr>
      <w:rFonts w:ascii="Tahoma" w:eastAsiaTheme="minorEastAsia" w:hAnsi="Tahoma" w:cs="Tahoma"/>
      <w:sz w:val="16"/>
      <w:szCs w:val="16"/>
      <w:lang w:eastAsia="el-GR"/>
    </w:rPr>
  </w:style>
  <w:style w:type="paragraph" w:styleId="21">
    <w:name w:val="Body Text 2"/>
    <w:basedOn w:val="a"/>
    <w:link w:val="2Char1"/>
    <w:rsid w:val="00A4122C"/>
    <w:pPr>
      <w:jc w:val="both"/>
    </w:pPr>
    <w:rPr>
      <w:sz w:val="24"/>
      <w:szCs w:val="24"/>
    </w:rPr>
  </w:style>
  <w:style w:type="character" w:customStyle="1" w:styleId="2Char1">
    <w:name w:val="Σώμα κείμενου 2 Char"/>
    <w:basedOn w:val="a0"/>
    <w:link w:val="21"/>
    <w:rsid w:val="00A4122C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b">
    <w:name w:val="Table Grid"/>
    <w:basedOn w:val="a1"/>
    <w:uiPriority w:val="99"/>
    <w:rsid w:val="00A4122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Σώμα κείμενου 21"/>
    <w:basedOn w:val="a"/>
    <w:uiPriority w:val="99"/>
    <w:rsid w:val="00A4122C"/>
    <w:pPr>
      <w:suppressAutoHyphens/>
      <w:jc w:val="both"/>
    </w:pPr>
    <w:rPr>
      <w:sz w:val="24"/>
      <w:szCs w:val="24"/>
      <w:lang w:eastAsia="ar-SA"/>
    </w:rPr>
  </w:style>
  <w:style w:type="character" w:customStyle="1" w:styleId="ac">
    <w:name w:val="Χαρακτήρες υποσημείωσης"/>
    <w:rsid w:val="006D2D76"/>
  </w:style>
  <w:style w:type="character" w:customStyle="1" w:styleId="ad">
    <w:name w:val="Σύμβολο υποσημείωσης"/>
    <w:rsid w:val="006D2D76"/>
    <w:rPr>
      <w:vertAlign w:val="superscript"/>
    </w:rPr>
  </w:style>
  <w:style w:type="character" w:customStyle="1" w:styleId="DeltaViewInsertion">
    <w:name w:val="DeltaView Insertion"/>
    <w:rsid w:val="006D2D76"/>
    <w:rPr>
      <w:b/>
      <w:i/>
      <w:spacing w:val="0"/>
      <w:lang w:val="el-GR"/>
    </w:rPr>
  </w:style>
  <w:style w:type="character" w:customStyle="1" w:styleId="NormalBoldChar">
    <w:name w:val="NormalBold Char"/>
    <w:rsid w:val="006D2D76"/>
    <w:rPr>
      <w:rFonts w:ascii="Times New Roman" w:eastAsia="Times New Roman" w:hAnsi="Times New Roman" w:cs="Times New Roman"/>
      <w:b/>
      <w:sz w:val="24"/>
      <w:lang w:val="el-GR"/>
    </w:rPr>
  </w:style>
  <w:style w:type="character" w:styleId="ae">
    <w:name w:val="endnote reference"/>
    <w:rsid w:val="006D2D76"/>
    <w:rPr>
      <w:vertAlign w:val="superscript"/>
    </w:rPr>
  </w:style>
  <w:style w:type="paragraph" w:customStyle="1" w:styleId="ChapterTitle">
    <w:name w:val="ChapterTitle"/>
    <w:basedOn w:val="a"/>
    <w:next w:val="a"/>
    <w:rsid w:val="006D2D76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D2D76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f">
    <w:name w:val="endnote text"/>
    <w:basedOn w:val="a"/>
    <w:link w:val="Char3"/>
    <w:uiPriority w:val="99"/>
    <w:unhideWhenUsed/>
    <w:rsid w:val="006D2D76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3">
    <w:name w:val="Κείμενο σημείωσης τέλους Char"/>
    <w:basedOn w:val="a0"/>
    <w:link w:val="af"/>
    <w:uiPriority w:val="99"/>
    <w:rsid w:val="006D2D76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customStyle="1" w:styleId="af0">
    <w:name w:val="Ευρετήριο"/>
    <w:basedOn w:val="a"/>
    <w:rsid w:val="00863658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211">
    <w:name w:val="Σώμα κείμενου με εσοχή 21"/>
    <w:basedOn w:val="a"/>
    <w:rsid w:val="00863658"/>
    <w:pPr>
      <w:suppressAutoHyphens/>
      <w:ind w:left="33"/>
    </w:pPr>
    <w:rPr>
      <w:rFonts w:ascii="Tahoma" w:hAnsi="Tahoma" w:cs="Tahoma"/>
      <w:b/>
      <w:bCs/>
      <w:spacing w:val="-3"/>
      <w:sz w:val="22"/>
      <w:szCs w:val="22"/>
      <w:lang w:eastAsia="zh-CN"/>
    </w:rPr>
  </w:style>
  <w:style w:type="paragraph" w:customStyle="1" w:styleId="af1">
    <w:name w:val="Περιεχόμενα πίνακα"/>
    <w:basedOn w:val="a"/>
    <w:rsid w:val="00863658"/>
    <w:pPr>
      <w:suppressLineNumbers/>
      <w:suppressAutoHyphens/>
    </w:pPr>
    <w:rPr>
      <w:sz w:val="24"/>
      <w:szCs w:val="24"/>
      <w:lang w:eastAsia="zh-CN"/>
    </w:rPr>
  </w:style>
  <w:style w:type="character" w:customStyle="1" w:styleId="WW8Num1z0">
    <w:name w:val="WW8Num1z0"/>
    <w:rsid w:val="00B67513"/>
  </w:style>
  <w:style w:type="character" w:customStyle="1" w:styleId="WW8Num1z1">
    <w:name w:val="WW8Num1z1"/>
    <w:rsid w:val="00B67513"/>
  </w:style>
  <w:style w:type="character" w:customStyle="1" w:styleId="WW8Num1z2">
    <w:name w:val="WW8Num1z2"/>
    <w:rsid w:val="00B67513"/>
  </w:style>
  <w:style w:type="character" w:customStyle="1" w:styleId="WW8Num1z3">
    <w:name w:val="WW8Num1z3"/>
    <w:rsid w:val="00B67513"/>
  </w:style>
  <w:style w:type="character" w:customStyle="1" w:styleId="WW8Num1z4">
    <w:name w:val="WW8Num1z4"/>
    <w:rsid w:val="00B67513"/>
  </w:style>
  <w:style w:type="character" w:customStyle="1" w:styleId="WW8Num1z5">
    <w:name w:val="WW8Num1z5"/>
    <w:rsid w:val="00B67513"/>
  </w:style>
  <w:style w:type="character" w:customStyle="1" w:styleId="WW8Num1z6">
    <w:name w:val="WW8Num1z6"/>
    <w:rsid w:val="00B67513"/>
  </w:style>
  <w:style w:type="character" w:customStyle="1" w:styleId="WW8Num1z7">
    <w:name w:val="WW8Num1z7"/>
    <w:rsid w:val="00B67513"/>
  </w:style>
  <w:style w:type="character" w:customStyle="1" w:styleId="WW8Num1z8">
    <w:name w:val="WW8Num1z8"/>
    <w:rsid w:val="00B67513"/>
  </w:style>
  <w:style w:type="character" w:customStyle="1" w:styleId="WW8Num2z0">
    <w:name w:val="WW8Num2z0"/>
    <w:rsid w:val="00B67513"/>
  </w:style>
  <w:style w:type="character" w:customStyle="1" w:styleId="WW8Num2z1">
    <w:name w:val="WW8Num2z1"/>
    <w:rsid w:val="00B67513"/>
  </w:style>
  <w:style w:type="character" w:customStyle="1" w:styleId="WW8Num2z2">
    <w:name w:val="WW8Num2z2"/>
    <w:rsid w:val="00B67513"/>
  </w:style>
  <w:style w:type="character" w:customStyle="1" w:styleId="WW8Num2z3">
    <w:name w:val="WW8Num2z3"/>
    <w:rsid w:val="00B67513"/>
  </w:style>
  <w:style w:type="character" w:customStyle="1" w:styleId="WW8Num2z4">
    <w:name w:val="WW8Num2z4"/>
    <w:rsid w:val="00B67513"/>
  </w:style>
  <w:style w:type="character" w:customStyle="1" w:styleId="WW8Num2z5">
    <w:name w:val="WW8Num2z5"/>
    <w:rsid w:val="00B67513"/>
  </w:style>
  <w:style w:type="character" w:customStyle="1" w:styleId="WW8Num2z6">
    <w:name w:val="WW8Num2z6"/>
    <w:rsid w:val="00B67513"/>
  </w:style>
  <w:style w:type="character" w:customStyle="1" w:styleId="WW8Num2z7">
    <w:name w:val="WW8Num2z7"/>
    <w:rsid w:val="00B67513"/>
  </w:style>
  <w:style w:type="character" w:customStyle="1" w:styleId="WW8Num2z8">
    <w:name w:val="WW8Num2z8"/>
    <w:rsid w:val="00B67513"/>
  </w:style>
  <w:style w:type="character" w:customStyle="1" w:styleId="WW8Num3z0">
    <w:name w:val="WW8Num3z0"/>
    <w:rsid w:val="00B67513"/>
  </w:style>
  <w:style w:type="character" w:customStyle="1" w:styleId="WW8Num4z0">
    <w:name w:val="WW8Num4z0"/>
    <w:rsid w:val="00B67513"/>
  </w:style>
  <w:style w:type="character" w:customStyle="1" w:styleId="WW8Num5z0">
    <w:name w:val="WW8Num5z0"/>
    <w:rsid w:val="00B67513"/>
    <w:rPr>
      <w:rFonts w:ascii="Times New Roman" w:hAnsi="Times New Roman" w:cs="Times New Roman"/>
      <w:sz w:val="22"/>
      <w:szCs w:val="24"/>
    </w:rPr>
  </w:style>
  <w:style w:type="character" w:customStyle="1" w:styleId="WW8Num5z1">
    <w:name w:val="WW8Num5z1"/>
    <w:rsid w:val="00B67513"/>
  </w:style>
  <w:style w:type="character" w:customStyle="1" w:styleId="WW8Num5z2">
    <w:name w:val="WW8Num5z2"/>
    <w:rsid w:val="00B67513"/>
  </w:style>
  <w:style w:type="character" w:customStyle="1" w:styleId="WW8Num5z3">
    <w:name w:val="WW8Num5z3"/>
    <w:rsid w:val="00B67513"/>
  </w:style>
  <w:style w:type="character" w:customStyle="1" w:styleId="WW8Num5z4">
    <w:name w:val="WW8Num5z4"/>
    <w:rsid w:val="00B67513"/>
  </w:style>
  <w:style w:type="character" w:customStyle="1" w:styleId="WW8Num5z5">
    <w:name w:val="WW8Num5z5"/>
    <w:rsid w:val="00B67513"/>
  </w:style>
  <w:style w:type="character" w:customStyle="1" w:styleId="WW8Num5z6">
    <w:name w:val="WW8Num5z6"/>
    <w:rsid w:val="00B67513"/>
  </w:style>
  <w:style w:type="character" w:customStyle="1" w:styleId="WW8Num5z7">
    <w:name w:val="WW8Num5z7"/>
    <w:rsid w:val="00B67513"/>
  </w:style>
  <w:style w:type="character" w:customStyle="1" w:styleId="WW8Num5z8">
    <w:name w:val="WW8Num5z8"/>
    <w:rsid w:val="00B67513"/>
  </w:style>
  <w:style w:type="character" w:customStyle="1" w:styleId="WW8Num6z0">
    <w:name w:val="WW8Num6z0"/>
    <w:rsid w:val="00B67513"/>
    <w:rPr>
      <w:rFonts w:ascii="Times New Roman" w:hAnsi="Times New Roman" w:cs="Times New Roman"/>
    </w:rPr>
  </w:style>
  <w:style w:type="character" w:customStyle="1" w:styleId="WW8Num6z1">
    <w:name w:val="WW8Num6z1"/>
    <w:rsid w:val="00B67513"/>
  </w:style>
  <w:style w:type="character" w:customStyle="1" w:styleId="WW8Num6z2">
    <w:name w:val="WW8Num6z2"/>
    <w:rsid w:val="00B67513"/>
  </w:style>
  <w:style w:type="character" w:customStyle="1" w:styleId="WW8Num6z3">
    <w:name w:val="WW8Num6z3"/>
    <w:rsid w:val="00B67513"/>
  </w:style>
  <w:style w:type="character" w:customStyle="1" w:styleId="WW8Num6z4">
    <w:name w:val="WW8Num6z4"/>
    <w:rsid w:val="00B67513"/>
  </w:style>
  <w:style w:type="character" w:customStyle="1" w:styleId="WW8Num6z5">
    <w:name w:val="WW8Num6z5"/>
    <w:rsid w:val="00B67513"/>
  </w:style>
  <w:style w:type="character" w:customStyle="1" w:styleId="WW8Num6z6">
    <w:name w:val="WW8Num6z6"/>
    <w:rsid w:val="00B67513"/>
  </w:style>
  <w:style w:type="character" w:customStyle="1" w:styleId="WW8Num6z7">
    <w:name w:val="WW8Num6z7"/>
    <w:rsid w:val="00B67513"/>
  </w:style>
  <w:style w:type="character" w:customStyle="1" w:styleId="WW8Num6z8">
    <w:name w:val="WW8Num6z8"/>
    <w:rsid w:val="00B67513"/>
  </w:style>
  <w:style w:type="character" w:customStyle="1" w:styleId="WW8Num7z0">
    <w:name w:val="WW8Num7z0"/>
    <w:rsid w:val="00B67513"/>
  </w:style>
  <w:style w:type="character" w:customStyle="1" w:styleId="WW8Num7z1">
    <w:name w:val="WW8Num7z1"/>
    <w:rsid w:val="00B67513"/>
  </w:style>
  <w:style w:type="character" w:customStyle="1" w:styleId="WW8Num7z2">
    <w:name w:val="WW8Num7z2"/>
    <w:rsid w:val="00B67513"/>
  </w:style>
  <w:style w:type="character" w:customStyle="1" w:styleId="WW8Num7z3">
    <w:name w:val="WW8Num7z3"/>
    <w:rsid w:val="00B67513"/>
  </w:style>
  <w:style w:type="character" w:customStyle="1" w:styleId="WW8Num7z4">
    <w:name w:val="WW8Num7z4"/>
    <w:rsid w:val="00B67513"/>
  </w:style>
  <w:style w:type="character" w:customStyle="1" w:styleId="WW8Num7z5">
    <w:name w:val="WW8Num7z5"/>
    <w:rsid w:val="00B67513"/>
  </w:style>
  <w:style w:type="character" w:customStyle="1" w:styleId="WW8Num7z6">
    <w:name w:val="WW8Num7z6"/>
    <w:rsid w:val="00B67513"/>
  </w:style>
  <w:style w:type="character" w:customStyle="1" w:styleId="WW8Num7z7">
    <w:name w:val="WW8Num7z7"/>
    <w:rsid w:val="00B67513"/>
  </w:style>
  <w:style w:type="character" w:customStyle="1" w:styleId="WW8Num7z8">
    <w:name w:val="WW8Num7z8"/>
    <w:rsid w:val="00B67513"/>
  </w:style>
  <w:style w:type="character" w:customStyle="1" w:styleId="WW8Num8z0">
    <w:name w:val="WW8Num8z0"/>
    <w:rsid w:val="00B67513"/>
    <w:rPr>
      <w:rFonts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WW8Num8z1">
    <w:name w:val="WW8Num8z1"/>
    <w:rsid w:val="00B67513"/>
  </w:style>
  <w:style w:type="character" w:customStyle="1" w:styleId="WW8Num8z2">
    <w:name w:val="WW8Num8z2"/>
    <w:rsid w:val="00B67513"/>
  </w:style>
  <w:style w:type="character" w:customStyle="1" w:styleId="WW8Num8z3">
    <w:name w:val="WW8Num8z3"/>
    <w:rsid w:val="00B67513"/>
  </w:style>
  <w:style w:type="character" w:customStyle="1" w:styleId="WW8Num8z4">
    <w:name w:val="WW8Num8z4"/>
    <w:rsid w:val="00B67513"/>
  </w:style>
  <w:style w:type="character" w:customStyle="1" w:styleId="WW8Num8z5">
    <w:name w:val="WW8Num8z5"/>
    <w:rsid w:val="00B67513"/>
  </w:style>
  <w:style w:type="character" w:customStyle="1" w:styleId="WW8Num8z6">
    <w:name w:val="WW8Num8z6"/>
    <w:rsid w:val="00B67513"/>
  </w:style>
  <w:style w:type="character" w:customStyle="1" w:styleId="WW8Num8z7">
    <w:name w:val="WW8Num8z7"/>
    <w:rsid w:val="00B67513"/>
  </w:style>
  <w:style w:type="character" w:customStyle="1" w:styleId="WW8Num8z8">
    <w:name w:val="WW8Num8z8"/>
    <w:rsid w:val="00B67513"/>
  </w:style>
  <w:style w:type="character" w:customStyle="1" w:styleId="WW8Num4z1">
    <w:name w:val="WW8Num4z1"/>
    <w:rsid w:val="00B67513"/>
  </w:style>
  <w:style w:type="character" w:customStyle="1" w:styleId="WW8Num4z2">
    <w:name w:val="WW8Num4z2"/>
    <w:rsid w:val="00B67513"/>
  </w:style>
  <w:style w:type="character" w:customStyle="1" w:styleId="WW8Num4z3">
    <w:name w:val="WW8Num4z3"/>
    <w:rsid w:val="00B67513"/>
  </w:style>
  <w:style w:type="character" w:customStyle="1" w:styleId="WW8Num4z4">
    <w:name w:val="WW8Num4z4"/>
    <w:rsid w:val="00B67513"/>
  </w:style>
  <w:style w:type="character" w:customStyle="1" w:styleId="WW8Num4z5">
    <w:name w:val="WW8Num4z5"/>
    <w:rsid w:val="00B67513"/>
  </w:style>
  <w:style w:type="character" w:customStyle="1" w:styleId="WW8Num4z6">
    <w:name w:val="WW8Num4z6"/>
    <w:rsid w:val="00B67513"/>
  </w:style>
  <w:style w:type="character" w:customStyle="1" w:styleId="WW8Num4z7">
    <w:name w:val="WW8Num4z7"/>
    <w:rsid w:val="00B67513"/>
  </w:style>
  <w:style w:type="character" w:customStyle="1" w:styleId="WW8Num4z8">
    <w:name w:val="WW8Num4z8"/>
    <w:rsid w:val="00B67513"/>
  </w:style>
  <w:style w:type="character" w:customStyle="1" w:styleId="WW8Num9z0">
    <w:name w:val="WW8Num9z0"/>
    <w:rsid w:val="00B67513"/>
  </w:style>
  <w:style w:type="character" w:customStyle="1" w:styleId="WW8Num9z1">
    <w:name w:val="WW8Num9z1"/>
    <w:rsid w:val="00B67513"/>
  </w:style>
  <w:style w:type="character" w:customStyle="1" w:styleId="WW8Num9z2">
    <w:name w:val="WW8Num9z2"/>
    <w:rsid w:val="00B67513"/>
  </w:style>
  <w:style w:type="character" w:customStyle="1" w:styleId="WW8Num9z3">
    <w:name w:val="WW8Num9z3"/>
    <w:rsid w:val="00B67513"/>
  </w:style>
  <w:style w:type="character" w:customStyle="1" w:styleId="WW8Num9z4">
    <w:name w:val="WW8Num9z4"/>
    <w:rsid w:val="00B67513"/>
  </w:style>
  <w:style w:type="character" w:customStyle="1" w:styleId="WW8Num9z5">
    <w:name w:val="WW8Num9z5"/>
    <w:rsid w:val="00B67513"/>
  </w:style>
  <w:style w:type="character" w:customStyle="1" w:styleId="WW8Num9z6">
    <w:name w:val="WW8Num9z6"/>
    <w:rsid w:val="00B67513"/>
  </w:style>
  <w:style w:type="character" w:customStyle="1" w:styleId="WW8Num9z7">
    <w:name w:val="WW8Num9z7"/>
    <w:rsid w:val="00B67513"/>
  </w:style>
  <w:style w:type="character" w:customStyle="1" w:styleId="WW8Num9z8">
    <w:name w:val="WW8Num9z8"/>
    <w:rsid w:val="00B67513"/>
  </w:style>
  <w:style w:type="character" w:customStyle="1" w:styleId="40">
    <w:name w:val="Προεπιλεγμένη γραμματοσειρά4"/>
    <w:rsid w:val="00B67513"/>
  </w:style>
  <w:style w:type="character" w:customStyle="1" w:styleId="WW8Num10z0">
    <w:name w:val="WW8Num10z0"/>
    <w:rsid w:val="00B67513"/>
  </w:style>
  <w:style w:type="character" w:customStyle="1" w:styleId="WW8Num10z1">
    <w:name w:val="WW8Num10z1"/>
    <w:rsid w:val="00B67513"/>
  </w:style>
  <w:style w:type="character" w:customStyle="1" w:styleId="WW8Num10z2">
    <w:name w:val="WW8Num10z2"/>
    <w:rsid w:val="00B67513"/>
  </w:style>
  <w:style w:type="character" w:customStyle="1" w:styleId="WW8Num10z3">
    <w:name w:val="WW8Num10z3"/>
    <w:rsid w:val="00B67513"/>
  </w:style>
  <w:style w:type="character" w:customStyle="1" w:styleId="WW8Num10z4">
    <w:name w:val="WW8Num10z4"/>
    <w:rsid w:val="00B67513"/>
  </w:style>
  <w:style w:type="character" w:customStyle="1" w:styleId="WW8Num10z5">
    <w:name w:val="WW8Num10z5"/>
    <w:rsid w:val="00B67513"/>
  </w:style>
  <w:style w:type="character" w:customStyle="1" w:styleId="WW8Num10z6">
    <w:name w:val="WW8Num10z6"/>
    <w:rsid w:val="00B67513"/>
  </w:style>
  <w:style w:type="character" w:customStyle="1" w:styleId="WW8Num10z7">
    <w:name w:val="WW8Num10z7"/>
    <w:rsid w:val="00B67513"/>
  </w:style>
  <w:style w:type="character" w:customStyle="1" w:styleId="WW8Num10z8">
    <w:name w:val="WW8Num10z8"/>
    <w:rsid w:val="00B67513"/>
  </w:style>
  <w:style w:type="character" w:customStyle="1" w:styleId="30">
    <w:name w:val="Προεπιλεγμένη γραμματοσειρά3"/>
    <w:rsid w:val="00B67513"/>
  </w:style>
  <w:style w:type="character" w:customStyle="1" w:styleId="WW8Num3z1">
    <w:name w:val="WW8Num3z1"/>
    <w:rsid w:val="00B67513"/>
  </w:style>
  <w:style w:type="character" w:customStyle="1" w:styleId="WW8Num3z2">
    <w:name w:val="WW8Num3z2"/>
    <w:rsid w:val="00B67513"/>
  </w:style>
  <w:style w:type="character" w:customStyle="1" w:styleId="WW8Num3z3">
    <w:name w:val="WW8Num3z3"/>
    <w:rsid w:val="00B67513"/>
  </w:style>
  <w:style w:type="character" w:customStyle="1" w:styleId="WW8Num3z4">
    <w:name w:val="WW8Num3z4"/>
    <w:rsid w:val="00B67513"/>
  </w:style>
  <w:style w:type="character" w:customStyle="1" w:styleId="WW8Num3z5">
    <w:name w:val="WW8Num3z5"/>
    <w:rsid w:val="00B67513"/>
  </w:style>
  <w:style w:type="character" w:customStyle="1" w:styleId="WW8Num3z6">
    <w:name w:val="WW8Num3z6"/>
    <w:rsid w:val="00B67513"/>
  </w:style>
  <w:style w:type="character" w:customStyle="1" w:styleId="WW8Num3z7">
    <w:name w:val="WW8Num3z7"/>
    <w:rsid w:val="00B67513"/>
  </w:style>
  <w:style w:type="character" w:customStyle="1" w:styleId="WW8Num3z8">
    <w:name w:val="WW8Num3z8"/>
    <w:rsid w:val="00B67513"/>
  </w:style>
  <w:style w:type="character" w:customStyle="1" w:styleId="WW8Num11z0">
    <w:name w:val="WW8Num11z0"/>
    <w:rsid w:val="00B67513"/>
  </w:style>
  <w:style w:type="character" w:customStyle="1" w:styleId="WW8Num11z1">
    <w:name w:val="WW8Num11z1"/>
    <w:rsid w:val="00B67513"/>
  </w:style>
  <w:style w:type="character" w:customStyle="1" w:styleId="WW8Num11z2">
    <w:name w:val="WW8Num11z2"/>
    <w:rsid w:val="00B67513"/>
  </w:style>
  <w:style w:type="character" w:customStyle="1" w:styleId="WW8Num11z3">
    <w:name w:val="WW8Num11z3"/>
    <w:rsid w:val="00B67513"/>
  </w:style>
  <w:style w:type="character" w:customStyle="1" w:styleId="WW8Num11z4">
    <w:name w:val="WW8Num11z4"/>
    <w:rsid w:val="00B67513"/>
  </w:style>
  <w:style w:type="character" w:customStyle="1" w:styleId="WW8Num11z5">
    <w:name w:val="WW8Num11z5"/>
    <w:rsid w:val="00B67513"/>
  </w:style>
  <w:style w:type="character" w:customStyle="1" w:styleId="WW8Num11z6">
    <w:name w:val="WW8Num11z6"/>
    <w:rsid w:val="00B67513"/>
  </w:style>
  <w:style w:type="character" w:customStyle="1" w:styleId="WW8Num11z7">
    <w:name w:val="WW8Num11z7"/>
    <w:rsid w:val="00B67513"/>
  </w:style>
  <w:style w:type="character" w:customStyle="1" w:styleId="WW8Num11z8">
    <w:name w:val="WW8Num11z8"/>
    <w:rsid w:val="00B67513"/>
  </w:style>
  <w:style w:type="character" w:customStyle="1" w:styleId="WW8Num12z0">
    <w:name w:val="WW8Num12z0"/>
    <w:rsid w:val="00B67513"/>
  </w:style>
  <w:style w:type="character" w:customStyle="1" w:styleId="WW8Num12z1">
    <w:name w:val="WW8Num12z1"/>
    <w:rsid w:val="00B67513"/>
  </w:style>
  <w:style w:type="character" w:customStyle="1" w:styleId="WW8Num12z2">
    <w:name w:val="WW8Num12z2"/>
    <w:rsid w:val="00B67513"/>
  </w:style>
  <w:style w:type="character" w:customStyle="1" w:styleId="WW8Num12z3">
    <w:name w:val="WW8Num12z3"/>
    <w:rsid w:val="00B67513"/>
  </w:style>
  <w:style w:type="character" w:customStyle="1" w:styleId="WW8Num12z4">
    <w:name w:val="WW8Num12z4"/>
    <w:rsid w:val="00B67513"/>
  </w:style>
  <w:style w:type="character" w:customStyle="1" w:styleId="WW8Num12z5">
    <w:name w:val="WW8Num12z5"/>
    <w:rsid w:val="00B67513"/>
  </w:style>
  <w:style w:type="character" w:customStyle="1" w:styleId="WW8Num12z6">
    <w:name w:val="WW8Num12z6"/>
    <w:rsid w:val="00B67513"/>
  </w:style>
  <w:style w:type="character" w:customStyle="1" w:styleId="WW8Num12z7">
    <w:name w:val="WW8Num12z7"/>
    <w:rsid w:val="00B67513"/>
  </w:style>
  <w:style w:type="character" w:customStyle="1" w:styleId="WW8Num12z8">
    <w:name w:val="WW8Num12z8"/>
    <w:rsid w:val="00B67513"/>
  </w:style>
  <w:style w:type="character" w:customStyle="1" w:styleId="22">
    <w:name w:val="Προεπιλεγμένη γραμματοσειρά2"/>
    <w:rsid w:val="00B67513"/>
  </w:style>
  <w:style w:type="character" w:customStyle="1" w:styleId="11">
    <w:name w:val="Προεπιλεγμένη γραμματοσειρά1"/>
    <w:rsid w:val="00B67513"/>
  </w:style>
  <w:style w:type="character" w:customStyle="1" w:styleId="50">
    <w:name w:val="Προεπιλεγμένη γραμματοσειρά5"/>
    <w:rsid w:val="00B67513"/>
  </w:style>
  <w:style w:type="character" w:customStyle="1" w:styleId="Char10">
    <w:name w:val="Κεφαλίδα Char1"/>
    <w:rsid w:val="00B67513"/>
    <w:rPr>
      <w:rFonts w:ascii="Calibri" w:eastAsia="Calibri" w:hAnsi="Calibri" w:cs="Times New Roman"/>
    </w:rPr>
  </w:style>
  <w:style w:type="character" w:customStyle="1" w:styleId="ListLabel1">
    <w:name w:val="ListLabel 1"/>
    <w:rsid w:val="00B67513"/>
    <w:rPr>
      <w:rFonts w:cs="Courier New"/>
    </w:rPr>
  </w:style>
  <w:style w:type="character" w:customStyle="1" w:styleId="af2">
    <w:name w:val="Χαρακτήρες αρίθμησης"/>
    <w:rsid w:val="00B67513"/>
  </w:style>
  <w:style w:type="character" w:styleId="af3">
    <w:name w:val="footnote reference"/>
    <w:rsid w:val="00B67513"/>
    <w:rPr>
      <w:vertAlign w:val="superscript"/>
    </w:rPr>
  </w:style>
  <w:style w:type="character" w:customStyle="1" w:styleId="af4">
    <w:name w:val="Κουκκίδες"/>
    <w:rsid w:val="00B67513"/>
    <w:rPr>
      <w:rFonts w:ascii="OpenSymbol" w:eastAsia="OpenSymbol" w:hAnsi="OpenSymbol" w:cs="OpenSymbol"/>
    </w:rPr>
  </w:style>
  <w:style w:type="character" w:customStyle="1" w:styleId="WW8Num20z0">
    <w:name w:val="WW8Num20z0"/>
    <w:rsid w:val="00B67513"/>
    <w:rPr>
      <w:rFonts w:ascii="Times New Roman" w:hAnsi="Times New Roman" w:cs="Times New Roman"/>
      <w:sz w:val="22"/>
      <w:szCs w:val="24"/>
    </w:rPr>
  </w:style>
  <w:style w:type="character" w:customStyle="1" w:styleId="WW8Num20z1">
    <w:name w:val="WW8Num20z1"/>
    <w:rsid w:val="00B67513"/>
  </w:style>
  <w:style w:type="character" w:customStyle="1" w:styleId="WW8Num20z2">
    <w:name w:val="WW8Num20z2"/>
    <w:rsid w:val="00B67513"/>
  </w:style>
  <w:style w:type="character" w:customStyle="1" w:styleId="WW8Num20z3">
    <w:name w:val="WW8Num20z3"/>
    <w:rsid w:val="00B67513"/>
  </w:style>
  <w:style w:type="character" w:customStyle="1" w:styleId="WW8Num20z4">
    <w:name w:val="WW8Num20z4"/>
    <w:rsid w:val="00B67513"/>
  </w:style>
  <w:style w:type="character" w:customStyle="1" w:styleId="WW8Num20z5">
    <w:name w:val="WW8Num20z5"/>
    <w:rsid w:val="00B67513"/>
  </w:style>
  <w:style w:type="character" w:customStyle="1" w:styleId="WW8Num20z6">
    <w:name w:val="WW8Num20z6"/>
    <w:rsid w:val="00B67513"/>
  </w:style>
  <w:style w:type="character" w:customStyle="1" w:styleId="WW8Num20z7">
    <w:name w:val="WW8Num20z7"/>
    <w:rsid w:val="00B67513"/>
  </w:style>
  <w:style w:type="character" w:customStyle="1" w:styleId="WW8Num20z8">
    <w:name w:val="WW8Num20z8"/>
    <w:rsid w:val="00B67513"/>
  </w:style>
  <w:style w:type="character" w:customStyle="1" w:styleId="WW8Num21z0">
    <w:name w:val="WW8Num21z0"/>
    <w:rsid w:val="00B67513"/>
    <w:rPr>
      <w:rFonts w:ascii="Times New Roman" w:hAnsi="Times New Roman" w:cs="Times New Roman"/>
    </w:rPr>
  </w:style>
  <w:style w:type="character" w:customStyle="1" w:styleId="WW8Num21z1">
    <w:name w:val="WW8Num21z1"/>
    <w:rsid w:val="00B67513"/>
  </w:style>
  <w:style w:type="character" w:customStyle="1" w:styleId="WW8Num21z2">
    <w:name w:val="WW8Num21z2"/>
    <w:rsid w:val="00B67513"/>
  </w:style>
  <w:style w:type="character" w:customStyle="1" w:styleId="WW8Num21z3">
    <w:name w:val="WW8Num21z3"/>
    <w:rsid w:val="00B67513"/>
  </w:style>
  <w:style w:type="character" w:customStyle="1" w:styleId="WW8Num21z4">
    <w:name w:val="WW8Num21z4"/>
    <w:rsid w:val="00B67513"/>
  </w:style>
  <w:style w:type="character" w:customStyle="1" w:styleId="WW8Num21z5">
    <w:name w:val="WW8Num21z5"/>
    <w:rsid w:val="00B67513"/>
  </w:style>
  <w:style w:type="character" w:customStyle="1" w:styleId="WW8Num21z6">
    <w:name w:val="WW8Num21z6"/>
    <w:rsid w:val="00B67513"/>
  </w:style>
  <w:style w:type="character" w:customStyle="1" w:styleId="WW8Num21z7">
    <w:name w:val="WW8Num21z7"/>
    <w:rsid w:val="00B67513"/>
  </w:style>
  <w:style w:type="character" w:customStyle="1" w:styleId="WW8Num21z8">
    <w:name w:val="WW8Num21z8"/>
    <w:rsid w:val="00B67513"/>
  </w:style>
  <w:style w:type="character" w:customStyle="1" w:styleId="WW8Num23z0">
    <w:name w:val="WW8Num23z0"/>
    <w:rsid w:val="00B67513"/>
  </w:style>
  <w:style w:type="character" w:customStyle="1" w:styleId="WW8Num23z1">
    <w:name w:val="WW8Num23z1"/>
    <w:rsid w:val="00B67513"/>
  </w:style>
  <w:style w:type="character" w:customStyle="1" w:styleId="WW8Num23z2">
    <w:name w:val="WW8Num23z2"/>
    <w:rsid w:val="00B67513"/>
  </w:style>
  <w:style w:type="character" w:customStyle="1" w:styleId="WW8Num23z3">
    <w:name w:val="WW8Num23z3"/>
    <w:rsid w:val="00B67513"/>
  </w:style>
  <w:style w:type="character" w:customStyle="1" w:styleId="WW8Num23z4">
    <w:name w:val="WW8Num23z4"/>
    <w:rsid w:val="00B67513"/>
  </w:style>
  <w:style w:type="character" w:customStyle="1" w:styleId="WW8Num23z5">
    <w:name w:val="WW8Num23z5"/>
    <w:rsid w:val="00B67513"/>
  </w:style>
  <w:style w:type="character" w:customStyle="1" w:styleId="WW8Num23z6">
    <w:name w:val="WW8Num23z6"/>
    <w:rsid w:val="00B67513"/>
  </w:style>
  <w:style w:type="character" w:customStyle="1" w:styleId="WW8Num23z7">
    <w:name w:val="WW8Num23z7"/>
    <w:rsid w:val="00B67513"/>
  </w:style>
  <w:style w:type="character" w:customStyle="1" w:styleId="WW8Num23z8">
    <w:name w:val="WW8Num23z8"/>
    <w:rsid w:val="00B67513"/>
  </w:style>
  <w:style w:type="character" w:customStyle="1" w:styleId="af5">
    <w:name w:val="Χαρακτήρες σημείωσης τέλους"/>
    <w:rsid w:val="00B67513"/>
    <w:rPr>
      <w:vertAlign w:val="superscript"/>
    </w:rPr>
  </w:style>
  <w:style w:type="character" w:customStyle="1" w:styleId="WW-">
    <w:name w:val="WW-Χαρακτήρες σημείωσης τέλους"/>
    <w:rsid w:val="00B67513"/>
  </w:style>
  <w:style w:type="paragraph" w:customStyle="1" w:styleId="af6">
    <w:name w:val="Επικεφαλίδα"/>
    <w:basedOn w:val="a"/>
    <w:next w:val="a6"/>
    <w:rsid w:val="00B67513"/>
    <w:pPr>
      <w:keepNext/>
      <w:suppressAutoHyphens/>
      <w:spacing w:before="240" w:after="120" w:line="276" w:lineRule="auto"/>
      <w:ind w:firstLine="397"/>
      <w:jc w:val="both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f7">
    <w:name w:val="List"/>
    <w:basedOn w:val="a6"/>
    <w:rsid w:val="00B67513"/>
    <w:pPr>
      <w:suppressAutoHyphens/>
      <w:spacing w:after="120" w:line="276" w:lineRule="auto"/>
      <w:ind w:firstLine="397"/>
    </w:pPr>
    <w:rPr>
      <w:rFonts w:ascii="Calibri" w:hAnsi="Calibri" w:cs="Mangal"/>
      <w:kern w:val="1"/>
      <w:sz w:val="22"/>
      <w:szCs w:val="22"/>
      <w:lang w:eastAsia="zh-CN"/>
    </w:rPr>
  </w:style>
  <w:style w:type="paragraph" w:styleId="af8">
    <w:name w:val="caption"/>
    <w:basedOn w:val="a"/>
    <w:qFormat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41">
    <w:name w:val="Λεζάντα4"/>
    <w:basedOn w:val="a"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31">
    <w:name w:val="Λεζάντα3"/>
    <w:basedOn w:val="a"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23">
    <w:name w:val="Λεζάντα2"/>
    <w:basedOn w:val="a"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12">
    <w:name w:val="Λεζάντα1"/>
    <w:basedOn w:val="a"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13">
    <w:name w:val="Τμήμα κειμένου1"/>
    <w:basedOn w:val="a"/>
    <w:rsid w:val="00B67513"/>
    <w:pPr>
      <w:suppressAutoHyphens/>
      <w:spacing w:line="100" w:lineRule="atLeast"/>
      <w:ind w:left="-568" w:right="-355" w:firstLine="284"/>
      <w:jc w:val="both"/>
    </w:pPr>
    <w:rPr>
      <w:rFonts w:ascii="Arial" w:hAnsi="Arial" w:cs="Arial"/>
      <w:b/>
      <w:kern w:val="1"/>
      <w:sz w:val="24"/>
      <w:lang w:eastAsia="zh-CN"/>
    </w:rPr>
  </w:style>
  <w:style w:type="paragraph" w:customStyle="1" w:styleId="14">
    <w:name w:val="Χωρίς διάστιχο1"/>
    <w:rsid w:val="00B67513"/>
    <w:pPr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customStyle="1" w:styleId="GRHelvA">
    <w:name w:val="GR Helv Aπλό"/>
    <w:basedOn w:val="a"/>
    <w:rsid w:val="00B67513"/>
    <w:pPr>
      <w:suppressAutoHyphens/>
      <w:spacing w:line="100" w:lineRule="atLeast"/>
      <w:ind w:firstLine="284"/>
      <w:jc w:val="both"/>
    </w:pPr>
    <w:rPr>
      <w:rFonts w:ascii="√Ò·ÏÏ·ÙÔÛÂÈÒ‹200" w:hAnsi="√Ò·ÏÏ·ÙÔÛÂÈÒ‹200" w:cs="√Ò·ÏÏ·ÙÔÛÂÈÒ‹200"/>
      <w:kern w:val="1"/>
      <w:sz w:val="24"/>
      <w:lang w:eastAsia="zh-CN"/>
    </w:rPr>
  </w:style>
  <w:style w:type="paragraph" w:customStyle="1" w:styleId="15">
    <w:name w:val="Κείμενο πλαισίου1"/>
    <w:basedOn w:val="a"/>
    <w:rsid w:val="00B67513"/>
    <w:pPr>
      <w:suppressAutoHyphens/>
      <w:spacing w:line="100" w:lineRule="atLeast"/>
      <w:ind w:firstLine="397"/>
      <w:jc w:val="both"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16">
    <w:name w:val="Παράγραφος λίστας1"/>
    <w:basedOn w:val="a"/>
    <w:rsid w:val="00B67513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Web1">
    <w:name w:val="Κανονικό (Web)1"/>
    <w:basedOn w:val="a"/>
    <w:rsid w:val="00B67513"/>
    <w:pPr>
      <w:suppressAutoHyphens/>
      <w:spacing w:before="28" w:after="28" w:line="100" w:lineRule="atLeast"/>
    </w:pPr>
    <w:rPr>
      <w:kern w:val="1"/>
      <w:sz w:val="24"/>
      <w:szCs w:val="24"/>
      <w:lang w:eastAsia="zh-CN"/>
    </w:rPr>
  </w:style>
  <w:style w:type="paragraph" w:customStyle="1" w:styleId="af9">
    <w:name w:val="Επικεφαλίδα πίνακα"/>
    <w:basedOn w:val="af1"/>
    <w:rsid w:val="00B67513"/>
    <w:pPr>
      <w:spacing w:after="200" w:line="276" w:lineRule="auto"/>
      <w:ind w:firstLine="397"/>
      <w:jc w:val="center"/>
    </w:pPr>
    <w:rPr>
      <w:rFonts w:ascii="Calibri" w:hAnsi="Calibri" w:cs="Calibri"/>
      <w:b/>
      <w:bCs/>
      <w:kern w:val="1"/>
      <w:sz w:val="22"/>
      <w:szCs w:val="22"/>
    </w:rPr>
  </w:style>
  <w:style w:type="paragraph" w:styleId="afa">
    <w:name w:val="footnote text"/>
    <w:basedOn w:val="a"/>
    <w:link w:val="Char4"/>
    <w:rsid w:val="00B6751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BFBFBF"/>
      <w:suppressAutoHyphens/>
      <w:spacing w:line="276" w:lineRule="auto"/>
      <w:ind w:left="339" w:hanging="339"/>
      <w:jc w:val="both"/>
    </w:pPr>
    <w:rPr>
      <w:rFonts w:ascii="Calibri" w:hAnsi="Calibri" w:cs="Calibri"/>
      <w:kern w:val="1"/>
      <w:lang w:eastAsia="zh-CN"/>
    </w:rPr>
  </w:style>
  <w:style w:type="character" w:customStyle="1" w:styleId="Char4">
    <w:name w:val="Κείμενο υποσημείωσης Char"/>
    <w:basedOn w:val="a0"/>
    <w:link w:val="afa"/>
    <w:rsid w:val="00B67513"/>
    <w:rPr>
      <w:rFonts w:ascii="Calibri" w:eastAsia="Times New Roman" w:hAnsi="Calibri" w:cs="Calibri"/>
      <w:kern w:val="1"/>
      <w:sz w:val="20"/>
      <w:szCs w:val="20"/>
      <w:shd w:val="clear" w:color="auto" w:fill="BFBFBF"/>
      <w:lang w:eastAsia="zh-CN"/>
    </w:rPr>
  </w:style>
  <w:style w:type="paragraph" w:customStyle="1" w:styleId="17">
    <w:name w:val="Βασικό1"/>
    <w:rsid w:val="00B6751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afb">
    <w:name w:val="Παραθέσεις"/>
    <w:basedOn w:val="a"/>
    <w:rsid w:val="00B67513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styleId="afc">
    <w:name w:val="Title"/>
    <w:basedOn w:val="af6"/>
    <w:next w:val="a6"/>
    <w:link w:val="Char5"/>
    <w:qFormat/>
    <w:rsid w:val="00B67513"/>
  </w:style>
  <w:style w:type="character" w:customStyle="1" w:styleId="Char5">
    <w:name w:val="Τίτλος Char"/>
    <w:basedOn w:val="a0"/>
    <w:link w:val="afc"/>
    <w:rsid w:val="00B67513"/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fd">
    <w:name w:val="Subtitle"/>
    <w:basedOn w:val="af6"/>
    <w:next w:val="a6"/>
    <w:link w:val="Char6"/>
    <w:qFormat/>
    <w:rsid w:val="00B67513"/>
  </w:style>
  <w:style w:type="character" w:customStyle="1" w:styleId="Char6">
    <w:name w:val="Υπότιτλος Char"/>
    <w:basedOn w:val="a0"/>
    <w:link w:val="afd"/>
    <w:rsid w:val="00B67513"/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afe">
    <w:name w:val="Προμορφοποιημένο κείμενο"/>
    <w:basedOn w:val="a"/>
    <w:rsid w:val="00B67513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f">
    <w:name w:val="Οριζόντια γραμμή"/>
    <w:basedOn w:val="a"/>
    <w:next w:val="a6"/>
    <w:rsid w:val="00B67513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Pagedecouverture">
    <w:name w:val="Page de couverture"/>
    <w:basedOn w:val="a"/>
    <w:next w:val="a"/>
    <w:rsid w:val="00B67513"/>
    <w:pPr>
      <w:suppressAutoHyphens/>
      <w:spacing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PartTitle">
    <w:name w:val="PartTitle"/>
    <w:basedOn w:val="a"/>
    <w:next w:val="ChapterTitle"/>
    <w:rsid w:val="00B67513"/>
    <w:pPr>
      <w:keepNext/>
      <w:pageBreakBefore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kern w:val="1"/>
      <w:sz w:val="36"/>
      <w:szCs w:val="22"/>
      <w:lang w:eastAsia="zh-CN"/>
    </w:rPr>
  </w:style>
  <w:style w:type="paragraph" w:customStyle="1" w:styleId="Titrearticle">
    <w:name w:val="Titre article"/>
    <w:basedOn w:val="a"/>
    <w:next w:val="a"/>
    <w:rsid w:val="00B67513"/>
    <w:pPr>
      <w:keepNext/>
      <w:suppressAutoHyphens/>
      <w:spacing w:before="360" w:after="120" w:line="276" w:lineRule="auto"/>
      <w:ind w:firstLine="397"/>
      <w:jc w:val="center"/>
    </w:pPr>
    <w:rPr>
      <w:rFonts w:ascii="Calibri" w:hAnsi="Calibri" w:cs="Calibri"/>
      <w:i/>
      <w:kern w:val="1"/>
      <w:sz w:val="22"/>
      <w:szCs w:val="22"/>
      <w:lang w:eastAsia="zh-CN"/>
    </w:rPr>
  </w:style>
  <w:style w:type="paragraph" w:customStyle="1" w:styleId="Point0">
    <w:name w:val="Point 0"/>
    <w:basedOn w:val="a"/>
    <w:rsid w:val="00B67513"/>
    <w:pPr>
      <w:suppressAutoHyphens/>
      <w:spacing w:after="200" w:line="276" w:lineRule="auto"/>
      <w:ind w:left="850" w:hanging="850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iret0">
    <w:name w:val="Tiret 0"/>
    <w:basedOn w:val="Point0"/>
    <w:rsid w:val="00B67513"/>
    <w:pPr>
      <w:numPr>
        <w:numId w:val="20"/>
      </w:numPr>
    </w:pPr>
  </w:style>
  <w:style w:type="paragraph" w:customStyle="1" w:styleId="Point1">
    <w:name w:val="Point 1"/>
    <w:basedOn w:val="a"/>
    <w:rsid w:val="00B67513"/>
    <w:pPr>
      <w:suppressAutoHyphens/>
      <w:spacing w:after="200" w:line="276" w:lineRule="auto"/>
      <w:ind w:left="1417" w:hanging="56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iret1">
    <w:name w:val="Tiret 1"/>
    <w:basedOn w:val="Point1"/>
    <w:rsid w:val="00B67513"/>
    <w:pPr>
      <w:numPr>
        <w:numId w:val="21"/>
      </w:numPr>
    </w:pPr>
  </w:style>
  <w:style w:type="paragraph" w:customStyle="1" w:styleId="Text1">
    <w:name w:val="Text 1"/>
    <w:basedOn w:val="a"/>
    <w:rsid w:val="00B67513"/>
    <w:pPr>
      <w:suppressAutoHyphens/>
      <w:spacing w:after="200" w:line="276" w:lineRule="auto"/>
      <w:ind w:left="850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NumPar1">
    <w:name w:val="NumPar 1"/>
    <w:basedOn w:val="a"/>
    <w:next w:val="Text1"/>
    <w:rsid w:val="00B67513"/>
    <w:pPr>
      <w:numPr>
        <w:numId w:val="22"/>
      </w:numPr>
      <w:suppressAutoHyphens/>
      <w:spacing w:after="200" w:line="276" w:lineRule="auto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NormalLeft">
    <w:name w:val="Normal Left"/>
    <w:basedOn w:val="a"/>
    <w:rsid w:val="00B67513"/>
    <w:pPr>
      <w:suppressAutoHyphens/>
      <w:spacing w:after="200" w:line="276" w:lineRule="auto"/>
      <w:ind w:firstLine="397"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Char11">
    <w:name w:val="Κείμενο πλαισίου Char1"/>
    <w:basedOn w:val="a0"/>
    <w:uiPriority w:val="99"/>
    <w:semiHidden/>
    <w:rsid w:val="00B67513"/>
    <w:rPr>
      <w:rFonts w:ascii="Tahoma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833C5-2453-448D-B99B-AC477BAA9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2019-02-12T07:52:00Z</cp:lastPrinted>
  <dcterms:created xsi:type="dcterms:W3CDTF">2019-10-23T11:32:00Z</dcterms:created>
  <dcterms:modified xsi:type="dcterms:W3CDTF">2019-10-24T05:41:00Z</dcterms:modified>
</cp:coreProperties>
</file>